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91F3BD" w14:textId="77777777" w:rsidR="004C63FC" w:rsidRDefault="004C63FC" w:rsidP="006A2226">
      <w:pPr>
        <w:kinsoku w:val="0"/>
        <w:overflowPunct w:val="0"/>
        <w:spacing w:line="843" w:lineRule="exact"/>
        <w:ind w:left="100"/>
        <w:rPr>
          <w:rFonts w:ascii="Calibri" w:hAnsi="Calibri" w:cs="Calibri"/>
          <w:b/>
          <w:bCs/>
          <w:color w:val="231F20"/>
          <w:w w:val="90"/>
          <w:sz w:val="40"/>
          <w:szCs w:val="40"/>
        </w:rPr>
      </w:pPr>
    </w:p>
    <w:p w14:paraId="7561C760" w14:textId="77777777" w:rsidR="004C63FC" w:rsidRDefault="004C63FC" w:rsidP="006A2226">
      <w:pPr>
        <w:kinsoku w:val="0"/>
        <w:overflowPunct w:val="0"/>
        <w:spacing w:line="843" w:lineRule="exact"/>
        <w:ind w:left="100"/>
        <w:rPr>
          <w:rFonts w:ascii="Calibri" w:hAnsi="Calibri" w:cs="Calibri"/>
          <w:b/>
          <w:bCs/>
          <w:color w:val="231F20"/>
          <w:w w:val="90"/>
          <w:sz w:val="40"/>
          <w:szCs w:val="40"/>
        </w:rPr>
      </w:pPr>
    </w:p>
    <w:p w14:paraId="5D2FA4E5" w14:textId="7B408601" w:rsidR="00B91650" w:rsidRDefault="00B91650" w:rsidP="006A2226">
      <w:pPr>
        <w:kinsoku w:val="0"/>
        <w:overflowPunct w:val="0"/>
        <w:spacing w:line="843" w:lineRule="exact"/>
        <w:ind w:left="100"/>
        <w:rPr>
          <w:rFonts w:ascii="Calibri" w:hAnsi="Calibri" w:cs="Calibri"/>
          <w:color w:val="000000"/>
          <w:sz w:val="72"/>
          <w:szCs w:val="72"/>
        </w:rPr>
      </w:pPr>
      <w:r>
        <w:rPr>
          <w:rFonts w:ascii="Calibri" w:hAnsi="Calibri" w:cs="Calibri"/>
          <w:b/>
          <w:bCs/>
          <w:color w:val="231F20"/>
          <w:w w:val="90"/>
          <w:sz w:val="40"/>
          <w:szCs w:val="40"/>
        </w:rPr>
        <w:t>Chapter</w:t>
      </w:r>
      <w:r>
        <w:rPr>
          <w:rFonts w:ascii="Calibri" w:hAnsi="Calibri" w:cs="Calibri"/>
          <w:b/>
          <w:bCs/>
          <w:color w:val="231F20"/>
          <w:spacing w:val="-42"/>
          <w:w w:val="90"/>
          <w:sz w:val="40"/>
          <w:szCs w:val="40"/>
        </w:rPr>
        <w:t xml:space="preserve"> </w:t>
      </w:r>
      <w:r>
        <w:rPr>
          <w:rFonts w:ascii="Calibri" w:hAnsi="Calibri" w:cs="Calibri"/>
          <w:b/>
          <w:bCs/>
          <w:color w:val="231F20"/>
          <w:w w:val="90"/>
          <w:sz w:val="72"/>
          <w:szCs w:val="72"/>
        </w:rPr>
        <w:t>1</w:t>
      </w:r>
    </w:p>
    <w:p w14:paraId="07D5C39B" w14:textId="77777777" w:rsidR="00B91650" w:rsidRDefault="00B91650" w:rsidP="003B3DEF">
      <w:pPr>
        <w:kinsoku w:val="0"/>
        <w:overflowPunct w:val="0"/>
        <w:spacing w:before="28" w:after="880"/>
        <w:ind w:left="101"/>
        <w:rPr>
          <w:rFonts w:ascii="Cambria" w:hAnsi="Cambria" w:cs="Cambria"/>
          <w:color w:val="000000"/>
          <w:sz w:val="44"/>
          <w:szCs w:val="44"/>
        </w:rPr>
      </w:pPr>
      <w:r>
        <w:rPr>
          <w:rFonts w:ascii="Cambria" w:hAnsi="Cambria" w:cs="Cambria"/>
          <w:color w:val="231F20"/>
          <w:w w:val="95"/>
          <w:sz w:val="44"/>
          <w:szCs w:val="44"/>
        </w:rPr>
        <w:t>An</w:t>
      </w:r>
      <w:r>
        <w:rPr>
          <w:rFonts w:ascii="Cambria" w:hAnsi="Cambria" w:cs="Cambria"/>
          <w:color w:val="231F20"/>
          <w:spacing w:val="43"/>
          <w:w w:val="95"/>
          <w:sz w:val="44"/>
          <w:szCs w:val="44"/>
        </w:rPr>
        <w:t xml:space="preserve"> </w:t>
      </w:r>
      <w:r>
        <w:rPr>
          <w:rFonts w:ascii="Cambria" w:hAnsi="Cambria" w:cs="Cambria"/>
          <w:color w:val="231F20"/>
          <w:w w:val="95"/>
          <w:sz w:val="44"/>
          <w:szCs w:val="44"/>
        </w:rPr>
        <w:t>Introduction</w:t>
      </w:r>
      <w:r>
        <w:rPr>
          <w:rFonts w:ascii="Cambria" w:hAnsi="Cambria" w:cs="Cambria"/>
          <w:color w:val="231F20"/>
          <w:spacing w:val="44"/>
          <w:w w:val="95"/>
          <w:sz w:val="44"/>
          <w:szCs w:val="44"/>
        </w:rPr>
        <w:t xml:space="preserve"> </w:t>
      </w:r>
      <w:r>
        <w:rPr>
          <w:rFonts w:ascii="Cambria" w:hAnsi="Cambria" w:cs="Cambria"/>
          <w:color w:val="231F20"/>
          <w:w w:val="95"/>
          <w:sz w:val="44"/>
          <w:szCs w:val="44"/>
        </w:rPr>
        <w:t>to</w:t>
      </w:r>
      <w:r>
        <w:rPr>
          <w:rFonts w:ascii="Cambria" w:hAnsi="Cambria" w:cs="Cambria"/>
          <w:color w:val="231F20"/>
          <w:spacing w:val="44"/>
          <w:w w:val="95"/>
          <w:sz w:val="44"/>
          <w:szCs w:val="44"/>
        </w:rPr>
        <w:t xml:space="preserve"> </w:t>
      </w:r>
      <w:r>
        <w:rPr>
          <w:rFonts w:ascii="Cambria" w:hAnsi="Cambria" w:cs="Cambria"/>
          <w:color w:val="231F20"/>
          <w:w w:val="95"/>
          <w:sz w:val="44"/>
          <w:szCs w:val="44"/>
        </w:rPr>
        <w:t>Child</w:t>
      </w:r>
      <w:r>
        <w:rPr>
          <w:rFonts w:ascii="Cambria" w:hAnsi="Cambria" w:cs="Cambria"/>
          <w:color w:val="231F20"/>
          <w:spacing w:val="44"/>
          <w:w w:val="95"/>
          <w:sz w:val="44"/>
          <w:szCs w:val="44"/>
        </w:rPr>
        <w:t xml:space="preserve"> </w:t>
      </w:r>
      <w:r>
        <w:rPr>
          <w:rFonts w:ascii="Cambria" w:hAnsi="Cambria" w:cs="Cambria"/>
          <w:color w:val="231F20"/>
          <w:w w:val="95"/>
          <w:sz w:val="44"/>
          <w:szCs w:val="44"/>
        </w:rPr>
        <w:t>Development</w:t>
      </w:r>
    </w:p>
    <w:p w14:paraId="3655A0B4" w14:textId="77777777" w:rsidR="00B91650" w:rsidRDefault="00B91650" w:rsidP="006A2226">
      <w:pPr>
        <w:pStyle w:val="Heading1"/>
        <w:kinsoku w:val="0"/>
        <w:overflowPunct w:val="0"/>
        <w:rPr>
          <w:b w:val="0"/>
          <w:bCs w:val="0"/>
          <w:color w:val="000000"/>
        </w:rPr>
      </w:pPr>
      <w:r>
        <w:rPr>
          <w:color w:val="231F20"/>
        </w:rPr>
        <w:t>PLANNING</w:t>
      </w:r>
      <w:r>
        <w:rPr>
          <w:color w:val="231F20"/>
          <w:spacing w:val="-11"/>
        </w:rPr>
        <w:t xml:space="preserve"> </w:t>
      </w:r>
      <w:r>
        <w:rPr>
          <w:color w:val="231F20"/>
        </w:rPr>
        <w:t>FOR</w:t>
      </w:r>
      <w:r>
        <w:rPr>
          <w:color w:val="231F20"/>
          <w:spacing w:val="-10"/>
        </w:rPr>
        <w:t xml:space="preserve"> </w:t>
      </w:r>
      <w:r>
        <w:rPr>
          <w:color w:val="231F20"/>
        </w:rPr>
        <w:t>THE</w:t>
      </w:r>
      <w:r>
        <w:rPr>
          <w:color w:val="231F20"/>
          <w:spacing w:val="-10"/>
        </w:rPr>
        <w:t xml:space="preserve"> </w:t>
      </w:r>
      <w:r>
        <w:rPr>
          <w:color w:val="231F20"/>
        </w:rPr>
        <w:t>COVERAGE</w:t>
      </w:r>
      <w:r>
        <w:rPr>
          <w:color w:val="231F20"/>
          <w:spacing w:val="-10"/>
        </w:rPr>
        <w:t xml:space="preserve"> </w:t>
      </w:r>
      <w:r>
        <w:rPr>
          <w:color w:val="231F20"/>
        </w:rPr>
        <w:t>OF</w:t>
      </w:r>
      <w:r>
        <w:rPr>
          <w:color w:val="231F20"/>
          <w:spacing w:val="-11"/>
        </w:rPr>
        <w:t xml:space="preserve"> </w:t>
      </w:r>
      <w:r>
        <w:rPr>
          <w:color w:val="231F20"/>
        </w:rPr>
        <w:t>THE</w:t>
      </w:r>
      <w:r>
        <w:rPr>
          <w:color w:val="231F20"/>
          <w:spacing w:val="-10"/>
        </w:rPr>
        <w:t xml:space="preserve"> </w:t>
      </w:r>
      <w:r>
        <w:rPr>
          <w:color w:val="231F20"/>
        </w:rPr>
        <w:t>MATERIAL</w:t>
      </w:r>
    </w:p>
    <w:p w14:paraId="0E02F974" w14:textId="77777777" w:rsidR="00B91650" w:rsidRDefault="00B91650" w:rsidP="006A2226">
      <w:pPr>
        <w:kinsoku w:val="0"/>
        <w:overflowPunct w:val="0"/>
        <w:spacing w:before="121"/>
        <w:ind w:left="100"/>
        <w:rPr>
          <w:rFonts w:ascii="Trebuchet MS" w:hAnsi="Trebuchet MS" w:cs="Trebuchet MS"/>
          <w:color w:val="000000"/>
        </w:rPr>
      </w:pPr>
      <w:r>
        <w:rPr>
          <w:rFonts w:ascii="Trebuchet MS" w:hAnsi="Trebuchet MS" w:cs="Trebuchet MS"/>
          <w:b/>
          <w:bCs/>
          <w:color w:val="231F20"/>
          <w:w w:val="95"/>
        </w:rPr>
        <w:t>Changes</w:t>
      </w:r>
      <w:r>
        <w:rPr>
          <w:rFonts w:ascii="Trebuchet MS" w:hAnsi="Trebuchet MS" w:cs="Trebuchet MS"/>
          <w:b/>
          <w:bCs/>
          <w:color w:val="231F20"/>
          <w:spacing w:val="33"/>
          <w:w w:val="95"/>
        </w:rPr>
        <w:t xml:space="preserve"> </w:t>
      </w:r>
      <w:r>
        <w:rPr>
          <w:rFonts w:ascii="Trebuchet MS" w:hAnsi="Trebuchet MS" w:cs="Trebuchet MS"/>
          <w:b/>
          <w:bCs/>
          <w:color w:val="231F20"/>
          <w:w w:val="95"/>
        </w:rPr>
        <w:t>in</w:t>
      </w:r>
      <w:r>
        <w:rPr>
          <w:rFonts w:ascii="Trebuchet MS" w:hAnsi="Trebuchet MS" w:cs="Trebuchet MS"/>
          <w:b/>
          <w:bCs/>
          <w:color w:val="231F20"/>
          <w:spacing w:val="32"/>
          <w:w w:val="95"/>
        </w:rPr>
        <w:t xml:space="preserve"> </w:t>
      </w:r>
      <w:r>
        <w:rPr>
          <w:rFonts w:ascii="Trebuchet MS" w:hAnsi="Trebuchet MS" w:cs="Trebuchet MS"/>
          <w:b/>
          <w:bCs/>
          <w:color w:val="231F20"/>
          <w:w w:val="95"/>
        </w:rPr>
        <w:t>the</w:t>
      </w:r>
      <w:r>
        <w:rPr>
          <w:rFonts w:ascii="Trebuchet MS" w:hAnsi="Trebuchet MS" w:cs="Trebuchet MS"/>
          <w:b/>
          <w:bCs/>
          <w:color w:val="231F20"/>
          <w:spacing w:val="33"/>
          <w:w w:val="95"/>
        </w:rPr>
        <w:t xml:space="preserve"> </w:t>
      </w:r>
      <w:r>
        <w:rPr>
          <w:rFonts w:ascii="Trebuchet MS" w:hAnsi="Trebuchet MS" w:cs="Trebuchet MS"/>
          <w:b/>
          <w:bCs/>
          <w:color w:val="231F20"/>
          <w:w w:val="95"/>
        </w:rPr>
        <w:t>Organization</w:t>
      </w:r>
      <w:r>
        <w:rPr>
          <w:rFonts w:ascii="Trebuchet MS" w:hAnsi="Trebuchet MS" w:cs="Trebuchet MS"/>
          <w:b/>
          <w:bCs/>
          <w:color w:val="231F20"/>
          <w:spacing w:val="33"/>
          <w:w w:val="95"/>
        </w:rPr>
        <w:t xml:space="preserve"> </w:t>
      </w:r>
      <w:r>
        <w:rPr>
          <w:rFonts w:ascii="Trebuchet MS" w:hAnsi="Trebuchet MS" w:cs="Trebuchet MS"/>
          <w:b/>
          <w:bCs/>
          <w:color w:val="231F20"/>
          <w:w w:val="95"/>
        </w:rPr>
        <w:t>of</w:t>
      </w:r>
      <w:r>
        <w:rPr>
          <w:rFonts w:ascii="Trebuchet MS" w:hAnsi="Trebuchet MS" w:cs="Trebuchet MS"/>
          <w:b/>
          <w:bCs/>
          <w:color w:val="231F20"/>
          <w:spacing w:val="33"/>
          <w:w w:val="95"/>
        </w:rPr>
        <w:t xml:space="preserve"> </w:t>
      </w:r>
      <w:r>
        <w:rPr>
          <w:rFonts w:ascii="Trebuchet MS" w:hAnsi="Trebuchet MS" w:cs="Trebuchet MS"/>
          <w:b/>
          <w:bCs/>
          <w:color w:val="231F20"/>
          <w:w w:val="95"/>
        </w:rPr>
        <w:t>Existing</w:t>
      </w:r>
      <w:r>
        <w:rPr>
          <w:rFonts w:ascii="Trebuchet MS" w:hAnsi="Trebuchet MS" w:cs="Trebuchet MS"/>
          <w:b/>
          <w:bCs/>
          <w:color w:val="231F20"/>
          <w:spacing w:val="33"/>
          <w:w w:val="95"/>
        </w:rPr>
        <w:t xml:space="preserve"> </w:t>
      </w:r>
      <w:r>
        <w:rPr>
          <w:rFonts w:ascii="Trebuchet MS" w:hAnsi="Trebuchet MS" w:cs="Trebuchet MS"/>
          <w:b/>
          <w:bCs/>
          <w:color w:val="231F20"/>
          <w:w w:val="95"/>
        </w:rPr>
        <w:t>Topically</w:t>
      </w:r>
      <w:r>
        <w:rPr>
          <w:rFonts w:ascii="Trebuchet MS" w:hAnsi="Trebuchet MS" w:cs="Trebuchet MS"/>
          <w:b/>
          <w:bCs/>
          <w:color w:val="231F20"/>
          <w:spacing w:val="33"/>
          <w:w w:val="95"/>
        </w:rPr>
        <w:t xml:space="preserve"> </w:t>
      </w:r>
      <w:r>
        <w:rPr>
          <w:rFonts w:ascii="Trebuchet MS" w:hAnsi="Trebuchet MS" w:cs="Trebuchet MS"/>
          <w:b/>
          <w:bCs/>
          <w:color w:val="231F20"/>
          <w:w w:val="95"/>
        </w:rPr>
        <w:t>Organized</w:t>
      </w:r>
      <w:r>
        <w:rPr>
          <w:rFonts w:ascii="Trebuchet MS" w:hAnsi="Trebuchet MS" w:cs="Trebuchet MS"/>
          <w:b/>
          <w:bCs/>
          <w:color w:val="231F20"/>
          <w:spacing w:val="33"/>
          <w:w w:val="95"/>
        </w:rPr>
        <w:t xml:space="preserve"> </w:t>
      </w:r>
      <w:r>
        <w:rPr>
          <w:rFonts w:ascii="Trebuchet MS" w:hAnsi="Trebuchet MS" w:cs="Trebuchet MS"/>
          <w:b/>
          <w:bCs/>
          <w:color w:val="231F20"/>
          <w:w w:val="95"/>
        </w:rPr>
        <w:t>Courses</w:t>
      </w:r>
    </w:p>
    <w:p w14:paraId="23288560" w14:textId="30ED20F8" w:rsidR="00B91650" w:rsidRPr="003A7E07" w:rsidRDefault="00B91650" w:rsidP="006A2226">
      <w:pPr>
        <w:pStyle w:val="BodyText"/>
        <w:kinsoku w:val="0"/>
        <w:overflowPunct w:val="0"/>
        <w:spacing w:before="101" w:line="265" w:lineRule="auto"/>
        <w:ind w:right="128" w:firstLine="0"/>
        <w:rPr>
          <w:color w:val="000000"/>
          <w:sz w:val="22"/>
          <w:szCs w:val="22"/>
        </w:rPr>
      </w:pPr>
      <w:r w:rsidRPr="003A7E07">
        <w:rPr>
          <w:i/>
          <w:iCs/>
          <w:color w:val="231F20"/>
          <w:spacing w:val="-1"/>
          <w:sz w:val="22"/>
          <w:szCs w:val="22"/>
        </w:rPr>
        <w:t>How</w:t>
      </w:r>
      <w:r w:rsidRPr="003A7E07">
        <w:rPr>
          <w:i/>
          <w:iCs/>
          <w:color w:val="231F20"/>
          <w:spacing w:val="-11"/>
          <w:sz w:val="22"/>
          <w:szCs w:val="22"/>
        </w:rPr>
        <w:t xml:space="preserve"> </w:t>
      </w:r>
      <w:r w:rsidRPr="003A7E07">
        <w:rPr>
          <w:i/>
          <w:iCs/>
          <w:color w:val="231F20"/>
          <w:spacing w:val="-1"/>
          <w:sz w:val="22"/>
          <w:szCs w:val="22"/>
        </w:rPr>
        <w:t>Children</w:t>
      </w:r>
      <w:r w:rsidRPr="003A7E07">
        <w:rPr>
          <w:i/>
          <w:iCs/>
          <w:color w:val="231F20"/>
          <w:spacing w:val="-11"/>
          <w:sz w:val="22"/>
          <w:szCs w:val="22"/>
        </w:rPr>
        <w:t xml:space="preserve"> </w:t>
      </w:r>
      <w:r w:rsidRPr="003A7E07">
        <w:rPr>
          <w:i/>
          <w:iCs/>
          <w:color w:val="231F20"/>
          <w:spacing w:val="-1"/>
          <w:sz w:val="22"/>
          <w:szCs w:val="22"/>
        </w:rPr>
        <w:t>Develop</w:t>
      </w:r>
      <w:r w:rsidRPr="003A7E07">
        <w:rPr>
          <w:i/>
          <w:iCs/>
          <w:color w:val="231F20"/>
          <w:spacing w:val="-11"/>
          <w:sz w:val="22"/>
          <w:szCs w:val="22"/>
        </w:rPr>
        <w:t xml:space="preserve"> </w:t>
      </w:r>
      <w:r w:rsidRPr="003A7E07">
        <w:rPr>
          <w:color w:val="231F20"/>
          <w:spacing w:val="-1"/>
          <w:sz w:val="22"/>
          <w:szCs w:val="22"/>
        </w:rPr>
        <w:t>differs</w:t>
      </w:r>
      <w:r w:rsidRPr="003A7E07">
        <w:rPr>
          <w:color w:val="231F20"/>
          <w:spacing w:val="-11"/>
          <w:sz w:val="22"/>
          <w:szCs w:val="22"/>
        </w:rPr>
        <w:t xml:space="preserve"> </w:t>
      </w:r>
      <w:r w:rsidRPr="003A7E07">
        <w:rPr>
          <w:color w:val="231F20"/>
          <w:spacing w:val="-1"/>
          <w:sz w:val="22"/>
          <w:szCs w:val="22"/>
        </w:rPr>
        <w:t>from</w:t>
      </w:r>
      <w:r w:rsidRPr="003A7E07">
        <w:rPr>
          <w:color w:val="231F20"/>
          <w:spacing w:val="-11"/>
          <w:sz w:val="22"/>
          <w:szCs w:val="22"/>
        </w:rPr>
        <w:t xml:space="preserve"> </w:t>
      </w:r>
      <w:r w:rsidRPr="003A7E07">
        <w:rPr>
          <w:color w:val="231F20"/>
          <w:spacing w:val="-1"/>
          <w:sz w:val="22"/>
          <w:szCs w:val="22"/>
        </w:rPr>
        <w:t>other</w:t>
      </w:r>
      <w:r w:rsidRPr="003A7E07">
        <w:rPr>
          <w:color w:val="231F20"/>
          <w:spacing w:val="-11"/>
          <w:sz w:val="22"/>
          <w:szCs w:val="22"/>
        </w:rPr>
        <w:t xml:space="preserve"> </w:t>
      </w:r>
      <w:r w:rsidRPr="003A7E07">
        <w:rPr>
          <w:color w:val="231F20"/>
          <w:spacing w:val="-1"/>
          <w:sz w:val="22"/>
          <w:szCs w:val="22"/>
        </w:rPr>
        <w:t>topically</w:t>
      </w:r>
      <w:r w:rsidRPr="003A7E07">
        <w:rPr>
          <w:color w:val="231F20"/>
          <w:spacing w:val="-12"/>
          <w:sz w:val="22"/>
          <w:szCs w:val="22"/>
        </w:rPr>
        <w:t xml:space="preserve"> </w:t>
      </w:r>
      <w:r w:rsidRPr="003A7E07">
        <w:rPr>
          <w:color w:val="231F20"/>
          <w:spacing w:val="-1"/>
          <w:sz w:val="22"/>
          <w:szCs w:val="22"/>
        </w:rPr>
        <w:t>organized</w:t>
      </w:r>
      <w:r w:rsidRPr="003A7E07">
        <w:rPr>
          <w:color w:val="231F20"/>
          <w:spacing w:val="-11"/>
          <w:sz w:val="22"/>
          <w:szCs w:val="22"/>
        </w:rPr>
        <w:t xml:space="preserve"> </w:t>
      </w:r>
      <w:r w:rsidRPr="003A7E07">
        <w:rPr>
          <w:color w:val="231F20"/>
          <w:spacing w:val="-1"/>
          <w:sz w:val="22"/>
          <w:szCs w:val="22"/>
        </w:rPr>
        <w:t>texts</w:t>
      </w:r>
      <w:r w:rsidRPr="003A7E07">
        <w:rPr>
          <w:color w:val="231F20"/>
          <w:spacing w:val="-12"/>
          <w:sz w:val="22"/>
          <w:szCs w:val="22"/>
        </w:rPr>
        <w:t xml:space="preserve"> </w:t>
      </w:r>
      <w:r w:rsidRPr="003A7E07">
        <w:rPr>
          <w:color w:val="231F20"/>
          <w:spacing w:val="-1"/>
          <w:sz w:val="22"/>
          <w:szCs w:val="22"/>
        </w:rPr>
        <w:t>by</w:t>
      </w:r>
      <w:r w:rsidRPr="003A7E07">
        <w:rPr>
          <w:color w:val="231F20"/>
          <w:spacing w:val="-11"/>
          <w:sz w:val="22"/>
          <w:szCs w:val="22"/>
        </w:rPr>
        <w:t xml:space="preserve"> </w:t>
      </w:r>
      <w:r w:rsidRPr="003A7E07">
        <w:rPr>
          <w:color w:val="231F20"/>
          <w:spacing w:val="-1"/>
          <w:sz w:val="22"/>
          <w:szCs w:val="22"/>
        </w:rPr>
        <w:t>presenting</w:t>
      </w:r>
      <w:r w:rsidRPr="003A7E07">
        <w:rPr>
          <w:color w:val="231F20"/>
          <w:spacing w:val="-11"/>
          <w:sz w:val="22"/>
          <w:szCs w:val="22"/>
        </w:rPr>
        <w:t xml:space="preserve"> </w:t>
      </w:r>
      <w:r w:rsidRPr="003A7E07">
        <w:rPr>
          <w:color w:val="231F20"/>
          <w:spacing w:val="-1"/>
          <w:sz w:val="22"/>
          <w:szCs w:val="22"/>
        </w:rPr>
        <w:t>theories</w:t>
      </w:r>
      <w:r w:rsidRPr="003A7E07">
        <w:rPr>
          <w:color w:val="231F20"/>
          <w:spacing w:val="-12"/>
          <w:sz w:val="22"/>
          <w:szCs w:val="22"/>
        </w:rPr>
        <w:t xml:space="preserve"> </w:t>
      </w:r>
      <w:r w:rsidRPr="003A7E07">
        <w:rPr>
          <w:color w:val="231F20"/>
          <w:spacing w:val="-1"/>
          <w:sz w:val="22"/>
          <w:szCs w:val="22"/>
        </w:rPr>
        <w:t>of</w:t>
      </w:r>
      <w:r w:rsidRPr="003A7E07">
        <w:rPr>
          <w:color w:val="231F20"/>
          <w:spacing w:val="24"/>
          <w:w w:val="99"/>
          <w:sz w:val="22"/>
          <w:szCs w:val="22"/>
        </w:rPr>
        <w:t xml:space="preserve"> </w:t>
      </w:r>
      <w:r w:rsidRPr="003A7E07">
        <w:rPr>
          <w:color w:val="231F20"/>
          <w:spacing w:val="-2"/>
          <w:sz w:val="22"/>
          <w:szCs w:val="22"/>
        </w:rPr>
        <w:t>development</w:t>
      </w:r>
      <w:r w:rsidRPr="003A7E07">
        <w:rPr>
          <w:color w:val="231F20"/>
          <w:spacing w:val="-14"/>
          <w:sz w:val="22"/>
          <w:szCs w:val="22"/>
        </w:rPr>
        <w:t xml:space="preserve"> </w:t>
      </w:r>
      <w:r w:rsidRPr="003A7E07">
        <w:rPr>
          <w:color w:val="231F20"/>
          <w:spacing w:val="-2"/>
          <w:sz w:val="22"/>
          <w:szCs w:val="22"/>
        </w:rPr>
        <w:t>within</w:t>
      </w:r>
      <w:r w:rsidRPr="003A7E07">
        <w:rPr>
          <w:color w:val="231F20"/>
          <w:spacing w:val="-14"/>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context</w:t>
      </w:r>
      <w:r w:rsidRPr="003A7E07">
        <w:rPr>
          <w:color w:val="231F20"/>
          <w:spacing w:val="-15"/>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phenomena</w:t>
      </w:r>
      <w:r w:rsidRPr="003A7E07">
        <w:rPr>
          <w:color w:val="231F20"/>
          <w:spacing w:val="-14"/>
          <w:sz w:val="22"/>
          <w:szCs w:val="22"/>
        </w:rPr>
        <w:t xml:space="preserve"> </w:t>
      </w:r>
      <w:r w:rsidRPr="003A7E07">
        <w:rPr>
          <w:color w:val="231F20"/>
          <w:spacing w:val="-2"/>
          <w:sz w:val="22"/>
          <w:szCs w:val="22"/>
        </w:rPr>
        <w:t>they</w:t>
      </w:r>
      <w:r w:rsidRPr="003A7E07">
        <w:rPr>
          <w:color w:val="231F20"/>
          <w:spacing w:val="-14"/>
          <w:sz w:val="22"/>
          <w:szCs w:val="22"/>
        </w:rPr>
        <w:t xml:space="preserve"> </w:t>
      </w:r>
      <w:r w:rsidRPr="003A7E07">
        <w:rPr>
          <w:color w:val="231F20"/>
          <w:spacing w:val="-2"/>
          <w:sz w:val="22"/>
          <w:szCs w:val="22"/>
        </w:rPr>
        <w:t>best</w:t>
      </w:r>
      <w:r w:rsidRPr="003A7E07">
        <w:rPr>
          <w:color w:val="231F20"/>
          <w:spacing w:val="-14"/>
          <w:sz w:val="22"/>
          <w:szCs w:val="22"/>
        </w:rPr>
        <w:t xml:space="preserve"> </w:t>
      </w:r>
      <w:r w:rsidRPr="003A7E07">
        <w:rPr>
          <w:color w:val="231F20"/>
          <w:spacing w:val="-2"/>
          <w:sz w:val="22"/>
          <w:szCs w:val="22"/>
        </w:rPr>
        <w:t>explain</w:t>
      </w:r>
      <w:r w:rsidR="0009368E">
        <w:rPr>
          <w:color w:val="231F20"/>
          <w:spacing w:val="-2"/>
          <w:sz w:val="22"/>
          <w:szCs w:val="22"/>
        </w:rPr>
        <w:t>,</w:t>
      </w:r>
      <w:r w:rsidRPr="003A7E07">
        <w:rPr>
          <w:color w:val="231F20"/>
          <w:spacing w:val="-14"/>
          <w:sz w:val="22"/>
          <w:szCs w:val="22"/>
        </w:rPr>
        <w:t xml:space="preserve"> </w:t>
      </w:r>
      <w:r w:rsidRPr="003A7E07">
        <w:rPr>
          <w:color w:val="231F20"/>
          <w:spacing w:val="-2"/>
          <w:sz w:val="22"/>
          <w:szCs w:val="22"/>
        </w:rPr>
        <w:t>rather</w:t>
      </w:r>
      <w:r w:rsidRPr="003A7E07">
        <w:rPr>
          <w:color w:val="231F20"/>
          <w:spacing w:val="-14"/>
          <w:sz w:val="22"/>
          <w:szCs w:val="22"/>
        </w:rPr>
        <w:t xml:space="preserve"> </w:t>
      </w:r>
      <w:r w:rsidRPr="003A7E07">
        <w:rPr>
          <w:color w:val="231F20"/>
          <w:spacing w:val="-2"/>
          <w:sz w:val="22"/>
          <w:szCs w:val="22"/>
        </w:rPr>
        <w:t>than</w:t>
      </w:r>
      <w:r w:rsidRPr="003A7E07">
        <w:rPr>
          <w:color w:val="231F20"/>
          <w:spacing w:val="-14"/>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1"/>
          <w:sz w:val="22"/>
          <w:szCs w:val="22"/>
        </w:rPr>
        <w:t>an</w:t>
      </w:r>
      <w:r w:rsidRPr="003A7E07">
        <w:rPr>
          <w:color w:val="231F20"/>
          <w:spacing w:val="-14"/>
          <w:sz w:val="22"/>
          <w:szCs w:val="22"/>
        </w:rPr>
        <w:t xml:space="preserve"> </w:t>
      </w:r>
      <w:r w:rsidRPr="003A7E07">
        <w:rPr>
          <w:color w:val="231F20"/>
          <w:spacing w:val="-2"/>
          <w:sz w:val="22"/>
          <w:szCs w:val="22"/>
        </w:rPr>
        <w:t>introduc</w:t>
      </w:r>
      <w:r w:rsidRPr="003A7E07">
        <w:rPr>
          <w:color w:val="231F20"/>
          <w:spacing w:val="-1"/>
          <w:sz w:val="22"/>
          <w:szCs w:val="22"/>
        </w:rPr>
        <w:t>tory</w:t>
      </w:r>
      <w:r w:rsidRPr="003A7E07">
        <w:rPr>
          <w:color w:val="231F20"/>
          <w:spacing w:val="-16"/>
          <w:sz w:val="22"/>
          <w:szCs w:val="22"/>
        </w:rPr>
        <w:t xml:space="preserve"> </w:t>
      </w:r>
      <w:r w:rsidRPr="003A7E07">
        <w:rPr>
          <w:color w:val="231F20"/>
          <w:spacing w:val="-1"/>
          <w:sz w:val="22"/>
          <w:szCs w:val="22"/>
        </w:rPr>
        <w:t>chapter.</w:t>
      </w:r>
      <w:r w:rsidRPr="003A7E07">
        <w:rPr>
          <w:color w:val="231F20"/>
          <w:spacing w:val="-15"/>
          <w:sz w:val="22"/>
          <w:szCs w:val="22"/>
        </w:rPr>
        <w:t xml:space="preserve"> </w:t>
      </w:r>
      <w:r w:rsidRPr="003A7E07">
        <w:rPr>
          <w:color w:val="231F20"/>
          <w:spacing w:val="-1"/>
          <w:sz w:val="22"/>
          <w:szCs w:val="22"/>
        </w:rPr>
        <w:t>Whereas</w:t>
      </w:r>
      <w:r w:rsidRPr="003A7E07">
        <w:rPr>
          <w:color w:val="231F20"/>
          <w:spacing w:val="-15"/>
          <w:sz w:val="22"/>
          <w:szCs w:val="22"/>
        </w:rPr>
        <w:t xml:space="preserve"> </w:t>
      </w:r>
      <w:r w:rsidRPr="003A7E07">
        <w:rPr>
          <w:color w:val="231F20"/>
          <w:spacing w:val="-1"/>
          <w:sz w:val="22"/>
          <w:szCs w:val="22"/>
        </w:rPr>
        <w:t>cognitive</w:t>
      </w:r>
      <w:r w:rsidRPr="003A7E07">
        <w:rPr>
          <w:color w:val="231F20"/>
          <w:spacing w:val="-16"/>
          <w:sz w:val="22"/>
          <w:szCs w:val="22"/>
        </w:rPr>
        <w:t xml:space="preserve"> </w:t>
      </w:r>
      <w:r w:rsidRPr="003A7E07">
        <w:rPr>
          <w:color w:val="231F20"/>
          <w:spacing w:val="-1"/>
          <w:sz w:val="22"/>
          <w:szCs w:val="22"/>
        </w:rPr>
        <w:t>development</w:t>
      </w:r>
      <w:r w:rsidRPr="003A7E07">
        <w:rPr>
          <w:color w:val="231F20"/>
          <w:spacing w:val="-14"/>
          <w:sz w:val="22"/>
          <w:szCs w:val="22"/>
        </w:rPr>
        <w:t xml:space="preserve"> </w:t>
      </w:r>
      <w:r w:rsidRPr="003A7E07">
        <w:rPr>
          <w:color w:val="231F20"/>
          <w:spacing w:val="-1"/>
          <w:sz w:val="22"/>
          <w:szCs w:val="22"/>
        </w:rPr>
        <w:t>theories</w:t>
      </w:r>
      <w:r w:rsidRPr="003A7E07">
        <w:rPr>
          <w:color w:val="231F20"/>
          <w:spacing w:val="-15"/>
          <w:sz w:val="22"/>
          <w:szCs w:val="22"/>
        </w:rPr>
        <w:t xml:space="preserve"> </w:t>
      </w:r>
      <w:r w:rsidRPr="003A7E07">
        <w:rPr>
          <w:color w:val="231F20"/>
          <w:spacing w:val="-1"/>
          <w:sz w:val="22"/>
          <w:szCs w:val="22"/>
        </w:rPr>
        <w:t>are</w:t>
      </w:r>
      <w:r w:rsidRPr="003A7E07">
        <w:rPr>
          <w:color w:val="231F20"/>
          <w:spacing w:val="-15"/>
          <w:sz w:val="22"/>
          <w:szCs w:val="22"/>
        </w:rPr>
        <w:t xml:space="preserve"> </w:t>
      </w:r>
      <w:r w:rsidRPr="003A7E07">
        <w:rPr>
          <w:color w:val="231F20"/>
          <w:spacing w:val="-1"/>
          <w:sz w:val="22"/>
          <w:szCs w:val="22"/>
        </w:rPr>
        <w:t>usually</w:t>
      </w:r>
      <w:r w:rsidRPr="003A7E07">
        <w:rPr>
          <w:color w:val="231F20"/>
          <w:spacing w:val="-14"/>
          <w:sz w:val="22"/>
          <w:szCs w:val="22"/>
        </w:rPr>
        <w:t xml:space="preserve"> </w:t>
      </w:r>
      <w:r w:rsidRPr="003A7E07">
        <w:rPr>
          <w:color w:val="231F20"/>
          <w:spacing w:val="-1"/>
          <w:sz w:val="22"/>
          <w:szCs w:val="22"/>
        </w:rPr>
        <w:t>introduced</w:t>
      </w:r>
      <w:r w:rsidRPr="003A7E07">
        <w:rPr>
          <w:color w:val="231F20"/>
          <w:spacing w:val="-15"/>
          <w:sz w:val="22"/>
          <w:szCs w:val="22"/>
        </w:rPr>
        <w:t xml:space="preserve"> </w:t>
      </w:r>
      <w:r w:rsidRPr="003A7E07">
        <w:rPr>
          <w:color w:val="231F20"/>
          <w:spacing w:val="-1"/>
          <w:sz w:val="22"/>
          <w:szCs w:val="22"/>
        </w:rPr>
        <w:t>at</w:t>
      </w:r>
      <w:r w:rsidRPr="003A7E07">
        <w:rPr>
          <w:color w:val="231F20"/>
          <w:spacing w:val="-15"/>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beginning</w:t>
      </w:r>
      <w:r w:rsidRPr="003A7E07">
        <w:rPr>
          <w:color w:val="231F20"/>
          <w:spacing w:val="22"/>
          <w:w w:val="99"/>
          <w:sz w:val="22"/>
          <w:szCs w:val="22"/>
        </w:rPr>
        <w:t xml:space="preserve"> </w:t>
      </w:r>
      <w:r w:rsidRPr="003A7E07">
        <w:rPr>
          <w:color w:val="231F20"/>
          <w:sz w:val="22"/>
          <w:szCs w:val="22"/>
        </w:rPr>
        <w:t>of</w:t>
      </w:r>
      <w:r w:rsidRPr="003A7E07">
        <w:rPr>
          <w:color w:val="231F20"/>
          <w:spacing w:val="-3"/>
          <w:sz w:val="22"/>
          <w:szCs w:val="22"/>
        </w:rPr>
        <w:t xml:space="preserve"> </w:t>
      </w:r>
      <w:r w:rsidRPr="003A7E07">
        <w:rPr>
          <w:color w:val="231F20"/>
          <w:sz w:val="22"/>
          <w:szCs w:val="22"/>
        </w:rPr>
        <w:t>a</w:t>
      </w:r>
      <w:r w:rsidRPr="003A7E07">
        <w:rPr>
          <w:color w:val="231F20"/>
          <w:spacing w:val="-3"/>
          <w:sz w:val="22"/>
          <w:szCs w:val="22"/>
        </w:rPr>
        <w:t xml:space="preserve"> </w:t>
      </w:r>
      <w:r w:rsidRPr="003A7E07">
        <w:rPr>
          <w:color w:val="231F20"/>
          <w:sz w:val="22"/>
          <w:szCs w:val="22"/>
        </w:rPr>
        <w:t>textbook,</w:t>
      </w:r>
      <w:r w:rsidRPr="003A7E07">
        <w:rPr>
          <w:color w:val="231F20"/>
          <w:spacing w:val="-3"/>
          <w:sz w:val="22"/>
          <w:szCs w:val="22"/>
        </w:rPr>
        <w:t xml:space="preserve"> </w:t>
      </w:r>
      <w:r w:rsidRPr="003A7E07">
        <w:rPr>
          <w:color w:val="231F20"/>
          <w:spacing w:val="-1"/>
          <w:sz w:val="22"/>
          <w:szCs w:val="22"/>
        </w:rPr>
        <w:t>Siegler, DeLoache,</w:t>
      </w:r>
      <w:r w:rsidRPr="003A7E07">
        <w:rPr>
          <w:color w:val="231F20"/>
          <w:spacing w:val="-2"/>
          <w:sz w:val="22"/>
          <w:szCs w:val="22"/>
        </w:rPr>
        <w:t xml:space="preserve"> </w:t>
      </w:r>
      <w:r w:rsidRPr="003A7E07">
        <w:rPr>
          <w:color w:val="231F20"/>
          <w:sz w:val="22"/>
          <w:szCs w:val="22"/>
        </w:rPr>
        <w:t>and</w:t>
      </w:r>
      <w:r w:rsidRPr="003A7E07">
        <w:rPr>
          <w:color w:val="231F20"/>
          <w:spacing w:val="-3"/>
          <w:sz w:val="22"/>
          <w:szCs w:val="22"/>
        </w:rPr>
        <w:t xml:space="preserve"> </w:t>
      </w:r>
      <w:r w:rsidRPr="003A7E07">
        <w:rPr>
          <w:color w:val="231F20"/>
          <w:sz w:val="22"/>
          <w:szCs w:val="22"/>
        </w:rPr>
        <w:t>Eisenberg</w:t>
      </w:r>
      <w:r w:rsidRPr="003A7E07">
        <w:rPr>
          <w:color w:val="231F20"/>
          <w:spacing w:val="-2"/>
          <w:sz w:val="22"/>
          <w:szCs w:val="22"/>
        </w:rPr>
        <w:t xml:space="preserve"> </w:t>
      </w:r>
      <w:r w:rsidRPr="003A7E07">
        <w:rPr>
          <w:color w:val="231F20"/>
          <w:sz w:val="22"/>
          <w:szCs w:val="22"/>
        </w:rPr>
        <w:t>instead</w:t>
      </w:r>
      <w:r w:rsidRPr="003A7E07">
        <w:rPr>
          <w:color w:val="231F20"/>
          <w:spacing w:val="-3"/>
          <w:sz w:val="22"/>
          <w:szCs w:val="22"/>
        </w:rPr>
        <w:t xml:space="preserve"> </w:t>
      </w:r>
      <w:r w:rsidRPr="003A7E07">
        <w:rPr>
          <w:color w:val="231F20"/>
          <w:sz w:val="22"/>
          <w:szCs w:val="22"/>
        </w:rPr>
        <w:t>explore</w:t>
      </w:r>
      <w:r w:rsidRPr="003A7E07">
        <w:rPr>
          <w:color w:val="231F20"/>
          <w:spacing w:val="-3"/>
          <w:sz w:val="22"/>
          <w:szCs w:val="22"/>
        </w:rPr>
        <w:t xml:space="preserve"> </w:t>
      </w:r>
      <w:r w:rsidRPr="003A7E07">
        <w:rPr>
          <w:color w:val="231F20"/>
          <w:sz w:val="22"/>
          <w:szCs w:val="22"/>
        </w:rPr>
        <w:t>prenatal</w:t>
      </w:r>
      <w:r w:rsidRPr="003A7E07">
        <w:rPr>
          <w:color w:val="231F20"/>
          <w:spacing w:val="-3"/>
          <w:sz w:val="22"/>
          <w:szCs w:val="22"/>
        </w:rPr>
        <w:t xml:space="preserve"> </w:t>
      </w:r>
      <w:r w:rsidRPr="003A7E07">
        <w:rPr>
          <w:color w:val="231F20"/>
          <w:sz w:val="22"/>
          <w:szCs w:val="22"/>
        </w:rPr>
        <w:t>development</w:t>
      </w:r>
      <w:r w:rsidRPr="003A7E07">
        <w:rPr>
          <w:color w:val="231F20"/>
          <w:spacing w:val="-2"/>
          <w:sz w:val="22"/>
          <w:szCs w:val="22"/>
        </w:rPr>
        <w:t xml:space="preserve"> </w:t>
      </w:r>
      <w:r w:rsidRPr="003A7E07">
        <w:rPr>
          <w:color w:val="231F20"/>
          <w:sz w:val="22"/>
          <w:szCs w:val="22"/>
        </w:rPr>
        <w:t>and</w:t>
      </w:r>
      <w:r w:rsidRPr="003A7E07">
        <w:rPr>
          <w:color w:val="231F20"/>
          <w:spacing w:val="23"/>
          <w:w w:val="99"/>
          <w:sz w:val="22"/>
          <w:szCs w:val="22"/>
        </w:rPr>
        <w:t xml:space="preserve"> </w:t>
      </w:r>
      <w:r w:rsidRPr="003A7E07">
        <w:rPr>
          <w:color w:val="231F20"/>
          <w:sz w:val="22"/>
          <w:szCs w:val="22"/>
        </w:rPr>
        <w:t>the</w:t>
      </w:r>
      <w:r w:rsidRPr="003A7E07">
        <w:rPr>
          <w:color w:val="231F20"/>
          <w:spacing w:val="-12"/>
          <w:sz w:val="22"/>
          <w:szCs w:val="22"/>
        </w:rPr>
        <w:t xml:space="preserve"> </w:t>
      </w:r>
      <w:r w:rsidRPr="003A7E07">
        <w:rPr>
          <w:color w:val="231F20"/>
          <w:spacing w:val="-1"/>
          <w:sz w:val="22"/>
          <w:szCs w:val="22"/>
        </w:rPr>
        <w:t>effects</w:t>
      </w:r>
      <w:r w:rsidRPr="003A7E07">
        <w:rPr>
          <w:color w:val="231F20"/>
          <w:spacing w:val="-11"/>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nature</w:t>
      </w:r>
      <w:r w:rsidRPr="003A7E07">
        <w:rPr>
          <w:color w:val="231F20"/>
          <w:spacing w:val="-11"/>
          <w:sz w:val="22"/>
          <w:szCs w:val="22"/>
        </w:rPr>
        <w:t xml:space="preserve"> </w:t>
      </w:r>
      <w:r w:rsidRPr="003A7E07">
        <w:rPr>
          <w:color w:val="231F20"/>
          <w:spacing w:val="-1"/>
          <w:sz w:val="22"/>
          <w:szCs w:val="22"/>
        </w:rPr>
        <w:t>and</w:t>
      </w:r>
      <w:r w:rsidRPr="003A7E07">
        <w:rPr>
          <w:color w:val="231F20"/>
          <w:spacing w:val="-11"/>
          <w:sz w:val="22"/>
          <w:szCs w:val="22"/>
        </w:rPr>
        <w:t xml:space="preserve"> </w:t>
      </w:r>
      <w:r w:rsidRPr="003A7E07">
        <w:rPr>
          <w:color w:val="231F20"/>
          <w:spacing w:val="-1"/>
          <w:sz w:val="22"/>
          <w:szCs w:val="22"/>
        </w:rPr>
        <w:t>nurture</w:t>
      </w:r>
      <w:r w:rsidRPr="003A7E07">
        <w:rPr>
          <w:color w:val="231F20"/>
          <w:spacing w:val="-12"/>
          <w:sz w:val="22"/>
          <w:szCs w:val="22"/>
        </w:rPr>
        <w:t xml:space="preserve"> </w:t>
      </w:r>
      <w:r w:rsidRPr="003A7E07">
        <w:rPr>
          <w:color w:val="231F20"/>
          <w:spacing w:val="-1"/>
          <w:sz w:val="22"/>
          <w:szCs w:val="22"/>
        </w:rPr>
        <w:t>on</w:t>
      </w:r>
      <w:r w:rsidRPr="003A7E07">
        <w:rPr>
          <w:color w:val="231F20"/>
          <w:spacing w:val="-11"/>
          <w:sz w:val="22"/>
          <w:szCs w:val="22"/>
        </w:rPr>
        <w:t xml:space="preserve"> </w:t>
      </w:r>
      <w:r w:rsidRPr="003A7E07">
        <w:rPr>
          <w:color w:val="231F20"/>
          <w:spacing w:val="-1"/>
          <w:sz w:val="22"/>
          <w:szCs w:val="22"/>
        </w:rPr>
        <w:t>children</w:t>
      </w:r>
      <w:r w:rsidRPr="003A7E07">
        <w:rPr>
          <w:color w:val="231F20"/>
          <w:spacing w:val="-13"/>
          <w:sz w:val="22"/>
          <w:szCs w:val="22"/>
        </w:rPr>
        <w:t xml:space="preserve"> </w:t>
      </w:r>
      <w:r w:rsidRPr="003A7E07">
        <w:rPr>
          <w:color w:val="231F20"/>
          <w:spacing w:val="-2"/>
          <w:sz w:val="22"/>
          <w:szCs w:val="22"/>
        </w:rPr>
        <w:t>fi</w:t>
      </w:r>
      <w:r w:rsidRPr="003A7E07">
        <w:rPr>
          <w:color w:val="231F20"/>
          <w:spacing w:val="-1"/>
          <w:sz w:val="22"/>
          <w:szCs w:val="22"/>
        </w:rPr>
        <w:t>rst,</w:t>
      </w:r>
      <w:r w:rsidRPr="003A7E07">
        <w:rPr>
          <w:color w:val="231F20"/>
          <w:spacing w:val="-11"/>
          <w:sz w:val="22"/>
          <w:szCs w:val="22"/>
        </w:rPr>
        <w:t xml:space="preserve"> </w:t>
      </w:r>
      <w:r w:rsidRPr="003A7E07">
        <w:rPr>
          <w:color w:val="231F20"/>
          <w:spacing w:val="-1"/>
          <w:sz w:val="22"/>
          <w:szCs w:val="22"/>
        </w:rPr>
        <w:t>and</w:t>
      </w:r>
      <w:r w:rsidRPr="003A7E07">
        <w:rPr>
          <w:color w:val="231F20"/>
          <w:spacing w:val="-11"/>
          <w:sz w:val="22"/>
          <w:szCs w:val="22"/>
        </w:rPr>
        <w:t xml:space="preserve"> </w:t>
      </w:r>
      <w:r w:rsidRPr="003A7E07">
        <w:rPr>
          <w:color w:val="231F20"/>
          <w:sz w:val="22"/>
          <w:szCs w:val="22"/>
        </w:rPr>
        <w:t>then</w:t>
      </w:r>
      <w:r w:rsidRPr="003A7E07">
        <w:rPr>
          <w:color w:val="231F20"/>
          <w:spacing w:val="-12"/>
          <w:sz w:val="22"/>
          <w:szCs w:val="22"/>
        </w:rPr>
        <w:t xml:space="preserve"> </w:t>
      </w:r>
      <w:r w:rsidR="00E167B0" w:rsidRPr="003A7E07">
        <w:rPr>
          <w:color w:val="231F20"/>
          <w:sz w:val="22"/>
          <w:szCs w:val="22"/>
        </w:rPr>
        <w:t>examine</w:t>
      </w:r>
      <w:r w:rsidR="00E167B0" w:rsidRPr="003A7E07">
        <w:rPr>
          <w:color w:val="231F20"/>
          <w:spacing w:val="-12"/>
          <w:sz w:val="22"/>
          <w:szCs w:val="22"/>
        </w:rPr>
        <w:t xml:space="preserve"> </w:t>
      </w:r>
      <w:r w:rsidRPr="003A7E07">
        <w:rPr>
          <w:color w:val="231F20"/>
          <w:spacing w:val="-1"/>
          <w:sz w:val="22"/>
          <w:szCs w:val="22"/>
        </w:rPr>
        <w:t>developmental</w:t>
      </w:r>
      <w:r w:rsidRPr="003A7E07">
        <w:rPr>
          <w:color w:val="231F20"/>
          <w:spacing w:val="-11"/>
          <w:sz w:val="22"/>
          <w:szCs w:val="22"/>
        </w:rPr>
        <w:t xml:space="preserve"> </w:t>
      </w:r>
      <w:r w:rsidRPr="003A7E07">
        <w:rPr>
          <w:color w:val="231F20"/>
          <w:sz w:val="22"/>
          <w:szCs w:val="22"/>
        </w:rPr>
        <w:t>theories</w:t>
      </w:r>
      <w:r w:rsidRPr="003A7E07">
        <w:rPr>
          <w:color w:val="231F20"/>
          <w:spacing w:val="23"/>
          <w:w w:val="99"/>
          <w:sz w:val="22"/>
          <w:szCs w:val="22"/>
        </w:rPr>
        <w:t xml:space="preserve"> </w:t>
      </w:r>
      <w:r w:rsidRPr="003A7E07">
        <w:rPr>
          <w:color w:val="231F20"/>
          <w:sz w:val="22"/>
          <w:szCs w:val="22"/>
        </w:rPr>
        <w:t>in</w:t>
      </w:r>
      <w:r w:rsidRPr="003A7E07">
        <w:rPr>
          <w:color w:val="231F20"/>
          <w:spacing w:val="10"/>
          <w:sz w:val="22"/>
          <w:szCs w:val="22"/>
        </w:rPr>
        <w:t xml:space="preserve"> </w:t>
      </w:r>
      <w:r w:rsidRPr="003A7E07">
        <w:rPr>
          <w:color w:val="231F20"/>
          <w:spacing w:val="-1"/>
          <w:sz w:val="22"/>
          <w:szCs w:val="22"/>
        </w:rPr>
        <w:t>subsequent</w:t>
      </w:r>
      <w:r w:rsidRPr="003A7E07">
        <w:rPr>
          <w:color w:val="231F20"/>
          <w:spacing w:val="12"/>
          <w:sz w:val="22"/>
          <w:szCs w:val="22"/>
        </w:rPr>
        <w:t xml:space="preserve"> </w:t>
      </w:r>
      <w:r w:rsidRPr="003A7E07">
        <w:rPr>
          <w:color w:val="231F20"/>
          <w:sz w:val="22"/>
          <w:szCs w:val="22"/>
        </w:rPr>
        <w:t>chapters.</w:t>
      </w:r>
      <w:r w:rsidRPr="003A7E07">
        <w:rPr>
          <w:color w:val="231F20"/>
          <w:spacing w:val="10"/>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authors</w:t>
      </w:r>
      <w:r w:rsidRPr="003A7E07">
        <w:rPr>
          <w:color w:val="231F20"/>
          <w:spacing w:val="11"/>
          <w:sz w:val="22"/>
          <w:szCs w:val="22"/>
        </w:rPr>
        <w:t xml:space="preserve"> </w:t>
      </w:r>
      <w:r w:rsidRPr="003A7E07">
        <w:rPr>
          <w:color w:val="231F20"/>
          <w:sz w:val="22"/>
          <w:szCs w:val="22"/>
        </w:rPr>
        <w:t>introduce</w:t>
      </w:r>
      <w:r w:rsidRPr="003A7E07">
        <w:rPr>
          <w:color w:val="231F20"/>
          <w:spacing w:val="10"/>
          <w:sz w:val="22"/>
          <w:szCs w:val="22"/>
        </w:rPr>
        <w:t xml:space="preserve"> </w:t>
      </w:r>
      <w:r w:rsidRPr="003A7E07">
        <w:rPr>
          <w:color w:val="231F20"/>
          <w:sz w:val="22"/>
          <w:szCs w:val="22"/>
        </w:rPr>
        <w:t>central</w:t>
      </w:r>
      <w:r w:rsidRPr="003A7E07">
        <w:rPr>
          <w:color w:val="231F20"/>
          <w:spacing w:val="11"/>
          <w:sz w:val="22"/>
          <w:szCs w:val="22"/>
        </w:rPr>
        <w:t xml:space="preserve"> </w:t>
      </w:r>
      <w:r w:rsidRPr="003A7E07">
        <w:rPr>
          <w:color w:val="231F20"/>
          <w:sz w:val="22"/>
          <w:szCs w:val="22"/>
        </w:rPr>
        <w:t>themes</w:t>
      </w:r>
      <w:r w:rsidRPr="003A7E07">
        <w:rPr>
          <w:color w:val="231F20"/>
          <w:spacing w:val="10"/>
          <w:sz w:val="22"/>
          <w:szCs w:val="22"/>
        </w:rPr>
        <w:t xml:space="preserve"> </w:t>
      </w:r>
      <w:r w:rsidRPr="003A7E07">
        <w:rPr>
          <w:color w:val="231F20"/>
          <w:sz w:val="22"/>
          <w:szCs w:val="22"/>
        </w:rPr>
        <w:t>in</w:t>
      </w:r>
      <w:r w:rsidRPr="003A7E07">
        <w:rPr>
          <w:color w:val="231F20"/>
          <w:spacing w:val="11"/>
          <w:sz w:val="22"/>
          <w:szCs w:val="22"/>
        </w:rPr>
        <w:t xml:space="preserve"> </w:t>
      </w:r>
      <w:r w:rsidRPr="003A7E07">
        <w:rPr>
          <w:color w:val="231F20"/>
          <w:sz w:val="22"/>
          <w:szCs w:val="22"/>
        </w:rPr>
        <w:t>child</w:t>
      </w:r>
      <w:r w:rsidRPr="003A7E07">
        <w:rPr>
          <w:color w:val="231F20"/>
          <w:spacing w:val="11"/>
          <w:sz w:val="22"/>
          <w:szCs w:val="22"/>
        </w:rPr>
        <w:t xml:space="preserve"> </w:t>
      </w:r>
      <w:r w:rsidRPr="003A7E07">
        <w:rPr>
          <w:color w:val="231F20"/>
          <w:sz w:val="22"/>
          <w:szCs w:val="22"/>
        </w:rPr>
        <w:t>development</w:t>
      </w:r>
      <w:r w:rsidRPr="003A7E07">
        <w:rPr>
          <w:color w:val="231F20"/>
          <w:spacing w:val="11"/>
          <w:sz w:val="22"/>
          <w:szCs w:val="22"/>
        </w:rPr>
        <w:t xml:space="preserve"> </w:t>
      </w:r>
      <w:r w:rsidRPr="003A7E07">
        <w:rPr>
          <w:color w:val="231F20"/>
          <w:sz w:val="22"/>
          <w:szCs w:val="22"/>
        </w:rPr>
        <w:t>in</w:t>
      </w:r>
      <w:r w:rsidRPr="003A7E07">
        <w:rPr>
          <w:color w:val="231F20"/>
          <w:spacing w:val="11"/>
          <w:sz w:val="22"/>
          <w:szCs w:val="22"/>
        </w:rPr>
        <w:t xml:space="preserve"> </w:t>
      </w:r>
      <w:r w:rsidRPr="003A7E07">
        <w:rPr>
          <w:color w:val="231F20"/>
          <w:sz w:val="22"/>
          <w:szCs w:val="22"/>
        </w:rPr>
        <w:t>the</w:t>
      </w:r>
      <w:r w:rsidRPr="003A7E07">
        <w:rPr>
          <w:color w:val="231F20"/>
          <w:spacing w:val="22"/>
          <w:w w:val="99"/>
          <w:sz w:val="22"/>
          <w:szCs w:val="22"/>
        </w:rPr>
        <w:t xml:space="preserve"> </w:t>
      </w:r>
      <w:r w:rsidRPr="003A7E07">
        <w:rPr>
          <w:color w:val="231F20"/>
          <w:sz w:val="22"/>
          <w:szCs w:val="22"/>
        </w:rPr>
        <w:t>initial</w:t>
      </w:r>
      <w:r w:rsidRPr="003A7E07">
        <w:rPr>
          <w:color w:val="231F20"/>
          <w:spacing w:val="-2"/>
          <w:sz w:val="22"/>
          <w:szCs w:val="22"/>
        </w:rPr>
        <w:t xml:space="preserve"> </w:t>
      </w:r>
      <w:r w:rsidRPr="003A7E07">
        <w:rPr>
          <w:color w:val="231F20"/>
          <w:sz w:val="22"/>
          <w:szCs w:val="22"/>
        </w:rPr>
        <w:t>chapter</w:t>
      </w:r>
      <w:r w:rsidR="0009368E">
        <w:rPr>
          <w:color w:val="231F20"/>
          <w:sz w:val="22"/>
          <w:szCs w:val="22"/>
        </w:rPr>
        <w:t>,</w:t>
      </w:r>
      <w:r w:rsidRPr="003A7E07">
        <w:rPr>
          <w:color w:val="231F20"/>
          <w:spacing w:val="-1"/>
          <w:sz w:val="22"/>
          <w:szCs w:val="22"/>
        </w:rPr>
        <w:t xml:space="preserve"> </w:t>
      </w:r>
      <w:r w:rsidRPr="003A7E07">
        <w:rPr>
          <w:color w:val="231F20"/>
          <w:sz w:val="22"/>
          <w:szCs w:val="22"/>
        </w:rPr>
        <w:t>rather</w:t>
      </w:r>
      <w:r w:rsidRPr="003A7E07">
        <w:rPr>
          <w:color w:val="231F20"/>
          <w:spacing w:val="-1"/>
          <w:sz w:val="22"/>
          <w:szCs w:val="22"/>
        </w:rPr>
        <w:t xml:space="preserve"> </w:t>
      </w:r>
      <w:r w:rsidRPr="003A7E07">
        <w:rPr>
          <w:color w:val="231F20"/>
          <w:sz w:val="22"/>
          <w:szCs w:val="22"/>
        </w:rPr>
        <w:t>than</w:t>
      </w:r>
      <w:r w:rsidRPr="003A7E07">
        <w:rPr>
          <w:color w:val="231F20"/>
          <w:spacing w:val="-1"/>
          <w:sz w:val="22"/>
          <w:szCs w:val="22"/>
        </w:rPr>
        <w:t xml:space="preserve"> </w:t>
      </w:r>
      <w:r w:rsidRPr="003A7E07">
        <w:rPr>
          <w:color w:val="231F20"/>
          <w:sz w:val="22"/>
          <w:szCs w:val="22"/>
        </w:rPr>
        <w:t>marching</w:t>
      </w:r>
      <w:r w:rsidRPr="003A7E07">
        <w:rPr>
          <w:color w:val="231F20"/>
          <w:spacing w:val="-2"/>
          <w:sz w:val="22"/>
          <w:szCs w:val="22"/>
        </w:rPr>
        <w:t xml:space="preserve"> </w:t>
      </w:r>
      <w:r w:rsidRPr="003A7E07">
        <w:rPr>
          <w:color w:val="231F20"/>
          <w:sz w:val="22"/>
          <w:szCs w:val="22"/>
        </w:rPr>
        <w:t>the</w:t>
      </w:r>
      <w:r w:rsidRPr="003A7E07">
        <w:rPr>
          <w:color w:val="231F20"/>
          <w:spacing w:val="-1"/>
          <w:sz w:val="22"/>
          <w:szCs w:val="22"/>
        </w:rPr>
        <w:t xml:space="preserve"> student</w:t>
      </w:r>
      <w:r w:rsidRPr="003A7E07">
        <w:rPr>
          <w:color w:val="231F20"/>
          <w:sz w:val="22"/>
          <w:szCs w:val="22"/>
        </w:rPr>
        <w:t xml:space="preserve"> through</w:t>
      </w:r>
      <w:r w:rsidRPr="003A7E07">
        <w:rPr>
          <w:color w:val="231F20"/>
          <w:spacing w:val="-2"/>
          <w:sz w:val="22"/>
          <w:szCs w:val="22"/>
        </w:rPr>
        <w:t xml:space="preserve"> </w:t>
      </w:r>
      <w:r w:rsidRPr="003A7E07">
        <w:rPr>
          <w:color w:val="231F20"/>
          <w:sz w:val="22"/>
          <w:szCs w:val="22"/>
        </w:rPr>
        <w:t>a</w:t>
      </w:r>
      <w:r w:rsidRPr="003A7E07">
        <w:rPr>
          <w:color w:val="231F20"/>
          <w:spacing w:val="-1"/>
          <w:sz w:val="22"/>
          <w:szCs w:val="22"/>
        </w:rPr>
        <w:t xml:space="preserve"> </w:t>
      </w:r>
      <w:r w:rsidRPr="003A7E07">
        <w:rPr>
          <w:color w:val="231F20"/>
          <w:sz w:val="22"/>
          <w:szCs w:val="22"/>
        </w:rPr>
        <w:t>maze</w:t>
      </w:r>
      <w:r w:rsidRPr="003A7E07">
        <w:rPr>
          <w:color w:val="231F20"/>
          <w:spacing w:val="-1"/>
          <w:sz w:val="22"/>
          <w:szCs w:val="22"/>
        </w:rPr>
        <w:t xml:space="preserve"> </w:t>
      </w:r>
      <w:r w:rsidRPr="003A7E07">
        <w:rPr>
          <w:color w:val="231F20"/>
          <w:sz w:val="22"/>
          <w:szCs w:val="22"/>
        </w:rPr>
        <w:t>of</w:t>
      </w:r>
      <w:r w:rsidRPr="003A7E07">
        <w:rPr>
          <w:color w:val="231F20"/>
          <w:spacing w:val="-1"/>
          <w:sz w:val="22"/>
          <w:szCs w:val="22"/>
        </w:rPr>
        <w:t xml:space="preserve"> dif</w:t>
      </w:r>
      <w:r w:rsidRPr="003A7E07">
        <w:rPr>
          <w:color w:val="231F20"/>
          <w:spacing w:val="-2"/>
          <w:sz w:val="22"/>
          <w:szCs w:val="22"/>
        </w:rPr>
        <w:t>fi</w:t>
      </w:r>
      <w:r w:rsidRPr="003A7E07">
        <w:rPr>
          <w:color w:val="231F20"/>
          <w:spacing w:val="-1"/>
          <w:sz w:val="22"/>
          <w:szCs w:val="22"/>
        </w:rPr>
        <w:t>cult-to-differentiate,</w:t>
      </w:r>
      <w:r w:rsidRPr="003A7E07">
        <w:rPr>
          <w:color w:val="231F20"/>
          <w:spacing w:val="53"/>
          <w:w w:val="99"/>
          <w:sz w:val="22"/>
          <w:szCs w:val="22"/>
        </w:rPr>
        <w:t xml:space="preserve"> </w:t>
      </w:r>
      <w:r w:rsidRPr="003A7E07">
        <w:rPr>
          <w:color w:val="231F20"/>
          <w:sz w:val="22"/>
          <w:szCs w:val="22"/>
        </w:rPr>
        <w:t>cryptic</w:t>
      </w:r>
      <w:r w:rsidRPr="003A7E07">
        <w:rPr>
          <w:color w:val="231F20"/>
          <w:spacing w:val="-2"/>
          <w:sz w:val="22"/>
          <w:szCs w:val="22"/>
        </w:rPr>
        <w:t xml:space="preserve"> </w:t>
      </w:r>
      <w:r w:rsidRPr="003A7E07">
        <w:rPr>
          <w:color w:val="231F20"/>
          <w:spacing w:val="-1"/>
          <w:sz w:val="22"/>
          <w:szCs w:val="22"/>
        </w:rPr>
        <w:t>summaries</w:t>
      </w:r>
      <w:r w:rsidRPr="003A7E07">
        <w:rPr>
          <w:color w:val="231F20"/>
          <w:sz w:val="22"/>
          <w:szCs w:val="22"/>
        </w:rPr>
        <w:t xml:space="preserve"> of</w:t>
      </w:r>
      <w:r w:rsidRPr="003A7E07">
        <w:rPr>
          <w:color w:val="231F20"/>
          <w:spacing w:val="-1"/>
          <w:sz w:val="22"/>
          <w:szCs w:val="22"/>
        </w:rPr>
        <w:t xml:space="preserve"> </w:t>
      </w:r>
      <w:r w:rsidRPr="003A7E07">
        <w:rPr>
          <w:color w:val="231F20"/>
          <w:sz w:val="22"/>
          <w:szCs w:val="22"/>
        </w:rPr>
        <w:t>theories</w:t>
      </w:r>
      <w:r w:rsidRPr="003A7E07">
        <w:rPr>
          <w:color w:val="231F20"/>
          <w:spacing w:val="-1"/>
          <w:sz w:val="22"/>
          <w:szCs w:val="22"/>
        </w:rPr>
        <w:t xml:space="preserve"> </w:t>
      </w:r>
      <w:r w:rsidRPr="003A7E07">
        <w:rPr>
          <w:color w:val="231F20"/>
          <w:sz w:val="22"/>
          <w:szCs w:val="22"/>
        </w:rPr>
        <w:t>at</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beginning of</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course.</w:t>
      </w:r>
      <w:r w:rsidRPr="003A7E07">
        <w:rPr>
          <w:color w:val="231F20"/>
          <w:spacing w:val="-1"/>
          <w:sz w:val="22"/>
          <w:szCs w:val="22"/>
        </w:rPr>
        <w:t xml:space="preserve"> </w:t>
      </w:r>
      <w:r w:rsidRPr="003A7E07">
        <w:rPr>
          <w:color w:val="231F20"/>
          <w:sz w:val="22"/>
          <w:szCs w:val="22"/>
        </w:rPr>
        <w:t>This</w:t>
      </w:r>
      <w:r w:rsidRPr="003A7E07">
        <w:rPr>
          <w:color w:val="231F20"/>
          <w:spacing w:val="-1"/>
          <w:sz w:val="22"/>
          <w:szCs w:val="22"/>
        </w:rPr>
        <w:t xml:space="preserve"> </w:t>
      </w:r>
      <w:r w:rsidRPr="003A7E07">
        <w:rPr>
          <w:color w:val="231F20"/>
          <w:sz w:val="22"/>
          <w:szCs w:val="22"/>
        </w:rPr>
        <w:t>approach</w:t>
      </w:r>
      <w:r w:rsidRPr="003A7E07">
        <w:rPr>
          <w:color w:val="231F20"/>
          <w:spacing w:val="-1"/>
          <w:sz w:val="22"/>
          <w:szCs w:val="22"/>
        </w:rPr>
        <w:t xml:space="preserve"> </w:t>
      </w:r>
      <w:r w:rsidRPr="003A7E07">
        <w:rPr>
          <w:color w:val="231F20"/>
          <w:sz w:val="22"/>
          <w:szCs w:val="22"/>
        </w:rPr>
        <w:t>corresponds</w:t>
      </w:r>
      <w:r w:rsidRPr="003A7E07">
        <w:rPr>
          <w:color w:val="231F20"/>
          <w:spacing w:val="-1"/>
          <w:sz w:val="22"/>
          <w:szCs w:val="22"/>
        </w:rPr>
        <w:t xml:space="preserve"> </w:t>
      </w:r>
      <w:r w:rsidRPr="003A7E07">
        <w:rPr>
          <w:color w:val="231F20"/>
          <w:sz w:val="22"/>
          <w:szCs w:val="22"/>
        </w:rPr>
        <w:t>to</w:t>
      </w:r>
      <w:r w:rsidRPr="003A7E07">
        <w:rPr>
          <w:color w:val="231F20"/>
          <w:spacing w:val="22"/>
          <w:w w:val="99"/>
          <w:sz w:val="22"/>
          <w:szCs w:val="22"/>
        </w:rPr>
        <w:t xml:space="preserve"> </w:t>
      </w:r>
      <w:r w:rsidRPr="003A7E07">
        <w:rPr>
          <w:color w:val="231F20"/>
          <w:spacing w:val="-1"/>
          <w:sz w:val="22"/>
          <w:szCs w:val="22"/>
        </w:rPr>
        <w:t>the</w:t>
      </w:r>
      <w:r w:rsidRPr="003A7E07">
        <w:rPr>
          <w:color w:val="231F20"/>
          <w:spacing w:val="-15"/>
          <w:sz w:val="22"/>
          <w:szCs w:val="22"/>
        </w:rPr>
        <w:t xml:space="preserve"> </w:t>
      </w:r>
      <w:r w:rsidRPr="003A7E07">
        <w:rPr>
          <w:color w:val="231F20"/>
          <w:spacing w:val="-1"/>
          <w:sz w:val="22"/>
          <w:szCs w:val="22"/>
        </w:rPr>
        <w:t>course</w:t>
      </w:r>
      <w:r w:rsidRPr="003A7E07">
        <w:rPr>
          <w:color w:val="231F20"/>
          <w:spacing w:val="-15"/>
          <w:sz w:val="22"/>
          <w:szCs w:val="22"/>
        </w:rPr>
        <w:t xml:space="preserve"> </w:t>
      </w:r>
      <w:r w:rsidRPr="003A7E07">
        <w:rPr>
          <w:color w:val="231F20"/>
          <w:spacing w:val="-1"/>
          <w:sz w:val="22"/>
          <w:szCs w:val="22"/>
        </w:rPr>
        <w:t>organization</w:t>
      </w:r>
      <w:r w:rsidRPr="003A7E07">
        <w:rPr>
          <w:color w:val="231F20"/>
          <w:spacing w:val="-14"/>
          <w:sz w:val="22"/>
          <w:szCs w:val="22"/>
        </w:rPr>
        <w:t xml:space="preserve"> </w:t>
      </w:r>
      <w:r w:rsidRPr="003A7E07">
        <w:rPr>
          <w:color w:val="231F20"/>
          <w:spacing w:val="-1"/>
          <w:sz w:val="22"/>
          <w:szCs w:val="22"/>
        </w:rPr>
        <w:t>that</w:t>
      </w:r>
      <w:r w:rsidRPr="003A7E07">
        <w:rPr>
          <w:color w:val="231F20"/>
          <w:spacing w:val="-15"/>
          <w:sz w:val="22"/>
          <w:szCs w:val="22"/>
        </w:rPr>
        <w:t xml:space="preserve"> </w:t>
      </w:r>
      <w:r w:rsidRPr="003A7E07">
        <w:rPr>
          <w:color w:val="231F20"/>
          <w:spacing w:val="-1"/>
          <w:sz w:val="22"/>
          <w:szCs w:val="22"/>
        </w:rPr>
        <w:t>some</w:t>
      </w:r>
      <w:r w:rsidRPr="003A7E07">
        <w:rPr>
          <w:color w:val="231F20"/>
          <w:spacing w:val="-13"/>
          <w:sz w:val="22"/>
          <w:szCs w:val="22"/>
        </w:rPr>
        <w:t xml:space="preserve"> </w:t>
      </w:r>
      <w:r w:rsidRPr="003A7E07">
        <w:rPr>
          <w:color w:val="231F20"/>
          <w:spacing w:val="-1"/>
          <w:sz w:val="22"/>
          <w:szCs w:val="22"/>
        </w:rPr>
        <w:t>experienced</w:t>
      </w:r>
      <w:r w:rsidRPr="003A7E07">
        <w:rPr>
          <w:color w:val="231F20"/>
          <w:spacing w:val="-15"/>
          <w:sz w:val="22"/>
          <w:szCs w:val="22"/>
        </w:rPr>
        <w:t xml:space="preserve"> </w:t>
      </w:r>
      <w:r w:rsidRPr="003A7E07">
        <w:rPr>
          <w:color w:val="231F20"/>
          <w:spacing w:val="-1"/>
          <w:sz w:val="22"/>
          <w:szCs w:val="22"/>
        </w:rPr>
        <w:t>instructors</w:t>
      </w:r>
      <w:r w:rsidRPr="003A7E07">
        <w:rPr>
          <w:color w:val="231F20"/>
          <w:spacing w:val="-16"/>
          <w:sz w:val="22"/>
          <w:szCs w:val="22"/>
        </w:rPr>
        <w:t xml:space="preserve"> </w:t>
      </w:r>
      <w:r w:rsidRPr="003A7E07">
        <w:rPr>
          <w:color w:val="231F20"/>
          <w:spacing w:val="-2"/>
          <w:sz w:val="22"/>
          <w:szCs w:val="22"/>
        </w:rPr>
        <w:t>fi</w:t>
      </w:r>
      <w:r w:rsidRPr="003A7E07">
        <w:rPr>
          <w:color w:val="231F20"/>
          <w:spacing w:val="-1"/>
          <w:sz w:val="22"/>
          <w:szCs w:val="22"/>
        </w:rPr>
        <w:t>nd</w:t>
      </w:r>
      <w:r w:rsidRPr="003A7E07">
        <w:rPr>
          <w:color w:val="231F20"/>
          <w:spacing w:val="-15"/>
          <w:sz w:val="22"/>
          <w:szCs w:val="22"/>
        </w:rPr>
        <w:t xml:space="preserve"> </w:t>
      </w:r>
      <w:r w:rsidRPr="003A7E07">
        <w:rPr>
          <w:color w:val="231F20"/>
          <w:spacing w:val="-1"/>
          <w:sz w:val="22"/>
          <w:szCs w:val="22"/>
        </w:rPr>
        <w:t>themselves</w:t>
      </w:r>
      <w:r w:rsidRPr="003A7E07">
        <w:rPr>
          <w:color w:val="231F20"/>
          <w:spacing w:val="-14"/>
          <w:sz w:val="22"/>
          <w:szCs w:val="22"/>
        </w:rPr>
        <w:t xml:space="preserve"> </w:t>
      </w:r>
      <w:r w:rsidRPr="003A7E07">
        <w:rPr>
          <w:color w:val="231F20"/>
          <w:spacing w:val="-1"/>
          <w:sz w:val="22"/>
          <w:szCs w:val="22"/>
        </w:rPr>
        <w:t>developing</w:t>
      </w:r>
      <w:r w:rsidRPr="003A7E07">
        <w:rPr>
          <w:color w:val="231F20"/>
          <w:spacing w:val="-15"/>
          <w:sz w:val="22"/>
          <w:szCs w:val="22"/>
        </w:rPr>
        <w:t xml:space="preserve"> </w:t>
      </w:r>
      <w:r w:rsidRPr="003A7E07">
        <w:rPr>
          <w:color w:val="231F20"/>
          <w:spacing w:val="-1"/>
          <w:sz w:val="22"/>
          <w:szCs w:val="22"/>
        </w:rPr>
        <w:t>as</w:t>
      </w:r>
      <w:r w:rsidRPr="003A7E07">
        <w:rPr>
          <w:color w:val="231F20"/>
          <w:spacing w:val="-15"/>
          <w:sz w:val="22"/>
          <w:szCs w:val="22"/>
        </w:rPr>
        <w:t xml:space="preserve"> </w:t>
      </w:r>
      <w:r w:rsidRPr="003A7E07">
        <w:rPr>
          <w:color w:val="231F20"/>
          <w:spacing w:val="-1"/>
          <w:sz w:val="22"/>
          <w:szCs w:val="22"/>
        </w:rPr>
        <w:t>they</w:t>
      </w:r>
      <w:r w:rsidRPr="003A7E07">
        <w:rPr>
          <w:color w:val="231F20"/>
          <w:spacing w:val="24"/>
          <w:w w:val="99"/>
          <w:sz w:val="22"/>
          <w:szCs w:val="22"/>
        </w:rPr>
        <w:t xml:space="preserve"> </w:t>
      </w:r>
      <w:r w:rsidRPr="003A7E07">
        <w:rPr>
          <w:color w:val="231F20"/>
          <w:spacing w:val="-1"/>
          <w:sz w:val="22"/>
          <w:szCs w:val="22"/>
        </w:rPr>
        <w:t>structure</w:t>
      </w:r>
      <w:r w:rsidRPr="003A7E07">
        <w:rPr>
          <w:color w:val="231F20"/>
          <w:spacing w:val="-6"/>
          <w:sz w:val="22"/>
          <w:szCs w:val="22"/>
        </w:rPr>
        <w:t xml:space="preserve"> </w:t>
      </w:r>
      <w:r w:rsidRPr="003A7E07">
        <w:rPr>
          <w:color w:val="231F20"/>
          <w:sz w:val="22"/>
          <w:szCs w:val="22"/>
        </w:rPr>
        <w:t>their</w:t>
      </w:r>
      <w:r w:rsidRPr="003A7E07">
        <w:rPr>
          <w:color w:val="231F20"/>
          <w:spacing w:val="-7"/>
          <w:sz w:val="22"/>
          <w:szCs w:val="22"/>
        </w:rPr>
        <w:t xml:space="preserve"> </w:t>
      </w:r>
      <w:r w:rsidRPr="003A7E07">
        <w:rPr>
          <w:color w:val="231F20"/>
          <w:sz w:val="22"/>
          <w:szCs w:val="22"/>
        </w:rPr>
        <w:t>own</w:t>
      </w:r>
      <w:r w:rsidRPr="003A7E07">
        <w:rPr>
          <w:color w:val="231F20"/>
          <w:spacing w:val="-7"/>
          <w:sz w:val="22"/>
          <w:szCs w:val="22"/>
        </w:rPr>
        <w:t xml:space="preserve"> </w:t>
      </w:r>
      <w:r w:rsidRPr="003A7E07">
        <w:rPr>
          <w:color w:val="231F20"/>
          <w:sz w:val="22"/>
          <w:szCs w:val="22"/>
        </w:rPr>
        <w:t>classes</w:t>
      </w:r>
      <w:r w:rsidRPr="003A7E07">
        <w:rPr>
          <w:color w:val="231F20"/>
          <w:spacing w:val="-7"/>
          <w:sz w:val="22"/>
          <w:szCs w:val="22"/>
        </w:rPr>
        <w:t xml:space="preserve"> </w:t>
      </w:r>
      <w:r w:rsidRPr="003A7E07">
        <w:rPr>
          <w:color w:val="231F20"/>
          <w:sz w:val="22"/>
          <w:szCs w:val="22"/>
        </w:rPr>
        <w:t>over</w:t>
      </w:r>
      <w:r w:rsidRPr="003A7E07">
        <w:rPr>
          <w:color w:val="231F20"/>
          <w:spacing w:val="-5"/>
          <w:sz w:val="22"/>
          <w:szCs w:val="22"/>
        </w:rPr>
        <w:t xml:space="preserve"> </w:t>
      </w:r>
      <w:r w:rsidRPr="003A7E07">
        <w:rPr>
          <w:color w:val="231F20"/>
          <w:spacing w:val="-1"/>
          <w:sz w:val="22"/>
          <w:szCs w:val="22"/>
        </w:rPr>
        <w:t>successive</w:t>
      </w:r>
      <w:r w:rsidRPr="003A7E07">
        <w:rPr>
          <w:color w:val="231F20"/>
          <w:spacing w:val="-6"/>
          <w:sz w:val="22"/>
          <w:szCs w:val="22"/>
        </w:rPr>
        <w:t xml:space="preserve"> </w:t>
      </w:r>
      <w:r w:rsidRPr="003A7E07">
        <w:rPr>
          <w:color w:val="231F20"/>
          <w:spacing w:val="-1"/>
          <w:sz w:val="22"/>
          <w:szCs w:val="22"/>
        </w:rPr>
        <w:t>semesters.</w:t>
      </w:r>
      <w:r w:rsidRPr="003A7E07">
        <w:rPr>
          <w:color w:val="231F20"/>
          <w:spacing w:val="-6"/>
          <w:sz w:val="22"/>
          <w:szCs w:val="22"/>
        </w:rPr>
        <w:t xml:space="preserve"> </w:t>
      </w:r>
      <w:r w:rsidRPr="003A7E07">
        <w:rPr>
          <w:color w:val="231F20"/>
          <w:sz w:val="22"/>
          <w:szCs w:val="22"/>
        </w:rPr>
        <w:t>It</w:t>
      </w:r>
      <w:r w:rsidRPr="003A7E07">
        <w:rPr>
          <w:color w:val="231F20"/>
          <w:spacing w:val="-6"/>
          <w:sz w:val="22"/>
          <w:szCs w:val="22"/>
        </w:rPr>
        <w:t xml:space="preserve"> </w:t>
      </w:r>
      <w:r w:rsidRPr="003A7E07">
        <w:rPr>
          <w:color w:val="231F20"/>
          <w:sz w:val="22"/>
          <w:szCs w:val="22"/>
        </w:rPr>
        <w:t>offers</w:t>
      </w:r>
      <w:r w:rsidRPr="003A7E07">
        <w:rPr>
          <w:color w:val="231F20"/>
          <w:spacing w:val="-6"/>
          <w:sz w:val="22"/>
          <w:szCs w:val="22"/>
        </w:rPr>
        <w:t xml:space="preserve"> </w:t>
      </w:r>
      <w:r w:rsidRPr="003A7E07">
        <w:rPr>
          <w:color w:val="231F20"/>
          <w:spacing w:val="-1"/>
          <w:sz w:val="22"/>
          <w:szCs w:val="22"/>
        </w:rPr>
        <w:t>several</w:t>
      </w:r>
      <w:r w:rsidRPr="003A7E07">
        <w:rPr>
          <w:color w:val="231F20"/>
          <w:spacing w:val="-6"/>
          <w:sz w:val="22"/>
          <w:szCs w:val="22"/>
        </w:rPr>
        <w:t xml:space="preserve"> </w:t>
      </w:r>
      <w:r w:rsidRPr="003A7E07">
        <w:rPr>
          <w:color w:val="231F20"/>
          <w:sz w:val="22"/>
          <w:szCs w:val="22"/>
        </w:rPr>
        <w:t>advantages.</w:t>
      </w:r>
    </w:p>
    <w:p w14:paraId="64916A1F" w14:textId="77777777" w:rsidR="00B91650" w:rsidRPr="003A7E07" w:rsidRDefault="00B91650" w:rsidP="006A2226">
      <w:pPr>
        <w:pStyle w:val="BodyText"/>
        <w:kinsoku w:val="0"/>
        <w:overflowPunct w:val="0"/>
        <w:spacing w:line="265" w:lineRule="auto"/>
        <w:ind w:right="128" w:firstLine="360"/>
        <w:rPr>
          <w:color w:val="000000"/>
          <w:sz w:val="22"/>
          <w:szCs w:val="22"/>
        </w:rPr>
      </w:pPr>
      <w:r w:rsidRPr="003A7E07">
        <w:rPr>
          <w:color w:val="231F20"/>
          <w:spacing w:val="-1"/>
          <w:sz w:val="22"/>
          <w:szCs w:val="22"/>
        </w:rPr>
        <w:t>First,</w:t>
      </w:r>
      <w:r w:rsidRPr="003A7E07">
        <w:rPr>
          <w:color w:val="231F20"/>
          <w:spacing w:val="-7"/>
          <w:sz w:val="22"/>
          <w:szCs w:val="22"/>
        </w:rPr>
        <w:t xml:space="preserve"> </w:t>
      </w:r>
      <w:r w:rsidRPr="003A7E07">
        <w:rPr>
          <w:color w:val="231F20"/>
          <w:sz w:val="22"/>
          <w:szCs w:val="22"/>
        </w:rPr>
        <w:t>because</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themes</w:t>
      </w:r>
      <w:r w:rsidRPr="003A7E07">
        <w:rPr>
          <w:color w:val="231F20"/>
          <w:spacing w:val="-6"/>
          <w:sz w:val="22"/>
          <w:szCs w:val="22"/>
        </w:rPr>
        <w:t xml:space="preserve"> </w:t>
      </w:r>
      <w:r w:rsidRPr="003A7E07">
        <w:rPr>
          <w:color w:val="231F20"/>
          <w:sz w:val="22"/>
          <w:szCs w:val="22"/>
        </w:rPr>
        <w:t>presented</w:t>
      </w:r>
      <w:r w:rsidRPr="003A7E07">
        <w:rPr>
          <w:color w:val="231F20"/>
          <w:spacing w:val="-7"/>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this</w:t>
      </w:r>
      <w:r w:rsidRPr="003A7E07">
        <w:rPr>
          <w:color w:val="231F20"/>
          <w:spacing w:val="-6"/>
          <w:sz w:val="22"/>
          <w:szCs w:val="22"/>
        </w:rPr>
        <w:t xml:space="preserve"> </w:t>
      </w:r>
      <w:r w:rsidRPr="003A7E07">
        <w:rPr>
          <w:color w:val="231F20"/>
          <w:sz w:val="22"/>
          <w:szCs w:val="22"/>
        </w:rPr>
        <w:t>chapter</w:t>
      </w:r>
      <w:r w:rsidRPr="003A7E07">
        <w:rPr>
          <w:color w:val="231F20"/>
          <w:spacing w:val="-6"/>
          <w:sz w:val="22"/>
          <w:szCs w:val="22"/>
        </w:rPr>
        <w:t xml:space="preserve"> </w:t>
      </w:r>
      <w:r w:rsidRPr="003A7E07">
        <w:rPr>
          <w:color w:val="231F20"/>
          <w:sz w:val="22"/>
          <w:szCs w:val="22"/>
        </w:rPr>
        <w:t>integrate</w:t>
      </w:r>
      <w:r w:rsidRPr="003A7E07">
        <w:rPr>
          <w:color w:val="231F20"/>
          <w:spacing w:val="-7"/>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material</w:t>
      </w:r>
      <w:r w:rsidRPr="003A7E07">
        <w:rPr>
          <w:color w:val="231F20"/>
          <w:spacing w:val="-7"/>
          <w:sz w:val="22"/>
          <w:szCs w:val="22"/>
        </w:rPr>
        <w:t xml:space="preserve"> </w:t>
      </w:r>
      <w:r w:rsidRPr="003A7E07">
        <w:rPr>
          <w:color w:val="231F20"/>
          <w:sz w:val="22"/>
          <w:szCs w:val="22"/>
        </w:rPr>
        <w:t>throughout</w:t>
      </w:r>
      <w:r w:rsidRPr="003A7E07">
        <w:rPr>
          <w:color w:val="231F20"/>
          <w:spacing w:val="-7"/>
          <w:sz w:val="22"/>
          <w:szCs w:val="22"/>
        </w:rPr>
        <w:t xml:space="preserve"> </w:t>
      </w:r>
      <w:r w:rsidRPr="003A7E07">
        <w:rPr>
          <w:color w:val="231F20"/>
          <w:sz w:val="22"/>
          <w:szCs w:val="22"/>
        </w:rPr>
        <w:t>the</w:t>
      </w:r>
      <w:r w:rsidRPr="003A7E07">
        <w:rPr>
          <w:color w:val="231F20"/>
          <w:spacing w:val="21"/>
          <w:w w:val="99"/>
          <w:sz w:val="22"/>
          <w:szCs w:val="22"/>
        </w:rPr>
        <w:t xml:space="preserve"> </w:t>
      </w:r>
      <w:r w:rsidRPr="003A7E07">
        <w:rPr>
          <w:color w:val="231F20"/>
          <w:sz w:val="22"/>
          <w:szCs w:val="22"/>
        </w:rPr>
        <w:t>book</w:t>
      </w:r>
      <w:r w:rsidRPr="003A7E07">
        <w:rPr>
          <w:color w:val="231F20"/>
          <w:spacing w:val="-1"/>
          <w:sz w:val="22"/>
          <w:szCs w:val="22"/>
        </w:rPr>
        <w:t xml:space="preserve"> </w:t>
      </w:r>
      <w:r w:rsidRPr="003A7E07">
        <w:rPr>
          <w:color w:val="231F20"/>
          <w:sz w:val="22"/>
          <w:szCs w:val="22"/>
        </w:rPr>
        <w:t>and delineate</w:t>
      </w:r>
      <w:r w:rsidRPr="003A7E07">
        <w:rPr>
          <w:color w:val="231F20"/>
          <w:spacing w:val="1"/>
          <w:sz w:val="22"/>
          <w:szCs w:val="22"/>
        </w:rPr>
        <w:t xml:space="preserve"> </w:t>
      </w:r>
      <w:r w:rsidRPr="003A7E07">
        <w:rPr>
          <w:color w:val="231F20"/>
          <w:sz w:val="22"/>
          <w:szCs w:val="22"/>
        </w:rPr>
        <w:t>the critical issues that differentiate</w:t>
      </w:r>
      <w:r w:rsidRPr="003A7E07">
        <w:rPr>
          <w:color w:val="231F20"/>
          <w:spacing w:val="1"/>
          <w:sz w:val="22"/>
          <w:szCs w:val="22"/>
        </w:rPr>
        <w:t xml:space="preserve"> </w:t>
      </w:r>
      <w:r w:rsidRPr="003A7E07">
        <w:rPr>
          <w:color w:val="231F20"/>
          <w:sz w:val="22"/>
          <w:szCs w:val="22"/>
        </w:rPr>
        <w:t>alternative theories</w:t>
      </w:r>
      <w:r w:rsidRPr="003A7E07">
        <w:rPr>
          <w:color w:val="231F20"/>
          <w:spacing w:val="-1"/>
          <w:sz w:val="22"/>
          <w:szCs w:val="22"/>
        </w:rPr>
        <w:t xml:space="preserve"> </w:t>
      </w:r>
      <w:r w:rsidRPr="003A7E07">
        <w:rPr>
          <w:color w:val="231F20"/>
          <w:sz w:val="22"/>
          <w:szCs w:val="22"/>
        </w:rPr>
        <w:t>of development,</w:t>
      </w:r>
      <w:r w:rsidRPr="003A7E07">
        <w:rPr>
          <w:color w:val="231F20"/>
          <w:w w:val="99"/>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instructor</w:t>
      </w:r>
      <w:r w:rsidRPr="003A7E07">
        <w:rPr>
          <w:color w:val="231F20"/>
          <w:spacing w:val="-8"/>
          <w:sz w:val="22"/>
          <w:szCs w:val="22"/>
        </w:rPr>
        <w:t xml:space="preserve"> </w:t>
      </w:r>
      <w:r w:rsidRPr="003A7E07">
        <w:rPr>
          <w:color w:val="231F20"/>
          <w:sz w:val="22"/>
          <w:szCs w:val="22"/>
        </w:rPr>
        <w:t>can</w:t>
      </w:r>
      <w:r w:rsidRPr="003A7E07">
        <w:rPr>
          <w:color w:val="231F20"/>
          <w:spacing w:val="-8"/>
          <w:sz w:val="22"/>
          <w:szCs w:val="22"/>
        </w:rPr>
        <w:t xml:space="preserve"> </w:t>
      </w:r>
      <w:r w:rsidRPr="003A7E07">
        <w:rPr>
          <w:color w:val="231F20"/>
          <w:sz w:val="22"/>
          <w:szCs w:val="22"/>
        </w:rPr>
        <w:t>help</w:t>
      </w:r>
      <w:r w:rsidRPr="003A7E07">
        <w:rPr>
          <w:color w:val="231F20"/>
          <w:spacing w:val="-7"/>
          <w:sz w:val="22"/>
          <w:szCs w:val="22"/>
        </w:rPr>
        <w:t xml:space="preserve"> </w:t>
      </w:r>
      <w:r w:rsidRPr="003A7E07">
        <w:rPr>
          <w:color w:val="231F20"/>
          <w:spacing w:val="-1"/>
          <w:sz w:val="22"/>
          <w:szCs w:val="22"/>
        </w:rPr>
        <w:t>students</w:t>
      </w:r>
      <w:r w:rsidRPr="003A7E07">
        <w:rPr>
          <w:color w:val="231F20"/>
          <w:spacing w:val="-7"/>
          <w:sz w:val="22"/>
          <w:szCs w:val="22"/>
        </w:rPr>
        <w:t xml:space="preserve"> </w:t>
      </w:r>
      <w:r w:rsidRPr="003A7E07">
        <w:rPr>
          <w:color w:val="231F20"/>
          <w:sz w:val="22"/>
          <w:szCs w:val="22"/>
        </w:rPr>
        <w:t>acquire</w:t>
      </w:r>
      <w:r w:rsidRPr="003A7E07">
        <w:rPr>
          <w:color w:val="231F20"/>
          <w:spacing w:val="-7"/>
          <w:sz w:val="22"/>
          <w:szCs w:val="22"/>
        </w:rPr>
        <w:t xml:space="preserve"> </w:t>
      </w:r>
      <w:r w:rsidRPr="003A7E07">
        <w:rPr>
          <w:color w:val="231F20"/>
          <w:sz w:val="22"/>
          <w:szCs w:val="22"/>
        </w:rPr>
        <w:t>a</w:t>
      </w:r>
      <w:r w:rsidRPr="003A7E07">
        <w:rPr>
          <w:color w:val="231F20"/>
          <w:spacing w:val="-8"/>
          <w:sz w:val="22"/>
          <w:szCs w:val="22"/>
        </w:rPr>
        <w:t xml:space="preserve"> </w:t>
      </w:r>
      <w:r w:rsidRPr="003A7E07">
        <w:rPr>
          <w:color w:val="231F20"/>
          <w:sz w:val="22"/>
          <w:szCs w:val="22"/>
        </w:rPr>
        <w:t>meta-theoretical</w:t>
      </w:r>
      <w:r w:rsidRPr="003A7E07">
        <w:rPr>
          <w:color w:val="231F20"/>
          <w:spacing w:val="-8"/>
          <w:sz w:val="22"/>
          <w:szCs w:val="22"/>
        </w:rPr>
        <w:t xml:space="preserve"> </w:t>
      </w:r>
      <w:r w:rsidRPr="003A7E07">
        <w:rPr>
          <w:color w:val="231F20"/>
          <w:sz w:val="22"/>
          <w:szCs w:val="22"/>
        </w:rPr>
        <w:t>framework</w:t>
      </w:r>
      <w:r w:rsidRPr="003A7E07">
        <w:rPr>
          <w:color w:val="231F20"/>
          <w:spacing w:val="-7"/>
          <w:sz w:val="22"/>
          <w:szCs w:val="22"/>
        </w:rPr>
        <w:t xml:space="preserve"> </w:t>
      </w:r>
      <w:r w:rsidRPr="003A7E07">
        <w:rPr>
          <w:color w:val="231F20"/>
          <w:sz w:val="22"/>
          <w:szCs w:val="22"/>
        </w:rPr>
        <w:t>that</w:t>
      </w:r>
      <w:r w:rsidRPr="003A7E07">
        <w:rPr>
          <w:color w:val="231F20"/>
          <w:spacing w:val="-8"/>
          <w:sz w:val="22"/>
          <w:szCs w:val="22"/>
        </w:rPr>
        <w:t xml:space="preserve"> </w:t>
      </w:r>
      <w:r w:rsidRPr="003A7E07">
        <w:rPr>
          <w:color w:val="231F20"/>
          <w:sz w:val="22"/>
          <w:szCs w:val="22"/>
        </w:rPr>
        <w:t>they</w:t>
      </w:r>
      <w:r w:rsidRPr="003A7E07">
        <w:rPr>
          <w:color w:val="231F20"/>
          <w:spacing w:val="-7"/>
          <w:sz w:val="22"/>
          <w:szCs w:val="22"/>
        </w:rPr>
        <w:t xml:space="preserve"> </w:t>
      </w:r>
      <w:r w:rsidRPr="003A7E07">
        <w:rPr>
          <w:color w:val="231F20"/>
          <w:sz w:val="22"/>
          <w:szCs w:val="22"/>
        </w:rPr>
        <w:t>can</w:t>
      </w:r>
      <w:r w:rsidRPr="003A7E07">
        <w:rPr>
          <w:color w:val="231F20"/>
          <w:spacing w:val="-8"/>
          <w:sz w:val="22"/>
          <w:szCs w:val="22"/>
        </w:rPr>
        <w:t xml:space="preserve"> </w:t>
      </w:r>
      <w:r w:rsidRPr="003A7E07">
        <w:rPr>
          <w:color w:val="231F20"/>
          <w:sz w:val="22"/>
          <w:szCs w:val="22"/>
        </w:rPr>
        <w:t>then</w:t>
      </w:r>
      <w:r w:rsidRPr="003A7E07">
        <w:rPr>
          <w:color w:val="231F20"/>
          <w:spacing w:val="-8"/>
          <w:sz w:val="22"/>
          <w:szCs w:val="22"/>
        </w:rPr>
        <w:t xml:space="preserve"> </w:t>
      </w:r>
      <w:r w:rsidRPr="003A7E07">
        <w:rPr>
          <w:color w:val="231F20"/>
          <w:sz w:val="22"/>
          <w:szCs w:val="22"/>
        </w:rPr>
        <w:t>use</w:t>
      </w:r>
      <w:r w:rsidRPr="003A7E07">
        <w:rPr>
          <w:color w:val="231F20"/>
          <w:spacing w:val="22"/>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evaluate</w:t>
      </w:r>
      <w:r w:rsidRPr="003A7E07">
        <w:rPr>
          <w:color w:val="231F20"/>
          <w:spacing w:val="-2"/>
          <w:sz w:val="22"/>
          <w:szCs w:val="22"/>
        </w:rPr>
        <w:t xml:space="preserve"> </w:t>
      </w:r>
      <w:r w:rsidRPr="003A7E07">
        <w:rPr>
          <w:color w:val="231F20"/>
          <w:sz w:val="22"/>
          <w:szCs w:val="22"/>
        </w:rPr>
        <w:t>theories</w:t>
      </w:r>
      <w:r w:rsidRPr="003A7E07">
        <w:rPr>
          <w:color w:val="231F20"/>
          <w:spacing w:val="-1"/>
          <w:sz w:val="22"/>
          <w:szCs w:val="22"/>
        </w:rPr>
        <w:t xml:space="preserve"> </w:t>
      </w:r>
      <w:r w:rsidRPr="003A7E07">
        <w:rPr>
          <w:color w:val="231F20"/>
          <w:sz w:val="22"/>
          <w:szCs w:val="22"/>
        </w:rPr>
        <w:t>of</w:t>
      </w:r>
      <w:r w:rsidRPr="003A7E07">
        <w:rPr>
          <w:color w:val="231F20"/>
          <w:spacing w:val="-2"/>
          <w:sz w:val="22"/>
          <w:szCs w:val="22"/>
        </w:rPr>
        <w:t xml:space="preserve"> </w:t>
      </w:r>
      <w:r w:rsidRPr="003A7E07">
        <w:rPr>
          <w:color w:val="231F20"/>
          <w:sz w:val="22"/>
          <w:szCs w:val="22"/>
        </w:rPr>
        <w:t>development.</w:t>
      </w:r>
      <w:r w:rsidRPr="003A7E07">
        <w:rPr>
          <w:color w:val="231F20"/>
          <w:spacing w:val="-2"/>
          <w:sz w:val="22"/>
          <w:szCs w:val="22"/>
        </w:rPr>
        <w:t xml:space="preserve"> </w:t>
      </w:r>
      <w:r w:rsidRPr="003A7E07">
        <w:rPr>
          <w:color w:val="231F20"/>
          <w:sz w:val="22"/>
          <w:szCs w:val="22"/>
        </w:rPr>
        <w:t>When</w:t>
      </w:r>
      <w:r w:rsidRPr="003A7E07">
        <w:rPr>
          <w:color w:val="231F20"/>
          <w:spacing w:val="-1"/>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pacing w:val="-1"/>
          <w:sz w:val="22"/>
          <w:szCs w:val="22"/>
        </w:rPr>
        <w:t xml:space="preserve">students </w:t>
      </w:r>
      <w:r w:rsidRPr="003A7E07">
        <w:rPr>
          <w:color w:val="231F20"/>
          <w:sz w:val="22"/>
          <w:szCs w:val="22"/>
        </w:rPr>
        <w:t>encounter</w:t>
      </w:r>
      <w:r w:rsidRPr="003A7E07">
        <w:rPr>
          <w:color w:val="231F20"/>
          <w:spacing w:val="-1"/>
          <w:sz w:val="22"/>
          <w:szCs w:val="22"/>
        </w:rPr>
        <w:t xml:space="preserve"> </w:t>
      </w:r>
      <w:r w:rsidRPr="003A7E07">
        <w:rPr>
          <w:color w:val="231F20"/>
          <w:sz w:val="22"/>
          <w:szCs w:val="22"/>
        </w:rPr>
        <w:t>theories</w:t>
      </w:r>
      <w:r w:rsidRPr="003A7E07">
        <w:rPr>
          <w:color w:val="231F20"/>
          <w:spacing w:val="-2"/>
          <w:sz w:val="22"/>
          <w:szCs w:val="22"/>
        </w:rPr>
        <w:t xml:space="preserve"> </w:t>
      </w:r>
      <w:r w:rsidRPr="003A7E07">
        <w:rPr>
          <w:color w:val="231F20"/>
          <w:sz w:val="22"/>
          <w:szCs w:val="22"/>
        </w:rPr>
        <w:t>of</w:t>
      </w:r>
      <w:r w:rsidRPr="003A7E07">
        <w:rPr>
          <w:color w:val="231F20"/>
          <w:spacing w:val="-1"/>
          <w:sz w:val="22"/>
          <w:szCs w:val="22"/>
        </w:rPr>
        <w:t xml:space="preserve"> </w:t>
      </w:r>
      <w:r w:rsidRPr="003A7E07">
        <w:rPr>
          <w:color w:val="231F20"/>
          <w:sz w:val="22"/>
          <w:szCs w:val="22"/>
        </w:rPr>
        <w:t>development</w:t>
      </w:r>
      <w:r w:rsidRPr="003A7E07">
        <w:rPr>
          <w:color w:val="231F20"/>
          <w:spacing w:val="22"/>
          <w:w w:val="99"/>
          <w:sz w:val="22"/>
          <w:szCs w:val="22"/>
        </w:rPr>
        <w:t xml:space="preserve"> </w:t>
      </w:r>
      <w:r w:rsidRPr="003A7E07">
        <w:rPr>
          <w:color w:val="231F20"/>
          <w:spacing w:val="-1"/>
          <w:sz w:val="22"/>
          <w:szCs w:val="22"/>
        </w:rPr>
        <w:t>somewhat</w:t>
      </w:r>
      <w:r w:rsidRPr="003A7E07">
        <w:rPr>
          <w:color w:val="231F20"/>
          <w:spacing w:val="-7"/>
          <w:sz w:val="22"/>
          <w:szCs w:val="22"/>
        </w:rPr>
        <w:t xml:space="preserve"> </w:t>
      </w:r>
      <w:r w:rsidRPr="003A7E07">
        <w:rPr>
          <w:color w:val="231F20"/>
          <w:sz w:val="22"/>
          <w:szCs w:val="22"/>
        </w:rPr>
        <w:t>later</w:t>
      </w:r>
      <w:r w:rsidRPr="003A7E07">
        <w:rPr>
          <w:color w:val="231F20"/>
          <w:spacing w:val="-8"/>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course,</w:t>
      </w:r>
      <w:r w:rsidRPr="003A7E07">
        <w:rPr>
          <w:color w:val="231F20"/>
          <w:spacing w:val="-7"/>
          <w:sz w:val="22"/>
          <w:szCs w:val="22"/>
        </w:rPr>
        <w:t xml:space="preserve"> </w:t>
      </w:r>
      <w:r w:rsidRPr="003A7E07">
        <w:rPr>
          <w:color w:val="231F20"/>
          <w:sz w:val="22"/>
          <w:szCs w:val="22"/>
        </w:rPr>
        <w:t>they</w:t>
      </w:r>
      <w:r w:rsidRPr="003A7E07">
        <w:rPr>
          <w:color w:val="231F20"/>
          <w:spacing w:val="-7"/>
          <w:sz w:val="22"/>
          <w:szCs w:val="22"/>
        </w:rPr>
        <w:t xml:space="preserve"> </w:t>
      </w:r>
      <w:r w:rsidRPr="003A7E07">
        <w:rPr>
          <w:color w:val="231F20"/>
          <w:sz w:val="22"/>
          <w:szCs w:val="22"/>
        </w:rPr>
        <w:t>are</w:t>
      </w:r>
      <w:r w:rsidRPr="003A7E07">
        <w:rPr>
          <w:color w:val="231F20"/>
          <w:spacing w:val="-7"/>
          <w:sz w:val="22"/>
          <w:szCs w:val="22"/>
        </w:rPr>
        <w:t xml:space="preserve"> </w:t>
      </w:r>
      <w:r w:rsidRPr="003A7E07">
        <w:rPr>
          <w:color w:val="231F20"/>
          <w:sz w:val="22"/>
          <w:szCs w:val="22"/>
        </w:rPr>
        <w:t>prepared</w:t>
      </w:r>
      <w:r w:rsidRPr="003A7E07">
        <w:rPr>
          <w:color w:val="231F20"/>
          <w:spacing w:val="-7"/>
          <w:sz w:val="22"/>
          <w:szCs w:val="22"/>
        </w:rPr>
        <w:t xml:space="preserve"> </w:t>
      </w:r>
      <w:r w:rsidRPr="003A7E07">
        <w:rPr>
          <w:color w:val="231F20"/>
          <w:sz w:val="22"/>
          <w:szCs w:val="22"/>
        </w:rPr>
        <w:t>to</w:t>
      </w:r>
      <w:r w:rsidRPr="003A7E07">
        <w:rPr>
          <w:color w:val="231F20"/>
          <w:spacing w:val="-7"/>
          <w:sz w:val="22"/>
          <w:szCs w:val="22"/>
        </w:rPr>
        <w:t xml:space="preserve"> </w:t>
      </w:r>
      <w:r w:rsidRPr="003A7E07">
        <w:rPr>
          <w:color w:val="231F20"/>
          <w:sz w:val="22"/>
          <w:szCs w:val="22"/>
        </w:rPr>
        <w:t>compare</w:t>
      </w:r>
      <w:r w:rsidRPr="003A7E07">
        <w:rPr>
          <w:color w:val="231F20"/>
          <w:spacing w:val="-7"/>
          <w:sz w:val="22"/>
          <w:szCs w:val="22"/>
        </w:rPr>
        <w:t xml:space="preserve"> </w:t>
      </w:r>
      <w:r w:rsidRPr="003A7E07">
        <w:rPr>
          <w:color w:val="231F20"/>
          <w:sz w:val="22"/>
          <w:szCs w:val="22"/>
        </w:rPr>
        <w:t>them</w:t>
      </w:r>
      <w:r w:rsidRPr="003A7E07">
        <w:rPr>
          <w:color w:val="231F20"/>
          <w:spacing w:val="-7"/>
          <w:sz w:val="22"/>
          <w:szCs w:val="22"/>
        </w:rPr>
        <w:t xml:space="preserve"> </w:t>
      </w:r>
      <w:r w:rsidRPr="003A7E07">
        <w:rPr>
          <w:color w:val="231F20"/>
          <w:sz w:val="22"/>
          <w:szCs w:val="22"/>
        </w:rPr>
        <w:t>along</w:t>
      </w:r>
      <w:r w:rsidRPr="003A7E07">
        <w:rPr>
          <w:color w:val="231F20"/>
          <w:spacing w:val="-7"/>
          <w:sz w:val="22"/>
          <w:szCs w:val="22"/>
        </w:rPr>
        <w:t xml:space="preserve"> </w:t>
      </w:r>
      <w:r w:rsidRPr="003A7E07">
        <w:rPr>
          <w:color w:val="231F20"/>
          <w:sz w:val="22"/>
          <w:szCs w:val="22"/>
        </w:rPr>
        <w:t>relevant</w:t>
      </w:r>
      <w:r w:rsidRPr="003A7E07">
        <w:rPr>
          <w:color w:val="231F20"/>
          <w:spacing w:val="-7"/>
          <w:sz w:val="22"/>
          <w:szCs w:val="22"/>
        </w:rPr>
        <w:t xml:space="preserve"> </w:t>
      </w:r>
      <w:r w:rsidRPr="003A7E07">
        <w:rPr>
          <w:color w:val="231F20"/>
          <w:sz w:val="22"/>
          <w:szCs w:val="22"/>
        </w:rPr>
        <w:t>dimensions</w:t>
      </w:r>
      <w:r w:rsidRPr="003A7E07">
        <w:rPr>
          <w:color w:val="231F20"/>
          <w:spacing w:val="22"/>
          <w:w w:val="99"/>
          <w:sz w:val="22"/>
          <w:szCs w:val="22"/>
        </w:rPr>
        <w:t xml:space="preserve"> </w:t>
      </w:r>
      <w:r w:rsidRPr="003A7E07">
        <w:rPr>
          <w:color w:val="231F20"/>
          <w:sz w:val="22"/>
          <w:szCs w:val="22"/>
        </w:rPr>
        <w:t>and</w:t>
      </w:r>
      <w:r w:rsidRPr="003A7E07">
        <w:rPr>
          <w:color w:val="231F20"/>
          <w:spacing w:val="-7"/>
          <w:sz w:val="22"/>
          <w:szCs w:val="22"/>
        </w:rPr>
        <w:t xml:space="preserve"> </w:t>
      </w:r>
      <w:r w:rsidRPr="003A7E07">
        <w:rPr>
          <w:color w:val="231F20"/>
          <w:sz w:val="22"/>
          <w:szCs w:val="22"/>
        </w:rPr>
        <w:t>hence</w:t>
      </w:r>
      <w:r w:rsidRPr="003A7E07">
        <w:rPr>
          <w:color w:val="231F20"/>
          <w:spacing w:val="-5"/>
          <w:sz w:val="22"/>
          <w:szCs w:val="22"/>
        </w:rPr>
        <w:t xml:space="preserve"> </w:t>
      </w:r>
      <w:r w:rsidRPr="003A7E07">
        <w:rPr>
          <w:color w:val="231F20"/>
          <w:spacing w:val="-1"/>
          <w:sz w:val="22"/>
          <w:szCs w:val="22"/>
        </w:rPr>
        <w:t>study</w:t>
      </w:r>
      <w:r w:rsidRPr="003A7E07">
        <w:rPr>
          <w:color w:val="231F20"/>
          <w:spacing w:val="-5"/>
          <w:sz w:val="22"/>
          <w:szCs w:val="22"/>
        </w:rPr>
        <w:t xml:space="preserve"> </w:t>
      </w:r>
      <w:r w:rsidRPr="003A7E07">
        <w:rPr>
          <w:color w:val="231F20"/>
          <w:sz w:val="22"/>
          <w:szCs w:val="22"/>
        </w:rPr>
        <w:t>them</w:t>
      </w:r>
      <w:r w:rsidRPr="003A7E07">
        <w:rPr>
          <w:color w:val="231F20"/>
          <w:spacing w:val="-6"/>
          <w:sz w:val="22"/>
          <w:szCs w:val="22"/>
        </w:rPr>
        <w:t xml:space="preserve"> </w:t>
      </w:r>
      <w:r w:rsidRPr="003A7E07">
        <w:rPr>
          <w:color w:val="231F20"/>
          <w:spacing w:val="-1"/>
          <w:sz w:val="22"/>
          <w:szCs w:val="22"/>
        </w:rPr>
        <w:t>with</w:t>
      </w:r>
      <w:r w:rsidRPr="003A7E07">
        <w:rPr>
          <w:color w:val="231F20"/>
          <w:spacing w:val="-6"/>
          <w:sz w:val="22"/>
          <w:szCs w:val="22"/>
        </w:rPr>
        <w:t xml:space="preserve"> </w:t>
      </w:r>
      <w:r w:rsidRPr="003A7E07">
        <w:rPr>
          <w:color w:val="231F20"/>
          <w:sz w:val="22"/>
          <w:szCs w:val="22"/>
        </w:rPr>
        <w:t>more</w:t>
      </w:r>
      <w:r w:rsidRPr="003A7E07">
        <w:rPr>
          <w:color w:val="231F20"/>
          <w:spacing w:val="-6"/>
          <w:sz w:val="22"/>
          <w:szCs w:val="22"/>
        </w:rPr>
        <w:t xml:space="preserve"> </w:t>
      </w:r>
      <w:r w:rsidRPr="003A7E07">
        <w:rPr>
          <w:color w:val="231F20"/>
          <w:sz w:val="22"/>
          <w:szCs w:val="22"/>
        </w:rPr>
        <w:t>depth.</w:t>
      </w:r>
    </w:p>
    <w:p w14:paraId="39A11495" w14:textId="77777777" w:rsidR="00B91650" w:rsidRPr="003A7E07" w:rsidRDefault="00B91650" w:rsidP="006A2226">
      <w:pPr>
        <w:pStyle w:val="BodyText"/>
        <w:kinsoku w:val="0"/>
        <w:overflowPunct w:val="0"/>
        <w:spacing w:line="265" w:lineRule="auto"/>
        <w:ind w:right="128" w:firstLine="360"/>
        <w:rPr>
          <w:color w:val="000000"/>
          <w:sz w:val="22"/>
          <w:szCs w:val="22"/>
        </w:rPr>
      </w:pPr>
      <w:r w:rsidRPr="003A7E07">
        <w:rPr>
          <w:color w:val="231F20"/>
          <w:spacing w:val="-1"/>
          <w:sz w:val="22"/>
          <w:szCs w:val="22"/>
        </w:rPr>
        <w:t>Second,</w:t>
      </w:r>
      <w:r w:rsidRPr="003A7E07">
        <w:rPr>
          <w:color w:val="231F20"/>
          <w:spacing w:val="-14"/>
          <w:sz w:val="22"/>
          <w:szCs w:val="22"/>
        </w:rPr>
        <w:t xml:space="preserve"> </w:t>
      </w:r>
      <w:r w:rsidRPr="003A7E07">
        <w:rPr>
          <w:color w:val="231F20"/>
          <w:spacing w:val="-1"/>
          <w:sz w:val="22"/>
          <w:szCs w:val="22"/>
        </w:rPr>
        <w:t>many</w:t>
      </w:r>
      <w:r w:rsidRPr="003A7E07">
        <w:rPr>
          <w:color w:val="231F20"/>
          <w:spacing w:val="-14"/>
          <w:sz w:val="22"/>
          <w:szCs w:val="22"/>
        </w:rPr>
        <w:t xml:space="preserve"> </w:t>
      </w:r>
      <w:r w:rsidRPr="003A7E07">
        <w:rPr>
          <w:color w:val="231F20"/>
          <w:spacing w:val="-1"/>
          <w:sz w:val="22"/>
          <w:szCs w:val="22"/>
        </w:rPr>
        <w:t>undergraduate</w:t>
      </w:r>
      <w:r w:rsidRPr="003A7E07">
        <w:rPr>
          <w:color w:val="231F20"/>
          <w:spacing w:val="-14"/>
          <w:sz w:val="22"/>
          <w:szCs w:val="22"/>
        </w:rPr>
        <w:t xml:space="preserve"> </w:t>
      </w:r>
      <w:r w:rsidRPr="003A7E07">
        <w:rPr>
          <w:color w:val="231F20"/>
          <w:spacing w:val="-1"/>
          <w:sz w:val="22"/>
          <w:szCs w:val="22"/>
        </w:rPr>
        <w:t>students</w:t>
      </w:r>
      <w:r w:rsidRPr="003A7E07">
        <w:rPr>
          <w:color w:val="231F20"/>
          <w:spacing w:val="-13"/>
          <w:sz w:val="22"/>
          <w:szCs w:val="22"/>
        </w:rPr>
        <w:t xml:space="preserve"> </w:t>
      </w:r>
      <w:r w:rsidRPr="003A7E07">
        <w:rPr>
          <w:color w:val="231F20"/>
          <w:spacing w:val="-1"/>
          <w:sz w:val="22"/>
          <w:szCs w:val="22"/>
        </w:rPr>
        <w:t>need</w:t>
      </w:r>
      <w:r w:rsidRPr="003A7E07">
        <w:rPr>
          <w:color w:val="231F20"/>
          <w:spacing w:val="-14"/>
          <w:sz w:val="22"/>
          <w:szCs w:val="22"/>
        </w:rPr>
        <w:t xml:space="preserve"> </w:t>
      </w:r>
      <w:r w:rsidRPr="003A7E07">
        <w:rPr>
          <w:color w:val="231F20"/>
          <w:spacing w:val="-1"/>
          <w:sz w:val="22"/>
          <w:szCs w:val="22"/>
        </w:rPr>
        <w:t>concrete</w:t>
      </w:r>
      <w:r w:rsidRPr="003A7E07">
        <w:rPr>
          <w:color w:val="231F20"/>
          <w:spacing w:val="-14"/>
          <w:sz w:val="22"/>
          <w:szCs w:val="22"/>
        </w:rPr>
        <w:t xml:space="preserve"> </w:t>
      </w:r>
      <w:r w:rsidRPr="003A7E07">
        <w:rPr>
          <w:color w:val="231F20"/>
          <w:spacing w:val="-1"/>
          <w:sz w:val="22"/>
          <w:szCs w:val="22"/>
        </w:rPr>
        <w:t>examples</w:t>
      </w:r>
      <w:r w:rsidRPr="003A7E07">
        <w:rPr>
          <w:color w:val="231F20"/>
          <w:spacing w:val="-14"/>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1"/>
          <w:sz w:val="22"/>
          <w:szCs w:val="22"/>
        </w:rPr>
        <w:t>order</w:t>
      </w:r>
      <w:r w:rsidRPr="003A7E07">
        <w:rPr>
          <w:color w:val="231F20"/>
          <w:spacing w:val="-13"/>
          <w:sz w:val="22"/>
          <w:szCs w:val="22"/>
        </w:rPr>
        <w:t xml:space="preserve"> </w:t>
      </w:r>
      <w:r w:rsidRPr="003A7E07">
        <w:rPr>
          <w:color w:val="231F20"/>
          <w:spacing w:val="-1"/>
          <w:sz w:val="22"/>
          <w:szCs w:val="22"/>
        </w:rPr>
        <w:t>to</w:t>
      </w:r>
      <w:r w:rsidRPr="003A7E07">
        <w:rPr>
          <w:color w:val="231F20"/>
          <w:spacing w:val="-14"/>
          <w:sz w:val="22"/>
          <w:szCs w:val="22"/>
        </w:rPr>
        <w:t xml:space="preserve"> </w:t>
      </w:r>
      <w:r w:rsidRPr="003A7E07">
        <w:rPr>
          <w:color w:val="231F20"/>
          <w:spacing w:val="-1"/>
          <w:sz w:val="22"/>
          <w:szCs w:val="22"/>
        </w:rPr>
        <w:t>master</w:t>
      </w:r>
      <w:r w:rsidRPr="003A7E07">
        <w:rPr>
          <w:color w:val="231F20"/>
          <w:spacing w:val="-14"/>
          <w:sz w:val="22"/>
          <w:szCs w:val="22"/>
        </w:rPr>
        <w:t xml:space="preserve"> </w:t>
      </w:r>
      <w:r w:rsidRPr="003A7E07">
        <w:rPr>
          <w:color w:val="231F20"/>
          <w:spacing w:val="-1"/>
          <w:sz w:val="22"/>
          <w:szCs w:val="22"/>
        </w:rPr>
        <w:t>abstract</w:t>
      </w:r>
      <w:r w:rsidRPr="003A7E07">
        <w:rPr>
          <w:color w:val="231F20"/>
          <w:spacing w:val="22"/>
          <w:w w:val="99"/>
          <w:sz w:val="22"/>
          <w:szCs w:val="22"/>
        </w:rPr>
        <w:t xml:space="preserve"> </w:t>
      </w:r>
      <w:r w:rsidRPr="003A7E07">
        <w:rPr>
          <w:color w:val="231F20"/>
          <w:sz w:val="22"/>
          <w:szCs w:val="22"/>
        </w:rPr>
        <w:t>theoretical</w:t>
      </w:r>
      <w:r w:rsidRPr="003A7E07">
        <w:rPr>
          <w:color w:val="231F20"/>
          <w:spacing w:val="-3"/>
          <w:sz w:val="22"/>
          <w:szCs w:val="22"/>
        </w:rPr>
        <w:t xml:space="preserve"> </w:t>
      </w:r>
      <w:r w:rsidRPr="003A7E07">
        <w:rPr>
          <w:color w:val="231F20"/>
          <w:sz w:val="22"/>
          <w:szCs w:val="22"/>
        </w:rPr>
        <w:t>concepts.</w:t>
      </w:r>
      <w:r w:rsidRPr="003A7E07">
        <w:rPr>
          <w:color w:val="231F20"/>
          <w:spacing w:val="-2"/>
          <w:sz w:val="22"/>
          <w:szCs w:val="22"/>
        </w:rPr>
        <w:t xml:space="preserve"> </w:t>
      </w:r>
      <w:r w:rsidRPr="003A7E07">
        <w:rPr>
          <w:color w:val="231F20"/>
          <w:sz w:val="22"/>
          <w:szCs w:val="22"/>
        </w:rPr>
        <w:t>Introducing</w:t>
      </w:r>
      <w:r w:rsidRPr="003A7E07">
        <w:rPr>
          <w:color w:val="231F20"/>
          <w:spacing w:val="-3"/>
          <w:sz w:val="22"/>
          <w:szCs w:val="22"/>
        </w:rPr>
        <w:t xml:space="preserve"> </w:t>
      </w:r>
      <w:r w:rsidRPr="003A7E07">
        <w:rPr>
          <w:color w:val="231F20"/>
          <w:spacing w:val="-1"/>
          <w:sz w:val="22"/>
          <w:szCs w:val="22"/>
        </w:rPr>
        <w:t xml:space="preserve">separate </w:t>
      </w:r>
      <w:r w:rsidRPr="003A7E07">
        <w:rPr>
          <w:color w:val="231F20"/>
          <w:sz w:val="22"/>
          <w:szCs w:val="22"/>
        </w:rPr>
        <w:t>theories</w:t>
      </w:r>
      <w:r w:rsidRPr="003A7E07">
        <w:rPr>
          <w:color w:val="231F20"/>
          <w:spacing w:val="-3"/>
          <w:sz w:val="22"/>
          <w:szCs w:val="22"/>
        </w:rPr>
        <w:t xml:space="preserve"> </w:t>
      </w:r>
      <w:r w:rsidRPr="003A7E07">
        <w:rPr>
          <w:color w:val="231F20"/>
          <w:sz w:val="22"/>
          <w:szCs w:val="22"/>
        </w:rPr>
        <w:t>just</w:t>
      </w:r>
      <w:r w:rsidRPr="003A7E07">
        <w:rPr>
          <w:color w:val="231F20"/>
          <w:spacing w:val="-2"/>
          <w:sz w:val="22"/>
          <w:szCs w:val="22"/>
        </w:rPr>
        <w:t xml:space="preserve"> </w:t>
      </w:r>
      <w:r w:rsidRPr="003A7E07">
        <w:rPr>
          <w:color w:val="231F20"/>
          <w:sz w:val="22"/>
          <w:szCs w:val="22"/>
        </w:rPr>
        <w:t>before</w:t>
      </w:r>
      <w:r w:rsidRPr="003A7E07">
        <w:rPr>
          <w:color w:val="231F20"/>
          <w:spacing w:val="-3"/>
          <w:sz w:val="22"/>
          <w:szCs w:val="22"/>
        </w:rPr>
        <w:t xml:space="preserve"> </w:t>
      </w:r>
      <w:r w:rsidRPr="003A7E07">
        <w:rPr>
          <w:color w:val="231F20"/>
          <w:sz w:val="22"/>
          <w:szCs w:val="22"/>
        </w:rPr>
        <w:t>covering</w:t>
      </w:r>
      <w:r w:rsidRPr="003A7E07">
        <w:rPr>
          <w:color w:val="231F20"/>
          <w:spacing w:val="-2"/>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topical</w:t>
      </w:r>
      <w:r w:rsidRPr="003A7E07">
        <w:rPr>
          <w:color w:val="231F20"/>
          <w:spacing w:val="-2"/>
          <w:sz w:val="22"/>
          <w:szCs w:val="22"/>
        </w:rPr>
        <w:t xml:space="preserve"> </w:t>
      </w:r>
      <w:r w:rsidRPr="003A7E07">
        <w:rPr>
          <w:color w:val="231F20"/>
          <w:sz w:val="22"/>
          <w:szCs w:val="22"/>
        </w:rPr>
        <w:t>material</w:t>
      </w:r>
      <w:r w:rsidRPr="003A7E07">
        <w:rPr>
          <w:color w:val="231F20"/>
          <w:spacing w:val="22"/>
          <w:w w:val="99"/>
          <w:sz w:val="22"/>
          <w:szCs w:val="22"/>
        </w:rPr>
        <w:t xml:space="preserve"> </w:t>
      </w:r>
      <w:r w:rsidRPr="003A7E07">
        <w:rPr>
          <w:color w:val="231F20"/>
          <w:sz w:val="22"/>
          <w:szCs w:val="22"/>
        </w:rPr>
        <w:t>that</w:t>
      </w:r>
      <w:r w:rsidRPr="003A7E07">
        <w:rPr>
          <w:color w:val="231F20"/>
          <w:spacing w:val="-6"/>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theories</w:t>
      </w:r>
      <w:r w:rsidRPr="003A7E07">
        <w:rPr>
          <w:color w:val="231F20"/>
          <w:spacing w:val="-6"/>
          <w:sz w:val="22"/>
          <w:szCs w:val="22"/>
        </w:rPr>
        <w:t xml:space="preserve"> </w:t>
      </w:r>
      <w:r w:rsidRPr="003A7E07">
        <w:rPr>
          <w:color w:val="231F20"/>
          <w:sz w:val="22"/>
          <w:szCs w:val="22"/>
        </w:rPr>
        <w:t>attempt</w:t>
      </w:r>
      <w:r w:rsidRPr="003A7E07">
        <w:rPr>
          <w:color w:val="231F20"/>
          <w:spacing w:val="-6"/>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explain</w:t>
      </w:r>
      <w:r w:rsidRPr="003A7E07">
        <w:rPr>
          <w:color w:val="231F20"/>
          <w:spacing w:val="-6"/>
          <w:sz w:val="22"/>
          <w:szCs w:val="22"/>
        </w:rPr>
        <w:t xml:space="preserve"> </w:t>
      </w:r>
      <w:r w:rsidRPr="003A7E07">
        <w:rPr>
          <w:color w:val="231F20"/>
          <w:sz w:val="22"/>
          <w:szCs w:val="22"/>
        </w:rPr>
        <w:t>helps</w:t>
      </w:r>
      <w:r w:rsidRPr="003A7E07">
        <w:rPr>
          <w:color w:val="231F20"/>
          <w:spacing w:val="-5"/>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instructor</w:t>
      </w:r>
      <w:r w:rsidRPr="003A7E07">
        <w:rPr>
          <w:color w:val="231F20"/>
          <w:spacing w:val="-6"/>
          <w:sz w:val="22"/>
          <w:szCs w:val="22"/>
        </w:rPr>
        <w:t xml:space="preserve"> </w:t>
      </w:r>
      <w:r w:rsidRPr="003A7E07">
        <w:rPr>
          <w:color w:val="231F20"/>
          <w:sz w:val="22"/>
          <w:szCs w:val="22"/>
        </w:rPr>
        <w:t>link</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abstract</w:t>
      </w:r>
      <w:r w:rsidRPr="003A7E07">
        <w:rPr>
          <w:color w:val="231F20"/>
          <w:spacing w:val="-6"/>
          <w:sz w:val="22"/>
          <w:szCs w:val="22"/>
        </w:rPr>
        <w:t xml:space="preserve"> </w:t>
      </w:r>
      <w:r w:rsidRPr="003A7E07">
        <w:rPr>
          <w:color w:val="231F20"/>
          <w:sz w:val="22"/>
          <w:szCs w:val="22"/>
        </w:rPr>
        <w:t>and</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concrete.</w:t>
      </w:r>
    </w:p>
    <w:p w14:paraId="739F727D" w14:textId="77777777" w:rsidR="00B91650" w:rsidRPr="003A7E07" w:rsidRDefault="00B91650" w:rsidP="006A2226">
      <w:pPr>
        <w:pStyle w:val="BodyText"/>
        <w:kinsoku w:val="0"/>
        <w:overflowPunct w:val="0"/>
        <w:spacing w:line="265" w:lineRule="auto"/>
        <w:ind w:right="128" w:firstLine="360"/>
        <w:rPr>
          <w:color w:val="000000"/>
          <w:sz w:val="22"/>
          <w:szCs w:val="22"/>
        </w:rPr>
      </w:pPr>
      <w:r w:rsidRPr="003A7E07">
        <w:rPr>
          <w:color w:val="231F20"/>
          <w:sz w:val="22"/>
          <w:szCs w:val="22"/>
        </w:rPr>
        <w:t>Third,</w:t>
      </w:r>
      <w:r w:rsidRPr="003A7E07">
        <w:rPr>
          <w:color w:val="231F20"/>
          <w:spacing w:val="18"/>
          <w:sz w:val="22"/>
          <w:szCs w:val="22"/>
        </w:rPr>
        <w:t xml:space="preserve"> </w:t>
      </w:r>
      <w:r w:rsidRPr="003A7E07">
        <w:rPr>
          <w:color w:val="231F20"/>
          <w:sz w:val="22"/>
          <w:szCs w:val="22"/>
        </w:rPr>
        <w:t>the</w:t>
      </w:r>
      <w:r w:rsidRPr="003A7E07">
        <w:rPr>
          <w:color w:val="231F20"/>
          <w:spacing w:val="18"/>
          <w:sz w:val="22"/>
          <w:szCs w:val="22"/>
        </w:rPr>
        <w:t xml:space="preserve"> </w:t>
      </w:r>
      <w:r w:rsidRPr="003A7E07">
        <w:rPr>
          <w:color w:val="231F20"/>
          <w:sz w:val="22"/>
          <w:szCs w:val="22"/>
        </w:rPr>
        <w:t>approach</w:t>
      </w:r>
      <w:r w:rsidRPr="003A7E07">
        <w:rPr>
          <w:color w:val="231F20"/>
          <w:spacing w:val="18"/>
          <w:sz w:val="22"/>
          <w:szCs w:val="22"/>
        </w:rPr>
        <w:t xml:space="preserve"> </w:t>
      </w:r>
      <w:r w:rsidRPr="003A7E07">
        <w:rPr>
          <w:color w:val="231F20"/>
          <w:sz w:val="22"/>
          <w:szCs w:val="22"/>
        </w:rPr>
        <w:t>eliminates</w:t>
      </w:r>
      <w:r w:rsidRPr="003A7E07">
        <w:rPr>
          <w:color w:val="231F20"/>
          <w:spacing w:val="18"/>
          <w:sz w:val="22"/>
          <w:szCs w:val="22"/>
        </w:rPr>
        <w:t xml:space="preserve"> </w:t>
      </w:r>
      <w:r w:rsidRPr="003A7E07">
        <w:rPr>
          <w:color w:val="231F20"/>
          <w:sz w:val="22"/>
          <w:szCs w:val="22"/>
        </w:rPr>
        <w:t>the</w:t>
      </w:r>
      <w:r w:rsidRPr="003A7E07">
        <w:rPr>
          <w:color w:val="231F20"/>
          <w:spacing w:val="18"/>
          <w:sz w:val="22"/>
          <w:szCs w:val="22"/>
        </w:rPr>
        <w:t xml:space="preserve"> </w:t>
      </w:r>
      <w:r w:rsidRPr="003A7E07">
        <w:rPr>
          <w:color w:val="231F20"/>
          <w:sz w:val="22"/>
          <w:szCs w:val="22"/>
        </w:rPr>
        <w:t>redundancy</w:t>
      </w:r>
      <w:r w:rsidRPr="003A7E07">
        <w:rPr>
          <w:color w:val="231F20"/>
          <w:spacing w:val="18"/>
          <w:sz w:val="22"/>
          <w:szCs w:val="22"/>
        </w:rPr>
        <w:t xml:space="preserve"> </w:t>
      </w:r>
      <w:r w:rsidRPr="003A7E07">
        <w:rPr>
          <w:color w:val="231F20"/>
          <w:sz w:val="22"/>
          <w:szCs w:val="22"/>
        </w:rPr>
        <w:t>many</w:t>
      </w:r>
      <w:r w:rsidRPr="003A7E07">
        <w:rPr>
          <w:color w:val="231F20"/>
          <w:spacing w:val="18"/>
          <w:sz w:val="22"/>
          <w:szCs w:val="22"/>
        </w:rPr>
        <w:t xml:space="preserve"> </w:t>
      </w:r>
      <w:r w:rsidRPr="003A7E07">
        <w:rPr>
          <w:color w:val="231F20"/>
          <w:sz w:val="22"/>
          <w:szCs w:val="22"/>
        </w:rPr>
        <w:t>instructors</w:t>
      </w:r>
      <w:r w:rsidRPr="003A7E07">
        <w:rPr>
          <w:color w:val="231F20"/>
          <w:spacing w:val="18"/>
          <w:sz w:val="22"/>
          <w:szCs w:val="22"/>
        </w:rPr>
        <w:t xml:space="preserve"> </w:t>
      </w:r>
      <w:r w:rsidRPr="003A7E07">
        <w:rPr>
          <w:color w:val="231F20"/>
          <w:sz w:val="22"/>
          <w:szCs w:val="22"/>
        </w:rPr>
        <w:t>(and</w:t>
      </w:r>
      <w:r w:rsidRPr="003A7E07">
        <w:rPr>
          <w:color w:val="231F20"/>
          <w:spacing w:val="18"/>
          <w:sz w:val="22"/>
          <w:szCs w:val="22"/>
        </w:rPr>
        <w:t xml:space="preserve"> </w:t>
      </w:r>
      <w:r w:rsidRPr="003A7E07">
        <w:rPr>
          <w:color w:val="231F20"/>
          <w:sz w:val="22"/>
          <w:szCs w:val="22"/>
        </w:rPr>
        <w:t>even</w:t>
      </w:r>
      <w:r w:rsidRPr="003A7E07">
        <w:rPr>
          <w:color w:val="231F20"/>
          <w:spacing w:val="18"/>
          <w:sz w:val="22"/>
          <w:szCs w:val="22"/>
        </w:rPr>
        <w:t xml:space="preserve"> </w:t>
      </w:r>
      <w:r w:rsidRPr="003A7E07">
        <w:rPr>
          <w:color w:val="231F20"/>
          <w:sz w:val="22"/>
          <w:szCs w:val="22"/>
        </w:rPr>
        <w:t>some</w:t>
      </w:r>
      <w:r w:rsidRPr="003A7E07">
        <w:rPr>
          <w:color w:val="231F20"/>
          <w:spacing w:val="18"/>
          <w:sz w:val="22"/>
          <w:szCs w:val="22"/>
        </w:rPr>
        <w:t xml:space="preserve"> </w:t>
      </w:r>
      <w:r w:rsidRPr="003A7E07">
        <w:rPr>
          <w:color w:val="231F20"/>
          <w:sz w:val="22"/>
          <w:szCs w:val="22"/>
        </w:rPr>
        <w:t>students!)</w:t>
      </w:r>
      <w:r w:rsidRPr="003A7E07">
        <w:rPr>
          <w:color w:val="231F20"/>
          <w:spacing w:val="-8"/>
          <w:sz w:val="22"/>
          <w:szCs w:val="22"/>
        </w:rPr>
        <w:t xml:space="preserve"> </w:t>
      </w:r>
      <w:r w:rsidRPr="003A7E07">
        <w:rPr>
          <w:color w:val="231F20"/>
          <w:sz w:val="22"/>
          <w:szCs w:val="22"/>
        </w:rPr>
        <w:t>complain</w:t>
      </w:r>
      <w:r w:rsidRPr="003A7E07">
        <w:rPr>
          <w:color w:val="231F20"/>
          <w:spacing w:val="-8"/>
          <w:sz w:val="22"/>
          <w:szCs w:val="22"/>
        </w:rPr>
        <w:t xml:space="preserve"> </w:t>
      </w:r>
      <w:r w:rsidRPr="003A7E07">
        <w:rPr>
          <w:color w:val="231F20"/>
          <w:sz w:val="22"/>
          <w:szCs w:val="22"/>
        </w:rPr>
        <w:t>about</w:t>
      </w:r>
      <w:r w:rsidRPr="003A7E07">
        <w:rPr>
          <w:color w:val="231F20"/>
          <w:spacing w:val="-8"/>
          <w:sz w:val="22"/>
          <w:szCs w:val="22"/>
        </w:rPr>
        <w:t xml:space="preserve"> </w:t>
      </w:r>
      <w:r w:rsidRPr="003A7E07">
        <w:rPr>
          <w:color w:val="231F20"/>
          <w:sz w:val="22"/>
          <w:szCs w:val="22"/>
        </w:rPr>
        <w:t>in</w:t>
      </w:r>
      <w:r w:rsidRPr="003A7E07">
        <w:rPr>
          <w:color w:val="231F20"/>
          <w:spacing w:val="-8"/>
          <w:sz w:val="22"/>
          <w:szCs w:val="22"/>
        </w:rPr>
        <w:t xml:space="preserve"> </w:t>
      </w:r>
      <w:r w:rsidRPr="003A7E07">
        <w:rPr>
          <w:color w:val="231F20"/>
          <w:sz w:val="22"/>
          <w:szCs w:val="22"/>
        </w:rPr>
        <w:t>more</w:t>
      </w:r>
      <w:r w:rsidRPr="003A7E07">
        <w:rPr>
          <w:color w:val="231F20"/>
          <w:spacing w:val="-8"/>
          <w:sz w:val="22"/>
          <w:szCs w:val="22"/>
        </w:rPr>
        <w:t xml:space="preserve"> </w:t>
      </w:r>
      <w:r w:rsidRPr="003A7E07">
        <w:rPr>
          <w:color w:val="231F20"/>
          <w:sz w:val="22"/>
          <w:szCs w:val="22"/>
        </w:rPr>
        <w:t>traditionally</w:t>
      </w:r>
      <w:r w:rsidRPr="003A7E07">
        <w:rPr>
          <w:color w:val="231F20"/>
          <w:spacing w:val="-8"/>
          <w:sz w:val="22"/>
          <w:szCs w:val="22"/>
        </w:rPr>
        <w:t xml:space="preserve"> </w:t>
      </w:r>
      <w:r w:rsidRPr="003A7E07">
        <w:rPr>
          <w:color w:val="231F20"/>
          <w:sz w:val="22"/>
          <w:szCs w:val="22"/>
        </w:rPr>
        <w:t>organized</w:t>
      </w:r>
      <w:r w:rsidRPr="003A7E07">
        <w:rPr>
          <w:color w:val="231F20"/>
          <w:spacing w:val="-8"/>
          <w:sz w:val="22"/>
          <w:szCs w:val="22"/>
        </w:rPr>
        <w:t xml:space="preserve"> </w:t>
      </w:r>
      <w:r w:rsidRPr="003A7E07">
        <w:rPr>
          <w:color w:val="231F20"/>
          <w:sz w:val="22"/>
          <w:szCs w:val="22"/>
        </w:rPr>
        <w:t>topical</w:t>
      </w:r>
      <w:r w:rsidRPr="003A7E07">
        <w:rPr>
          <w:color w:val="231F20"/>
          <w:spacing w:val="-7"/>
          <w:sz w:val="22"/>
          <w:szCs w:val="22"/>
        </w:rPr>
        <w:t xml:space="preserve"> </w:t>
      </w:r>
      <w:r w:rsidRPr="003A7E07">
        <w:rPr>
          <w:color w:val="231F20"/>
          <w:sz w:val="22"/>
          <w:szCs w:val="22"/>
        </w:rPr>
        <w:t>courses.</w:t>
      </w:r>
      <w:r w:rsidRPr="003A7E07">
        <w:rPr>
          <w:color w:val="231F20"/>
          <w:spacing w:val="-8"/>
          <w:sz w:val="22"/>
          <w:szCs w:val="22"/>
        </w:rPr>
        <w:t xml:space="preserve"> </w:t>
      </w:r>
      <w:r w:rsidRPr="003A7E07">
        <w:rPr>
          <w:color w:val="231F20"/>
          <w:sz w:val="22"/>
          <w:szCs w:val="22"/>
        </w:rPr>
        <w:t>A</w:t>
      </w:r>
      <w:r w:rsidRPr="003A7E07">
        <w:rPr>
          <w:color w:val="231F20"/>
          <w:spacing w:val="-8"/>
          <w:sz w:val="22"/>
          <w:szCs w:val="22"/>
        </w:rPr>
        <w:t xml:space="preserve"> </w:t>
      </w:r>
      <w:r w:rsidRPr="003A7E07">
        <w:rPr>
          <w:color w:val="231F20"/>
          <w:sz w:val="22"/>
          <w:szCs w:val="22"/>
        </w:rPr>
        <w:t>theory</w:t>
      </w:r>
      <w:r w:rsidRPr="003A7E07">
        <w:rPr>
          <w:color w:val="231F20"/>
          <w:spacing w:val="-8"/>
          <w:sz w:val="22"/>
          <w:szCs w:val="22"/>
        </w:rPr>
        <w:t xml:space="preserve"> </w:t>
      </w:r>
      <w:r w:rsidRPr="003A7E07">
        <w:rPr>
          <w:color w:val="231F20"/>
          <w:sz w:val="22"/>
          <w:szCs w:val="22"/>
        </w:rPr>
        <w:t>often</w:t>
      </w:r>
      <w:r w:rsidRPr="003A7E07">
        <w:rPr>
          <w:color w:val="231F20"/>
          <w:spacing w:val="-8"/>
          <w:sz w:val="22"/>
          <w:szCs w:val="22"/>
        </w:rPr>
        <w:t xml:space="preserve"> </w:t>
      </w:r>
      <w:r w:rsidRPr="003A7E07">
        <w:rPr>
          <w:color w:val="231F20"/>
          <w:sz w:val="22"/>
          <w:szCs w:val="22"/>
        </w:rPr>
        <w:t>must</w:t>
      </w:r>
      <w:r w:rsidRPr="003A7E07">
        <w:rPr>
          <w:color w:val="231F20"/>
          <w:w w:val="99"/>
          <w:sz w:val="22"/>
          <w:szCs w:val="22"/>
        </w:rPr>
        <w:t xml:space="preserve"> </w:t>
      </w:r>
      <w:r w:rsidRPr="003A7E07">
        <w:rPr>
          <w:color w:val="231F20"/>
          <w:sz w:val="22"/>
          <w:szCs w:val="22"/>
        </w:rPr>
        <w:t>be</w:t>
      </w:r>
      <w:r w:rsidRPr="003A7E07">
        <w:rPr>
          <w:color w:val="231F20"/>
          <w:spacing w:val="-6"/>
          <w:sz w:val="22"/>
          <w:szCs w:val="22"/>
        </w:rPr>
        <w:t xml:space="preserve"> </w:t>
      </w:r>
      <w:r w:rsidRPr="003A7E07">
        <w:rPr>
          <w:color w:val="231F20"/>
          <w:sz w:val="22"/>
          <w:szCs w:val="22"/>
        </w:rPr>
        <w:t>re-taught</w:t>
      </w:r>
      <w:r w:rsidRPr="003A7E07">
        <w:rPr>
          <w:color w:val="231F20"/>
          <w:spacing w:val="-6"/>
          <w:sz w:val="22"/>
          <w:szCs w:val="22"/>
        </w:rPr>
        <w:t xml:space="preserve"> </w:t>
      </w:r>
      <w:r w:rsidRPr="003A7E07">
        <w:rPr>
          <w:color w:val="231F20"/>
          <w:spacing w:val="-1"/>
          <w:sz w:val="22"/>
          <w:szCs w:val="22"/>
        </w:rPr>
        <w:t>when</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behavior</w:t>
      </w:r>
      <w:r w:rsidRPr="003A7E07">
        <w:rPr>
          <w:color w:val="231F20"/>
          <w:spacing w:val="-6"/>
          <w:sz w:val="22"/>
          <w:szCs w:val="22"/>
        </w:rPr>
        <w:t xml:space="preserve"> </w:t>
      </w:r>
      <w:r w:rsidRPr="003A7E07">
        <w:rPr>
          <w:color w:val="231F20"/>
          <w:sz w:val="22"/>
          <w:szCs w:val="22"/>
        </w:rPr>
        <w:t>best</w:t>
      </w:r>
      <w:r w:rsidRPr="003A7E07">
        <w:rPr>
          <w:color w:val="231F20"/>
          <w:spacing w:val="-6"/>
          <w:sz w:val="22"/>
          <w:szCs w:val="22"/>
        </w:rPr>
        <w:t xml:space="preserve"> </w:t>
      </w:r>
      <w:r w:rsidRPr="003A7E07">
        <w:rPr>
          <w:color w:val="231F20"/>
          <w:sz w:val="22"/>
          <w:szCs w:val="22"/>
        </w:rPr>
        <w:t>explained</w:t>
      </w:r>
      <w:r w:rsidRPr="003A7E07">
        <w:rPr>
          <w:color w:val="231F20"/>
          <w:spacing w:val="-6"/>
          <w:sz w:val="22"/>
          <w:szCs w:val="22"/>
        </w:rPr>
        <w:t xml:space="preserve"> </w:t>
      </w:r>
      <w:r w:rsidRPr="003A7E07">
        <w:rPr>
          <w:color w:val="231F20"/>
          <w:sz w:val="22"/>
          <w:szCs w:val="22"/>
        </w:rPr>
        <w:t>by</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theory</w:t>
      </w:r>
      <w:r w:rsidRPr="003A7E07">
        <w:rPr>
          <w:color w:val="231F20"/>
          <w:spacing w:val="-6"/>
          <w:sz w:val="22"/>
          <w:szCs w:val="22"/>
        </w:rPr>
        <w:t xml:space="preserve"> </w:t>
      </w:r>
      <w:r w:rsidRPr="003A7E07">
        <w:rPr>
          <w:color w:val="231F20"/>
          <w:sz w:val="22"/>
          <w:szCs w:val="22"/>
        </w:rPr>
        <w:t>is</w:t>
      </w:r>
      <w:r w:rsidRPr="003A7E07">
        <w:rPr>
          <w:color w:val="231F20"/>
          <w:spacing w:val="-6"/>
          <w:sz w:val="22"/>
          <w:szCs w:val="22"/>
        </w:rPr>
        <w:t xml:space="preserve"> </w:t>
      </w:r>
      <w:r w:rsidRPr="003A7E07">
        <w:rPr>
          <w:color w:val="231F20"/>
          <w:sz w:val="22"/>
          <w:szCs w:val="22"/>
        </w:rPr>
        <w:t>covered.</w:t>
      </w:r>
      <w:r w:rsidRPr="003A7E07">
        <w:rPr>
          <w:color w:val="231F20"/>
          <w:spacing w:val="-6"/>
          <w:sz w:val="22"/>
          <w:szCs w:val="22"/>
        </w:rPr>
        <w:t xml:space="preserve"> </w:t>
      </w:r>
      <w:r w:rsidRPr="003A7E07">
        <w:rPr>
          <w:color w:val="231F20"/>
          <w:sz w:val="22"/>
          <w:szCs w:val="22"/>
        </w:rPr>
        <w:t>Because</w:t>
      </w:r>
      <w:r w:rsidRPr="003A7E07">
        <w:rPr>
          <w:color w:val="231F20"/>
          <w:spacing w:val="-6"/>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this</w:t>
      </w:r>
      <w:r w:rsidRPr="003A7E07">
        <w:rPr>
          <w:color w:val="231F20"/>
          <w:spacing w:val="-6"/>
          <w:sz w:val="22"/>
          <w:szCs w:val="22"/>
        </w:rPr>
        <w:t xml:space="preserve"> </w:t>
      </w:r>
      <w:r w:rsidRPr="003A7E07">
        <w:rPr>
          <w:color w:val="231F20"/>
          <w:sz w:val="22"/>
          <w:szCs w:val="22"/>
        </w:rPr>
        <w:t>text</w:t>
      </w:r>
      <w:r w:rsidRPr="003A7E07">
        <w:rPr>
          <w:color w:val="231F20"/>
          <w:spacing w:val="21"/>
          <w:w w:val="99"/>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relevant</w:t>
      </w:r>
      <w:r w:rsidRPr="003A7E07">
        <w:rPr>
          <w:color w:val="231F20"/>
          <w:spacing w:val="-7"/>
          <w:sz w:val="22"/>
          <w:szCs w:val="22"/>
        </w:rPr>
        <w:t xml:space="preserve"> </w:t>
      </w:r>
      <w:r w:rsidRPr="003A7E07">
        <w:rPr>
          <w:color w:val="231F20"/>
          <w:sz w:val="22"/>
          <w:szCs w:val="22"/>
        </w:rPr>
        <w:t>theories</w:t>
      </w:r>
      <w:r w:rsidRPr="003A7E07">
        <w:rPr>
          <w:color w:val="231F20"/>
          <w:spacing w:val="-8"/>
          <w:sz w:val="22"/>
          <w:szCs w:val="22"/>
        </w:rPr>
        <w:t xml:space="preserve"> </w:t>
      </w:r>
      <w:r w:rsidRPr="003A7E07">
        <w:rPr>
          <w:color w:val="231F20"/>
          <w:sz w:val="22"/>
          <w:szCs w:val="22"/>
        </w:rPr>
        <w:t>are</w:t>
      </w:r>
      <w:r w:rsidRPr="003A7E07">
        <w:rPr>
          <w:color w:val="231F20"/>
          <w:spacing w:val="-7"/>
          <w:sz w:val="22"/>
          <w:szCs w:val="22"/>
        </w:rPr>
        <w:t xml:space="preserve"> </w:t>
      </w:r>
      <w:r w:rsidRPr="003A7E07">
        <w:rPr>
          <w:color w:val="231F20"/>
          <w:sz w:val="22"/>
          <w:szCs w:val="22"/>
        </w:rPr>
        <w:t>covered</w:t>
      </w:r>
      <w:r w:rsidRPr="003A7E07">
        <w:rPr>
          <w:color w:val="231F20"/>
          <w:spacing w:val="-7"/>
          <w:sz w:val="22"/>
          <w:szCs w:val="22"/>
        </w:rPr>
        <w:t xml:space="preserve"> </w:t>
      </w:r>
      <w:r w:rsidRPr="003A7E07">
        <w:rPr>
          <w:color w:val="231F20"/>
          <w:sz w:val="22"/>
          <w:szCs w:val="22"/>
        </w:rPr>
        <w:t>at</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beginning</w:t>
      </w:r>
      <w:r w:rsidRPr="003A7E07">
        <w:rPr>
          <w:color w:val="231F20"/>
          <w:spacing w:val="-7"/>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units</w:t>
      </w:r>
      <w:r w:rsidRPr="003A7E07">
        <w:rPr>
          <w:color w:val="231F20"/>
          <w:spacing w:val="-7"/>
          <w:sz w:val="22"/>
          <w:szCs w:val="22"/>
        </w:rPr>
        <w:t xml:space="preserve"> </w:t>
      </w:r>
      <w:r w:rsidRPr="003A7E07">
        <w:rPr>
          <w:color w:val="231F20"/>
          <w:sz w:val="22"/>
          <w:szCs w:val="22"/>
        </w:rPr>
        <w:t>on</w:t>
      </w:r>
      <w:r w:rsidRPr="003A7E07">
        <w:rPr>
          <w:color w:val="231F20"/>
          <w:spacing w:val="-7"/>
          <w:sz w:val="22"/>
          <w:szCs w:val="22"/>
        </w:rPr>
        <w:t xml:space="preserve"> </w:t>
      </w:r>
      <w:r w:rsidRPr="003A7E07">
        <w:rPr>
          <w:color w:val="231F20"/>
          <w:sz w:val="22"/>
          <w:szCs w:val="22"/>
        </w:rPr>
        <w:t>cognitive</w:t>
      </w:r>
      <w:r w:rsidRPr="003A7E07">
        <w:rPr>
          <w:color w:val="231F20"/>
          <w:spacing w:val="-7"/>
          <w:sz w:val="22"/>
          <w:szCs w:val="22"/>
        </w:rPr>
        <w:t xml:space="preserve"> </w:t>
      </w:r>
      <w:r w:rsidRPr="003A7E07">
        <w:rPr>
          <w:color w:val="231F20"/>
          <w:sz w:val="22"/>
          <w:szCs w:val="22"/>
        </w:rPr>
        <w:t>and</w:t>
      </w:r>
      <w:r w:rsidRPr="003A7E07">
        <w:rPr>
          <w:color w:val="231F20"/>
          <w:spacing w:val="-7"/>
          <w:sz w:val="22"/>
          <w:szCs w:val="22"/>
        </w:rPr>
        <w:t xml:space="preserve"> </w:t>
      </w:r>
      <w:r w:rsidRPr="003A7E07">
        <w:rPr>
          <w:color w:val="231F20"/>
          <w:spacing w:val="-1"/>
          <w:sz w:val="22"/>
          <w:szCs w:val="22"/>
        </w:rPr>
        <w:t>social</w:t>
      </w:r>
      <w:r w:rsidRPr="003A7E07">
        <w:rPr>
          <w:color w:val="231F20"/>
          <w:spacing w:val="-7"/>
          <w:sz w:val="22"/>
          <w:szCs w:val="22"/>
        </w:rPr>
        <w:t xml:space="preserve"> </w:t>
      </w:r>
      <w:r w:rsidRPr="003A7E07">
        <w:rPr>
          <w:color w:val="231F20"/>
          <w:sz w:val="22"/>
          <w:szCs w:val="22"/>
        </w:rPr>
        <w:t>development,</w:t>
      </w:r>
      <w:r w:rsidRPr="003A7E07">
        <w:rPr>
          <w:color w:val="231F20"/>
          <w:spacing w:val="13"/>
          <w:sz w:val="22"/>
          <w:szCs w:val="22"/>
        </w:rPr>
        <w:t xml:space="preserve"> </w:t>
      </w:r>
      <w:r w:rsidRPr="003A7E07">
        <w:rPr>
          <w:color w:val="231F20"/>
          <w:sz w:val="22"/>
          <w:szCs w:val="22"/>
        </w:rPr>
        <w:t>the</w:t>
      </w:r>
      <w:r w:rsidRPr="003A7E07">
        <w:rPr>
          <w:color w:val="231F20"/>
          <w:spacing w:val="12"/>
          <w:sz w:val="22"/>
          <w:szCs w:val="22"/>
        </w:rPr>
        <w:t xml:space="preserve"> </w:t>
      </w:r>
      <w:r w:rsidRPr="003A7E07">
        <w:rPr>
          <w:color w:val="231F20"/>
          <w:sz w:val="22"/>
          <w:szCs w:val="22"/>
        </w:rPr>
        <w:t>conceptual</w:t>
      </w:r>
      <w:r w:rsidRPr="003A7E07">
        <w:rPr>
          <w:color w:val="231F20"/>
          <w:spacing w:val="13"/>
          <w:sz w:val="22"/>
          <w:szCs w:val="22"/>
        </w:rPr>
        <w:t xml:space="preserve"> </w:t>
      </w:r>
      <w:r w:rsidRPr="003A7E07">
        <w:rPr>
          <w:color w:val="231F20"/>
          <w:sz w:val="22"/>
          <w:szCs w:val="22"/>
        </w:rPr>
        <w:t>material</w:t>
      </w:r>
      <w:r w:rsidRPr="003A7E07">
        <w:rPr>
          <w:color w:val="231F20"/>
          <w:spacing w:val="12"/>
          <w:sz w:val="22"/>
          <w:szCs w:val="22"/>
        </w:rPr>
        <w:t xml:space="preserve"> </w:t>
      </w:r>
      <w:r w:rsidRPr="003A7E07">
        <w:rPr>
          <w:color w:val="231F20"/>
          <w:sz w:val="22"/>
          <w:szCs w:val="22"/>
        </w:rPr>
        <w:t>is</w:t>
      </w:r>
      <w:r w:rsidRPr="003A7E07">
        <w:rPr>
          <w:color w:val="231F20"/>
          <w:spacing w:val="13"/>
          <w:sz w:val="22"/>
          <w:szCs w:val="22"/>
        </w:rPr>
        <w:t xml:space="preserve"> </w:t>
      </w:r>
      <w:r w:rsidRPr="003A7E07">
        <w:rPr>
          <w:color w:val="231F20"/>
          <w:spacing w:val="-1"/>
          <w:sz w:val="22"/>
          <w:szCs w:val="22"/>
        </w:rPr>
        <w:t>still</w:t>
      </w:r>
      <w:r w:rsidRPr="003A7E07">
        <w:rPr>
          <w:color w:val="231F20"/>
          <w:spacing w:val="13"/>
          <w:sz w:val="22"/>
          <w:szCs w:val="22"/>
        </w:rPr>
        <w:t xml:space="preserve"> </w:t>
      </w:r>
      <w:r w:rsidRPr="003A7E07">
        <w:rPr>
          <w:color w:val="231F20"/>
          <w:sz w:val="22"/>
          <w:szCs w:val="22"/>
        </w:rPr>
        <w:t>fresh</w:t>
      </w:r>
      <w:r w:rsidRPr="003A7E07">
        <w:rPr>
          <w:color w:val="231F20"/>
          <w:spacing w:val="13"/>
          <w:sz w:val="22"/>
          <w:szCs w:val="22"/>
        </w:rPr>
        <w:t xml:space="preserve"> </w:t>
      </w:r>
      <w:r w:rsidRPr="003A7E07">
        <w:rPr>
          <w:color w:val="231F20"/>
          <w:spacing w:val="-1"/>
          <w:sz w:val="22"/>
          <w:szCs w:val="22"/>
        </w:rPr>
        <w:t>when</w:t>
      </w:r>
      <w:r w:rsidRPr="003A7E07">
        <w:rPr>
          <w:color w:val="231F20"/>
          <w:spacing w:val="14"/>
          <w:sz w:val="22"/>
          <w:szCs w:val="22"/>
        </w:rPr>
        <w:t xml:space="preserve"> </w:t>
      </w:r>
      <w:r w:rsidRPr="003A7E07">
        <w:rPr>
          <w:color w:val="231F20"/>
          <w:spacing w:val="-1"/>
          <w:sz w:val="22"/>
          <w:szCs w:val="22"/>
        </w:rPr>
        <w:t>students</w:t>
      </w:r>
      <w:r w:rsidRPr="003A7E07">
        <w:rPr>
          <w:color w:val="231F20"/>
          <w:spacing w:val="13"/>
          <w:sz w:val="22"/>
          <w:szCs w:val="22"/>
        </w:rPr>
        <w:t xml:space="preserve"> </w:t>
      </w:r>
      <w:r w:rsidRPr="003A7E07">
        <w:rPr>
          <w:color w:val="231F20"/>
          <w:sz w:val="22"/>
          <w:szCs w:val="22"/>
        </w:rPr>
        <w:t>encounter</w:t>
      </w:r>
      <w:r w:rsidRPr="003A7E07">
        <w:rPr>
          <w:color w:val="231F20"/>
          <w:spacing w:val="13"/>
          <w:sz w:val="22"/>
          <w:szCs w:val="22"/>
        </w:rPr>
        <w:t xml:space="preserve"> </w:t>
      </w:r>
      <w:r w:rsidRPr="003A7E07">
        <w:rPr>
          <w:color w:val="231F20"/>
          <w:sz w:val="22"/>
          <w:szCs w:val="22"/>
        </w:rPr>
        <w:t>the</w:t>
      </w:r>
      <w:r w:rsidRPr="003A7E07">
        <w:rPr>
          <w:color w:val="231F20"/>
          <w:spacing w:val="12"/>
          <w:sz w:val="22"/>
          <w:szCs w:val="22"/>
        </w:rPr>
        <w:t xml:space="preserve"> </w:t>
      </w:r>
      <w:r w:rsidRPr="003A7E07">
        <w:rPr>
          <w:color w:val="231F20"/>
          <w:sz w:val="22"/>
          <w:szCs w:val="22"/>
        </w:rPr>
        <w:t>applications</w:t>
      </w:r>
      <w:r w:rsidRPr="003A7E07">
        <w:rPr>
          <w:color w:val="231F20"/>
          <w:spacing w:val="12"/>
          <w:sz w:val="22"/>
          <w:szCs w:val="22"/>
        </w:rPr>
        <w:t xml:space="preserve"> </w:t>
      </w:r>
      <w:r w:rsidRPr="003A7E07">
        <w:rPr>
          <w:color w:val="231F20"/>
          <w:sz w:val="22"/>
          <w:szCs w:val="22"/>
        </w:rPr>
        <w:t>of</w:t>
      </w:r>
      <w:r w:rsidRPr="003A7E07">
        <w:rPr>
          <w:color w:val="231F20"/>
          <w:spacing w:val="24"/>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theory.</w:t>
      </w:r>
    </w:p>
    <w:p w14:paraId="46F827DC" w14:textId="77777777" w:rsidR="00B91650" w:rsidRPr="003A7E07" w:rsidRDefault="00B91650" w:rsidP="006A2226">
      <w:pPr>
        <w:pStyle w:val="BodyText"/>
        <w:kinsoku w:val="0"/>
        <w:overflowPunct w:val="0"/>
        <w:spacing w:line="265" w:lineRule="auto"/>
        <w:ind w:right="128" w:firstLine="360"/>
        <w:rPr>
          <w:color w:val="000000"/>
          <w:sz w:val="22"/>
          <w:szCs w:val="22"/>
        </w:rPr>
      </w:pPr>
      <w:r w:rsidRPr="003A7E07">
        <w:rPr>
          <w:color w:val="231F20"/>
          <w:spacing w:val="-1"/>
          <w:sz w:val="22"/>
          <w:szCs w:val="22"/>
        </w:rPr>
        <w:t>Fourth,</w:t>
      </w:r>
      <w:r w:rsidRPr="003A7E07">
        <w:rPr>
          <w:color w:val="231F20"/>
          <w:sz w:val="22"/>
          <w:szCs w:val="22"/>
        </w:rPr>
        <w:t xml:space="preserve"> presenting theories of cognitive and </w:t>
      </w:r>
      <w:r w:rsidRPr="003A7E07">
        <w:rPr>
          <w:color w:val="231F20"/>
          <w:spacing w:val="-1"/>
          <w:sz w:val="22"/>
          <w:szCs w:val="22"/>
        </w:rPr>
        <w:t>social</w:t>
      </w:r>
      <w:r w:rsidRPr="003A7E07">
        <w:rPr>
          <w:color w:val="231F20"/>
          <w:sz w:val="22"/>
          <w:szCs w:val="22"/>
        </w:rPr>
        <w:t xml:space="preserve"> development </w:t>
      </w:r>
      <w:r w:rsidRPr="003A7E07">
        <w:rPr>
          <w:color w:val="231F20"/>
          <w:spacing w:val="-1"/>
          <w:sz w:val="22"/>
          <w:szCs w:val="22"/>
        </w:rPr>
        <w:t>separately</w:t>
      </w:r>
      <w:r w:rsidRPr="003A7E07">
        <w:rPr>
          <w:color w:val="231F20"/>
          <w:spacing w:val="1"/>
          <w:sz w:val="22"/>
          <w:szCs w:val="22"/>
        </w:rPr>
        <w:t xml:space="preserve"> </w:t>
      </w:r>
      <w:r w:rsidRPr="003A7E07">
        <w:rPr>
          <w:color w:val="231F20"/>
          <w:sz w:val="22"/>
          <w:szCs w:val="22"/>
        </w:rPr>
        <w:t>reduces the</w:t>
      </w:r>
      <w:r w:rsidRPr="003A7E07">
        <w:rPr>
          <w:color w:val="231F20"/>
          <w:spacing w:val="24"/>
          <w:w w:val="99"/>
          <w:sz w:val="22"/>
          <w:szCs w:val="22"/>
        </w:rPr>
        <w:t xml:space="preserve"> </w:t>
      </w:r>
      <w:r w:rsidRPr="003A7E07">
        <w:rPr>
          <w:color w:val="231F20"/>
          <w:sz w:val="22"/>
          <w:szCs w:val="22"/>
        </w:rPr>
        <w:t>amount</w:t>
      </w:r>
      <w:r w:rsidRPr="003A7E07">
        <w:rPr>
          <w:color w:val="231F20"/>
          <w:spacing w:val="2"/>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theoretical</w:t>
      </w:r>
      <w:r w:rsidRPr="003A7E07">
        <w:rPr>
          <w:color w:val="231F20"/>
          <w:spacing w:val="2"/>
          <w:sz w:val="22"/>
          <w:szCs w:val="22"/>
        </w:rPr>
        <w:t xml:space="preserve"> </w:t>
      </w:r>
      <w:r w:rsidRPr="003A7E07">
        <w:rPr>
          <w:color w:val="231F20"/>
          <w:sz w:val="22"/>
          <w:szCs w:val="22"/>
        </w:rPr>
        <w:t>material</w:t>
      </w:r>
      <w:r w:rsidRPr="003A7E07">
        <w:rPr>
          <w:color w:val="231F20"/>
          <w:spacing w:val="3"/>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z w:val="22"/>
          <w:szCs w:val="22"/>
        </w:rPr>
        <w:t>be</w:t>
      </w:r>
      <w:r w:rsidRPr="003A7E07">
        <w:rPr>
          <w:color w:val="231F20"/>
          <w:spacing w:val="4"/>
          <w:sz w:val="22"/>
          <w:szCs w:val="22"/>
        </w:rPr>
        <w:t xml:space="preserve"> </w:t>
      </w:r>
      <w:r w:rsidRPr="003A7E07">
        <w:rPr>
          <w:color w:val="231F20"/>
          <w:sz w:val="22"/>
          <w:szCs w:val="22"/>
        </w:rPr>
        <w:t>mastered</w:t>
      </w:r>
      <w:r w:rsidRPr="003A7E07">
        <w:rPr>
          <w:color w:val="231F20"/>
          <w:spacing w:val="2"/>
          <w:sz w:val="22"/>
          <w:szCs w:val="22"/>
        </w:rPr>
        <w:t xml:space="preserve"> </w:t>
      </w:r>
      <w:r w:rsidRPr="003A7E07">
        <w:rPr>
          <w:color w:val="231F20"/>
          <w:sz w:val="22"/>
          <w:szCs w:val="22"/>
        </w:rPr>
        <w:t>in</w:t>
      </w:r>
      <w:r w:rsidRPr="003A7E07">
        <w:rPr>
          <w:color w:val="231F20"/>
          <w:spacing w:val="4"/>
          <w:sz w:val="22"/>
          <w:szCs w:val="22"/>
        </w:rPr>
        <w:t xml:space="preserve"> </w:t>
      </w:r>
      <w:r w:rsidRPr="003A7E07">
        <w:rPr>
          <w:color w:val="231F20"/>
          <w:sz w:val="22"/>
          <w:szCs w:val="22"/>
        </w:rPr>
        <w:t>one</w:t>
      </w:r>
      <w:r w:rsidRPr="003A7E07">
        <w:rPr>
          <w:color w:val="231F20"/>
          <w:spacing w:val="3"/>
          <w:sz w:val="22"/>
          <w:szCs w:val="22"/>
        </w:rPr>
        <w:t xml:space="preserve"> </w:t>
      </w:r>
      <w:r w:rsidRPr="003A7E07">
        <w:rPr>
          <w:color w:val="231F20"/>
          <w:sz w:val="22"/>
          <w:szCs w:val="22"/>
        </w:rPr>
        <w:t>unit</w:t>
      </w:r>
      <w:r w:rsidRPr="003A7E07">
        <w:rPr>
          <w:color w:val="231F20"/>
          <w:spacing w:val="4"/>
          <w:sz w:val="22"/>
          <w:szCs w:val="22"/>
        </w:rPr>
        <w:t xml:space="preserve"> </w:t>
      </w:r>
      <w:r w:rsidRPr="003A7E07">
        <w:rPr>
          <w:color w:val="231F20"/>
          <w:sz w:val="22"/>
          <w:szCs w:val="22"/>
        </w:rPr>
        <w:t>and</w:t>
      </w:r>
      <w:r w:rsidRPr="003A7E07">
        <w:rPr>
          <w:color w:val="231F20"/>
          <w:spacing w:val="2"/>
          <w:sz w:val="22"/>
          <w:szCs w:val="22"/>
        </w:rPr>
        <w:t xml:space="preserve"> </w:t>
      </w:r>
      <w:r w:rsidRPr="003A7E07">
        <w:rPr>
          <w:color w:val="231F20"/>
          <w:sz w:val="22"/>
          <w:szCs w:val="22"/>
        </w:rPr>
        <w:t>facilitates</w:t>
      </w:r>
      <w:r w:rsidRPr="003A7E07">
        <w:rPr>
          <w:color w:val="231F20"/>
          <w:spacing w:val="4"/>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comparison</w:t>
      </w:r>
      <w:r w:rsidRPr="003A7E07">
        <w:rPr>
          <w:color w:val="231F20"/>
          <w:spacing w:val="3"/>
          <w:sz w:val="22"/>
          <w:szCs w:val="22"/>
        </w:rPr>
        <w:t xml:space="preserve"> </w:t>
      </w:r>
      <w:r w:rsidRPr="003A7E07">
        <w:rPr>
          <w:color w:val="231F20"/>
          <w:sz w:val="22"/>
          <w:szCs w:val="22"/>
        </w:rPr>
        <w:t>of alternative</w:t>
      </w:r>
      <w:r w:rsidRPr="003A7E07">
        <w:rPr>
          <w:color w:val="231F20"/>
          <w:spacing w:val="7"/>
          <w:sz w:val="22"/>
          <w:szCs w:val="22"/>
        </w:rPr>
        <w:t xml:space="preserve"> </w:t>
      </w:r>
      <w:r w:rsidRPr="003A7E07">
        <w:rPr>
          <w:color w:val="231F20"/>
          <w:sz w:val="22"/>
          <w:szCs w:val="22"/>
        </w:rPr>
        <w:t>approaches.</w:t>
      </w:r>
      <w:r w:rsidRPr="003A7E07">
        <w:rPr>
          <w:color w:val="231F20"/>
          <w:spacing w:val="7"/>
          <w:sz w:val="22"/>
          <w:szCs w:val="22"/>
        </w:rPr>
        <w:t xml:space="preserve"> </w:t>
      </w:r>
      <w:r w:rsidRPr="003A7E07">
        <w:rPr>
          <w:color w:val="231F20"/>
          <w:spacing w:val="-1"/>
          <w:sz w:val="22"/>
          <w:szCs w:val="22"/>
        </w:rPr>
        <w:t>Students</w:t>
      </w:r>
      <w:r w:rsidRPr="003A7E07">
        <w:rPr>
          <w:color w:val="231F20"/>
          <w:spacing w:val="8"/>
          <w:sz w:val="22"/>
          <w:szCs w:val="22"/>
        </w:rPr>
        <w:t xml:space="preserve"> </w:t>
      </w:r>
      <w:r w:rsidRPr="003A7E07">
        <w:rPr>
          <w:color w:val="231F20"/>
          <w:sz w:val="22"/>
          <w:szCs w:val="22"/>
        </w:rPr>
        <w:t>are</w:t>
      </w:r>
      <w:r w:rsidRPr="003A7E07">
        <w:rPr>
          <w:color w:val="231F20"/>
          <w:spacing w:val="9"/>
          <w:sz w:val="22"/>
          <w:szCs w:val="22"/>
        </w:rPr>
        <w:t xml:space="preserve"> </w:t>
      </w:r>
      <w:r w:rsidRPr="003A7E07">
        <w:rPr>
          <w:color w:val="231F20"/>
          <w:sz w:val="22"/>
          <w:szCs w:val="22"/>
        </w:rPr>
        <w:t>less</w:t>
      </w:r>
      <w:r w:rsidRPr="003A7E07">
        <w:rPr>
          <w:color w:val="231F20"/>
          <w:spacing w:val="8"/>
          <w:sz w:val="22"/>
          <w:szCs w:val="22"/>
        </w:rPr>
        <w:t xml:space="preserve"> </w:t>
      </w:r>
      <w:r w:rsidRPr="003A7E07">
        <w:rPr>
          <w:color w:val="231F20"/>
          <w:sz w:val="22"/>
          <w:szCs w:val="22"/>
        </w:rPr>
        <w:t>likely</w:t>
      </w:r>
      <w:r w:rsidRPr="003A7E07">
        <w:rPr>
          <w:color w:val="231F20"/>
          <w:spacing w:val="8"/>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z w:val="22"/>
          <w:szCs w:val="22"/>
        </w:rPr>
        <w:t>complain</w:t>
      </w:r>
      <w:r w:rsidRPr="003A7E07">
        <w:rPr>
          <w:color w:val="231F20"/>
          <w:spacing w:val="8"/>
          <w:sz w:val="22"/>
          <w:szCs w:val="22"/>
        </w:rPr>
        <w:t xml:space="preserve"> </w:t>
      </w:r>
      <w:r w:rsidRPr="003A7E07">
        <w:rPr>
          <w:color w:val="231F20"/>
          <w:sz w:val="22"/>
          <w:szCs w:val="22"/>
        </w:rPr>
        <w:t>that</w:t>
      </w:r>
      <w:r w:rsidRPr="003A7E07">
        <w:rPr>
          <w:color w:val="231F20"/>
          <w:spacing w:val="9"/>
          <w:sz w:val="22"/>
          <w:szCs w:val="22"/>
        </w:rPr>
        <w:t xml:space="preserve"> </w:t>
      </w:r>
      <w:r w:rsidRPr="003A7E07">
        <w:rPr>
          <w:color w:val="231F20"/>
          <w:sz w:val="22"/>
          <w:szCs w:val="22"/>
        </w:rPr>
        <w:t>“all</w:t>
      </w:r>
      <w:r w:rsidRPr="003A7E07">
        <w:rPr>
          <w:color w:val="231F20"/>
          <w:spacing w:val="8"/>
          <w:sz w:val="22"/>
          <w:szCs w:val="22"/>
        </w:rPr>
        <w:t xml:space="preserve"> </w:t>
      </w:r>
      <w:r w:rsidRPr="003A7E07">
        <w:rPr>
          <w:color w:val="231F20"/>
          <w:sz w:val="22"/>
          <w:szCs w:val="22"/>
        </w:rPr>
        <w:t>those</w:t>
      </w:r>
      <w:r w:rsidRPr="003A7E07">
        <w:rPr>
          <w:color w:val="231F20"/>
          <w:spacing w:val="8"/>
          <w:sz w:val="22"/>
          <w:szCs w:val="22"/>
        </w:rPr>
        <w:t xml:space="preserve"> </w:t>
      </w:r>
      <w:r w:rsidRPr="003A7E07">
        <w:rPr>
          <w:color w:val="231F20"/>
          <w:spacing w:val="-1"/>
          <w:sz w:val="22"/>
          <w:szCs w:val="22"/>
        </w:rPr>
        <w:t>stages</w:t>
      </w:r>
      <w:r w:rsidRPr="003A7E07">
        <w:rPr>
          <w:color w:val="231F20"/>
          <w:spacing w:val="8"/>
          <w:sz w:val="22"/>
          <w:szCs w:val="22"/>
        </w:rPr>
        <w:t xml:space="preserve"> </w:t>
      </w:r>
      <w:r w:rsidRPr="003A7E07">
        <w:rPr>
          <w:color w:val="231F20"/>
          <w:sz w:val="22"/>
          <w:szCs w:val="22"/>
        </w:rPr>
        <w:t>just</w:t>
      </w:r>
      <w:r w:rsidRPr="003A7E07">
        <w:rPr>
          <w:color w:val="231F20"/>
          <w:spacing w:val="9"/>
          <w:sz w:val="22"/>
          <w:szCs w:val="22"/>
        </w:rPr>
        <w:t xml:space="preserve"> </w:t>
      </w:r>
      <w:r w:rsidRPr="003A7E07">
        <w:rPr>
          <w:color w:val="231F20"/>
          <w:sz w:val="22"/>
          <w:szCs w:val="22"/>
        </w:rPr>
        <w:t>blur</w:t>
      </w:r>
      <w:r w:rsidRPr="003A7E07">
        <w:rPr>
          <w:color w:val="231F20"/>
          <w:spacing w:val="23"/>
          <w:w w:val="99"/>
          <w:sz w:val="22"/>
          <w:szCs w:val="22"/>
        </w:rPr>
        <w:t xml:space="preserve"> </w:t>
      </w:r>
      <w:r w:rsidRPr="003A7E07">
        <w:rPr>
          <w:color w:val="231F20"/>
          <w:sz w:val="22"/>
          <w:szCs w:val="22"/>
        </w:rPr>
        <w:t>together”</w:t>
      </w:r>
      <w:r w:rsidRPr="003A7E07">
        <w:rPr>
          <w:color w:val="231F20"/>
          <w:spacing w:val="-6"/>
          <w:sz w:val="22"/>
          <w:szCs w:val="22"/>
        </w:rPr>
        <w:t xml:space="preserve"> </w:t>
      </w:r>
      <w:r w:rsidRPr="003A7E07">
        <w:rPr>
          <w:color w:val="231F20"/>
          <w:spacing w:val="-1"/>
          <w:sz w:val="22"/>
          <w:szCs w:val="22"/>
        </w:rPr>
        <w:t>when</w:t>
      </w:r>
      <w:r w:rsidRPr="003A7E07">
        <w:rPr>
          <w:color w:val="231F20"/>
          <w:spacing w:val="-4"/>
          <w:sz w:val="22"/>
          <w:szCs w:val="22"/>
        </w:rPr>
        <w:t xml:space="preserve"> </w:t>
      </w:r>
      <w:r w:rsidRPr="003A7E07">
        <w:rPr>
          <w:color w:val="231F20"/>
          <w:sz w:val="22"/>
          <w:szCs w:val="22"/>
        </w:rPr>
        <w:t>this</w:t>
      </w:r>
      <w:r w:rsidRPr="003A7E07">
        <w:rPr>
          <w:color w:val="231F20"/>
          <w:spacing w:val="-5"/>
          <w:sz w:val="22"/>
          <w:szCs w:val="22"/>
        </w:rPr>
        <w:t xml:space="preserve"> </w:t>
      </w:r>
      <w:r w:rsidRPr="003A7E07">
        <w:rPr>
          <w:color w:val="231F20"/>
          <w:sz w:val="22"/>
          <w:szCs w:val="22"/>
        </w:rPr>
        <w:t>approach</w:t>
      </w:r>
      <w:r w:rsidRPr="003A7E07">
        <w:rPr>
          <w:color w:val="231F20"/>
          <w:spacing w:val="-5"/>
          <w:sz w:val="22"/>
          <w:szCs w:val="22"/>
        </w:rPr>
        <w:t xml:space="preserve"> </w:t>
      </w:r>
      <w:r w:rsidRPr="003A7E07">
        <w:rPr>
          <w:color w:val="231F20"/>
          <w:sz w:val="22"/>
          <w:szCs w:val="22"/>
        </w:rPr>
        <w:t>is</w:t>
      </w:r>
      <w:r w:rsidRPr="003A7E07">
        <w:rPr>
          <w:color w:val="231F20"/>
          <w:spacing w:val="-5"/>
          <w:sz w:val="22"/>
          <w:szCs w:val="22"/>
        </w:rPr>
        <w:t xml:space="preserve"> </w:t>
      </w:r>
      <w:r w:rsidRPr="003A7E07">
        <w:rPr>
          <w:color w:val="231F20"/>
          <w:sz w:val="22"/>
          <w:szCs w:val="22"/>
        </w:rPr>
        <w:t>used.</w:t>
      </w:r>
    </w:p>
    <w:p w14:paraId="391E05E7" w14:textId="33106089" w:rsidR="00B91650" w:rsidRPr="003A7E07" w:rsidRDefault="00B91650" w:rsidP="006A2226">
      <w:pPr>
        <w:pStyle w:val="BodyText"/>
        <w:kinsoku w:val="0"/>
        <w:overflowPunct w:val="0"/>
        <w:spacing w:line="265" w:lineRule="auto"/>
        <w:ind w:right="127" w:firstLine="360"/>
        <w:rPr>
          <w:color w:val="000000"/>
          <w:sz w:val="22"/>
          <w:szCs w:val="22"/>
        </w:rPr>
      </w:pPr>
      <w:r w:rsidRPr="003A7E07">
        <w:rPr>
          <w:color w:val="231F20"/>
          <w:sz w:val="22"/>
          <w:szCs w:val="22"/>
        </w:rPr>
        <w:lastRenderedPageBreak/>
        <w:t>Finally,</w:t>
      </w:r>
      <w:r w:rsidRPr="003A7E07">
        <w:rPr>
          <w:color w:val="231F20"/>
          <w:spacing w:val="-8"/>
          <w:sz w:val="22"/>
          <w:szCs w:val="22"/>
        </w:rPr>
        <w:t xml:space="preserve"> </w:t>
      </w:r>
      <w:r w:rsidRPr="003A7E07">
        <w:rPr>
          <w:color w:val="231F20"/>
          <w:sz w:val="22"/>
          <w:szCs w:val="22"/>
        </w:rPr>
        <w:t>this</w:t>
      </w:r>
      <w:r w:rsidRPr="003A7E07">
        <w:rPr>
          <w:color w:val="231F20"/>
          <w:spacing w:val="-9"/>
          <w:sz w:val="22"/>
          <w:szCs w:val="22"/>
        </w:rPr>
        <w:t xml:space="preserve"> </w:t>
      </w:r>
      <w:r w:rsidRPr="003A7E07">
        <w:rPr>
          <w:color w:val="231F20"/>
          <w:sz w:val="22"/>
          <w:szCs w:val="22"/>
        </w:rPr>
        <w:t>approach</w:t>
      </w:r>
      <w:r w:rsidRPr="003A7E07">
        <w:rPr>
          <w:color w:val="231F20"/>
          <w:spacing w:val="-9"/>
          <w:sz w:val="22"/>
          <w:szCs w:val="22"/>
        </w:rPr>
        <w:t xml:space="preserve"> </w:t>
      </w:r>
      <w:r w:rsidRPr="003A7E07">
        <w:rPr>
          <w:color w:val="231F20"/>
          <w:sz w:val="22"/>
          <w:szCs w:val="22"/>
        </w:rPr>
        <w:t>results</w:t>
      </w:r>
      <w:r w:rsidRPr="003A7E07">
        <w:rPr>
          <w:color w:val="231F20"/>
          <w:spacing w:val="-9"/>
          <w:sz w:val="22"/>
          <w:szCs w:val="22"/>
        </w:rPr>
        <w:t xml:space="preserve"> </w:t>
      </w:r>
      <w:r w:rsidRPr="003A7E07">
        <w:rPr>
          <w:color w:val="231F20"/>
          <w:sz w:val="22"/>
          <w:szCs w:val="22"/>
        </w:rPr>
        <w:t>in</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abbreviated</w:t>
      </w:r>
      <w:r w:rsidRPr="003A7E07">
        <w:rPr>
          <w:color w:val="231F20"/>
          <w:spacing w:val="-9"/>
          <w:sz w:val="22"/>
          <w:szCs w:val="22"/>
        </w:rPr>
        <w:t xml:space="preserve"> </w:t>
      </w:r>
      <w:r w:rsidRPr="003A7E07">
        <w:rPr>
          <w:color w:val="231F20"/>
          <w:sz w:val="22"/>
          <w:szCs w:val="22"/>
        </w:rPr>
        <w:t>coverage</w:t>
      </w:r>
      <w:r w:rsidRPr="003A7E07">
        <w:rPr>
          <w:color w:val="231F20"/>
          <w:spacing w:val="-9"/>
          <w:sz w:val="22"/>
          <w:szCs w:val="22"/>
        </w:rPr>
        <w:t xml:space="preserve"> </w:t>
      </w:r>
      <w:r w:rsidRPr="003A7E07">
        <w:rPr>
          <w:color w:val="231F20"/>
          <w:sz w:val="22"/>
          <w:szCs w:val="22"/>
        </w:rPr>
        <w:t>of</w:t>
      </w:r>
      <w:r w:rsidRPr="003A7E07">
        <w:rPr>
          <w:color w:val="231F20"/>
          <w:spacing w:val="-9"/>
          <w:sz w:val="22"/>
          <w:szCs w:val="22"/>
        </w:rPr>
        <w:t xml:space="preserve"> </w:t>
      </w:r>
      <w:r w:rsidRPr="003A7E07">
        <w:rPr>
          <w:color w:val="231F20"/>
          <w:sz w:val="22"/>
          <w:szCs w:val="22"/>
        </w:rPr>
        <w:t>more</w:t>
      </w:r>
      <w:r w:rsidRPr="003A7E07">
        <w:rPr>
          <w:color w:val="231F20"/>
          <w:spacing w:val="-8"/>
          <w:sz w:val="22"/>
          <w:szCs w:val="22"/>
        </w:rPr>
        <w:t xml:space="preserve"> </w:t>
      </w:r>
      <w:r w:rsidRPr="003A7E07">
        <w:rPr>
          <w:color w:val="231F20"/>
          <w:sz w:val="22"/>
          <w:szCs w:val="22"/>
        </w:rPr>
        <w:t>abstract</w:t>
      </w:r>
      <w:r w:rsidRPr="003A7E07">
        <w:rPr>
          <w:color w:val="231F20"/>
          <w:spacing w:val="-9"/>
          <w:sz w:val="22"/>
          <w:szCs w:val="22"/>
        </w:rPr>
        <w:t xml:space="preserve"> </w:t>
      </w:r>
      <w:r w:rsidRPr="003A7E07">
        <w:rPr>
          <w:color w:val="231F20"/>
          <w:sz w:val="22"/>
          <w:szCs w:val="22"/>
        </w:rPr>
        <w:t>material</w:t>
      </w:r>
      <w:r w:rsidRPr="003A7E07">
        <w:rPr>
          <w:color w:val="231F20"/>
          <w:spacing w:val="-9"/>
          <w:sz w:val="22"/>
          <w:szCs w:val="22"/>
        </w:rPr>
        <w:t xml:space="preserve"> </w:t>
      </w:r>
      <w:r w:rsidRPr="003A7E07">
        <w:rPr>
          <w:color w:val="231F20"/>
          <w:spacing w:val="1"/>
          <w:sz w:val="22"/>
          <w:szCs w:val="22"/>
        </w:rPr>
        <w:t>that</w:t>
      </w:r>
      <w:r w:rsidR="00522BBD" w:rsidRPr="003A7E07">
        <w:rPr>
          <w:color w:val="231F20"/>
          <w:spacing w:val="1"/>
          <w:sz w:val="22"/>
          <w:szCs w:val="22"/>
        </w:rPr>
        <w:t xml:space="preserve"> </w:t>
      </w:r>
      <w:r w:rsidRPr="003A7E07">
        <w:rPr>
          <w:color w:val="231F20"/>
          <w:sz w:val="22"/>
          <w:szCs w:val="22"/>
        </w:rPr>
        <w:t>many</w:t>
      </w:r>
      <w:r w:rsidRPr="003A7E07">
        <w:rPr>
          <w:color w:val="231F20"/>
          <w:spacing w:val="-8"/>
          <w:sz w:val="22"/>
          <w:szCs w:val="22"/>
        </w:rPr>
        <w:t xml:space="preserve"> </w:t>
      </w:r>
      <w:r w:rsidRPr="003A7E07">
        <w:rPr>
          <w:color w:val="231F20"/>
          <w:sz w:val="22"/>
          <w:szCs w:val="22"/>
        </w:rPr>
        <w:t>students</w:t>
      </w:r>
      <w:r w:rsidRPr="003A7E07">
        <w:rPr>
          <w:color w:val="231F20"/>
          <w:spacing w:val="-8"/>
          <w:sz w:val="22"/>
          <w:szCs w:val="22"/>
        </w:rPr>
        <w:t xml:space="preserve"> </w:t>
      </w:r>
      <w:r w:rsidR="00E167B0" w:rsidRPr="003A7E07">
        <w:rPr>
          <w:color w:val="231F20"/>
          <w:spacing w:val="-8"/>
          <w:sz w:val="22"/>
          <w:szCs w:val="22"/>
        </w:rPr>
        <w:t xml:space="preserve">may see as </w:t>
      </w:r>
      <w:r w:rsidRPr="003A7E07">
        <w:rPr>
          <w:color w:val="231F20"/>
          <w:sz w:val="22"/>
          <w:szCs w:val="22"/>
        </w:rPr>
        <w:t>rather</w:t>
      </w:r>
      <w:r w:rsidRPr="003A7E07">
        <w:rPr>
          <w:color w:val="231F20"/>
          <w:spacing w:val="-8"/>
          <w:sz w:val="22"/>
          <w:szCs w:val="22"/>
        </w:rPr>
        <w:t xml:space="preserve"> </w:t>
      </w:r>
      <w:r w:rsidRPr="003A7E07">
        <w:rPr>
          <w:color w:val="231F20"/>
          <w:sz w:val="22"/>
          <w:szCs w:val="22"/>
        </w:rPr>
        <w:t>removed</w:t>
      </w:r>
      <w:r w:rsidRPr="003A7E07">
        <w:rPr>
          <w:color w:val="231F20"/>
          <w:spacing w:val="-9"/>
          <w:sz w:val="22"/>
          <w:szCs w:val="22"/>
        </w:rPr>
        <w:t xml:space="preserve"> </w:t>
      </w:r>
      <w:r w:rsidRPr="003A7E07">
        <w:rPr>
          <w:color w:val="231F20"/>
          <w:sz w:val="22"/>
          <w:szCs w:val="22"/>
        </w:rPr>
        <w:t>from</w:t>
      </w:r>
      <w:r w:rsidRPr="003A7E07">
        <w:rPr>
          <w:color w:val="231F20"/>
          <w:spacing w:val="-8"/>
          <w:sz w:val="22"/>
          <w:szCs w:val="22"/>
        </w:rPr>
        <w:t xml:space="preserve"> </w:t>
      </w:r>
      <w:r w:rsidRPr="003A7E07">
        <w:rPr>
          <w:color w:val="231F20"/>
          <w:sz w:val="22"/>
          <w:szCs w:val="22"/>
        </w:rPr>
        <w:t>“real”</w:t>
      </w:r>
      <w:r w:rsidRPr="003A7E07">
        <w:rPr>
          <w:color w:val="231F20"/>
          <w:spacing w:val="-9"/>
          <w:sz w:val="22"/>
          <w:szCs w:val="22"/>
        </w:rPr>
        <w:t xml:space="preserve"> </w:t>
      </w:r>
      <w:r w:rsidRPr="003A7E07">
        <w:rPr>
          <w:color w:val="231F20"/>
          <w:sz w:val="22"/>
          <w:szCs w:val="22"/>
        </w:rPr>
        <w:t>child</w:t>
      </w:r>
      <w:r w:rsidRPr="003A7E07">
        <w:rPr>
          <w:color w:val="231F20"/>
          <w:spacing w:val="-8"/>
          <w:sz w:val="22"/>
          <w:szCs w:val="22"/>
        </w:rPr>
        <w:t xml:space="preserve"> </w:t>
      </w:r>
      <w:r w:rsidRPr="003A7E07">
        <w:rPr>
          <w:color w:val="231F20"/>
          <w:sz w:val="22"/>
          <w:szCs w:val="22"/>
        </w:rPr>
        <w:t>behavior.</w:t>
      </w:r>
      <w:r w:rsidRPr="003A7E07">
        <w:rPr>
          <w:color w:val="231F20"/>
          <w:spacing w:val="-9"/>
          <w:sz w:val="22"/>
          <w:szCs w:val="22"/>
        </w:rPr>
        <w:t xml:space="preserve"> </w:t>
      </w:r>
      <w:r w:rsidRPr="003A7E07">
        <w:rPr>
          <w:color w:val="231F20"/>
          <w:sz w:val="22"/>
          <w:szCs w:val="22"/>
        </w:rPr>
        <w:t>Because</w:t>
      </w:r>
      <w:r w:rsidRPr="003A7E07">
        <w:rPr>
          <w:color w:val="231F20"/>
          <w:spacing w:val="-8"/>
          <w:sz w:val="22"/>
          <w:szCs w:val="22"/>
        </w:rPr>
        <w:t xml:space="preserve"> </w:t>
      </w:r>
      <w:r w:rsidRPr="003A7E07">
        <w:rPr>
          <w:color w:val="231F20"/>
          <w:sz w:val="22"/>
          <w:szCs w:val="22"/>
        </w:rPr>
        <w:t>of</w:t>
      </w:r>
      <w:r w:rsidRPr="003A7E07">
        <w:rPr>
          <w:color w:val="231F20"/>
          <w:spacing w:val="-9"/>
          <w:sz w:val="22"/>
          <w:szCs w:val="22"/>
        </w:rPr>
        <w:t xml:space="preserve"> </w:t>
      </w:r>
      <w:r w:rsidRPr="003A7E07">
        <w:rPr>
          <w:color w:val="231F20"/>
          <w:sz w:val="22"/>
          <w:szCs w:val="22"/>
        </w:rPr>
        <w:t>this,</w:t>
      </w:r>
      <w:r w:rsidRPr="003A7E07">
        <w:rPr>
          <w:color w:val="231F20"/>
          <w:spacing w:val="-8"/>
          <w:sz w:val="22"/>
          <w:szCs w:val="22"/>
        </w:rPr>
        <w:t xml:space="preserve"> </w:t>
      </w:r>
      <w:r w:rsidRPr="003A7E07">
        <w:rPr>
          <w:color w:val="231F20"/>
          <w:spacing w:val="1"/>
          <w:sz w:val="22"/>
          <w:szCs w:val="22"/>
        </w:rPr>
        <w:t>the</w:t>
      </w:r>
      <w:r w:rsidRPr="003A7E07">
        <w:rPr>
          <w:color w:val="231F20"/>
          <w:spacing w:val="117"/>
          <w:w w:val="99"/>
          <w:sz w:val="22"/>
          <w:szCs w:val="22"/>
        </w:rPr>
        <w:t xml:space="preserve"> </w:t>
      </w:r>
      <w:r w:rsidRPr="003A7E07">
        <w:rPr>
          <w:color w:val="231F20"/>
          <w:spacing w:val="1"/>
          <w:sz w:val="22"/>
          <w:szCs w:val="22"/>
        </w:rPr>
        <w:t>course</w:t>
      </w:r>
      <w:r w:rsidRPr="003A7E07">
        <w:rPr>
          <w:color w:val="231F20"/>
          <w:spacing w:val="-2"/>
          <w:sz w:val="22"/>
          <w:szCs w:val="22"/>
        </w:rPr>
        <w:t xml:space="preserve"> </w:t>
      </w:r>
      <w:r w:rsidRPr="003A7E07">
        <w:rPr>
          <w:color w:val="231F20"/>
          <w:spacing w:val="1"/>
          <w:sz w:val="22"/>
          <w:szCs w:val="22"/>
        </w:rPr>
        <w:t>really</w:t>
      </w:r>
      <w:r w:rsidRPr="003A7E07">
        <w:rPr>
          <w:color w:val="231F20"/>
          <w:spacing w:val="-2"/>
          <w:sz w:val="22"/>
          <w:szCs w:val="22"/>
        </w:rPr>
        <w:t xml:space="preserve"> </w:t>
      </w:r>
      <w:r w:rsidRPr="003A7E07">
        <w:rPr>
          <w:color w:val="231F20"/>
          <w:spacing w:val="1"/>
          <w:sz w:val="22"/>
          <w:szCs w:val="22"/>
        </w:rPr>
        <w:t>gets</w:t>
      </w:r>
      <w:r w:rsidRPr="003A7E07">
        <w:rPr>
          <w:color w:val="231F20"/>
          <w:spacing w:val="-2"/>
          <w:sz w:val="22"/>
          <w:szCs w:val="22"/>
        </w:rPr>
        <w:t xml:space="preserve"> </w:t>
      </w:r>
      <w:r w:rsidRPr="003A7E07">
        <w:rPr>
          <w:color w:val="231F20"/>
          <w:spacing w:val="1"/>
          <w:sz w:val="22"/>
          <w:szCs w:val="22"/>
        </w:rPr>
        <w:t>under</w:t>
      </w:r>
      <w:r w:rsidRPr="003A7E07">
        <w:rPr>
          <w:color w:val="231F20"/>
          <w:spacing w:val="-2"/>
          <w:sz w:val="22"/>
          <w:szCs w:val="22"/>
        </w:rPr>
        <w:t xml:space="preserve"> </w:t>
      </w:r>
      <w:r w:rsidRPr="003A7E07">
        <w:rPr>
          <w:color w:val="231F20"/>
          <w:spacing w:val="1"/>
          <w:sz w:val="22"/>
          <w:szCs w:val="22"/>
        </w:rPr>
        <w:t>way</w:t>
      </w:r>
      <w:r w:rsidRPr="003A7E07">
        <w:rPr>
          <w:color w:val="231F20"/>
          <w:spacing w:val="-2"/>
          <w:sz w:val="22"/>
          <w:szCs w:val="22"/>
        </w:rPr>
        <w:t xml:space="preserve"> </w:t>
      </w:r>
      <w:r w:rsidRPr="003A7E07">
        <w:rPr>
          <w:color w:val="231F20"/>
          <w:spacing w:val="1"/>
          <w:sz w:val="22"/>
          <w:szCs w:val="22"/>
        </w:rPr>
        <w:t>more</w:t>
      </w:r>
      <w:r w:rsidRPr="003A7E07">
        <w:rPr>
          <w:color w:val="231F20"/>
          <w:spacing w:val="-1"/>
          <w:sz w:val="22"/>
          <w:szCs w:val="22"/>
        </w:rPr>
        <w:t xml:space="preserve"> </w:t>
      </w:r>
      <w:r w:rsidRPr="003A7E07">
        <w:rPr>
          <w:color w:val="231F20"/>
          <w:spacing w:val="1"/>
          <w:sz w:val="22"/>
          <w:szCs w:val="22"/>
        </w:rPr>
        <w:t>quickly,</w:t>
      </w:r>
      <w:r w:rsidRPr="003A7E07">
        <w:rPr>
          <w:color w:val="231F20"/>
          <w:spacing w:val="-2"/>
          <w:sz w:val="22"/>
          <w:szCs w:val="22"/>
        </w:rPr>
        <w:t xml:space="preserve"> </w:t>
      </w:r>
      <w:r w:rsidRPr="003A7E07">
        <w:rPr>
          <w:color w:val="231F20"/>
          <w:spacing w:val="1"/>
          <w:sz w:val="22"/>
          <w:szCs w:val="22"/>
        </w:rPr>
        <w:t>resulting</w:t>
      </w:r>
      <w:r w:rsidRPr="003A7E07">
        <w:rPr>
          <w:color w:val="231F20"/>
          <w:spacing w:val="-2"/>
          <w:sz w:val="22"/>
          <w:szCs w:val="22"/>
        </w:rPr>
        <w:t xml:space="preserve"> </w:t>
      </w:r>
      <w:r w:rsidRPr="003A7E07">
        <w:rPr>
          <w:color w:val="231F20"/>
          <w:spacing w:val="1"/>
          <w:sz w:val="22"/>
          <w:szCs w:val="22"/>
        </w:rPr>
        <w:t>in</w:t>
      </w:r>
      <w:r w:rsidRPr="003A7E07">
        <w:rPr>
          <w:color w:val="231F20"/>
          <w:spacing w:val="-2"/>
          <w:sz w:val="22"/>
          <w:szCs w:val="22"/>
        </w:rPr>
        <w:t xml:space="preserve"> </w:t>
      </w:r>
      <w:r w:rsidRPr="003A7E07">
        <w:rPr>
          <w:color w:val="231F20"/>
          <w:spacing w:val="1"/>
          <w:sz w:val="22"/>
          <w:szCs w:val="22"/>
        </w:rPr>
        <w:t>greater</w:t>
      </w:r>
      <w:r w:rsidRPr="003A7E07">
        <w:rPr>
          <w:color w:val="231F20"/>
          <w:spacing w:val="-2"/>
          <w:sz w:val="22"/>
          <w:szCs w:val="22"/>
        </w:rPr>
        <w:t xml:space="preserve"> </w:t>
      </w:r>
      <w:r w:rsidRPr="003A7E07">
        <w:rPr>
          <w:color w:val="231F20"/>
          <w:spacing w:val="1"/>
          <w:sz w:val="22"/>
          <w:szCs w:val="22"/>
        </w:rPr>
        <w:t>student</w:t>
      </w:r>
      <w:r w:rsidRPr="003A7E07">
        <w:rPr>
          <w:color w:val="231F20"/>
          <w:spacing w:val="-2"/>
          <w:sz w:val="22"/>
          <w:szCs w:val="22"/>
        </w:rPr>
        <w:t xml:space="preserve"> </w:t>
      </w:r>
      <w:r w:rsidRPr="003A7E07">
        <w:rPr>
          <w:color w:val="231F20"/>
          <w:spacing w:val="2"/>
          <w:sz w:val="22"/>
          <w:szCs w:val="22"/>
        </w:rPr>
        <w:t>engagement.</w:t>
      </w:r>
    </w:p>
    <w:p w14:paraId="4FD546BC" w14:textId="77777777" w:rsidR="00B91650" w:rsidRPr="003A7E07" w:rsidRDefault="00B91650" w:rsidP="006A2226">
      <w:pPr>
        <w:kinsoku w:val="0"/>
        <w:overflowPunct w:val="0"/>
        <w:spacing w:before="6" w:line="100" w:lineRule="exact"/>
        <w:rPr>
          <w:sz w:val="22"/>
          <w:szCs w:val="22"/>
        </w:rPr>
      </w:pPr>
    </w:p>
    <w:p w14:paraId="5D272A5A" w14:textId="77777777" w:rsidR="00D51015" w:rsidRDefault="00D51015" w:rsidP="006A2226">
      <w:pPr>
        <w:kinsoku w:val="0"/>
        <w:overflowPunct w:val="0"/>
        <w:spacing w:before="6" w:line="190" w:lineRule="exact"/>
        <w:rPr>
          <w:sz w:val="22"/>
          <w:szCs w:val="22"/>
        </w:rPr>
      </w:pPr>
    </w:p>
    <w:p w14:paraId="30036E55" w14:textId="77777777" w:rsidR="003A7E07" w:rsidRPr="003A7E07" w:rsidRDefault="003A7E07" w:rsidP="006A2226">
      <w:pPr>
        <w:kinsoku w:val="0"/>
        <w:overflowPunct w:val="0"/>
        <w:spacing w:before="6" w:line="190" w:lineRule="exact"/>
        <w:rPr>
          <w:sz w:val="22"/>
          <w:szCs w:val="22"/>
        </w:rPr>
      </w:pPr>
    </w:p>
    <w:p w14:paraId="6C52BC25" w14:textId="77777777" w:rsidR="00B91650" w:rsidRPr="003A7E07" w:rsidRDefault="00B91650" w:rsidP="006A2226">
      <w:pPr>
        <w:kinsoku w:val="0"/>
        <w:overflowPunct w:val="0"/>
        <w:spacing w:line="200" w:lineRule="exact"/>
        <w:rPr>
          <w:sz w:val="22"/>
          <w:szCs w:val="22"/>
        </w:rPr>
      </w:pPr>
    </w:p>
    <w:p w14:paraId="3D08C1EA" w14:textId="77777777" w:rsidR="00B91650" w:rsidRPr="003A7E07" w:rsidRDefault="00B91650" w:rsidP="006A2226">
      <w:pPr>
        <w:pStyle w:val="Heading1"/>
        <w:kinsoku w:val="0"/>
        <w:overflowPunct w:val="0"/>
        <w:spacing w:before="68"/>
        <w:ind w:left="120"/>
        <w:rPr>
          <w:rFonts w:ascii="Trebuchet MS" w:hAnsi="Trebuchet MS"/>
          <w:b w:val="0"/>
          <w:bCs w:val="0"/>
          <w:color w:val="000000"/>
          <w:sz w:val="24"/>
          <w:szCs w:val="24"/>
        </w:rPr>
      </w:pPr>
      <w:r w:rsidRPr="003A7E07">
        <w:rPr>
          <w:rFonts w:ascii="Trebuchet MS" w:hAnsi="Trebuchet MS"/>
          <w:color w:val="231F20"/>
          <w:sz w:val="24"/>
          <w:szCs w:val="24"/>
        </w:rPr>
        <w:t>Adapting</w:t>
      </w:r>
      <w:r w:rsidRPr="003A7E07">
        <w:rPr>
          <w:rFonts w:ascii="Trebuchet MS" w:hAnsi="Trebuchet MS"/>
          <w:color w:val="231F20"/>
          <w:spacing w:val="-17"/>
          <w:sz w:val="24"/>
          <w:szCs w:val="24"/>
        </w:rPr>
        <w:t xml:space="preserve"> </w:t>
      </w:r>
      <w:r w:rsidRPr="003A7E07">
        <w:rPr>
          <w:rFonts w:ascii="Trebuchet MS" w:hAnsi="Trebuchet MS"/>
          <w:color w:val="231F20"/>
          <w:sz w:val="24"/>
          <w:szCs w:val="24"/>
        </w:rPr>
        <w:t>the</w:t>
      </w:r>
      <w:r w:rsidRPr="003A7E07">
        <w:rPr>
          <w:rFonts w:ascii="Trebuchet MS" w:hAnsi="Trebuchet MS"/>
          <w:color w:val="231F20"/>
          <w:spacing w:val="-17"/>
          <w:sz w:val="24"/>
          <w:szCs w:val="24"/>
        </w:rPr>
        <w:t xml:space="preserve"> </w:t>
      </w:r>
      <w:r w:rsidRPr="003A7E07">
        <w:rPr>
          <w:rFonts w:ascii="Trebuchet MS" w:hAnsi="Trebuchet MS"/>
          <w:color w:val="231F20"/>
          <w:sz w:val="24"/>
          <w:szCs w:val="24"/>
        </w:rPr>
        <w:t>Textbook</w:t>
      </w:r>
      <w:r w:rsidRPr="003A7E07">
        <w:rPr>
          <w:rFonts w:ascii="Trebuchet MS" w:hAnsi="Trebuchet MS"/>
          <w:color w:val="231F20"/>
          <w:spacing w:val="-17"/>
          <w:sz w:val="24"/>
          <w:szCs w:val="24"/>
        </w:rPr>
        <w:t xml:space="preserve"> </w:t>
      </w:r>
      <w:r w:rsidRPr="003A7E07">
        <w:rPr>
          <w:rFonts w:ascii="Trebuchet MS" w:hAnsi="Trebuchet MS"/>
          <w:color w:val="231F20"/>
          <w:sz w:val="24"/>
          <w:szCs w:val="24"/>
        </w:rPr>
        <w:t>to</w:t>
      </w:r>
      <w:r w:rsidRPr="003A7E07">
        <w:rPr>
          <w:rFonts w:ascii="Trebuchet MS" w:hAnsi="Trebuchet MS"/>
          <w:color w:val="231F20"/>
          <w:spacing w:val="-17"/>
          <w:sz w:val="24"/>
          <w:szCs w:val="24"/>
        </w:rPr>
        <w:t xml:space="preserve"> </w:t>
      </w:r>
      <w:r w:rsidRPr="003A7E07">
        <w:rPr>
          <w:rFonts w:ascii="Trebuchet MS" w:hAnsi="Trebuchet MS"/>
          <w:color w:val="231F20"/>
          <w:sz w:val="24"/>
          <w:szCs w:val="24"/>
        </w:rPr>
        <w:t>a</w:t>
      </w:r>
      <w:r w:rsidRPr="003A7E07">
        <w:rPr>
          <w:rFonts w:ascii="Trebuchet MS" w:hAnsi="Trebuchet MS"/>
          <w:color w:val="231F20"/>
          <w:spacing w:val="-17"/>
          <w:sz w:val="24"/>
          <w:szCs w:val="24"/>
        </w:rPr>
        <w:t xml:space="preserve"> </w:t>
      </w:r>
      <w:r w:rsidRPr="003A7E07">
        <w:rPr>
          <w:rFonts w:ascii="Trebuchet MS" w:hAnsi="Trebuchet MS"/>
          <w:color w:val="231F20"/>
          <w:sz w:val="24"/>
          <w:szCs w:val="24"/>
        </w:rPr>
        <w:t>More</w:t>
      </w:r>
      <w:r w:rsidRPr="003A7E07">
        <w:rPr>
          <w:rFonts w:ascii="Trebuchet MS" w:hAnsi="Trebuchet MS"/>
          <w:color w:val="231F20"/>
          <w:spacing w:val="-17"/>
          <w:sz w:val="24"/>
          <w:szCs w:val="24"/>
        </w:rPr>
        <w:t xml:space="preserve"> </w:t>
      </w:r>
      <w:r w:rsidRPr="003A7E07">
        <w:rPr>
          <w:rFonts w:ascii="Trebuchet MS" w:hAnsi="Trebuchet MS"/>
          <w:color w:val="231F20"/>
          <w:sz w:val="24"/>
          <w:szCs w:val="24"/>
        </w:rPr>
        <w:t>Conventional</w:t>
      </w:r>
      <w:r w:rsidRPr="003A7E07">
        <w:rPr>
          <w:rFonts w:ascii="Trebuchet MS" w:hAnsi="Trebuchet MS"/>
          <w:color w:val="231F20"/>
          <w:spacing w:val="-17"/>
          <w:sz w:val="24"/>
          <w:szCs w:val="24"/>
        </w:rPr>
        <w:t xml:space="preserve"> </w:t>
      </w:r>
      <w:r w:rsidRPr="003A7E07">
        <w:rPr>
          <w:rFonts w:ascii="Trebuchet MS" w:hAnsi="Trebuchet MS"/>
          <w:color w:val="231F20"/>
          <w:sz w:val="24"/>
          <w:szCs w:val="24"/>
        </w:rPr>
        <w:t>Presentation</w:t>
      </w:r>
    </w:p>
    <w:p w14:paraId="14040C32" w14:textId="3B2FF955" w:rsidR="00B91650" w:rsidRPr="003A7E07" w:rsidRDefault="00B91650" w:rsidP="006A2226">
      <w:pPr>
        <w:pStyle w:val="BodyText"/>
        <w:kinsoku w:val="0"/>
        <w:overflowPunct w:val="0"/>
        <w:spacing w:before="101" w:line="265" w:lineRule="auto"/>
        <w:ind w:left="1080" w:right="118" w:firstLine="0"/>
        <w:rPr>
          <w:color w:val="000000"/>
          <w:sz w:val="22"/>
          <w:szCs w:val="22"/>
        </w:rPr>
      </w:pPr>
      <w:r w:rsidRPr="003A7E07">
        <w:rPr>
          <w:color w:val="231F20"/>
          <w:spacing w:val="-1"/>
          <w:sz w:val="22"/>
          <w:szCs w:val="22"/>
        </w:rPr>
        <w:t>Not</w:t>
      </w:r>
      <w:r w:rsidRPr="003A7E07">
        <w:rPr>
          <w:color w:val="231F20"/>
          <w:spacing w:val="-4"/>
          <w:sz w:val="22"/>
          <w:szCs w:val="22"/>
        </w:rPr>
        <w:t xml:space="preserve"> </w:t>
      </w:r>
      <w:r w:rsidRPr="003A7E07">
        <w:rPr>
          <w:color w:val="231F20"/>
          <w:sz w:val="22"/>
          <w:szCs w:val="22"/>
        </w:rPr>
        <w:t>convinced</w:t>
      </w:r>
      <w:r w:rsidRPr="003A7E07">
        <w:rPr>
          <w:color w:val="231F20"/>
          <w:spacing w:val="-5"/>
          <w:sz w:val="22"/>
          <w:szCs w:val="22"/>
        </w:rPr>
        <w:t xml:space="preserve"> </w:t>
      </w:r>
      <w:r w:rsidRPr="003A7E07">
        <w:rPr>
          <w:color w:val="231F20"/>
          <w:sz w:val="22"/>
          <w:szCs w:val="22"/>
        </w:rPr>
        <w:t>that</w:t>
      </w:r>
      <w:r w:rsidRPr="003A7E07">
        <w:rPr>
          <w:color w:val="231F20"/>
          <w:spacing w:val="-3"/>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innovative</w:t>
      </w:r>
      <w:r w:rsidRPr="003A7E07">
        <w:rPr>
          <w:color w:val="231F20"/>
          <w:spacing w:val="-4"/>
          <w:sz w:val="22"/>
          <w:szCs w:val="22"/>
        </w:rPr>
        <w:t xml:space="preserve"> </w:t>
      </w:r>
      <w:r w:rsidRPr="003A7E07">
        <w:rPr>
          <w:color w:val="231F20"/>
          <w:spacing w:val="-1"/>
          <w:sz w:val="22"/>
          <w:szCs w:val="22"/>
        </w:rPr>
        <w:t>structure</w:t>
      </w:r>
      <w:r w:rsidRPr="003A7E07">
        <w:rPr>
          <w:color w:val="231F20"/>
          <w:spacing w:val="-3"/>
          <w:sz w:val="22"/>
          <w:szCs w:val="22"/>
        </w:rPr>
        <w:t xml:space="preserve"> </w:t>
      </w:r>
      <w:r w:rsidRPr="003A7E07">
        <w:rPr>
          <w:color w:val="231F20"/>
          <w:sz w:val="22"/>
          <w:szCs w:val="22"/>
        </w:rPr>
        <w:t>used</w:t>
      </w:r>
      <w:r w:rsidRPr="003A7E07">
        <w:rPr>
          <w:color w:val="231F20"/>
          <w:spacing w:val="-3"/>
          <w:sz w:val="22"/>
          <w:szCs w:val="22"/>
        </w:rPr>
        <w:t xml:space="preserve"> </w:t>
      </w:r>
      <w:r w:rsidRPr="003A7E07">
        <w:rPr>
          <w:color w:val="231F20"/>
          <w:sz w:val="22"/>
          <w:szCs w:val="22"/>
        </w:rPr>
        <w:t>in</w:t>
      </w:r>
      <w:r w:rsidRPr="003A7E07">
        <w:rPr>
          <w:color w:val="231F20"/>
          <w:spacing w:val="-4"/>
          <w:sz w:val="22"/>
          <w:szCs w:val="22"/>
        </w:rPr>
        <w:t xml:space="preserve"> </w:t>
      </w:r>
      <w:r w:rsidRPr="003A7E07">
        <w:rPr>
          <w:color w:val="231F20"/>
          <w:sz w:val="22"/>
          <w:szCs w:val="22"/>
        </w:rPr>
        <w:t>this</w:t>
      </w:r>
      <w:r w:rsidRPr="003A7E07">
        <w:rPr>
          <w:color w:val="231F20"/>
          <w:spacing w:val="-3"/>
          <w:sz w:val="22"/>
          <w:szCs w:val="22"/>
        </w:rPr>
        <w:t xml:space="preserve"> </w:t>
      </w:r>
      <w:r w:rsidRPr="003A7E07">
        <w:rPr>
          <w:color w:val="231F20"/>
          <w:sz w:val="22"/>
          <w:szCs w:val="22"/>
        </w:rPr>
        <w:t>textbook</w:t>
      </w:r>
      <w:r w:rsidRPr="003A7E07">
        <w:rPr>
          <w:color w:val="231F20"/>
          <w:spacing w:val="-5"/>
          <w:sz w:val="22"/>
          <w:szCs w:val="22"/>
        </w:rPr>
        <w:t xml:space="preserve"> </w:t>
      </w:r>
      <w:r w:rsidRPr="003A7E07">
        <w:rPr>
          <w:color w:val="231F20"/>
          <w:sz w:val="22"/>
          <w:szCs w:val="22"/>
        </w:rPr>
        <w:t>is</w:t>
      </w:r>
      <w:r w:rsidRPr="003A7E07">
        <w:rPr>
          <w:color w:val="231F20"/>
          <w:spacing w:val="-3"/>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best</w:t>
      </w:r>
      <w:r w:rsidRPr="003A7E07">
        <w:rPr>
          <w:color w:val="231F20"/>
          <w:spacing w:val="-3"/>
          <w:sz w:val="22"/>
          <w:szCs w:val="22"/>
        </w:rPr>
        <w:t xml:space="preserve"> </w:t>
      </w:r>
      <w:r w:rsidRPr="003A7E07">
        <w:rPr>
          <w:color w:val="231F20"/>
          <w:sz w:val="22"/>
          <w:szCs w:val="22"/>
        </w:rPr>
        <w:t>format</w:t>
      </w:r>
      <w:r w:rsidRPr="003A7E07">
        <w:rPr>
          <w:color w:val="231F20"/>
          <w:spacing w:val="-4"/>
          <w:sz w:val="22"/>
          <w:szCs w:val="22"/>
        </w:rPr>
        <w:t xml:space="preserve"> </w:t>
      </w:r>
      <w:r w:rsidRPr="003A7E07">
        <w:rPr>
          <w:color w:val="231F20"/>
          <w:sz w:val="22"/>
          <w:szCs w:val="22"/>
        </w:rPr>
        <w:t>for</w:t>
      </w:r>
      <w:r w:rsidRPr="003A7E07">
        <w:rPr>
          <w:color w:val="231F20"/>
          <w:spacing w:val="-4"/>
          <w:sz w:val="22"/>
          <w:szCs w:val="22"/>
        </w:rPr>
        <w:t xml:space="preserve"> </w:t>
      </w:r>
      <w:r w:rsidRPr="003A7E07">
        <w:rPr>
          <w:color w:val="231F20"/>
          <w:sz w:val="22"/>
          <w:szCs w:val="22"/>
        </w:rPr>
        <w:t>your</w:t>
      </w:r>
      <w:r w:rsidRPr="003A7E07">
        <w:rPr>
          <w:color w:val="231F20"/>
          <w:spacing w:val="23"/>
          <w:sz w:val="22"/>
          <w:szCs w:val="22"/>
        </w:rPr>
        <w:t xml:space="preserve"> </w:t>
      </w:r>
      <w:r w:rsidRPr="003A7E07">
        <w:rPr>
          <w:color w:val="231F20"/>
          <w:sz w:val="22"/>
          <w:szCs w:val="22"/>
        </w:rPr>
        <w:t>course?</w:t>
      </w:r>
      <w:r w:rsidRPr="003A7E07">
        <w:rPr>
          <w:color w:val="231F20"/>
          <w:spacing w:val="5"/>
          <w:sz w:val="22"/>
          <w:szCs w:val="22"/>
        </w:rPr>
        <w:t xml:space="preserve"> </w:t>
      </w:r>
      <w:r w:rsidRPr="003A7E07">
        <w:rPr>
          <w:color w:val="231F20"/>
          <w:sz w:val="22"/>
          <w:szCs w:val="22"/>
        </w:rPr>
        <w:t>It</w:t>
      </w:r>
      <w:r w:rsidRPr="003A7E07">
        <w:rPr>
          <w:color w:val="231F20"/>
          <w:spacing w:val="5"/>
          <w:sz w:val="22"/>
          <w:szCs w:val="22"/>
        </w:rPr>
        <w:t xml:space="preserve"> </w:t>
      </w:r>
      <w:r w:rsidRPr="003A7E07">
        <w:rPr>
          <w:color w:val="231F20"/>
          <w:sz w:val="22"/>
          <w:szCs w:val="22"/>
        </w:rPr>
        <w:t>is</w:t>
      </w:r>
      <w:r w:rsidRPr="003A7E07">
        <w:rPr>
          <w:color w:val="231F20"/>
          <w:spacing w:val="5"/>
          <w:sz w:val="22"/>
          <w:szCs w:val="22"/>
        </w:rPr>
        <w:t xml:space="preserve"> </w:t>
      </w:r>
      <w:r w:rsidRPr="003A7E07">
        <w:rPr>
          <w:color w:val="231F20"/>
          <w:sz w:val="22"/>
          <w:szCs w:val="22"/>
        </w:rPr>
        <w:t>possible,</w:t>
      </w:r>
      <w:r w:rsidRPr="003A7E07">
        <w:rPr>
          <w:color w:val="231F20"/>
          <w:spacing w:val="6"/>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course,</w:t>
      </w:r>
      <w:r w:rsidRPr="003A7E07">
        <w:rPr>
          <w:color w:val="231F20"/>
          <w:spacing w:val="5"/>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adapt</w:t>
      </w:r>
      <w:r w:rsidRPr="003A7E07">
        <w:rPr>
          <w:color w:val="231F20"/>
          <w:spacing w:val="5"/>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material</w:t>
      </w:r>
      <w:r w:rsidRPr="003A7E07">
        <w:rPr>
          <w:color w:val="231F20"/>
          <w:spacing w:val="6"/>
          <w:sz w:val="22"/>
          <w:szCs w:val="22"/>
        </w:rPr>
        <w:t xml:space="preserve"> </w:t>
      </w:r>
      <w:r w:rsidRPr="003A7E07">
        <w:rPr>
          <w:color w:val="231F20"/>
          <w:sz w:val="22"/>
          <w:szCs w:val="22"/>
        </w:rPr>
        <w:t>in</w:t>
      </w:r>
      <w:r w:rsidRPr="003A7E07">
        <w:rPr>
          <w:color w:val="231F20"/>
          <w:spacing w:val="5"/>
          <w:sz w:val="22"/>
          <w:szCs w:val="22"/>
        </w:rPr>
        <w:t xml:space="preserve"> </w:t>
      </w:r>
      <w:r w:rsidRPr="003A7E07">
        <w:rPr>
          <w:i/>
          <w:iCs/>
          <w:color w:val="231F20"/>
          <w:spacing w:val="-1"/>
          <w:sz w:val="22"/>
          <w:szCs w:val="22"/>
        </w:rPr>
        <w:t>How</w:t>
      </w:r>
      <w:r w:rsidRPr="003A7E07">
        <w:rPr>
          <w:i/>
          <w:iCs/>
          <w:color w:val="231F20"/>
          <w:spacing w:val="6"/>
          <w:sz w:val="22"/>
          <w:szCs w:val="22"/>
        </w:rPr>
        <w:t xml:space="preserve"> </w:t>
      </w:r>
      <w:r w:rsidRPr="003A7E07">
        <w:rPr>
          <w:i/>
          <w:iCs/>
          <w:color w:val="231F20"/>
          <w:sz w:val="22"/>
          <w:szCs w:val="22"/>
        </w:rPr>
        <w:t>Children</w:t>
      </w:r>
      <w:r w:rsidRPr="003A7E07">
        <w:rPr>
          <w:i/>
          <w:iCs/>
          <w:color w:val="231F20"/>
          <w:spacing w:val="6"/>
          <w:sz w:val="22"/>
          <w:szCs w:val="22"/>
        </w:rPr>
        <w:t xml:space="preserve"> </w:t>
      </w:r>
      <w:r w:rsidRPr="003A7E07">
        <w:rPr>
          <w:i/>
          <w:iCs/>
          <w:color w:val="231F20"/>
          <w:spacing w:val="-1"/>
          <w:sz w:val="22"/>
          <w:szCs w:val="22"/>
        </w:rPr>
        <w:t>Develop</w:t>
      </w:r>
      <w:r w:rsidRPr="003A7E07">
        <w:rPr>
          <w:i/>
          <w:iCs/>
          <w:color w:val="231F20"/>
          <w:spacing w:val="6"/>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z w:val="22"/>
          <w:szCs w:val="22"/>
        </w:rPr>
        <w:t>a</w:t>
      </w:r>
      <w:r w:rsidRPr="003A7E07">
        <w:rPr>
          <w:color w:val="231F20"/>
          <w:spacing w:val="6"/>
          <w:sz w:val="22"/>
          <w:szCs w:val="22"/>
        </w:rPr>
        <w:t xml:space="preserve"> </w:t>
      </w:r>
      <w:r w:rsidRPr="003A7E07">
        <w:rPr>
          <w:color w:val="231F20"/>
          <w:sz w:val="22"/>
          <w:szCs w:val="22"/>
        </w:rPr>
        <w:t>more</w:t>
      </w:r>
      <w:r w:rsidRPr="003A7E07">
        <w:rPr>
          <w:color w:val="231F20"/>
          <w:spacing w:val="23"/>
          <w:w w:val="99"/>
          <w:sz w:val="22"/>
          <w:szCs w:val="22"/>
        </w:rPr>
        <w:t xml:space="preserve"> </w:t>
      </w:r>
      <w:r w:rsidRPr="003A7E07">
        <w:rPr>
          <w:color w:val="231F20"/>
          <w:sz w:val="22"/>
          <w:szCs w:val="22"/>
        </w:rPr>
        <w:t>conventional</w:t>
      </w:r>
      <w:r w:rsidRPr="003A7E07">
        <w:rPr>
          <w:color w:val="231F20"/>
          <w:spacing w:val="-12"/>
          <w:sz w:val="22"/>
          <w:szCs w:val="22"/>
        </w:rPr>
        <w:t xml:space="preserve"> </w:t>
      </w:r>
      <w:r w:rsidRPr="003A7E07">
        <w:rPr>
          <w:color w:val="231F20"/>
          <w:sz w:val="22"/>
          <w:szCs w:val="22"/>
        </w:rPr>
        <w:t>approach,</w:t>
      </w:r>
      <w:r w:rsidRPr="003A7E07">
        <w:rPr>
          <w:color w:val="231F20"/>
          <w:spacing w:val="-12"/>
          <w:sz w:val="22"/>
          <w:szCs w:val="22"/>
        </w:rPr>
        <w:t xml:space="preserve"> </w:t>
      </w:r>
      <w:r w:rsidRPr="003A7E07">
        <w:rPr>
          <w:color w:val="231F20"/>
          <w:sz w:val="22"/>
          <w:szCs w:val="22"/>
        </w:rPr>
        <w:t>in</w:t>
      </w:r>
      <w:r w:rsidRPr="003A7E07">
        <w:rPr>
          <w:color w:val="231F20"/>
          <w:spacing w:val="-11"/>
          <w:sz w:val="22"/>
          <w:szCs w:val="22"/>
        </w:rPr>
        <w:t xml:space="preserve"> </w:t>
      </w:r>
      <w:r w:rsidRPr="003A7E07">
        <w:rPr>
          <w:color w:val="231F20"/>
          <w:spacing w:val="-1"/>
          <w:sz w:val="22"/>
          <w:szCs w:val="22"/>
        </w:rPr>
        <w:t>which</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initial</w:t>
      </w:r>
      <w:r w:rsidRPr="003A7E07">
        <w:rPr>
          <w:color w:val="231F20"/>
          <w:spacing w:val="-11"/>
          <w:sz w:val="22"/>
          <w:szCs w:val="22"/>
        </w:rPr>
        <w:t xml:space="preserve"> </w:t>
      </w:r>
      <w:r w:rsidRPr="003A7E07">
        <w:rPr>
          <w:color w:val="231F20"/>
          <w:sz w:val="22"/>
          <w:szCs w:val="22"/>
        </w:rPr>
        <w:t>class</w:t>
      </w:r>
      <w:r w:rsidRPr="003A7E07">
        <w:rPr>
          <w:color w:val="231F20"/>
          <w:spacing w:val="-11"/>
          <w:sz w:val="22"/>
          <w:szCs w:val="22"/>
        </w:rPr>
        <w:t xml:space="preserve"> </w:t>
      </w:r>
      <w:r w:rsidRPr="003A7E07">
        <w:rPr>
          <w:color w:val="231F20"/>
          <w:spacing w:val="-1"/>
          <w:sz w:val="22"/>
          <w:szCs w:val="22"/>
        </w:rPr>
        <w:t>sessions</w:t>
      </w:r>
      <w:r w:rsidRPr="003A7E07">
        <w:rPr>
          <w:color w:val="231F20"/>
          <w:spacing w:val="-11"/>
          <w:sz w:val="22"/>
          <w:szCs w:val="22"/>
        </w:rPr>
        <w:t xml:space="preserve"> </w:t>
      </w:r>
      <w:r w:rsidRPr="003A7E07">
        <w:rPr>
          <w:color w:val="231F20"/>
          <w:sz w:val="22"/>
          <w:szCs w:val="22"/>
        </w:rPr>
        <w:t>are</w:t>
      </w:r>
      <w:r w:rsidRPr="003A7E07">
        <w:rPr>
          <w:color w:val="231F20"/>
          <w:spacing w:val="-11"/>
          <w:sz w:val="22"/>
          <w:szCs w:val="22"/>
        </w:rPr>
        <w:t xml:space="preserve"> </w:t>
      </w:r>
      <w:r w:rsidRPr="003A7E07">
        <w:rPr>
          <w:color w:val="231F20"/>
          <w:spacing w:val="-1"/>
          <w:sz w:val="22"/>
          <w:szCs w:val="22"/>
        </w:rPr>
        <w:t>devoted</w:t>
      </w:r>
      <w:r w:rsidRPr="003A7E07">
        <w:rPr>
          <w:color w:val="231F20"/>
          <w:spacing w:val="-11"/>
          <w:sz w:val="22"/>
          <w:szCs w:val="22"/>
        </w:rPr>
        <w:t xml:space="preserve"> </w:t>
      </w:r>
      <w:r w:rsidRPr="003A7E07">
        <w:rPr>
          <w:color w:val="231F20"/>
          <w:sz w:val="22"/>
          <w:szCs w:val="22"/>
        </w:rPr>
        <w:t>to</w:t>
      </w:r>
      <w:r w:rsidRPr="003A7E07">
        <w:rPr>
          <w:color w:val="231F20"/>
          <w:spacing w:val="-11"/>
          <w:sz w:val="22"/>
          <w:szCs w:val="22"/>
        </w:rPr>
        <w:t xml:space="preserve"> </w:t>
      </w:r>
      <w:r w:rsidRPr="003A7E07">
        <w:rPr>
          <w:color w:val="231F20"/>
          <w:sz w:val="22"/>
          <w:szCs w:val="22"/>
        </w:rPr>
        <w:t>theories.</w:t>
      </w:r>
      <w:r w:rsidRPr="003A7E07">
        <w:rPr>
          <w:color w:val="231F20"/>
          <w:spacing w:val="-12"/>
          <w:sz w:val="22"/>
          <w:szCs w:val="22"/>
        </w:rPr>
        <w:t xml:space="preserve"> </w:t>
      </w:r>
      <w:r w:rsidRPr="003A7E07">
        <w:rPr>
          <w:color w:val="231F20"/>
          <w:sz w:val="22"/>
          <w:szCs w:val="22"/>
        </w:rPr>
        <w:t>This</w:t>
      </w:r>
      <w:r w:rsidRPr="003A7E07">
        <w:rPr>
          <w:color w:val="231F20"/>
          <w:spacing w:val="-11"/>
          <w:sz w:val="22"/>
          <w:szCs w:val="22"/>
        </w:rPr>
        <w:t xml:space="preserve"> </w:t>
      </w:r>
      <w:r w:rsidRPr="003A7E07">
        <w:rPr>
          <w:color w:val="231F20"/>
          <w:sz w:val="22"/>
          <w:szCs w:val="22"/>
        </w:rPr>
        <w:t>could</w:t>
      </w:r>
      <w:r w:rsidRPr="003A7E07">
        <w:rPr>
          <w:color w:val="231F20"/>
          <w:spacing w:val="24"/>
          <w:w w:val="99"/>
          <w:sz w:val="22"/>
          <w:szCs w:val="22"/>
        </w:rPr>
        <w:t xml:space="preserve"> </w:t>
      </w:r>
      <w:r w:rsidRPr="003A7E07">
        <w:rPr>
          <w:color w:val="231F20"/>
          <w:sz w:val="22"/>
          <w:szCs w:val="22"/>
        </w:rPr>
        <w:t>be</w:t>
      </w:r>
      <w:r w:rsidRPr="003A7E07">
        <w:rPr>
          <w:color w:val="231F20"/>
          <w:spacing w:val="-7"/>
          <w:sz w:val="22"/>
          <w:szCs w:val="22"/>
        </w:rPr>
        <w:t xml:space="preserve"> </w:t>
      </w:r>
      <w:r w:rsidRPr="003A7E07">
        <w:rPr>
          <w:color w:val="231F20"/>
          <w:sz w:val="22"/>
          <w:szCs w:val="22"/>
        </w:rPr>
        <w:t>accomplished</w:t>
      </w:r>
      <w:r w:rsidRPr="003A7E07">
        <w:rPr>
          <w:color w:val="231F20"/>
          <w:spacing w:val="-7"/>
          <w:sz w:val="22"/>
          <w:szCs w:val="22"/>
        </w:rPr>
        <w:t xml:space="preserve"> </w:t>
      </w:r>
      <w:r w:rsidRPr="003A7E07">
        <w:rPr>
          <w:color w:val="231F20"/>
          <w:sz w:val="22"/>
          <w:szCs w:val="22"/>
        </w:rPr>
        <w:t>by</w:t>
      </w:r>
      <w:r w:rsidRPr="003A7E07">
        <w:rPr>
          <w:color w:val="231F20"/>
          <w:spacing w:val="-7"/>
          <w:sz w:val="22"/>
          <w:szCs w:val="22"/>
        </w:rPr>
        <w:t xml:space="preserve"> </w:t>
      </w:r>
      <w:r w:rsidRPr="003A7E07">
        <w:rPr>
          <w:color w:val="231F20"/>
          <w:spacing w:val="-1"/>
          <w:sz w:val="22"/>
          <w:szCs w:val="22"/>
        </w:rPr>
        <w:t>starting</w:t>
      </w:r>
      <w:r w:rsidRPr="003A7E07">
        <w:rPr>
          <w:color w:val="231F20"/>
          <w:spacing w:val="-6"/>
          <w:sz w:val="22"/>
          <w:szCs w:val="22"/>
        </w:rPr>
        <w:t xml:space="preserve"> </w:t>
      </w:r>
      <w:r w:rsidRPr="003A7E07">
        <w:rPr>
          <w:color w:val="231F20"/>
          <w:spacing w:val="-1"/>
          <w:sz w:val="22"/>
          <w:szCs w:val="22"/>
        </w:rPr>
        <w:t>with</w:t>
      </w:r>
      <w:r w:rsidRPr="003A7E07">
        <w:rPr>
          <w:color w:val="231F20"/>
          <w:spacing w:val="-7"/>
          <w:sz w:val="22"/>
          <w:szCs w:val="22"/>
        </w:rPr>
        <w:t xml:space="preserve"> </w:t>
      </w:r>
      <w:r w:rsidRPr="003A7E07">
        <w:rPr>
          <w:color w:val="231F20"/>
          <w:sz w:val="22"/>
          <w:szCs w:val="22"/>
        </w:rPr>
        <w:t>text</w:t>
      </w:r>
      <w:r w:rsidRPr="003A7E07">
        <w:rPr>
          <w:color w:val="231F20"/>
          <w:spacing w:val="-6"/>
          <w:sz w:val="22"/>
          <w:szCs w:val="22"/>
        </w:rPr>
        <w:t xml:space="preserve"> </w:t>
      </w:r>
      <w:r w:rsidRPr="003A7E07">
        <w:rPr>
          <w:color w:val="231F20"/>
          <w:sz w:val="22"/>
          <w:szCs w:val="22"/>
        </w:rPr>
        <w:t>pages</w:t>
      </w:r>
      <w:r w:rsidRPr="003A7E07">
        <w:rPr>
          <w:color w:val="231F20"/>
          <w:spacing w:val="-7"/>
          <w:sz w:val="22"/>
          <w:szCs w:val="22"/>
        </w:rPr>
        <w:t xml:space="preserve"> </w:t>
      </w:r>
      <w:r w:rsidR="005E1A6D">
        <w:rPr>
          <w:color w:val="231F20"/>
          <w:sz w:val="22"/>
          <w:szCs w:val="22"/>
        </w:rPr>
        <w:t>1</w:t>
      </w:r>
      <w:r w:rsidRPr="003A7E07">
        <w:rPr>
          <w:color w:val="231F20"/>
          <w:sz w:val="22"/>
          <w:szCs w:val="22"/>
        </w:rPr>
        <w:t>–</w:t>
      </w:r>
      <w:r w:rsidR="00E167B0" w:rsidRPr="003A7E07">
        <w:rPr>
          <w:color w:val="231F20"/>
          <w:sz w:val="22"/>
          <w:szCs w:val="22"/>
        </w:rPr>
        <w:t>2</w:t>
      </w:r>
      <w:r w:rsidR="004D5421">
        <w:rPr>
          <w:color w:val="231F20"/>
          <w:sz w:val="22"/>
          <w:szCs w:val="22"/>
        </w:rPr>
        <w:t>5</w:t>
      </w:r>
      <w:r w:rsidR="00E167B0" w:rsidRPr="003A7E07">
        <w:rPr>
          <w:color w:val="231F20"/>
          <w:spacing w:val="-6"/>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Chapter</w:t>
      </w:r>
      <w:r w:rsidRPr="003A7E07">
        <w:rPr>
          <w:color w:val="231F20"/>
          <w:spacing w:val="-6"/>
          <w:sz w:val="22"/>
          <w:szCs w:val="22"/>
        </w:rPr>
        <w:t xml:space="preserve"> </w:t>
      </w:r>
      <w:r w:rsidRPr="003A7E07">
        <w:rPr>
          <w:color w:val="231F20"/>
          <w:sz w:val="22"/>
          <w:szCs w:val="22"/>
        </w:rPr>
        <w:t>1,</w:t>
      </w:r>
      <w:r w:rsidRPr="003A7E07">
        <w:rPr>
          <w:color w:val="231F20"/>
          <w:spacing w:val="-7"/>
          <w:sz w:val="22"/>
          <w:szCs w:val="22"/>
        </w:rPr>
        <w:t xml:space="preserve"> </w:t>
      </w:r>
      <w:r w:rsidRPr="003A7E07">
        <w:rPr>
          <w:color w:val="231F20"/>
          <w:sz w:val="22"/>
          <w:szCs w:val="22"/>
        </w:rPr>
        <w:t>then</w:t>
      </w:r>
      <w:r w:rsidRPr="003A7E07">
        <w:rPr>
          <w:color w:val="231F20"/>
          <w:spacing w:val="-6"/>
          <w:sz w:val="22"/>
          <w:szCs w:val="22"/>
        </w:rPr>
        <w:t xml:space="preserve"> </w:t>
      </w:r>
      <w:r w:rsidRPr="003A7E07">
        <w:rPr>
          <w:color w:val="231F20"/>
          <w:sz w:val="22"/>
          <w:szCs w:val="22"/>
        </w:rPr>
        <w:t>moving</w:t>
      </w:r>
      <w:r w:rsidRPr="003A7E07">
        <w:rPr>
          <w:color w:val="231F20"/>
          <w:spacing w:val="-7"/>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Chapter</w:t>
      </w:r>
      <w:r w:rsidRPr="003A7E07">
        <w:rPr>
          <w:color w:val="231F20"/>
          <w:spacing w:val="-7"/>
          <w:sz w:val="22"/>
          <w:szCs w:val="22"/>
        </w:rPr>
        <w:t xml:space="preserve"> </w:t>
      </w:r>
      <w:r w:rsidRPr="003A7E07">
        <w:rPr>
          <w:color w:val="231F20"/>
          <w:sz w:val="22"/>
          <w:szCs w:val="22"/>
        </w:rPr>
        <w:t>4</w:t>
      </w:r>
      <w:r w:rsidRPr="003A7E07">
        <w:rPr>
          <w:color w:val="231F20"/>
          <w:spacing w:val="-6"/>
          <w:sz w:val="22"/>
          <w:szCs w:val="22"/>
        </w:rPr>
        <w:t xml:space="preserve"> </w:t>
      </w:r>
      <w:r w:rsidRPr="003A7E07">
        <w:rPr>
          <w:color w:val="231F20"/>
          <w:sz w:val="22"/>
          <w:szCs w:val="22"/>
        </w:rPr>
        <w:t>to</w:t>
      </w:r>
      <w:r w:rsidRPr="003A7E07">
        <w:rPr>
          <w:color w:val="231F20"/>
          <w:spacing w:val="23"/>
          <w:w w:val="99"/>
          <w:sz w:val="22"/>
          <w:szCs w:val="22"/>
        </w:rPr>
        <w:t xml:space="preserve"> </w:t>
      </w:r>
      <w:r w:rsidRPr="003A7E07">
        <w:rPr>
          <w:color w:val="231F20"/>
          <w:spacing w:val="-1"/>
          <w:sz w:val="22"/>
          <w:szCs w:val="22"/>
        </w:rPr>
        <w:t>cover</w:t>
      </w:r>
      <w:r w:rsidRPr="003A7E07">
        <w:rPr>
          <w:color w:val="231F20"/>
          <w:spacing w:val="-12"/>
          <w:sz w:val="22"/>
          <w:szCs w:val="22"/>
        </w:rPr>
        <w:t xml:space="preserve"> </w:t>
      </w:r>
      <w:r w:rsidRPr="003A7E07">
        <w:rPr>
          <w:color w:val="231F20"/>
          <w:spacing w:val="-1"/>
          <w:sz w:val="22"/>
          <w:szCs w:val="22"/>
        </w:rPr>
        <w:t>theories</w:t>
      </w:r>
      <w:r w:rsidRPr="003A7E07">
        <w:rPr>
          <w:color w:val="231F20"/>
          <w:spacing w:val="-12"/>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cognitive</w:t>
      </w:r>
      <w:r w:rsidRPr="003A7E07">
        <w:rPr>
          <w:color w:val="231F20"/>
          <w:spacing w:val="-12"/>
          <w:sz w:val="22"/>
          <w:szCs w:val="22"/>
        </w:rPr>
        <w:t xml:space="preserve"> </w:t>
      </w:r>
      <w:r w:rsidRPr="003A7E07">
        <w:rPr>
          <w:color w:val="231F20"/>
          <w:spacing w:val="-1"/>
          <w:sz w:val="22"/>
          <w:szCs w:val="22"/>
        </w:rPr>
        <w:t>development,</w:t>
      </w:r>
      <w:r w:rsidRPr="003A7E07">
        <w:rPr>
          <w:color w:val="231F20"/>
          <w:spacing w:val="-11"/>
          <w:sz w:val="22"/>
          <w:szCs w:val="22"/>
        </w:rPr>
        <w:t xml:space="preserve"> </w:t>
      </w:r>
      <w:r w:rsidRPr="003A7E07">
        <w:rPr>
          <w:color w:val="231F20"/>
          <w:spacing w:val="-1"/>
          <w:sz w:val="22"/>
          <w:szCs w:val="22"/>
        </w:rPr>
        <w:t>then</w:t>
      </w:r>
      <w:r w:rsidRPr="003A7E07">
        <w:rPr>
          <w:color w:val="231F20"/>
          <w:spacing w:val="-12"/>
          <w:sz w:val="22"/>
          <w:szCs w:val="22"/>
        </w:rPr>
        <w:t xml:space="preserve"> </w:t>
      </w:r>
      <w:r w:rsidRPr="003A7E07">
        <w:rPr>
          <w:color w:val="231F20"/>
          <w:spacing w:val="-1"/>
          <w:sz w:val="22"/>
          <w:szCs w:val="22"/>
        </w:rPr>
        <w:t>turning</w:t>
      </w:r>
      <w:r w:rsidRPr="003A7E07">
        <w:rPr>
          <w:color w:val="231F20"/>
          <w:spacing w:val="-11"/>
          <w:sz w:val="22"/>
          <w:szCs w:val="22"/>
        </w:rPr>
        <w:t xml:space="preserve"> </w:t>
      </w:r>
      <w:r w:rsidRPr="003A7E07">
        <w:rPr>
          <w:color w:val="231F20"/>
          <w:spacing w:val="-1"/>
          <w:sz w:val="22"/>
          <w:szCs w:val="22"/>
        </w:rPr>
        <w:t>to</w:t>
      </w:r>
      <w:r w:rsidRPr="003A7E07">
        <w:rPr>
          <w:color w:val="231F20"/>
          <w:spacing w:val="-12"/>
          <w:sz w:val="22"/>
          <w:szCs w:val="22"/>
        </w:rPr>
        <w:t xml:space="preserve"> </w:t>
      </w:r>
      <w:r w:rsidRPr="003A7E07">
        <w:rPr>
          <w:color w:val="231F20"/>
          <w:spacing w:val="-1"/>
          <w:sz w:val="22"/>
          <w:szCs w:val="22"/>
        </w:rPr>
        <w:t>Chapter</w:t>
      </w:r>
      <w:r w:rsidRPr="003A7E07">
        <w:rPr>
          <w:color w:val="231F20"/>
          <w:spacing w:val="-11"/>
          <w:sz w:val="22"/>
          <w:szCs w:val="22"/>
        </w:rPr>
        <w:t xml:space="preserve"> </w:t>
      </w:r>
      <w:r w:rsidRPr="003A7E07">
        <w:rPr>
          <w:color w:val="231F20"/>
          <w:sz w:val="22"/>
          <w:szCs w:val="22"/>
        </w:rPr>
        <w:t>9</w:t>
      </w:r>
      <w:r w:rsidRPr="003A7E07">
        <w:rPr>
          <w:color w:val="231F20"/>
          <w:spacing w:val="-12"/>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study</w:t>
      </w:r>
      <w:r w:rsidRPr="003A7E07">
        <w:rPr>
          <w:color w:val="231F20"/>
          <w:spacing w:val="-12"/>
          <w:sz w:val="22"/>
          <w:szCs w:val="22"/>
        </w:rPr>
        <w:t xml:space="preserve"> </w:t>
      </w:r>
      <w:r w:rsidRPr="003A7E07">
        <w:rPr>
          <w:color w:val="231F20"/>
          <w:spacing w:val="-1"/>
          <w:sz w:val="22"/>
          <w:szCs w:val="22"/>
        </w:rPr>
        <w:t>theories</w:t>
      </w:r>
      <w:r w:rsidRPr="003A7E07">
        <w:rPr>
          <w:color w:val="231F20"/>
          <w:spacing w:val="-12"/>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social</w:t>
      </w:r>
      <w:r w:rsidRPr="003A7E07">
        <w:rPr>
          <w:color w:val="231F20"/>
          <w:spacing w:val="26"/>
          <w:w w:val="99"/>
          <w:sz w:val="22"/>
          <w:szCs w:val="22"/>
        </w:rPr>
        <w:t xml:space="preserve"> </w:t>
      </w:r>
      <w:r w:rsidRPr="003A7E07">
        <w:rPr>
          <w:color w:val="231F20"/>
          <w:spacing w:val="-1"/>
          <w:sz w:val="22"/>
          <w:szCs w:val="22"/>
        </w:rPr>
        <w:t>development,</w:t>
      </w:r>
      <w:r w:rsidRPr="003A7E07">
        <w:rPr>
          <w:color w:val="231F20"/>
          <w:spacing w:val="-13"/>
          <w:sz w:val="22"/>
          <w:szCs w:val="22"/>
        </w:rPr>
        <w:t xml:space="preserve"> </w:t>
      </w:r>
      <w:r w:rsidRPr="003A7E07">
        <w:rPr>
          <w:color w:val="231F20"/>
          <w:spacing w:val="-1"/>
          <w:sz w:val="22"/>
          <w:szCs w:val="22"/>
        </w:rPr>
        <w:t>and</w:t>
      </w:r>
      <w:r w:rsidRPr="003A7E07">
        <w:rPr>
          <w:color w:val="231F20"/>
          <w:spacing w:val="-12"/>
          <w:sz w:val="22"/>
          <w:szCs w:val="22"/>
        </w:rPr>
        <w:t xml:space="preserve"> </w:t>
      </w:r>
      <w:r w:rsidRPr="003A7E07">
        <w:rPr>
          <w:color w:val="231F20"/>
          <w:spacing w:val="-2"/>
          <w:sz w:val="22"/>
          <w:szCs w:val="22"/>
        </w:rPr>
        <w:t>fi</w:t>
      </w:r>
      <w:r w:rsidRPr="003A7E07">
        <w:rPr>
          <w:color w:val="231F20"/>
          <w:spacing w:val="-1"/>
          <w:sz w:val="22"/>
          <w:szCs w:val="22"/>
        </w:rPr>
        <w:t>nally</w:t>
      </w:r>
      <w:r w:rsidRPr="003A7E07">
        <w:rPr>
          <w:color w:val="231F20"/>
          <w:spacing w:val="-12"/>
          <w:sz w:val="22"/>
          <w:szCs w:val="22"/>
        </w:rPr>
        <w:t xml:space="preserve"> </w:t>
      </w:r>
      <w:r w:rsidRPr="003A7E07">
        <w:rPr>
          <w:color w:val="231F20"/>
          <w:spacing w:val="-1"/>
          <w:sz w:val="22"/>
          <w:szCs w:val="22"/>
        </w:rPr>
        <w:t>returning</w:t>
      </w:r>
      <w:r w:rsidRPr="003A7E07">
        <w:rPr>
          <w:color w:val="231F20"/>
          <w:spacing w:val="-12"/>
          <w:sz w:val="22"/>
          <w:szCs w:val="22"/>
        </w:rPr>
        <w:t xml:space="preserve"> </w:t>
      </w:r>
      <w:r w:rsidRPr="003A7E07">
        <w:rPr>
          <w:color w:val="231F20"/>
          <w:spacing w:val="-1"/>
          <w:sz w:val="22"/>
          <w:szCs w:val="22"/>
        </w:rPr>
        <w:t>to</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last</w:t>
      </w:r>
      <w:r w:rsidRPr="003A7E07">
        <w:rPr>
          <w:color w:val="231F20"/>
          <w:spacing w:val="-12"/>
          <w:sz w:val="22"/>
          <w:szCs w:val="22"/>
        </w:rPr>
        <w:t xml:space="preserve"> </w:t>
      </w:r>
      <w:r w:rsidRPr="003A7E07">
        <w:rPr>
          <w:color w:val="231F20"/>
          <w:spacing w:val="-1"/>
          <w:sz w:val="22"/>
          <w:szCs w:val="22"/>
        </w:rPr>
        <w:t>section</w:t>
      </w:r>
      <w:r w:rsidRPr="003A7E07">
        <w:rPr>
          <w:color w:val="231F20"/>
          <w:spacing w:val="-11"/>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Chapter</w:t>
      </w:r>
      <w:r w:rsidRPr="003A7E07">
        <w:rPr>
          <w:color w:val="231F20"/>
          <w:spacing w:val="-12"/>
          <w:sz w:val="22"/>
          <w:szCs w:val="22"/>
        </w:rPr>
        <w:t xml:space="preserve"> </w:t>
      </w:r>
      <w:r w:rsidRPr="003A7E07">
        <w:rPr>
          <w:color w:val="231F20"/>
          <w:sz w:val="22"/>
          <w:szCs w:val="22"/>
        </w:rPr>
        <w:t>1</w:t>
      </w:r>
      <w:r w:rsidRPr="003A7E07">
        <w:rPr>
          <w:color w:val="231F20"/>
          <w:spacing w:val="-13"/>
          <w:sz w:val="22"/>
          <w:szCs w:val="22"/>
        </w:rPr>
        <w:t xml:space="preserve"> </w:t>
      </w:r>
      <w:r w:rsidRPr="003A7E07">
        <w:rPr>
          <w:color w:val="231F20"/>
          <w:spacing w:val="-1"/>
          <w:sz w:val="22"/>
          <w:szCs w:val="22"/>
        </w:rPr>
        <w:t>to</w:t>
      </w:r>
      <w:r w:rsidRPr="003A7E07">
        <w:rPr>
          <w:color w:val="231F20"/>
          <w:spacing w:val="-12"/>
          <w:sz w:val="22"/>
          <w:szCs w:val="22"/>
        </w:rPr>
        <w:t xml:space="preserve"> </w:t>
      </w:r>
      <w:r w:rsidRPr="003A7E07">
        <w:rPr>
          <w:color w:val="231F20"/>
          <w:spacing w:val="-1"/>
          <w:sz w:val="22"/>
          <w:szCs w:val="22"/>
        </w:rPr>
        <w:t>examine</w:t>
      </w:r>
      <w:r w:rsidRPr="003A7E07">
        <w:rPr>
          <w:color w:val="231F20"/>
          <w:spacing w:val="-12"/>
          <w:sz w:val="22"/>
          <w:szCs w:val="22"/>
        </w:rPr>
        <w:t xml:space="preserve"> </w:t>
      </w:r>
      <w:r w:rsidRPr="003A7E07">
        <w:rPr>
          <w:color w:val="231F20"/>
          <w:spacing w:val="-1"/>
          <w:sz w:val="22"/>
          <w:szCs w:val="22"/>
        </w:rPr>
        <w:t>research</w:t>
      </w:r>
      <w:r w:rsidRPr="003A7E07">
        <w:rPr>
          <w:color w:val="231F20"/>
          <w:spacing w:val="-12"/>
          <w:sz w:val="22"/>
          <w:szCs w:val="22"/>
        </w:rPr>
        <w:t xml:space="preserve"> </w:t>
      </w:r>
      <w:r w:rsidRPr="003A7E07">
        <w:rPr>
          <w:color w:val="231F20"/>
          <w:spacing w:val="-1"/>
          <w:sz w:val="22"/>
          <w:szCs w:val="22"/>
        </w:rPr>
        <w:t>methods</w:t>
      </w:r>
      <w:r w:rsidRPr="003A7E07">
        <w:rPr>
          <w:color w:val="231F20"/>
          <w:spacing w:val="-10"/>
          <w:sz w:val="22"/>
          <w:szCs w:val="22"/>
        </w:rPr>
        <w:t xml:space="preserve"> </w:t>
      </w:r>
      <w:r w:rsidRPr="003A7E07">
        <w:rPr>
          <w:color w:val="231F20"/>
          <w:spacing w:val="-1"/>
          <w:sz w:val="22"/>
          <w:szCs w:val="22"/>
        </w:rPr>
        <w:t>(</w:t>
      </w:r>
      <w:r w:rsidR="00B57C8C">
        <w:rPr>
          <w:color w:val="231F20"/>
          <w:spacing w:val="-1"/>
          <w:sz w:val="22"/>
          <w:szCs w:val="22"/>
        </w:rPr>
        <w:t xml:space="preserve">pages </w:t>
      </w:r>
      <w:r w:rsidR="004D5421">
        <w:rPr>
          <w:color w:val="231F20"/>
          <w:spacing w:val="-1"/>
          <w:sz w:val="22"/>
          <w:szCs w:val="22"/>
        </w:rPr>
        <w:t>25</w:t>
      </w:r>
      <w:r w:rsidR="0009368E" w:rsidRPr="003A7E07">
        <w:rPr>
          <w:color w:val="231F20"/>
          <w:sz w:val="22"/>
          <w:szCs w:val="22"/>
        </w:rPr>
        <w:t>–</w:t>
      </w:r>
      <w:r w:rsidR="004D5421">
        <w:rPr>
          <w:color w:val="231F20"/>
          <w:spacing w:val="-1"/>
          <w:sz w:val="22"/>
          <w:szCs w:val="22"/>
        </w:rPr>
        <w:t>38</w:t>
      </w:r>
      <w:r w:rsidRPr="003A7E07">
        <w:rPr>
          <w:color w:val="231F20"/>
          <w:spacing w:val="-1"/>
          <w:sz w:val="22"/>
          <w:szCs w:val="22"/>
        </w:rPr>
        <w:t>).</w:t>
      </w:r>
      <w:r w:rsidRPr="003A7E07">
        <w:rPr>
          <w:color w:val="231F20"/>
          <w:spacing w:val="-10"/>
          <w:sz w:val="22"/>
          <w:szCs w:val="22"/>
        </w:rPr>
        <w:t xml:space="preserve"> </w:t>
      </w:r>
      <w:r w:rsidRPr="003A7E07">
        <w:rPr>
          <w:color w:val="231F20"/>
          <w:spacing w:val="-1"/>
          <w:sz w:val="22"/>
          <w:szCs w:val="22"/>
        </w:rPr>
        <w:t>It</w:t>
      </w:r>
      <w:r w:rsidRPr="003A7E07">
        <w:rPr>
          <w:color w:val="231F20"/>
          <w:spacing w:val="-10"/>
          <w:sz w:val="22"/>
          <w:szCs w:val="22"/>
        </w:rPr>
        <w:t xml:space="preserve"> </w:t>
      </w:r>
      <w:r w:rsidRPr="003A7E07">
        <w:rPr>
          <w:color w:val="231F20"/>
          <w:spacing w:val="-1"/>
          <w:sz w:val="22"/>
          <w:szCs w:val="22"/>
        </w:rPr>
        <w:t>should</w:t>
      </w:r>
      <w:r w:rsidRPr="003A7E07">
        <w:rPr>
          <w:color w:val="231F20"/>
          <w:spacing w:val="-10"/>
          <w:sz w:val="22"/>
          <w:szCs w:val="22"/>
        </w:rPr>
        <w:t xml:space="preserve"> </w:t>
      </w:r>
      <w:r w:rsidRPr="003A7E07">
        <w:rPr>
          <w:color w:val="231F20"/>
          <w:spacing w:val="-1"/>
          <w:sz w:val="22"/>
          <w:szCs w:val="22"/>
        </w:rPr>
        <w:t>be</w:t>
      </w:r>
      <w:r w:rsidRPr="003A7E07">
        <w:rPr>
          <w:color w:val="231F20"/>
          <w:spacing w:val="-10"/>
          <w:sz w:val="22"/>
          <w:szCs w:val="22"/>
        </w:rPr>
        <w:t xml:space="preserve"> </w:t>
      </w:r>
      <w:r w:rsidRPr="003A7E07">
        <w:rPr>
          <w:color w:val="231F20"/>
          <w:spacing w:val="-1"/>
          <w:sz w:val="22"/>
          <w:szCs w:val="22"/>
        </w:rPr>
        <w:t>noted,</w:t>
      </w:r>
      <w:r w:rsidRPr="003A7E07">
        <w:rPr>
          <w:color w:val="231F20"/>
          <w:spacing w:val="-10"/>
          <w:sz w:val="22"/>
          <w:szCs w:val="22"/>
        </w:rPr>
        <w:t xml:space="preserve"> </w:t>
      </w:r>
      <w:r w:rsidRPr="003A7E07">
        <w:rPr>
          <w:color w:val="231F20"/>
          <w:spacing w:val="-1"/>
          <w:sz w:val="22"/>
          <w:szCs w:val="22"/>
        </w:rPr>
        <w:t>however,</w:t>
      </w:r>
      <w:r w:rsidRPr="003A7E07">
        <w:rPr>
          <w:color w:val="231F20"/>
          <w:spacing w:val="-10"/>
          <w:sz w:val="22"/>
          <w:szCs w:val="22"/>
        </w:rPr>
        <w:t xml:space="preserve"> </w:t>
      </w:r>
      <w:r w:rsidRPr="003A7E07">
        <w:rPr>
          <w:color w:val="231F20"/>
          <w:sz w:val="22"/>
          <w:szCs w:val="22"/>
        </w:rPr>
        <w:t>that</w:t>
      </w:r>
      <w:r w:rsidRPr="003A7E07">
        <w:rPr>
          <w:color w:val="231F20"/>
          <w:spacing w:val="-10"/>
          <w:sz w:val="22"/>
          <w:szCs w:val="22"/>
        </w:rPr>
        <w:t xml:space="preserve"> </w:t>
      </w:r>
      <w:r w:rsidRPr="003A7E07">
        <w:rPr>
          <w:color w:val="231F20"/>
          <w:sz w:val="22"/>
          <w:szCs w:val="22"/>
        </w:rPr>
        <w:t>more</w:t>
      </w:r>
      <w:r w:rsidRPr="003A7E07">
        <w:rPr>
          <w:color w:val="231F20"/>
          <w:spacing w:val="-9"/>
          <w:sz w:val="22"/>
          <w:szCs w:val="22"/>
        </w:rPr>
        <w:t xml:space="preserve"> </w:t>
      </w:r>
      <w:r w:rsidRPr="003A7E07">
        <w:rPr>
          <w:color w:val="231F20"/>
          <w:sz w:val="22"/>
          <w:szCs w:val="22"/>
        </w:rPr>
        <w:t>than</w:t>
      </w:r>
      <w:r w:rsidRPr="003A7E07">
        <w:rPr>
          <w:color w:val="231F20"/>
          <w:spacing w:val="-10"/>
          <w:sz w:val="22"/>
          <w:szCs w:val="22"/>
        </w:rPr>
        <w:t xml:space="preserve"> </w:t>
      </w:r>
      <w:r w:rsidRPr="003A7E07">
        <w:rPr>
          <w:color w:val="231F20"/>
          <w:spacing w:val="-1"/>
          <w:sz w:val="22"/>
          <w:szCs w:val="22"/>
        </w:rPr>
        <w:t>one</w:t>
      </w:r>
      <w:r w:rsidRPr="003A7E07">
        <w:rPr>
          <w:color w:val="231F20"/>
          <w:spacing w:val="-10"/>
          <w:sz w:val="22"/>
          <w:szCs w:val="22"/>
        </w:rPr>
        <w:t xml:space="preserve"> </w:t>
      </w:r>
      <w:r w:rsidRPr="003A7E07">
        <w:rPr>
          <w:color w:val="231F20"/>
          <w:sz w:val="22"/>
          <w:szCs w:val="22"/>
        </w:rPr>
        <w:t>class</w:t>
      </w:r>
      <w:r w:rsidRPr="003A7E07">
        <w:rPr>
          <w:color w:val="231F20"/>
          <w:spacing w:val="-10"/>
          <w:sz w:val="22"/>
          <w:szCs w:val="22"/>
        </w:rPr>
        <w:t xml:space="preserve"> </w:t>
      </w:r>
      <w:r w:rsidRPr="003A7E07">
        <w:rPr>
          <w:color w:val="231F20"/>
          <w:spacing w:val="-1"/>
          <w:sz w:val="22"/>
          <w:szCs w:val="22"/>
        </w:rPr>
        <w:t>period</w:t>
      </w:r>
      <w:r w:rsidRPr="003A7E07">
        <w:rPr>
          <w:color w:val="231F20"/>
          <w:spacing w:val="-10"/>
          <w:sz w:val="22"/>
          <w:szCs w:val="22"/>
        </w:rPr>
        <w:t xml:space="preserve"> </w:t>
      </w:r>
      <w:r w:rsidRPr="003A7E07">
        <w:rPr>
          <w:color w:val="231F20"/>
          <w:sz w:val="22"/>
          <w:szCs w:val="22"/>
        </w:rPr>
        <w:t>is</w:t>
      </w:r>
      <w:r w:rsidRPr="003A7E07">
        <w:rPr>
          <w:color w:val="231F20"/>
          <w:spacing w:val="-10"/>
          <w:sz w:val="22"/>
          <w:szCs w:val="22"/>
        </w:rPr>
        <w:t xml:space="preserve"> </w:t>
      </w:r>
      <w:r w:rsidRPr="003A7E07">
        <w:rPr>
          <w:color w:val="231F20"/>
          <w:spacing w:val="-1"/>
          <w:sz w:val="22"/>
          <w:szCs w:val="22"/>
        </w:rPr>
        <w:t>necessary</w:t>
      </w:r>
      <w:r w:rsidRPr="003A7E07">
        <w:rPr>
          <w:color w:val="231F20"/>
          <w:spacing w:val="-10"/>
          <w:sz w:val="22"/>
          <w:szCs w:val="22"/>
        </w:rPr>
        <w:t xml:space="preserve"> </w:t>
      </w:r>
      <w:r w:rsidRPr="003A7E07">
        <w:rPr>
          <w:color w:val="231F20"/>
          <w:sz w:val="22"/>
          <w:szCs w:val="22"/>
        </w:rPr>
        <w:t>to</w:t>
      </w:r>
      <w:r w:rsidRPr="003A7E07">
        <w:rPr>
          <w:color w:val="231F20"/>
          <w:spacing w:val="23"/>
          <w:w w:val="99"/>
          <w:sz w:val="22"/>
          <w:szCs w:val="22"/>
        </w:rPr>
        <w:t xml:space="preserve"> </w:t>
      </w:r>
      <w:r w:rsidRPr="003A7E07">
        <w:rPr>
          <w:color w:val="231F20"/>
          <w:sz w:val="22"/>
          <w:szCs w:val="22"/>
        </w:rPr>
        <w:t>cover</w:t>
      </w:r>
      <w:r w:rsidRPr="003A7E07">
        <w:rPr>
          <w:color w:val="231F20"/>
          <w:spacing w:val="-5"/>
          <w:sz w:val="22"/>
          <w:szCs w:val="22"/>
        </w:rPr>
        <w:t xml:space="preserve"> </w:t>
      </w:r>
      <w:r w:rsidR="00E167B0" w:rsidRPr="003A7E07">
        <w:rPr>
          <w:color w:val="231F20"/>
          <w:sz w:val="22"/>
          <w:szCs w:val="22"/>
        </w:rPr>
        <w:t>fully</w:t>
      </w:r>
      <w:r w:rsidR="00E167B0" w:rsidRPr="003A7E07">
        <w:rPr>
          <w:color w:val="231F20"/>
          <w:spacing w:val="-4"/>
          <w:sz w:val="22"/>
          <w:szCs w:val="22"/>
        </w:rPr>
        <w:t xml:space="preserve"> the material in </w:t>
      </w:r>
      <w:r w:rsidRPr="003A7E07">
        <w:rPr>
          <w:color w:val="231F20"/>
          <w:sz w:val="22"/>
          <w:szCs w:val="22"/>
        </w:rPr>
        <w:t>each</w:t>
      </w:r>
      <w:r w:rsidRPr="003A7E07">
        <w:rPr>
          <w:color w:val="231F20"/>
          <w:spacing w:val="-4"/>
          <w:sz w:val="22"/>
          <w:szCs w:val="22"/>
        </w:rPr>
        <w:t xml:space="preserve"> </w:t>
      </w:r>
      <w:r w:rsidRPr="003A7E07">
        <w:rPr>
          <w:color w:val="231F20"/>
          <w:sz w:val="22"/>
          <w:szCs w:val="22"/>
        </w:rPr>
        <w:t>chapter.</w:t>
      </w:r>
      <w:r w:rsidRPr="003A7E07">
        <w:rPr>
          <w:color w:val="231F20"/>
          <w:spacing w:val="-4"/>
          <w:sz w:val="22"/>
          <w:szCs w:val="22"/>
        </w:rPr>
        <w:t xml:space="preserve"> </w:t>
      </w:r>
      <w:r w:rsidRPr="003A7E07">
        <w:rPr>
          <w:color w:val="231F20"/>
          <w:sz w:val="22"/>
          <w:szCs w:val="22"/>
        </w:rPr>
        <w:t>Instructors</w:t>
      </w:r>
      <w:r w:rsidRPr="003A7E07">
        <w:rPr>
          <w:color w:val="231F20"/>
          <w:spacing w:val="-4"/>
          <w:sz w:val="22"/>
          <w:szCs w:val="22"/>
        </w:rPr>
        <w:t xml:space="preserve"> </w:t>
      </w:r>
      <w:r w:rsidRPr="003A7E07">
        <w:rPr>
          <w:color w:val="231F20"/>
          <w:sz w:val="22"/>
          <w:szCs w:val="22"/>
        </w:rPr>
        <w:t>providing</w:t>
      </w:r>
      <w:r w:rsidRPr="003A7E07">
        <w:rPr>
          <w:color w:val="231F20"/>
          <w:spacing w:val="-4"/>
          <w:sz w:val="22"/>
          <w:szCs w:val="22"/>
        </w:rPr>
        <w:t xml:space="preserve"> </w:t>
      </w:r>
      <w:r w:rsidRPr="003A7E07">
        <w:rPr>
          <w:color w:val="231F20"/>
          <w:sz w:val="22"/>
          <w:szCs w:val="22"/>
        </w:rPr>
        <w:t>a</w:t>
      </w:r>
      <w:r w:rsidRPr="003A7E07">
        <w:rPr>
          <w:color w:val="231F20"/>
          <w:spacing w:val="-4"/>
          <w:sz w:val="22"/>
          <w:szCs w:val="22"/>
        </w:rPr>
        <w:t xml:space="preserve"> </w:t>
      </w:r>
      <w:r w:rsidRPr="003A7E07">
        <w:rPr>
          <w:color w:val="231F20"/>
          <w:spacing w:val="-1"/>
          <w:sz w:val="22"/>
          <w:szCs w:val="22"/>
        </w:rPr>
        <w:t>survey</w:t>
      </w:r>
      <w:r w:rsidRPr="003A7E07">
        <w:rPr>
          <w:color w:val="231F20"/>
          <w:spacing w:val="-4"/>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theories</w:t>
      </w:r>
      <w:r w:rsidRPr="003A7E07">
        <w:rPr>
          <w:color w:val="231F20"/>
          <w:spacing w:val="-5"/>
          <w:sz w:val="22"/>
          <w:szCs w:val="22"/>
        </w:rPr>
        <w:t xml:space="preserve"> </w:t>
      </w:r>
      <w:r w:rsidRPr="003A7E07">
        <w:rPr>
          <w:color w:val="231F20"/>
          <w:sz w:val="22"/>
          <w:szCs w:val="22"/>
        </w:rPr>
        <w:t>using</w:t>
      </w:r>
      <w:r w:rsidRPr="003A7E07">
        <w:rPr>
          <w:color w:val="231F20"/>
          <w:spacing w:val="-4"/>
          <w:sz w:val="22"/>
          <w:szCs w:val="22"/>
        </w:rPr>
        <w:t xml:space="preserve"> </w:t>
      </w:r>
      <w:r w:rsidRPr="003A7E07">
        <w:rPr>
          <w:color w:val="231F20"/>
          <w:sz w:val="22"/>
          <w:szCs w:val="22"/>
        </w:rPr>
        <w:t>this</w:t>
      </w:r>
      <w:r w:rsidRPr="003A7E07">
        <w:rPr>
          <w:color w:val="231F20"/>
          <w:spacing w:val="-5"/>
          <w:sz w:val="22"/>
          <w:szCs w:val="22"/>
        </w:rPr>
        <w:t xml:space="preserve"> </w:t>
      </w:r>
      <w:r w:rsidRPr="003A7E07">
        <w:rPr>
          <w:color w:val="231F20"/>
          <w:sz w:val="22"/>
          <w:szCs w:val="22"/>
        </w:rPr>
        <w:t>approach</w:t>
      </w:r>
      <w:r w:rsidRPr="003A7E07">
        <w:rPr>
          <w:color w:val="231F20"/>
          <w:spacing w:val="-4"/>
          <w:sz w:val="22"/>
          <w:szCs w:val="22"/>
        </w:rPr>
        <w:t xml:space="preserve"> </w:t>
      </w:r>
      <w:r w:rsidRPr="003A7E07">
        <w:rPr>
          <w:color w:val="231F20"/>
          <w:spacing w:val="-1"/>
          <w:sz w:val="22"/>
          <w:szCs w:val="22"/>
        </w:rPr>
        <w:t>will</w:t>
      </w:r>
      <w:r w:rsidRPr="003A7E07">
        <w:rPr>
          <w:color w:val="231F20"/>
          <w:spacing w:val="21"/>
          <w:w w:val="99"/>
          <w:sz w:val="22"/>
          <w:szCs w:val="22"/>
        </w:rPr>
        <w:t xml:space="preserve"> </w:t>
      </w:r>
      <w:r w:rsidRPr="003A7E07">
        <w:rPr>
          <w:color w:val="231F20"/>
          <w:spacing w:val="-2"/>
          <w:sz w:val="22"/>
          <w:szCs w:val="22"/>
        </w:rPr>
        <w:t>probably</w:t>
      </w:r>
      <w:r w:rsidRPr="003A7E07">
        <w:rPr>
          <w:color w:val="231F20"/>
          <w:spacing w:val="-14"/>
          <w:sz w:val="22"/>
          <w:szCs w:val="22"/>
        </w:rPr>
        <w:t xml:space="preserve"> </w:t>
      </w:r>
      <w:r w:rsidRPr="003A7E07">
        <w:rPr>
          <w:color w:val="231F20"/>
          <w:spacing w:val="-2"/>
          <w:sz w:val="22"/>
          <w:szCs w:val="22"/>
        </w:rPr>
        <w:t>choose</w:t>
      </w:r>
      <w:r w:rsidRPr="003A7E07">
        <w:rPr>
          <w:color w:val="231F20"/>
          <w:spacing w:val="-14"/>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2"/>
          <w:sz w:val="22"/>
          <w:szCs w:val="22"/>
        </w:rPr>
        <w:t>convey</w:t>
      </w:r>
      <w:r w:rsidRPr="003A7E07">
        <w:rPr>
          <w:color w:val="231F20"/>
          <w:spacing w:val="-14"/>
          <w:sz w:val="22"/>
          <w:szCs w:val="22"/>
        </w:rPr>
        <w:t xml:space="preserve"> </w:t>
      </w:r>
      <w:r w:rsidRPr="003A7E07">
        <w:rPr>
          <w:color w:val="231F20"/>
          <w:spacing w:val="-2"/>
          <w:sz w:val="22"/>
          <w:szCs w:val="22"/>
        </w:rPr>
        <w:t>information</w:t>
      </w:r>
      <w:r w:rsidRPr="003A7E07">
        <w:rPr>
          <w:color w:val="231F20"/>
          <w:spacing w:val="-14"/>
          <w:sz w:val="22"/>
          <w:szCs w:val="22"/>
        </w:rPr>
        <w:t xml:space="preserve"> </w:t>
      </w:r>
      <w:r w:rsidRPr="003A7E07">
        <w:rPr>
          <w:color w:val="231F20"/>
          <w:spacing w:val="-2"/>
          <w:sz w:val="22"/>
          <w:szCs w:val="22"/>
        </w:rPr>
        <w:t>about</w:t>
      </w:r>
      <w:r w:rsidRPr="003A7E07">
        <w:rPr>
          <w:color w:val="231F20"/>
          <w:spacing w:val="-13"/>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emphasized</w:t>
      </w:r>
      <w:r w:rsidRPr="003A7E07">
        <w:rPr>
          <w:color w:val="231F20"/>
          <w:spacing w:val="-13"/>
          <w:sz w:val="22"/>
          <w:szCs w:val="22"/>
        </w:rPr>
        <w:t xml:space="preserve"> </w:t>
      </w:r>
      <w:r w:rsidRPr="003A7E07">
        <w:rPr>
          <w:color w:val="231F20"/>
          <w:spacing w:val="-2"/>
          <w:sz w:val="22"/>
          <w:szCs w:val="22"/>
        </w:rPr>
        <w:t>points</w:t>
      </w:r>
      <w:r w:rsidRPr="003A7E07">
        <w:rPr>
          <w:color w:val="231F20"/>
          <w:spacing w:val="-14"/>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2"/>
          <w:sz w:val="22"/>
          <w:szCs w:val="22"/>
        </w:rPr>
        <w:t>the</w:t>
      </w:r>
      <w:r w:rsidRPr="003A7E07">
        <w:rPr>
          <w:color w:val="231F20"/>
          <w:spacing w:val="-13"/>
          <w:sz w:val="22"/>
          <w:szCs w:val="22"/>
        </w:rPr>
        <w:t xml:space="preserve"> </w:t>
      </w:r>
      <w:r w:rsidRPr="003A7E07">
        <w:rPr>
          <w:color w:val="231F20"/>
          <w:spacing w:val="-2"/>
          <w:sz w:val="22"/>
          <w:szCs w:val="22"/>
        </w:rPr>
        <w:t>reading.</w:t>
      </w:r>
      <w:r w:rsidRPr="003A7E07">
        <w:rPr>
          <w:color w:val="231F20"/>
          <w:spacing w:val="-14"/>
          <w:sz w:val="22"/>
          <w:szCs w:val="22"/>
        </w:rPr>
        <w:t xml:space="preserve"> </w:t>
      </w:r>
      <w:r w:rsidRPr="003A7E07">
        <w:rPr>
          <w:color w:val="231F20"/>
          <w:spacing w:val="-2"/>
          <w:sz w:val="22"/>
          <w:szCs w:val="22"/>
        </w:rPr>
        <w:t>For</w:t>
      </w:r>
      <w:r w:rsidRPr="003A7E07">
        <w:rPr>
          <w:color w:val="231F20"/>
          <w:spacing w:val="-14"/>
          <w:sz w:val="22"/>
          <w:szCs w:val="22"/>
        </w:rPr>
        <w:t xml:space="preserve"> </w:t>
      </w:r>
      <w:r w:rsidRPr="003A7E07">
        <w:rPr>
          <w:color w:val="231F20"/>
          <w:spacing w:val="-2"/>
          <w:sz w:val="22"/>
          <w:szCs w:val="22"/>
        </w:rPr>
        <w:t>all</w:t>
      </w:r>
      <w:r w:rsidRPr="003A7E07">
        <w:rPr>
          <w:color w:val="231F20"/>
          <w:spacing w:val="-13"/>
          <w:sz w:val="22"/>
          <w:szCs w:val="22"/>
        </w:rPr>
        <w:t xml:space="preserve"> </w:t>
      </w:r>
      <w:r w:rsidRPr="003A7E07">
        <w:rPr>
          <w:color w:val="231F20"/>
          <w:spacing w:val="-2"/>
          <w:sz w:val="22"/>
          <w:szCs w:val="22"/>
        </w:rPr>
        <w:t>the</w:t>
      </w:r>
      <w:r w:rsidRPr="003A7E07">
        <w:rPr>
          <w:color w:val="231F20"/>
          <w:spacing w:val="48"/>
          <w:w w:val="99"/>
          <w:sz w:val="22"/>
          <w:szCs w:val="22"/>
        </w:rPr>
        <w:t xml:space="preserve"> </w:t>
      </w:r>
      <w:r w:rsidRPr="003A7E07">
        <w:rPr>
          <w:color w:val="231F20"/>
          <w:spacing w:val="-2"/>
          <w:sz w:val="22"/>
          <w:szCs w:val="22"/>
        </w:rPr>
        <w:t>reasons</w:t>
      </w:r>
      <w:r w:rsidRPr="003A7E07">
        <w:rPr>
          <w:color w:val="231F20"/>
          <w:spacing w:val="-15"/>
          <w:sz w:val="22"/>
          <w:szCs w:val="22"/>
        </w:rPr>
        <w:t xml:space="preserve"> </w:t>
      </w:r>
      <w:r w:rsidRPr="003A7E07">
        <w:rPr>
          <w:color w:val="231F20"/>
          <w:spacing w:val="-2"/>
          <w:sz w:val="22"/>
          <w:szCs w:val="22"/>
        </w:rPr>
        <w:t>indicated</w:t>
      </w:r>
      <w:r w:rsidRPr="003A7E07">
        <w:rPr>
          <w:color w:val="231F20"/>
          <w:spacing w:val="-15"/>
          <w:sz w:val="22"/>
          <w:szCs w:val="22"/>
        </w:rPr>
        <w:t xml:space="preserve"> </w:t>
      </w:r>
      <w:r w:rsidRPr="003A7E07">
        <w:rPr>
          <w:color w:val="231F20"/>
          <w:spacing w:val="-2"/>
          <w:sz w:val="22"/>
          <w:szCs w:val="22"/>
        </w:rPr>
        <w:t>above,</w:t>
      </w:r>
      <w:r w:rsidRPr="003A7E07">
        <w:rPr>
          <w:color w:val="231F20"/>
          <w:spacing w:val="-15"/>
          <w:sz w:val="22"/>
          <w:szCs w:val="22"/>
        </w:rPr>
        <w:t xml:space="preserve"> </w:t>
      </w:r>
      <w:r w:rsidRPr="003A7E07">
        <w:rPr>
          <w:color w:val="231F20"/>
          <w:spacing w:val="-2"/>
          <w:sz w:val="22"/>
          <w:szCs w:val="22"/>
        </w:rPr>
        <w:t>beginning</w:t>
      </w:r>
      <w:r w:rsidRPr="003A7E07">
        <w:rPr>
          <w:color w:val="231F20"/>
          <w:spacing w:val="-14"/>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course</w:t>
      </w:r>
      <w:r w:rsidRPr="003A7E07">
        <w:rPr>
          <w:color w:val="231F20"/>
          <w:spacing w:val="-16"/>
          <w:sz w:val="22"/>
          <w:szCs w:val="22"/>
        </w:rPr>
        <w:t xml:space="preserve"> </w:t>
      </w:r>
      <w:r w:rsidRPr="003A7E07">
        <w:rPr>
          <w:color w:val="231F20"/>
          <w:spacing w:val="-2"/>
          <w:sz w:val="22"/>
          <w:szCs w:val="22"/>
        </w:rPr>
        <w:t>with</w:t>
      </w:r>
      <w:r w:rsidRPr="003A7E07">
        <w:rPr>
          <w:color w:val="231F20"/>
          <w:spacing w:val="-14"/>
          <w:sz w:val="22"/>
          <w:szCs w:val="22"/>
        </w:rPr>
        <w:t xml:space="preserve"> </w:t>
      </w:r>
      <w:r w:rsidRPr="003A7E07">
        <w:rPr>
          <w:color w:val="231F20"/>
          <w:spacing w:val="-2"/>
          <w:sz w:val="22"/>
          <w:szCs w:val="22"/>
        </w:rPr>
        <w:t>theories</w:t>
      </w:r>
      <w:r w:rsidRPr="003A7E07">
        <w:rPr>
          <w:color w:val="231F20"/>
          <w:spacing w:val="-15"/>
          <w:sz w:val="22"/>
          <w:szCs w:val="22"/>
        </w:rPr>
        <w:t xml:space="preserve"> </w:t>
      </w:r>
      <w:r w:rsidRPr="003A7E07">
        <w:rPr>
          <w:color w:val="231F20"/>
          <w:spacing w:val="-2"/>
          <w:sz w:val="22"/>
          <w:szCs w:val="22"/>
        </w:rPr>
        <w:t>would</w:t>
      </w:r>
      <w:r w:rsidRPr="003A7E07">
        <w:rPr>
          <w:color w:val="231F20"/>
          <w:spacing w:val="-14"/>
          <w:sz w:val="22"/>
          <w:szCs w:val="22"/>
        </w:rPr>
        <w:t xml:space="preserve"> </w:t>
      </w:r>
      <w:r w:rsidRPr="003A7E07">
        <w:rPr>
          <w:color w:val="231F20"/>
          <w:spacing w:val="-2"/>
          <w:sz w:val="22"/>
          <w:szCs w:val="22"/>
        </w:rPr>
        <w:t>better</w:t>
      </w:r>
      <w:r w:rsidRPr="003A7E07">
        <w:rPr>
          <w:color w:val="231F20"/>
          <w:spacing w:val="-14"/>
          <w:sz w:val="22"/>
          <w:szCs w:val="22"/>
        </w:rPr>
        <w:t xml:space="preserve"> </w:t>
      </w:r>
      <w:r w:rsidRPr="003A7E07">
        <w:rPr>
          <w:color w:val="231F20"/>
          <w:spacing w:val="-2"/>
          <w:sz w:val="22"/>
          <w:szCs w:val="22"/>
        </w:rPr>
        <w:t>suit</w:t>
      </w:r>
      <w:r w:rsidRPr="003A7E07">
        <w:rPr>
          <w:color w:val="231F20"/>
          <w:spacing w:val="-15"/>
          <w:sz w:val="22"/>
          <w:szCs w:val="22"/>
        </w:rPr>
        <w:t xml:space="preserve"> </w:t>
      </w:r>
      <w:r w:rsidRPr="003A7E07">
        <w:rPr>
          <w:color w:val="231F20"/>
          <w:sz w:val="22"/>
          <w:szCs w:val="22"/>
        </w:rPr>
        <w:t>a</w:t>
      </w:r>
      <w:r w:rsidRPr="003A7E07">
        <w:rPr>
          <w:color w:val="231F20"/>
          <w:spacing w:val="-14"/>
          <w:sz w:val="22"/>
          <w:szCs w:val="22"/>
        </w:rPr>
        <w:t xml:space="preserve"> </w:t>
      </w:r>
      <w:r w:rsidRPr="003A7E07">
        <w:rPr>
          <w:color w:val="231F20"/>
          <w:spacing w:val="-2"/>
          <w:sz w:val="22"/>
          <w:szCs w:val="22"/>
        </w:rPr>
        <w:t>more</w:t>
      </w:r>
      <w:r w:rsidRPr="003A7E07">
        <w:rPr>
          <w:color w:val="231F20"/>
          <w:spacing w:val="-15"/>
          <w:sz w:val="22"/>
          <w:szCs w:val="22"/>
        </w:rPr>
        <w:t xml:space="preserve"> </w:t>
      </w:r>
      <w:r w:rsidRPr="003A7E07">
        <w:rPr>
          <w:color w:val="231F20"/>
          <w:spacing w:val="-2"/>
          <w:sz w:val="22"/>
          <w:szCs w:val="22"/>
        </w:rPr>
        <w:t>advanced</w:t>
      </w:r>
      <w:r w:rsidRPr="003A7E07">
        <w:rPr>
          <w:color w:val="231F20"/>
          <w:spacing w:val="48"/>
          <w:w w:val="99"/>
          <w:sz w:val="22"/>
          <w:szCs w:val="22"/>
        </w:rPr>
        <w:t xml:space="preserve"> </w:t>
      </w:r>
      <w:r w:rsidRPr="003A7E07">
        <w:rPr>
          <w:color w:val="231F20"/>
          <w:sz w:val="22"/>
          <w:szCs w:val="22"/>
        </w:rPr>
        <w:t>group</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pacing w:val="-1"/>
          <w:sz w:val="22"/>
          <w:szCs w:val="22"/>
        </w:rPr>
        <w:t>students</w:t>
      </w:r>
      <w:r w:rsidRPr="003A7E07">
        <w:rPr>
          <w:color w:val="231F20"/>
          <w:spacing w:val="-4"/>
          <w:sz w:val="22"/>
          <w:szCs w:val="22"/>
        </w:rPr>
        <w:t xml:space="preserve"> </w:t>
      </w:r>
      <w:r w:rsidRPr="003A7E07">
        <w:rPr>
          <w:color w:val="231F20"/>
          <w:sz w:val="22"/>
          <w:szCs w:val="22"/>
        </w:rPr>
        <w:t>(e.g.,</w:t>
      </w:r>
      <w:r w:rsidRPr="003A7E07">
        <w:rPr>
          <w:color w:val="231F20"/>
          <w:spacing w:val="-3"/>
          <w:sz w:val="22"/>
          <w:szCs w:val="22"/>
        </w:rPr>
        <w:t xml:space="preserve"> </w:t>
      </w:r>
      <w:r w:rsidRPr="003A7E07">
        <w:rPr>
          <w:color w:val="231F20"/>
          <w:sz w:val="22"/>
          <w:szCs w:val="22"/>
        </w:rPr>
        <w:t>a</w:t>
      </w:r>
      <w:r w:rsidRPr="003A7E07">
        <w:rPr>
          <w:color w:val="231F20"/>
          <w:spacing w:val="-4"/>
          <w:sz w:val="22"/>
          <w:szCs w:val="22"/>
        </w:rPr>
        <w:t xml:space="preserve"> </w:t>
      </w:r>
      <w:r w:rsidRPr="003A7E07">
        <w:rPr>
          <w:color w:val="231F20"/>
          <w:spacing w:val="-1"/>
          <w:sz w:val="22"/>
          <w:szCs w:val="22"/>
        </w:rPr>
        <w:t>section</w:t>
      </w:r>
      <w:r w:rsidRPr="003A7E07">
        <w:rPr>
          <w:color w:val="231F20"/>
          <w:spacing w:val="-4"/>
          <w:sz w:val="22"/>
          <w:szCs w:val="22"/>
        </w:rPr>
        <w:t xml:space="preserve"> </w:t>
      </w:r>
      <w:r w:rsidRPr="003A7E07">
        <w:rPr>
          <w:color w:val="231F20"/>
          <w:sz w:val="22"/>
          <w:szCs w:val="22"/>
        </w:rPr>
        <w:t>for</w:t>
      </w:r>
      <w:r w:rsidRPr="003A7E07">
        <w:rPr>
          <w:color w:val="231F20"/>
          <w:spacing w:val="-3"/>
          <w:sz w:val="22"/>
          <w:szCs w:val="22"/>
        </w:rPr>
        <w:t xml:space="preserve"> </w:t>
      </w:r>
      <w:r w:rsidRPr="003A7E07">
        <w:rPr>
          <w:color w:val="231F20"/>
          <w:sz w:val="22"/>
          <w:szCs w:val="22"/>
        </w:rPr>
        <w:t>psychology</w:t>
      </w:r>
      <w:r w:rsidRPr="003A7E07">
        <w:rPr>
          <w:color w:val="231F20"/>
          <w:spacing w:val="-4"/>
          <w:sz w:val="22"/>
          <w:szCs w:val="22"/>
        </w:rPr>
        <w:t xml:space="preserve"> </w:t>
      </w:r>
      <w:r w:rsidRPr="003A7E07">
        <w:rPr>
          <w:color w:val="231F20"/>
          <w:sz w:val="22"/>
          <w:szCs w:val="22"/>
        </w:rPr>
        <w:t>majors</w:t>
      </w:r>
      <w:r w:rsidRPr="003A7E07">
        <w:rPr>
          <w:color w:val="231F20"/>
          <w:spacing w:val="-4"/>
          <w:sz w:val="22"/>
          <w:szCs w:val="22"/>
        </w:rPr>
        <w:t xml:space="preserve"> </w:t>
      </w:r>
      <w:r w:rsidRPr="003A7E07">
        <w:rPr>
          <w:color w:val="231F20"/>
          <w:sz w:val="22"/>
          <w:szCs w:val="22"/>
        </w:rPr>
        <w:t>or</w:t>
      </w:r>
      <w:r w:rsidRPr="003A7E07">
        <w:rPr>
          <w:color w:val="231F20"/>
          <w:spacing w:val="-5"/>
          <w:sz w:val="22"/>
          <w:szCs w:val="22"/>
        </w:rPr>
        <w:t xml:space="preserve"> </w:t>
      </w:r>
      <w:r w:rsidRPr="003A7E07">
        <w:rPr>
          <w:color w:val="231F20"/>
          <w:sz w:val="22"/>
          <w:szCs w:val="22"/>
        </w:rPr>
        <w:t>a</w:t>
      </w:r>
      <w:r w:rsidRPr="003A7E07">
        <w:rPr>
          <w:color w:val="231F20"/>
          <w:spacing w:val="-3"/>
          <w:sz w:val="22"/>
          <w:szCs w:val="22"/>
        </w:rPr>
        <w:t xml:space="preserve"> </w:t>
      </w:r>
      <w:r w:rsidRPr="003A7E07">
        <w:rPr>
          <w:color w:val="231F20"/>
          <w:sz w:val="22"/>
          <w:szCs w:val="22"/>
        </w:rPr>
        <w:t>course</w:t>
      </w:r>
      <w:r w:rsidRPr="003A7E07">
        <w:rPr>
          <w:color w:val="231F20"/>
          <w:spacing w:val="-5"/>
          <w:sz w:val="22"/>
          <w:szCs w:val="22"/>
        </w:rPr>
        <w:t xml:space="preserve"> </w:t>
      </w:r>
      <w:r w:rsidRPr="003A7E07">
        <w:rPr>
          <w:color w:val="231F20"/>
          <w:sz w:val="22"/>
          <w:szCs w:val="22"/>
        </w:rPr>
        <w:t>for</w:t>
      </w:r>
      <w:r w:rsidRPr="003A7E07">
        <w:rPr>
          <w:color w:val="231F20"/>
          <w:spacing w:val="-3"/>
          <w:sz w:val="22"/>
          <w:szCs w:val="22"/>
        </w:rPr>
        <w:t xml:space="preserve"> </w:t>
      </w:r>
      <w:r w:rsidRPr="003A7E07">
        <w:rPr>
          <w:color w:val="231F20"/>
          <w:sz w:val="22"/>
          <w:szCs w:val="22"/>
        </w:rPr>
        <w:t>graduate</w:t>
      </w:r>
      <w:r w:rsidRPr="003A7E07">
        <w:rPr>
          <w:color w:val="231F20"/>
          <w:spacing w:val="-4"/>
          <w:sz w:val="22"/>
          <w:szCs w:val="22"/>
        </w:rPr>
        <w:t xml:space="preserve"> </w:t>
      </w:r>
      <w:r w:rsidRPr="003A7E07">
        <w:rPr>
          <w:color w:val="231F20"/>
          <w:spacing w:val="-1"/>
          <w:sz w:val="22"/>
          <w:szCs w:val="22"/>
        </w:rPr>
        <w:t>students</w:t>
      </w:r>
      <w:r w:rsidRPr="003A7E07">
        <w:rPr>
          <w:color w:val="231F20"/>
          <w:spacing w:val="-3"/>
          <w:sz w:val="22"/>
          <w:szCs w:val="22"/>
        </w:rPr>
        <w:t xml:space="preserve"> </w:t>
      </w:r>
      <w:r w:rsidRPr="003A7E07">
        <w:rPr>
          <w:color w:val="231F20"/>
          <w:sz w:val="22"/>
          <w:szCs w:val="22"/>
        </w:rPr>
        <w:t>in</w:t>
      </w:r>
      <w:r w:rsidRPr="003A7E07">
        <w:rPr>
          <w:color w:val="231F20"/>
          <w:spacing w:val="24"/>
          <w:w w:val="99"/>
          <w:sz w:val="22"/>
          <w:szCs w:val="22"/>
        </w:rPr>
        <w:t xml:space="preserve"> </w:t>
      </w:r>
      <w:r w:rsidRPr="003A7E07">
        <w:rPr>
          <w:color w:val="231F20"/>
          <w:sz w:val="22"/>
          <w:szCs w:val="22"/>
        </w:rPr>
        <w:t>education</w:t>
      </w:r>
      <w:r w:rsidRPr="003A7E07">
        <w:rPr>
          <w:color w:val="231F20"/>
          <w:spacing w:val="-9"/>
          <w:sz w:val="22"/>
          <w:szCs w:val="22"/>
        </w:rPr>
        <w:t xml:space="preserve"> </w:t>
      </w:r>
      <w:r w:rsidRPr="003A7E07">
        <w:rPr>
          <w:color w:val="231F20"/>
          <w:sz w:val="22"/>
          <w:szCs w:val="22"/>
        </w:rPr>
        <w:t>or</w:t>
      </w:r>
      <w:r w:rsidRPr="003A7E07">
        <w:rPr>
          <w:color w:val="231F20"/>
          <w:spacing w:val="-7"/>
          <w:sz w:val="22"/>
          <w:szCs w:val="22"/>
        </w:rPr>
        <w:t xml:space="preserve"> </w:t>
      </w:r>
      <w:r w:rsidRPr="003A7E07">
        <w:rPr>
          <w:color w:val="231F20"/>
          <w:sz w:val="22"/>
          <w:szCs w:val="22"/>
        </w:rPr>
        <w:t>other</w:t>
      </w:r>
      <w:r w:rsidRPr="003A7E07">
        <w:rPr>
          <w:color w:val="231F20"/>
          <w:spacing w:val="-8"/>
          <w:sz w:val="22"/>
          <w:szCs w:val="22"/>
        </w:rPr>
        <w:t xml:space="preserve"> </w:t>
      </w:r>
      <w:r w:rsidRPr="003A7E07">
        <w:rPr>
          <w:color w:val="231F20"/>
          <w:sz w:val="22"/>
          <w:szCs w:val="22"/>
        </w:rPr>
        <w:t>fields</w:t>
      </w:r>
      <w:r w:rsidRPr="003A7E07">
        <w:rPr>
          <w:color w:val="231F20"/>
          <w:spacing w:val="-8"/>
          <w:sz w:val="22"/>
          <w:szCs w:val="22"/>
        </w:rPr>
        <w:t xml:space="preserve"> </w:t>
      </w:r>
      <w:r w:rsidRPr="003A7E07">
        <w:rPr>
          <w:color w:val="231F20"/>
          <w:sz w:val="22"/>
          <w:szCs w:val="22"/>
        </w:rPr>
        <w:t>related</w:t>
      </w:r>
      <w:r w:rsidRPr="003A7E07">
        <w:rPr>
          <w:color w:val="231F20"/>
          <w:spacing w:val="-7"/>
          <w:sz w:val="22"/>
          <w:szCs w:val="22"/>
        </w:rPr>
        <w:t xml:space="preserve"> </w:t>
      </w:r>
      <w:r w:rsidRPr="003A7E07">
        <w:rPr>
          <w:color w:val="231F20"/>
          <w:sz w:val="22"/>
          <w:szCs w:val="22"/>
        </w:rPr>
        <w:t>to</w:t>
      </w:r>
      <w:r w:rsidRPr="003A7E07">
        <w:rPr>
          <w:color w:val="231F20"/>
          <w:spacing w:val="-9"/>
          <w:sz w:val="22"/>
          <w:szCs w:val="22"/>
        </w:rPr>
        <w:t xml:space="preserve"> </w:t>
      </w:r>
      <w:r w:rsidRPr="003A7E07">
        <w:rPr>
          <w:color w:val="231F20"/>
          <w:sz w:val="22"/>
          <w:szCs w:val="22"/>
        </w:rPr>
        <w:t>psychology)</w:t>
      </w:r>
      <w:r w:rsidR="0009368E">
        <w:rPr>
          <w:color w:val="231F20"/>
          <w:sz w:val="22"/>
          <w:szCs w:val="22"/>
        </w:rPr>
        <w:t>,</w:t>
      </w:r>
      <w:r w:rsidRPr="003A7E07">
        <w:rPr>
          <w:color w:val="231F20"/>
          <w:spacing w:val="-7"/>
          <w:sz w:val="22"/>
          <w:szCs w:val="22"/>
        </w:rPr>
        <w:t xml:space="preserve"> </w:t>
      </w:r>
      <w:r w:rsidRPr="003A7E07">
        <w:rPr>
          <w:color w:val="231F20"/>
          <w:sz w:val="22"/>
          <w:szCs w:val="22"/>
        </w:rPr>
        <w:t>rather</w:t>
      </w:r>
      <w:r w:rsidRPr="003A7E07">
        <w:rPr>
          <w:color w:val="231F20"/>
          <w:spacing w:val="-7"/>
          <w:sz w:val="22"/>
          <w:szCs w:val="22"/>
        </w:rPr>
        <w:t xml:space="preserve"> </w:t>
      </w:r>
      <w:r w:rsidRPr="003A7E07">
        <w:rPr>
          <w:color w:val="231F20"/>
          <w:sz w:val="22"/>
          <w:szCs w:val="22"/>
        </w:rPr>
        <w:t>than</w:t>
      </w:r>
      <w:r w:rsidRPr="003A7E07">
        <w:rPr>
          <w:color w:val="231F20"/>
          <w:spacing w:val="-8"/>
          <w:sz w:val="22"/>
          <w:szCs w:val="22"/>
        </w:rPr>
        <w:t xml:space="preserve"> </w:t>
      </w:r>
      <w:r w:rsidRPr="003A7E07">
        <w:rPr>
          <w:color w:val="231F20"/>
          <w:sz w:val="22"/>
          <w:szCs w:val="22"/>
        </w:rPr>
        <w:t>an</w:t>
      </w:r>
      <w:r w:rsidRPr="003A7E07">
        <w:rPr>
          <w:color w:val="231F20"/>
          <w:spacing w:val="-8"/>
          <w:sz w:val="22"/>
          <w:szCs w:val="22"/>
        </w:rPr>
        <w:t xml:space="preserve"> </w:t>
      </w:r>
      <w:r w:rsidRPr="003A7E07">
        <w:rPr>
          <w:color w:val="231F20"/>
          <w:sz w:val="22"/>
          <w:szCs w:val="22"/>
        </w:rPr>
        <w:t>undergraduate</w:t>
      </w:r>
      <w:r w:rsidRPr="003A7E07">
        <w:rPr>
          <w:color w:val="231F20"/>
          <w:spacing w:val="-8"/>
          <w:sz w:val="22"/>
          <w:szCs w:val="22"/>
        </w:rPr>
        <w:t xml:space="preserve"> </w:t>
      </w:r>
      <w:r w:rsidRPr="003A7E07">
        <w:rPr>
          <w:color w:val="231F20"/>
          <w:sz w:val="22"/>
          <w:szCs w:val="22"/>
        </w:rPr>
        <w:t>audience.</w:t>
      </w:r>
    </w:p>
    <w:p w14:paraId="7A549A00" w14:textId="77777777" w:rsidR="00B91650" w:rsidRPr="00540F74" w:rsidRDefault="00B91650" w:rsidP="006A2226">
      <w:pPr>
        <w:kinsoku w:val="0"/>
        <w:overflowPunct w:val="0"/>
        <w:spacing w:line="220" w:lineRule="exact"/>
        <w:rPr>
          <w:sz w:val="22"/>
          <w:szCs w:val="22"/>
        </w:rPr>
      </w:pPr>
    </w:p>
    <w:p w14:paraId="1AA4E8EA" w14:textId="77777777" w:rsidR="00B91650" w:rsidRPr="003A7E07" w:rsidRDefault="00B91650" w:rsidP="006A2226">
      <w:pPr>
        <w:kinsoku w:val="0"/>
        <w:overflowPunct w:val="0"/>
        <w:spacing w:before="1" w:line="240" w:lineRule="exact"/>
        <w:rPr>
          <w:sz w:val="22"/>
          <w:szCs w:val="22"/>
        </w:rPr>
      </w:pPr>
    </w:p>
    <w:p w14:paraId="438816AD" w14:textId="77777777" w:rsidR="00B91650" w:rsidRPr="003A7E07" w:rsidRDefault="00B91650" w:rsidP="006A2226">
      <w:pPr>
        <w:pStyle w:val="Heading1"/>
        <w:kinsoku w:val="0"/>
        <w:overflowPunct w:val="0"/>
        <w:ind w:left="120"/>
        <w:rPr>
          <w:rFonts w:ascii="Trebuchet MS" w:hAnsi="Trebuchet MS"/>
          <w:b w:val="0"/>
          <w:bCs w:val="0"/>
          <w:color w:val="000000"/>
          <w:sz w:val="24"/>
          <w:szCs w:val="24"/>
        </w:rPr>
      </w:pPr>
      <w:r w:rsidRPr="003A7E07">
        <w:rPr>
          <w:rFonts w:ascii="Trebuchet MS" w:hAnsi="Trebuchet MS"/>
          <w:color w:val="231F20"/>
          <w:w w:val="110"/>
          <w:sz w:val="24"/>
          <w:szCs w:val="24"/>
        </w:rPr>
        <w:t>Class</w:t>
      </w:r>
      <w:r w:rsidRPr="003A7E07">
        <w:rPr>
          <w:rFonts w:ascii="Trebuchet MS" w:hAnsi="Trebuchet MS"/>
          <w:color w:val="231F20"/>
          <w:spacing w:val="-22"/>
          <w:w w:val="110"/>
          <w:sz w:val="24"/>
          <w:szCs w:val="24"/>
        </w:rPr>
        <w:t xml:space="preserve"> </w:t>
      </w:r>
      <w:r w:rsidRPr="003A7E07">
        <w:rPr>
          <w:rFonts w:ascii="Trebuchet MS" w:hAnsi="Trebuchet MS"/>
          <w:color w:val="231F20"/>
          <w:w w:val="110"/>
          <w:sz w:val="24"/>
          <w:szCs w:val="24"/>
        </w:rPr>
        <w:t>Sessions</w:t>
      </w:r>
    </w:p>
    <w:p w14:paraId="56DAB121" w14:textId="3A7CFE62" w:rsidR="00B91650" w:rsidRPr="003A7E07" w:rsidRDefault="00B91650" w:rsidP="006A2226">
      <w:pPr>
        <w:pStyle w:val="BodyText"/>
        <w:kinsoku w:val="0"/>
        <w:overflowPunct w:val="0"/>
        <w:spacing w:before="101" w:line="265" w:lineRule="auto"/>
        <w:ind w:left="1080" w:right="118" w:firstLine="0"/>
        <w:rPr>
          <w:color w:val="000000"/>
          <w:sz w:val="22"/>
          <w:szCs w:val="22"/>
        </w:rPr>
      </w:pPr>
      <w:r w:rsidRPr="003A7E07">
        <w:rPr>
          <w:color w:val="231F20"/>
          <w:spacing w:val="-1"/>
          <w:sz w:val="22"/>
          <w:szCs w:val="22"/>
        </w:rPr>
        <w:t>Most</w:t>
      </w:r>
      <w:r w:rsidRPr="003A7E07">
        <w:rPr>
          <w:color w:val="231F20"/>
          <w:spacing w:val="5"/>
          <w:sz w:val="22"/>
          <w:szCs w:val="22"/>
        </w:rPr>
        <w:t xml:space="preserve"> </w:t>
      </w:r>
      <w:r w:rsidRPr="003A7E07">
        <w:rPr>
          <w:color w:val="231F20"/>
          <w:sz w:val="22"/>
          <w:szCs w:val="22"/>
        </w:rPr>
        <w:t>instructors</w:t>
      </w:r>
      <w:r w:rsidRPr="003A7E07">
        <w:rPr>
          <w:color w:val="231F20"/>
          <w:spacing w:val="5"/>
          <w:sz w:val="22"/>
          <w:szCs w:val="22"/>
        </w:rPr>
        <w:t xml:space="preserve"> </w:t>
      </w:r>
      <w:r w:rsidR="00E167B0" w:rsidRPr="003A7E07">
        <w:rPr>
          <w:sz w:val="22"/>
          <w:szCs w:val="22"/>
        </w:rPr>
        <w:t xml:space="preserve">following the textbook organization </w:t>
      </w:r>
      <w:r w:rsidR="00423181" w:rsidRPr="003A7E07">
        <w:rPr>
          <w:sz w:val="22"/>
          <w:szCs w:val="22"/>
        </w:rPr>
        <w:t>in class</w:t>
      </w:r>
      <w:r w:rsidR="00423181" w:rsidRPr="003A7E07">
        <w:rPr>
          <w:color w:val="231F20"/>
          <w:spacing w:val="5"/>
          <w:sz w:val="22"/>
          <w:szCs w:val="22"/>
        </w:rPr>
        <w:t xml:space="preserve"> </w:t>
      </w:r>
      <w:r w:rsidRPr="003A7E07">
        <w:rPr>
          <w:color w:val="231F20"/>
          <w:spacing w:val="-1"/>
          <w:sz w:val="22"/>
          <w:szCs w:val="22"/>
        </w:rPr>
        <w:t>will</w:t>
      </w:r>
      <w:r w:rsidRPr="003A7E07">
        <w:rPr>
          <w:color w:val="231F20"/>
          <w:spacing w:val="5"/>
          <w:sz w:val="22"/>
          <w:szCs w:val="22"/>
        </w:rPr>
        <w:t xml:space="preserve"> </w:t>
      </w:r>
      <w:r w:rsidRPr="003A7E07">
        <w:rPr>
          <w:color w:val="231F20"/>
          <w:sz w:val="22"/>
          <w:szCs w:val="22"/>
        </w:rPr>
        <w:t>find</w:t>
      </w:r>
      <w:r w:rsidRPr="003A7E07">
        <w:rPr>
          <w:color w:val="231F20"/>
          <w:spacing w:val="6"/>
          <w:sz w:val="22"/>
          <w:szCs w:val="22"/>
        </w:rPr>
        <w:t xml:space="preserve"> </w:t>
      </w:r>
      <w:r w:rsidRPr="003A7E07">
        <w:rPr>
          <w:color w:val="231F20"/>
          <w:sz w:val="22"/>
          <w:szCs w:val="22"/>
        </w:rPr>
        <w:t>that</w:t>
      </w:r>
      <w:r w:rsidRPr="003A7E07">
        <w:rPr>
          <w:color w:val="231F20"/>
          <w:spacing w:val="5"/>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material</w:t>
      </w:r>
      <w:r w:rsidRPr="003A7E07">
        <w:rPr>
          <w:color w:val="231F20"/>
          <w:spacing w:val="5"/>
          <w:sz w:val="22"/>
          <w:szCs w:val="22"/>
        </w:rPr>
        <w:t xml:space="preserve"> </w:t>
      </w:r>
      <w:r w:rsidRPr="003A7E07">
        <w:rPr>
          <w:color w:val="231F20"/>
          <w:sz w:val="22"/>
          <w:szCs w:val="22"/>
        </w:rPr>
        <w:t>in</w:t>
      </w:r>
      <w:r w:rsidRPr="003A7E07">
        <w:rPr>
          <w:color w:val="231F20"/>
          <w:spacing w:val="5"/>
          <w:sz w:val="22"/>
          <w:szCs w:val="22"/>
        </w:rPr>
        <w:t xml:space="preserve"> </w:t>
      </w:r>
      <w:r w:rsidR="00E167B0" w:rsidRPr="003A7E07">
        <w:rPr>
          <w:color w:val="231F20"/>
          <w:sz w:val="22"/>
          <w:szCs w:val="22"/>
        </w:rPr>
        <w:t>C</w:t>
      </w:r>
      <w:r w:rsidRPr="003A7E07">
        <w:rPr>
          <w:color w:val="231F20"/>
          <w:sz w:val="22"/>
          <w:szCs w:val="22"/>
        </w:rPr>
        <w:t>hapter</w:t>
      </w:r>
      <w:r w:rsidRPr="003A7E07">
        <w:rPr>
          <w:color w:val="231F20"/>
          <w:spacing w:val="4"/>
          <w:sz w:val="22"/>
          <w:szCs w:val="22"/>
        </w:rPr>
        <w:t xml:space="preserve"> </w:t>
      </w:r>
      <w:r w:rsidR="00E167B0" w:rsidRPr="003A7E07">
        <w:rPr>
          <w:color w:val="231F20"/>
          <w:spacing w:val="4"/>
          <w:sz w:val="22"/>
          <w:szCs w:val="22"/>
        </w:rPr>
        <w:t xml:space="preserve">1 </w:t>
      </w:r>
      <w:r w:rsidRPr="003A7E07">
        <w:rPr>
          <w:color w:val="231F20"/>
          <w:sz w:val="22"/>
          <w:szCs w:val="22"/>
        </w:rPr>
        <w:t>breaks</w:t>
      </w:r>
      <w:r w:rsidRPr="003A7E07">
        <w:rPr>
          <w:color w:val="231F20"/>
          <w:spacing w:val="6"/>
          <w:sz w:val="22"/>
          <w:szCs w:val="22"/>
        </w:rPr>
        <w:t xml:space="preserve"> </w:t>
      </w:r>
      <w:r w:rsidRPr="003A7E07">
        <w:rPr>
          <w:color w:val="231F20"/>
          <w:sz w:val="22"/>
          <w:szCs w:val="22"/>
        </w:rPr>
        <w:t>easily</w:t>
      </w:r>
      <w:r w:rsidRPr="003A7E07">
        <w:rPr>
          <w:color w:val="231F20"/>
          <w:spacing w:val="5"/>
          <w:sz w:val="22"/>
          <w:szCs w:val="22"/>
        </w:rPr>
        <w:t xml:space="preserve"> </w:t>
      </w:r>
      <w:r w:rsidRPr="003A7E07">
        <w:rPr>
          <w:color w:val="231F20"/>
          <w:sz w:val="22"/>
          <w:szCs w:val="22"/>
        </w:rPr>
        <w:t>into</w:t>
      </w:r>
      <w:r w:rsidRPr="003A7E07">
        <w:rPr>
          <w:color w:val="231F20"/>
          <w:spacing w:val="5"/>
          <w:sz w:val="22"/>
          <w:szCs w:val="22"/>
        </w:rPr>
        <w:t xml:space="preserve"> </w:t>
      </w:r>
      <w:r w:rsidRPr="003A7E07">
        <w:rPr>
          <w:color w:val="231F20"/>
          <w:sz w:val="22"/>
          <w:szCs w:val="22"/>
        </w:rPr>
        <w:t>two</w:t>
      </w:r>
      <w:r w:rsidRPr="003A7E07">
        <w:rPr>
          <w:color w:val="231F20"/>
          <w:spacing w:val="6"/>
          <w:sz w:val="22"/>
          <w:szCs w:val="22"/>
        </w:rPr>
        <w:t xml:space="preserve"> </w:t>
      </w:r>
      <w:r w:rsidRPr="003A7E07">
        <w:rPr>
          <w:color w:val="231F20"/>
          <w:sz w:val="22"/>
          <w:szCs w:val="22"/>
        </w:rPr>
        <w:t>clear</w:t>
      </w:r>
      <w:r w:rsidRPr="003A7E07">
        <w:rPr>
          <w:color w:val="231F20"/>
          <w:spacing w:val="5"/>
          <w:sz w:val="22"/>
          <w:szCs w:val="22"/>
        </w:rPr>
        <w:t xml:space="preserve"> </w:t>
      </w:r>
      <w:r w:rsidRPr="003A7E07">
        <w:rPr>
          <w:color w:val="231F20"/>
          <w:spacing w:val="-1"/>
          <w:sz w:val="22"/>
          <w:szCs w:val="22"/>
        </w:rPr>
        <w:t>sec</w:t>
      </w:r>
      <w:r w:rsidRPr="003A7E07">
        <w:rPr>
          <w:color w:val="231F20"/>
          <w:sz w:val="22"/>
          <w:szCs w:val="22"/>
        </w:rPr>
        <w:t>tions.</w:t>
      </w:r>
      <w:r w:rsidRPr="003A7E07">
        <w:rPr>
          <w:color w:val="231F20"/>
          <w:spacing w:val="17"/>
          <w:sz w:val="22"/>
          <w:szCs w:val="22"/>
        </w:rPr>
        <w:t xml:space="preserve"> </w:t>
      </w:r>
      <w:r w:rsidRPr="003A7E07">
        <w:rPr>
          <w:color w:val="231F20"/>
          <w:sz w:val="22"/>
          <w:szCs w:val="22"/>
        </w:rPr>
        <w:t>The</w:t>
      </w:r>
      <w:r w:rsidRPr="003A7E07">
        <w:rPr>
          <w:color w:val="231F20"/>
          <w:spacing w:val="17"/>
          <w:sz w:val="22"/>
          <w:szCs w:val="22"/>
        </w:rPr>
        <w:t xml:space="preserve"> </w:t>
      </w:r>
      <w:r w:rsidRPr="003A7E07">
        <w:rPr>
          <w:color w:val="231F20"/>
          <w:sz w:val="22"/>
          <w:szCs w:val="22"/>
        </w:rPr>
        <w:t>first</w:t>
      </w:r>
      <w:r w:rsidRPr="003A7E07">
        <w:rPr>
          <w:color w:val="231F20"/>
          <w:spacing w:val="17"/>
          <w:sz w:val="22"/>
          <w:szCs w:val="22"/>
        </w:rPr>
        <w:t xml:space="preserve"> </w:t>
      </w:r>
      <w:r w:rsidRPr="003A7E07">
        <w:rPr>
          <w:color w:val="231F20"/>
          <w:sz w:val="22"/>
          <w:szCs w:val="22"/>
        </w:rPr>
        <w:t>includes</w:t>
      </w:r>
      <w:r w:rsidRPr="003A7E07">
        <w:rPr>
          <w:color w:val="231F20"/>
          <w:spacing w:val="17"/>
          <w:sz w:val="22"/>
          <w:szCs w:val="22"/>
        </w:rPr>
        <w:t xml:space="preserve"> </w:t>
      </w:r>
      <w:r w:rsidRPr="003A7E07">
        <w:rPr>
          <w:color w:val="231F20"/>
          <w:sz w:val="22"/>
          <w:szCs w:val="22"/>
        </w:rPr>
        <w:t>the</w:t>
      </w:r>
      <w:r w:rsidRPr="003A7E07">
        <w:rPr>
          <w:color w:val="231F20"/>
          <w:spacing w:val="17"/>
          <w:sz w:val="22"/>
          <w:szCs w:val="22"/>
        </w:rPr>
        <w:t xml:space="preserve"> </w:t>
      </w:r>
      <w:r w:rsidR="00423181" w:rsidRPr="003A7E07">
        <w:rPr>
          <w:sz w:val="22"/>
          <w:szCs w:val="22"/>
        </w:rPr>
        <w:t xml:space="preserve">introduction and the </w:t>
      </w:r>
      <w:r w:rsidRPr="003A7E07">
        <w:rPr>
          <w:sz w:val="22"/>
          <w:szCs w:val="22"/>
        </w:rPr>
        <w:t xml:space="preserve">sections </w:t>
      </w:r>
      <w:r w:rsidR="00E167B0" w:rsidRPr="003A7E07">
        <w:rPr>
          <w:sz w:val="22"/>
          <w:szCs w:val="22"/>
        </w:rPr>
        <w:t xml:space="preserve">“Reasons to Learn about Child Development,” </w:t>
      </w:r>
      <w:r w:rsidRPr="003A7E07">
        <w:rPr>
          <w:color w:val="231F20"/>
          <w:sz w:val="22"/>
          <w:szCs w:val="22"/>
        </w:rPr>
        <w:t>“Historical</w:t>
      </w:r>
      <w:r w:rsidRPr="003A7E07">
        <w:rPr>
          <w:color w:val="231F20"/>
          <w:spacing w:val="8"/>
          <w:sz w:val="22"/>
          <w:szCs w:val="22"/>
        </w:rPr>
        <w:t xml:space="preserve"> </w:t>
      </w:r>
      <w:r w:rsidRPr="003A7E07">
        <w:rPr>
          <w:color w:val="231F20"/>
          <w:spacing w:val="-1"/>
          <w:sz w:val="22"/>
          <w:szCs w:val="22"/>
        </w:rPr>
        <w:t>Foundations</w:t>
      </w:r>
      <w:r w:rsidRPr="003A7E07">
        <w:rPr>
          <w:color w:val="231F20"/>
          <w:spacing w:val="9"/>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pacing w:val="-1"/>
          <w:sz w:val="22"/>
          <w:szCs w:val="22"/>
        </w:rPr>
        <w:t>Study</w:t>
      </w:r>
      <w:r w:rsidRPr="003A7E07">
        <w:rPr>
          <w:color w:val="231F20"/>
          <w:spacing w:val="8"/>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Child</w:t>
      </w:r>
      <w:r w:rsidRPr="003A7E07">
        <w:rPr>
          <w:color w:val="231F20"/>
          <w:spacing w:val="8"/>
          <w:sz w:val="22"/>
          <w:szCs w:val="22"/>
        </w:rPr>
        <w:t xml:space="preserve"> </w:t>
      </w:r>
      <w:r w:rsidRPr="003A7E07">
        <w:rPr>
          <w:color w:val="231F20"/>
          <w:spacing w:val="-1"/>
          <w:sz w:val="22"/>
          <w:szCs w:val="22"/>
        </w:rPr>
        <w:t>Development,”</w:t>
      </w:r>
      <w:r w:rsidRPr="003A7E07">
        <w:rPr>
          <w:color w:val="231F20"/>
          <w:spacing w:val="9"/>
          <w:sz w:val="22"/>
          <w:szCs w:val="22"/>
        </w:rPr>
        <w:t xml:space="preserve"> </w:t>
      </w:r>
      <w:r w:rsidRPr="003A7E07">
        <w:rPr>
          <w:color w:val="231F20"/>
          <w:sz w:val="22"/>
          <w:szCs w:val="22"/>
        </w:rPr>
        <w:t>and</w:t>
      </w:r>
      <w:r w:rsidRPr="003A7E07">
        <w:rPr>
          <w:color w:val="231F20"/>
          <w:spacing w:val="8"/>
          <w:sz w:val="22"/>
          <w:szCs w:val="22"/>
        </w:rPr>
        <w:t xml:space="preserve"> </w:t>
      </w:r>
      <w:r w:rsidRPr="003A7E07">
        <w:rPr>
          <w:color w:val="231F20"/>
          <w:sz w:val="22"/>
          <w:szCs w:val="22"/>
        </w:rPr>
        <w:t>“Enduring</w:t>
      </w:r>
      <w:r w:rsidRPr="003A7E07">
        <w:rPr>
          <w:color w:val="231F20"/>
          <w:spacing w:val="24"/>
          <w:w w:val="99"/>
          <w:sz w:val="22"/>
          <w:szCs w:val="22"/>
        </w:rPr>
        <w:t xml:space="preserve"> </w:t>
      </w:r>
      <w:r w:rsidRPr="003A7E07">
        <w:rPr>
          <w:color w:val="231F20"/>
          <w:sz w:val="22"/>
          <w:szCs w:val="22"/>
        </w:rPr>
        <w:t>Themes</w:t>
      </w:r>
      <w:r w:rsidRPr="003A7E07">
        <w:rPr>
          <w:color w:val="231F20"/>
          <w:spacing w:val="-1"/>
          <w:sz w:val="22"/>
          <w:szCs w:val="22"/>
        </w:rPr>
        <w:t xml:space="preserve"> </w:t>
      </w:r>
      <w:r w:rsidRPr="003A7E07">
        <w:rPr>
          <w:color w:val="231F20"/>
          <w:sz w:val="22"/>
          <w:szCs w:val="22"/>
        </w:rPr>
        <w:t>in</w:t>
      </w:r>
      <w:r w:rsidRPr="003A7E07">
        <w:rPr>
          <w:color w:val="231F20"/>
          <w:spacing w:val="-1"/>
          <w:sz w:val="22"/>
          <w:szCs w:val="22"/>
        </w:rPr>
        <w:t xml:space="preserve"> </w:t>
      </w:r>
      <w:r w:rsidRPr="003A7E07">
        <w:rPr>
          <w:color w:val="231F20"/>
          <w:sz w:val="22"/>
          <w:szCs w:val="22"/>
        </w:rPr>
        <w:t>Child</w:t>
      </w:r>
      <w:r w:rsidRPr="003A7E07">
        <w:rPr>
          <w:color w:val="231F20"/>
          <w:spacing w:val="-1"/>
          <w:sz w:val="22"/>
          <w:szCs w:val="22"/>
        </w:rPr>
        <w:t xml:space="preserve"> Development”</w:t>
      </w:r>
      <w:r w:rsidRPr="003A7E07">
        <w:rPr>
          <w:color w:val="231F20"/>
          <w:sz w:val="22"/>
          <w:szCs w:val="22"/>
        </w:rPr>
        <w:t xml:space="preserve"> (text</w:t>
      </w:r>
      <w:r w:rsidRPr="003A7E07">
        <w:rPr>
          <w:color w:val="231F20"/>
          <w:spacing w:val="-1"/>
          <w:sz w:val="22"/>
          <w:szCs w:val="22"/>
        </w:rPr>
        <w:t xml:space="preserve"> </w:t>
      </w:r>
      <w:r w:rsidRPr="003A7E07">
        <w:rPr>
          <w:color w:val="231F20"/>
          <w:sz w:val="22"/>
          <w:szCs w:val="22"/>
        </w:rPr>
        <w:t>pages</w:t>
      </w:r>
      <w:r w:rsidRPr="003A7E07">
        <w:rPr>
          <w:color w:val="231F20"/>
          <w:spacing w:val="-1"/>
          <w:sz w:val="22"/>
          <w:szCs w:val="22"/>
        </w:rPr>
        <w:t xml:space="preserve"> </w:t>
      </w:r>
      <w:r w:rsidR="004D5421">
        <w:rPr>
          <w:color w:val="231F20"/>
          <w:sz w:val="22"/>
          <w:szCs w:val="22"/>
        </w:rPr>
        <w:t>3</w:t>
      </w:r>
      <w:r w:rsidR="0009368E" w:rsidRPr="003A7E07">
        <w:rPr>
          <w:color w:val="231F20"/>
          <w:sz w:val="22"/>
          <w:szCs w:val="22"/>
        </w:rPr>
        <w:t>–</w:t>
      </w:r>
      <w:r w:rsidR="004D5421">
        <w:rPr>
          <w:color w:val="231F20"/>
          <w:sz w:val="22"/>
          <w:szCs w:val="22"/>
        </w:rPr>
        <w:t>25</w:t>
      </w:r>
      <w:r w:rsidRPr="003A7E07">
        <w:rPr>
          <w:color w:val="231F20"/>
          <w:sz w:val="22"/>
          <w:szCs w:val="22"/>
        </w:rPr>
        <w:t>).</w:t>
      </w:r>
      <w:r w:rsidRPr="003A7E07">
        <w:rPr>
          <w:color w:val="231F20"/>
          <w:spacing w:val="-1"/>
          <w:sz w:val="22"/>
          <w:szCs w:val="22"/>
        </w:rPr>
        <w:t xml:space="preserve"> </w:t>
      </w:r>
      <w:r w:rsidRPr="003A7E07">
        <w:rPr>
          <w:color w:val="231F20"/>
          <w:sz w:val="22"/>
          <w:szCs w:val="22"/>
        </w:rPr>
        <w:t xml:space="preserve">The </w:t>
      </w:r>
      <w:r w:rsidRPr="003A7E07">
        <w:rPr>
          <w:color w:val="231F20"/>
          <w:spacing w:val="-1"/>
          <w:sz w:val="22"/>
          <w:szCs w:val="22"/>
        </w:rPr>
        <w:t>second</w:t>
      </w:r>
      <w:r w:rsidRPr="003A7E07">
        <w:rPr>
          <w:color w:val="231F20"/>
          <w:sz w:val="22"/>
          <w:szCs w:val="22"/>
        </w:rPr>
        <w:t xml:space="preserve"> incorporates</w:t>
      </w:r>
      <w:r w:rsidRPr="003A7E07">
        <w:rPr>
          <w:color w:val="231F20"/>
          <w:spacing w:val="-2"/>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material</w:t>
      </w:r>
      <w:r w:rsidRPr="003A7E07">
        <w:rPr>
          <w:color w:val="231F20"/>
          <w:spacing w:val="-1"/>
          <w:sz w:val="22"/>
          <w:szCs w:val="22"/>
        </w:rPr>
        <w:t xml:space="preserve"> </w:t>
      </w:r>
      <w:r w:rsidRPr="003A7E07">
        <w:rPr>
          <w:color w:val="231F20"/>
          <w:sz w:val="22"/>
          <w:szCs w:val="22"/>
        </w:rPr>
        <w:t>on</w:t>
      </w:r>
      <w:r w:rsidRPr="003A7E07">
        <w:rPr>
          <w:color w:val="231F20"/>
          <w:spacing w:val="23"/>
          <w:sz w:val="22"/>
          <w:szCs w:val="22"/>
        </w:rPr>
        <w:t xml:space="preserve"> </w:t>
      </w:r>
      <w:r w:rsidRPr="003A7E07">
        <w:rPr>
          <w:color w:val="231F20"/>
          <w:sz w:val="22"/>
          <w:szCs w:val="22"/>
        </w:rPr>
        <w:t>“Methods</w:t>
      </w:r>
      <w:r w:rsidRPr="003A7E07">
        <w:rPr>
          <w:color w:val="231F20"/>
          <w:spacing w:val="-6"/>
          <w:sz w:val="22"/>
          <w:szCs w:val="22"/>
        </w:rPr>
        <w:t xml:space="preserve"> </w:t>
      </w:r>
      <w:r w:rsidRPr="003A7E07">
        <w:rPr>
          <w:color w:val="231F20"/>
          <w:sz w:val="22"/>
          <w:szCs w:val="22"/>
        </w:rPr>
        <w:t>for</w:t>
      </w:r>
      <w:r w:rsidRPr="003A7E07">
        <w:rPr>
          <w:color w:val="231F20"/>
          <w:spacing w:val="-4"/>
          <w:sz w:val="22"/>
          <w:szCs w:val="22"/>
        </w:rPr>
        <w:t xml:space="preserve"> </w:t>
      </w:r>
      <w:r w:rsidRPr="003A7E07">
        <w:rPr>
          <w:color w:val="231F20"/>
          <w:spacing w:val="-1"/>
          <w:sz w:val="22"/>
          <w:szCs w:val="22"/>
        </w:rPr>
        <w:t>Studying</w:t>
      </w:r>
      <w:r w:rsidRPr="003A7E07">
        <w:rPr>
          <w:color w:val="231F20"/>
          <w:spacing w:val="-4"/>
          <w:sz w:val="22"/>
          <w:szCs w:val="22"/>
        </w:rPr>
        <w:t xml:space="preserve"> </w:t>
      </w:r>
      <w:r w:rsidRPr="003A7E07">
        <w:rPr>
          <w:color w:val="231F20"/>
          <w:sz w:val="22"/>
          <w:szCs w:val="22"/>
        </w:rPr>
        <w:t>Child</w:t>
      </w:r>
      <w:r w:rsidRPr="003A7E07">
        <w:rPr>
          <w:color w:val="231F20"/>
          <w:spacing w:val="-5"/>
          <w:sz w:val="22"/>
          <w:szCs w:val="22"/>
        </w:rPr>
        <w:t xml:space="preserve"> </w:t>
      </w:r>
      <w:r w:rsidRPr="003A7E07">
        <w:rPr>
          <w:color w:val="231F20"/>
          <w:spacing w:val="-1"/>
          <w:sz w:val="22"/>
          <w:szCs w:val="22"/>
        </w:rPr>
        <w:t>Development,”</w:t>
      </w:r>
      <w:r w:rsidRPr="003A7E07">
        <w:rPr>
          <w:color w:val="231F20"/>
          <w:spacing w:val="-3"/>
          <w:sz w:val="22"/>
          <w:szCs w:val="22"/>
        </w:rPr>
        <w:t xml:space="preserve"> </w:t>
      </w:r>
      <w:r w:rsidRPr="003A7E07">
        <w:rPr>
          <w:color w:val="231F20"/>
          <w:sz w:val="22"/>
          <w:szCs w:val="22"/>
        </w:rPr>
        <w:t>beginning</w:t>
      </w:r>
      <w:r w:rsidRPr="003A7E07">
        <w:rPr>
          <w:color w:val="231F20"/>
          <w:spacing w:val="-5"/>
          <w:sz w:val="22"/>
          <w:szCs w:val="22"/>
        </w:rPr>
        <w:t xml:space="preserve"> </w:t>
      </w:r>
      <w:r w:rsidRPr="003A7E07">
        <w:rPr>
          <w:color w:val="231F20"/>
          <w:sz w:val="22"/>
          <w:szCs w:val="22"/>
        </w:rPr>
        <w:t>on</w:t>
      </w:r>
      <w:r w:rsidRPr="003A7E07">
        <w:rPr>
          <w:color w:val="231F20"/>
          <w:spacing w:val="-4"/>
          <w:sz w:val="22"/>
          <w:szCs w:val="22"/>
        </w:rPr>
        <w:t xml:space="preserve"> </w:t>
      </w:r>
      <w:r w:rsidRPr="003A7E07">
        <w:rPr>
          <w:color w:val="231F20"/>
          <w:sz w:val="22"/>
          <w:szCs w:val="22"/>
        </w:rPr>
        <w:t>page</w:t>
      </w:r>
      <w:r w:rsidRPr="003A7E07">
        <w:rPr>
          <w:color w:val="231F20"/>
          <w:spacing w:val="-4"/>
          <w:sz w:val="22"/>
          <w:szCs w:val="22"/>
        </w:rPr>
        <w:t xml:space="preserve"> </w:t>
      </w:r>
      <w:r w:rsidR="004D5421">
        <w:rPr>
          <w:color w:val="231F20"/>
          <w:sz w:val="22"/>
          <w:szCs w:val="22"/>
        </w:rPr>
        <w:t>25</w:t>
      </w:r>
      <w:r w:rsidR="00423181" w:rsidRPr="003A7E07">
        <w:rPr>
          <w:color w:val="231F20"/>
          <w:spacing w:val="-5"/>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z w:val="22"/>
          <w:szCs w:val="22"/>
        </w:rPr>
        <w:t>continuing</w:t>
      </w:r>
      <w:r w:rsidRPr="003A7E07">
        <w:rPr>
          <w:color w:val="231F20"/>
          <w:spacing w:val="-5"/>
          <w:sz w:val="22"/>
          <w:szCs w:val="22"/>
        </w:rPr>
        <w:t xml:space="preserve"> </w:t>
      </w:r>
      <w:r w:rsidRPr="003A7E07">
        <w:rPr>
          <w:color w:val="231F20"/>
          <w:sz w:val="22"/>
          <w:szCs w:val="22"/>
        </w:rPr>
        <w:t>through</w:t>
      </w:r>
      <w:r w:rsidRPr="003A7E07">
        <w:rPr>
          <w:color w:val="231F20"/>
          <w:spacing w:val="23"/>
          <w:w w:val="99"/>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end</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chapter.</w:t>
      </w:r>
    </w:p>
    <w:p w14:paraId="4C54F599" w14:textId="77777777" w:rsidR="00B91650" w:rsidRDefault="00B91650" w:rsidP="006A2226">
      <w:pPr>
        <w:kinsoku w:val="0"/>
        <w:overflowPunct w:val="0"/>
        <w:spacing w:line="220" w:lineRule="exact"/>
        <w:rPr>
          <w:sz w:val="22"/>
          <w:szCs w:val="22"/>
        </w:rPr>
      </w:pPr>
    </w:p>
    <w:p w14:paraId="725ECE1D" w14:textId="77777777" w:rsidR="00B91650" w:rsidRDefault="00B91650" w:rsidP="006A2226">
      <w:pPr>
        <w:kinsoku w:val="0"/>
        <w:overflowPunct w:val="0"/>
        <w:spacing w:line="220" w:lineRule="exact"/>
        <w:rPr>
          <w:sz w:val="22"/>
          <w:szCs w:val="22"/>
        </w:rPr>
      </w:pPr>
    </w:p>
    <w:p w14:paraId="3A161F14" w14:textId="77777777" w:rsidR="00B91650" w:rsidRDefault="00B91650" w:rsidP="006A2226">
      <w:pPr>
        <w:pStyle w:val="Heading1"/>
        <w:kinsoku w:val="0"/>
        <w:overflowPunct w:val="0"/>
        <w:ind w:left="120"/>
        <w:rPr>
          <w:b w:val="0"/>
          <w:bCs w:val="0"/>
          <w:color w:val="000000"/>
        </w:rPr>
      </w:pPr>
      <w:r>
        <w:rPr>
          <w:color w:val="231F20"/>
        </w:rPr>
        <w:t>LEARNING</w:t>
      </w:r>
      <w:r>
        <w:rPr>
          <w:color w:val="231F20"/>
          <w:spacing w:val="-3"/>
        </w:rPr>
        <w:t xml:space="preserve"> </w:t>
      </w:r>
      <w:r>
        <w:rPr>
          <w:color w:val="231F20"/>
        </w:rPr>
        <w:t>OBJECTIVES</w:t>
      </w:r>
    </w:p>
    <w:p w14:paraId="7DB31582" w14:textId="6837BA89" w:rsidR="00B91650" w:rsidRPr="003A7E07" w:rsidRDefault="00B91650" w:rsidP="003B3DEF">
      <w:pPr>
        <w:pStyle w:val="BodyText"/>
        <w:kinsoku w:val="0"/>
        <w:overflowPunct w:val="0"/>
        <w:spacing w:before="141" w:line="265" w:lineRule="auto"/>
        <w:ind w:left="1066" w:right="118" w:firstLine="0"/>
        <w:rPr>
          <w:color w:val="000000"/>
          <w:sz w:val="22"/>
          <w:szCs w:val="22"/>
        </w:rPr>
      </w:pPr>
      <w:r w:rsidRPr="003A7E07">
        <w:rPr>
          <w:color w:val="231F20"/>
          <w:spacing w:val="-1"/>
          <w:sz w:val="22"/>
          <w:szCs w:val="22"/>
        </w:rPr>
        <w:t>Providing</w:t>
      </w:r>
      <w:r w:rsidRPr="003A7E07">
        <w:rPr>
          <w:color w:val="231F20"/>
          <w:spacing w:val="-7"/>
          <w:sz w:val="22"/>
          <w:szCs w:val="22"/>
        </w:rPr>
        <w:t xml:space="preserve"> </w:t>
      </w:r>
      <w:r w:rsidRPr="003A7E07">
        <w:rPr>
          <w:color w:val="231F20"/>
          <w:spacing w:val="-1"/>
          <w:sz w:val="22"/>
          <w:szCs w:val="22"/>
        </w:rPr>
        <w:t>students</w:t>
      </w:r>
      <w:r w:rsidRPr="003A7E07">
        <w:rPr>
          <w:color w:val="231F20"/>
          <w:spacing w:val="-7"/>
          <w:sz w:val="22"/>
          <w:szCs w:val="22"/>
        </w:rPr>
        <w:t xml:space="preserve"> </w:t>
      </w:r>
      <w:r w:rsidRPr="003A7E07">
        <w:rPr>
          <w:color w:val="231F20"/>
          <w:spacing w:val="-1"/>
          <w:sz w:val="22"/>
          <w:szCs w:val="22"/>
        </w:rPr>
        <w:t>with</w:t>
      </w:r>
      <w:r w:rsidRPr="003A7E07">
        <w:rPr>
          <w:color w:val="231F20"/>
          <w:spacing w:val="-8"/>
          <w:sz w:val="22"/>
          <w:szCs w:val="22"/>
        </w:rPr>
        <w:t xml:space="preserve"> </w:t>
      </w:r>
      <w:r w:rsidRPr="003A7E07">
        <w:rPr>
          <w:color w:val="231F20"/>
          <w:sz w:val="22"/>
          <w:szCs w:val="22"/>
        </w:rPr>
        <w:t>clear</w:t>
      </w:r>
      <w:r w:rsidRPr="003A7E07">
        <w:rPr>
          <w:color w:val="231F20"/>
          <w:spacing w:val="-8"/>
          <w:sz w:val="22"/>
          <w:szCs w:val="22"/>
        </w:rPr>
        <w:t xml:space="preserve"> </w:t>
      </w:r>
      <w:r w:rsidRPr="003A7E07">
        <w:rPr>
          <w:color w:val="231F20"/>
          <w:sz w:val="22"/>
          <w:szCs w:val="22"/>
        </w:rPr>
        <w:t>objectives</w:t>
      </w:r>
      <w:r w:rsidRPr="003A7E07">
        <w:rPr>
          <w:color w:val="231F20"/>
          <w:spacing w:val="-7"/>
          <w:sz w:val="22"/>
          <w:szCs w:val="22"/>
        </w:rPr>
        <w:t xml:space="preserve"> </w:t>
      </w:r>
      <w:r w:rsidRPr="003A7E07">
        <w:rPr>
          <w:color w:val="231F20"/>
          <w:sz w:val="22"/>
          <w:szCs w:val="22"/>
        </w:rPr>
        <w:t>for</w:t>
      </w:r>
      <w:r w:rsidRPr="003A7E07">
        <w:rPr>
          <w:color w:val="231F20"/>
          <w:spacing w:val="-8"/>
          <w:sz w:val="22"/>
          <w:szCs w:val="22"/>
        </w:rPr>
        <w:t xml:space="preserve"> </w:t>
      </w:r>
      <w:r w:rsidRPr="003A7E07">
        <w:rPr>
          <w:color w:val="231F20"/>
          <w:sz w:val="22"/>
          <w:szCs w:val="22"/>
        </w:rPr>
        <w:t>each</w:t>
      </w:r>
      <w:r w:rsidRPr="003A7E07">
        <w:rPr>
          <w:color w:val="231F20"/>
          <w:spacing w:val="-8"/>
          <w:sz w:val="22"/>
          <w:szCs w:val="22"/>
        </w:rPr>
        <w:t xml:space="preserve"> </w:t>
      </w:r>
      <w:r w:rsidRPr="003A7E07">
        <w:rPr>
          <w:color w:val="231F20"/>
          <w:sz w:val="22"/>
          <w:szCs w:val="22"/>
        </w:rPr>
        <w:t>class</w:t>
      </w:r>
      <w:r w:rsidRPr="003A7E07">
        <w:rPr>
          <w:color w:val="231F20"/>
          <w:spacing w:val="-8"/>
          <w:sz w:val="22"/>
          <w:szCs w:val="22"/>
        </w:rPr>
        <w:t xml:space="preserve"> </w:t>
      </w:r>
      <w:r w:rsidRPr="003A7E07">
        <w:rPr>
          <w:color w:val="231F20"/>
          <w:sz w:val="22"/>
          <w:szCs w:val="22"/>
        </w:rPr>
        <w:t>helps</w:t>
      </w:r>
      <w:r w:rsidRPr="003A7E07">
        <w:rPr>
          <w:color w:val="231F20"/>
          <w:spacing w:val="-7"/>
          <w:sz w:val="22"/>
          <w:szCs w:val="22"/>
        </w:rPr>
        <w:t xml:space="preserve"> </w:t>
      </w:r>
      <w:r w:rsidRPr="003A7E07">
        <w:rPr>
          <w:color w:val="231F20"/>
          <w:sz w:val="22"/>
          <w:szCs w:val="22"/>
        </w:rPr>
        <w:t>them</w:t>
      </w:r>
      <w:r w:rsidRPr="003A7E07">
        <w:rPr>
          <w:color w:val="231F20"/>
          <w:spacing w:val="-8"/>
          <w:sz w:val="22"/>
          <w:szCs w:val="22"/>
        </w:rPr>
        <w:t xml:space="preserve"> </w:t>
      </w:r>
      <w:r w:rsidRPr="003A7E07">
        <w:rPr>
          <w:color w:val="231F20"/>
          <w:sz w:val="22"/>
          <w:szCs w:val="22"/>
        </w:rPr>
        <w:t>organize</w:t>
      </w:r>
      <w:r w:rsidRPr="003A7E07">
        <w:rPr>
          <w:color w:val="231F20"/>
          <w:spacing w:val="-8"/>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material</w:t>
      </w:r>
      <w:r w:rsidRPr="003A7E07">
        <w:rPr>
          <w:color w:val="231F20"/>
          <w:spacing w:val="-7"/>
          <w:sz w:val="22"/>
          <w:szCs w:val="22"/>
        </w:rPr>
        <w:t xml:space="preserve"> </w:t>
      </w:r>
      <w:r w:rsidRPr="003A7E07">
        <w:rPr>
          <w:color w:val="231F20"/>
          <w:sz w:val="22"/>
          <w:szCs w:val="22"/>
        </w:rPr>
        <w:t>and</w:t>
      </w:r>
      <w:r w:rsidRPr="003A7E07">
        <w:rPr>
          <w:color w:val="231F20"/>
          <w:spacing w:val="24"/>
          <w:w w:val="99"/>
          <w:sz w:val="22"/>
          <w:szCs w:val="22"/>
        </w:rPr>
        <w:t xml:space="preserve"> </w:t>
      </w:r>
      <w:r w:rsidRPr="003A7E07">
        <w:rPr>
          <w:color w:val="231F20"/>
          <w:spacing w:val="-1"/>
          <w:sz w:val="22"/>
          <w:szCs w:val="22"/>
        </w:rPr>
        <w:t>prepare</w:t>
      </w:r>
      <w:r w:rsidRPr="003A7E07">
        <w:rPr>
          <w:color w:val="231F20"/>
          <w:spacing w:val="-11"/>
          <w:sz w:val="22"/>
          <w:szCs w:val="22"/>
        </w:rPr>
        <w:t xml:space="preserve"> </w:t>
      </w:r>
      <w:r w:rsidRPr="003A7E07">
        <w:rPr>
          <w:color w:val="231F20"/>
          <w:spacing w:val="-1"/>
          <w:sz w:val="22"/>
          <w:szCs w:val="22"/>
        </w:rPr>
        <w:t>for</w:t>
      </w:r>
      <w:r w:rsidRPr="003A7E07">
        <w:rPr>
          <w:color w:val="231F20"/>
          <w:spacing w:val="-11"/>
          <w:sz w:val="22"/>
          <w:szCs w:val="22"/>
        </w:rPr>
        <w:t xml:space="preserve"> </w:t>
      </w:r>
      <w:r w:rsidRPr="003A7E07">
        <w:rPr>
          <w:color w:val="231F20"/>
          <w:spacing w:val="-1"/>
          <w:sz w:val="22"/>
          <w:szCs w:val="22"/>
        </w:rPr>
        <w:t>examinations.</w:t>
      </w:r>
      <w:r w:rsidRPr="003A7E07">
        <w:rPr>
          <w:color w:val="231F20"/>
          <w:spacing w:val="-12"/>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technique</w:t>
      </w:r>
      <w:r w:rsidRPr="003A7E07">
        <w:rPr>
          <w:color w:val="231F20"/>
          <w:spacing w:val="-12"/>
          <w:sz w:val="22"/>
          <w:szCs w:val="22"/>
        </w:rPr>
        <w:t xml:space="preserve"> </w:t>
      </w:r>
      <w:r w:rsidRPr="003A7E07">
        <w:rPr>
          <w:color w:val="231F20"/>
          <w:spacing w:val="-1"/>
          <w:sz w:val="22"/>
          <w:szCs w:val="22"/>
        </w:rPr>
        <w:t>also</w:t>
      </w:r>
      <w:r w:rsidRPr="003A7E07">
        <w:rPr>
          <w:color w:val="231F20"/>
          <w:spacing w:val="-11"/>
          <w:sz w:val="22"/>
          <w:szCs w:val="22"/>
        </w:rPr>
        <w:t xml:space="preserve"> </w:t>
      </w:r>
      <w:r w:rsidRPr="003A7E07">
        <w:rPr>
          <w:color w:val="231F20"/>
          <w:spacing w:val="-1"/>
          <w:sz w:val="22"/>
          <w:szCs w:val="22"/>
        </w:rPr>
        <w:t>helps</w:t>
      </w:r>
      <w:r w:rsidRPr="003A7E07">
        <w:rPr>
          <w:color w:val="231F20"/>
          <w:spacing w:val="-11"/>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instructor</w:t>
      </w:r>
      <w:r w:rsidRPr="003A7E07">
        <w:rPr>
          <w:color w:val="231F20"/>
          <w:spacing w:val="-12"/>
          <w:sz w:val="22"/>
          <w:szCs w:val="22"/>
        </w:rPr>
        <w:t xml:space="preserve"> </w:t>
      </w:r>
      <w:r w:rsidRPr="003A7E07">
        <w:rPr>
          <w:color w:val="231F20"/>
          <w:spacing w:val="-1"/>
          <w:sz w:val="22"/>
          <w:szCs w:val="22"/>
        </w:rPr>
        <w:t>prepare</w:t>
      </w:r>
      <w:r w:rsidRPr="003A7E07">
        <w:rPr>
          <w:color w:val="231F20"/>
          <w:spacing w:val="-11"/>
          <w:sz w:val="22"/>
          <w:szCs w:val="22"/>
        </w:rPr>
        <w:t xml:space="preserve"> </w:t>
      </w:r>
      <w:r w:rsidRPr="003A7E07">
        <w:rPr>
          <w:color w:val="231F20"/>
          <w:spacing w:val="-1"/>
          <w:sz w:val="22"/>
          <w:szCs w:val="22"/>
        </w:rPr>
        <w:t>tests.)</w:t>
      </w:r>
      <w:r w:rsidRPr="003A7E07">
        <w:rPr>
          <w:color w:val="231F20"/>
          <w:spacing w:val="-12"/>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danger</w:t>
      </w:r>
      <w:r w:rsidRPr="003A7E07">
        <w:rPr>
          <w:color w:val="231F20"/>
          <w:spacing w:val="24"/>
          <w:w w:val="99"/>
          <w:sz w:val="22"/>
          <w:szCs w:val="22"/>
        </w:rPr>
        <w:t xml:space="preserve"> </w:t>
      </w:r>
      <w:r w:rsidRPr="003A7E07">
        <w:rPr>
          <w:color w:val="231F20"/>
          <w:sz w:val="22"/>
          <w:szCs w:val="22"/>
        </w:rPr>
        <w:t>inherent</w:t>
      </w:r>
      <w:r w:rsidRPr="003A7E07">
        <w:rPr>
          <w:color w:val="231F20"/>
          <w:spacing w:val="3"/>
          <w:sz w:val="22"/>
          <w:szCs w:val="22"/>
        </w:rPr>
        <w:t xml:space="preserve"> </w:t>
      </w:r>
      <w:r w:rsidRPr="003A7E07">
        <w:rPr>
          <w:color w:val="231F20"/>
          <w:sz w:val="22"/>
          <w:szCs w:val="22"/>
        </w:rPr>
        <w:t>in</w:t>
      </w:r>
      <w:r w:rsidRPr="003A7E07">
        <w:rPr>
          <w:color w:val="231F20"/>
          <w:spacing w:val="3"/>
          <w:sz w:val="22"/>
          <w:szCs w:val="22"/>
        </w:rPr>
        <w:t xml:space="preserve"> </w:t>
      </w:r>
      <w:r w:rsidRPr="003A7E07">
        <w:rPr>
          <w:color w:val="231F20"/>
          <w:sz w:val="22"/>
          <w:szCs w:val="22"/>
        </w:rPr>
        <w:t>using</w:t>
      </w:r>
      <w:r w:rsidRPr="003A7E07">
        <w:rPr>
          <w:color w:val="231F20"/>
          <w:spacing w:val="3"/>
          <w:sz w:val="22"/>
          <w:szCs w:val="22"/>
        </w:rPr>
        <w:t xml:space="preserve"> </w:t>
      </w:r>
      <w:r w:rsidRPr="003A7E07">
        <w:rPr>
          <w:color w:val="231F20"/>
          <w:spacing w:val="-1"/>
          <w:sz w:val="22"/>
          <w:szCs w:val="22"/>
        </w:rPr>
        <w:t>such</w:t>
      </w:r>
      <w:r w:rsidRPr="003A7E07">
        <w:rPr>
          <w:color w:val="231F20"/>
          <w:spacing w:val="4"/>
          <w:sz w:val="22"/>
          <w:szCs w:val="22"/>
        </w:rPr>
        <w:t xml:space="preserve"> </w:t>
      </w:r>
      <w:r w:rsidRPr="003A7E07">
        <w:rPr>
          <w:color w:val="231F20"/>
          <w:sz w:val="22"/>
          <w:szCs w:val="22"/>
        </w:rPr>
        <w:t>advance</w:t>
      </w:r>
      <w:r w:rsidRPr="003A7E07">
        <w:rPr>
          <w:color w:val="231F20"/>
          <w:spacing w:val="3"/>
          <w:sz w:val="22"/>
          <w:szCs w:val="22"/>
        </w:rPr>
        <w:t xml:space="preserve"> </w:t>
      </w:r>
      <w:r w:rsidRPr="003A7E07">
        <w:rPr>
          <w:color w:val="231F20"/>
          <w:sz w:val="22"/>
          <w:szCs w:val="22"/>
        </w:rPr>
        <w:t>organizers,</w:t>
      </w:r>
      <w:r w:rsidRPr="003A7E07">
        <w:rPr>
          <w:color w:val="231F20"/>
          <w:spacing w:val="3"/>
          <w:sz w:val="22"/>
          <w:szCs w:val="22"/>
        </w:rPr>
        <w:t xml:space="preserve"> </w:t>
      </w:r>
      <w:r w:rsidRPr="003A7E07">
        <w:rPr>
          <w:color w:val="231F20"/>
          <w:sz w:val="22"/>
          <w:szCs w:val="22"/>
        </w:rPr>
        <w:t>of</w:t>
      </w:r>
      <w:r w:rsidRPr="003A7E07">
        <w:rPr>
          <w:color w:val="231F20"/>
          <w:spacing w:val="3"/>
          <w:sz w:val="22"/>
          <w:szCs w:val="22"/>
        </w:rPr>
        <w:t xml:space="preserve"> </w:t>
      </w:r>
      <w:r w:rsidRPr="003A7E07">
        <w:rPr>
          <w:color w:val="231F20"/>
          <w:sz w:val="22"/>
          <w:szCs w:val="22"/>
        </w:rPr>
        <w:t>course,</w:t>
      </w:r>
      <w:r w:rsidRPr="003A7E07">
        <w:rPr>
          <w:color w:val="231F20"/>
          <w:spacing w:val="3"/>
          <w:sz w:val="22"/>
          <w:szCs w:val="22"/>
        </w:rPr>
        <w:t xml:space="preserve"> </w:t>
      </w:r>
      <w:r w:rsidRPr="003A7E07">
        <w:rPr>
          <w:color w:val="231F20"/>
          <w:sz w:val="22"/>
          <w:szCs w:val="22"/>
        </w:rPr>
        <w:t>is</w:t>
      </w:r>
      <w:r w:rsidRPr="003A7E07">
        <w:rPr>
          <w:color w:val="231F20"/>
          <w:spacing w:val="3"/>
          <w:sz w:val="22"/>
          <w:szCs w:val="22"/>
        </w:rPr>
        <w:t xml:space="preserve"> </w:t>
      </w:r>
      <w:r w:rsidRPr="003A7E07">
        <w:rPr>
          <w:color w:val="231F20"/>
          <w:sz w:val="22"/>
          <w:szCs w:val="22"/>
        </w:rPr>
        <w:t>that</w:t>
      </w:r>
      <w:r w:rsidRPr="003A7E07">
        <w:rPr>
          <w:color w:val="231F20"/>
          <w:spacing w:val="3"/>
          <w:sz w:val="22"/>
          <w:szCs w:val="22"/>
        </w:rPr>
        <w:t xml:space="preserve"> </w:t>
      </w:r>
      <w:r w:rsidRPr="003A7E07">
        <w:rPr>
          <w:color w:val="231F20"/>
          <w:spacing w:val="-1"/>
          <w:sz w:val="22"/>
          <w:szCs w:val="22"/>
        </w:rPr>
        <w:t>some</w:t>
      </w:r>
      <w:r w:rsidRPr="003A7E07">
        <w:rPr>
          <w:color w:val="231F20"/>
          <w:spacing w:val="4"/>
          <w:sz w:val="22"/>
          <w:szCs w:val="22"/>
        </w:rPr>
        <w:t xml:space="preserve"> </w:t>
      </w:r>
      <w:r w:rsidRPr="003A7E07">
        <w:rPr>
          <w:color w:val="231F20"/>
          <w:sz w:val="22"/>
          <w:szCs w:val="22"/>
        </w:rPr>
        <w:t>learners</w:t>
      </w:r>
      <w:r w:rsidRPr="003A7E07">
        <w:rPr>
          <w:color w:val="231F20"/>
          <w:spacing w:val="3"/>
          <w:sz w:val="22"/>
          <w:szCs w:val="22"/>
        </w:rPr>
        <w:t xml:space="preserve"> </w:t>
      </w:r>
      <w:r w:rsidRPr="003A7E07">
        <w:rPr>
          <w:color w:val="231F20"/>
          <w:sz w:val="22"/>
          <w:szCs w:val="22"/>
        </w:rPr>
        <w:t>may</w:t>
      </w:r>
      <w:r w:rsidRPr="003A7E07">
        <w:rPr>
          <w:color w:val="231F20"/>
          <w:spacing w:val="3"/>
          <w:sz w:val="22"/>
          <w:szCs w:val="22"/>
        </w:rPr>
        <w:t xml:space="preserve"> </w:t>
      </w:r>
      <w:r w:rsidRPr="003A7E07">
        <w:rPr>
          <w:color w:val="231F20"/>
          <w:sz w:val="22"/>
          <w:szCs w:val="22"/>
        </w:rPr>
        <w:t>focus</w:t>
      </w:r>
      <w:r w:rsidRPr="003A7E07">
        <w:rPr>
          <w:color w:val="231F20"/>
          <w:spacing w:val="3"/>
          <w:sz w:val="22"/>
          <w:szCs w:val="22"/>
        </w:rPr>
        <w:t xml:space="preserve"> </w:t>
      </w:r>
      <w:r w:rsidRPr="003A7E07">
        <w:rPr>
          <w:color w:val="231F20"/>
          <w:sz w:val="22"/>
          <w:szCs w:val="22"/>
        </w:rPr>
        <w:t>only</w:t>
      </w:r>
      <w:r w:rsidRPr="003A7E07">
        <w:rPr>
          <w:color w:val="231F20"/>
          <w:spacing w:val="23"/>
          <w:w w:val="99"/>
          <w:sz w:val="22"/>
          <w:szCs w:val="22"/>
        </w:rPr>
        <w:t xml:space="preserve"> </w:t>
      </w:r>
      <w:r w:rsidRPr="003A7E07">
        <w:rPr>
          <w:color w:val="231F20"/>
          <w:spacing w:val="-1"/>
          <w:sz w:val="22"/>
          <w:szCs w:val="22"/>
        </w:rPr>
        <w:t>on</w:t>
      </w:r>
      <w:r w:rsidRPr="003A7E07">
        <w:rPr>
          <w:color w:val="231F20"/>
          <w:spacing w:val="-10"/>
          <w:sz w:val="22"/>
          <w:szCs w:val="22"/>
        </w:rPr>
        <w:t xml:space="preserve"> </w:t>
      </w:r>
      <w:r w:rsidRPr="003A7E07">
        <w:rPr>
          <w:color w:val="231F20"/>
          <w:spacing w:val="-1"/>
          <w:sz w:val="22"/>
          <w:szCs w:val="22"/>
        </w:rPr>
        <w:t>the</w:t>
      </w:r>
      <w:r w:rsidRPr="003A7E07">
        <w:rPr>
          <w:color w:val="231F20"/>
          <w:spacing w:val="-10"/>
          <w:sz w:val="22"/>
          <w:szCs w:val="22"/>
        </w:rPr>
        <w:t xml:space="preserve"> </w:t>
      </w:r>
      <w:r w:rsidRPr="003A7E07">
        <w:rPr>
          <w:color w:val="231F20"/>
          <w:spacing w:val="-1"/>
          <w:sz w:val="22"/>
          <w:szCs w:val="22"/>
        </w:rPr>
        <w:t>signaled</w:t>
      </w:r>
      <w:r w:rsidRPr="003A7E07">
        <w:rPr>
          <w:color w:val="231F20"/>
          <w:spacing w:val="-9"/>
          <w:sz w:val="22"/>
          <w:szCs w:val="22"/>
        </w:rPr>
        <w:t xml:space="preserve"> </w:t>
      </w:r>
      <w:r w:rsidRPr="003A7E07">
        <w:rPr>
          <w:color w:val="231F20"/>
          <w:spacing w:val="-1"/>
          <w:sz w:val="22"/>
          <w:szCs w:val="22"/>
        </w:rPr>
        <w:t>material</w:t>
      </w:r>
      <w:r w:rsidRPr="003A7E07">
        <w:rPr>
          <w:color w:val="231F20"/>
          <w:spacing w:val="-11"/>
          <w:sz w:val="22"/>
          <w:szCs w:val="22"/>
        </w:rPr>
        <w:t xml:space="preserve"> </w:t>
      </w:r>
      <w:r w:rsidRPr="003A7E07">
        <w:rPr>
          <w:color w:val="231F20"/>
          <w:spacing w:val="-1"/>
          <w:sz w:val="22"/>
          <w:szCs w:val="22"/>
        </w:rPr>
        <w:t>and</w:t>
      </w:r>
      <w:r w:rsidRPr="003A7E07">
        <w:rPr>
          <w:color w:val="231F20"/>
          <w:spacing w:val="-10"/>
          <w:sz w:val="22"/>
          <w:szCs w:val="22"/>
        </w:rPr>
        <w:t xml:space="preserve"> </w:t>
      </w:r>
      <w:r w:rsidRPr="003A7E07">
        <w:rPr>
          <w:color w:val="231F20"/>
          <w:spacing w:val="-1"/>
          <w:sz w:val="22"/>
          <w:szCs w:val="22"/>
        </w:rPr>
        <w:t>fail</w:t>
      </w:r>
      <w:r w:rsidRPr="003A7E07">
        <w:rPr>
          <w:color w:val="231F20"/>
          <w:spacing w:val="-9"/>
          <w:sz w:val="22"/>
          <w:szCs w:val="22"/>
        </w:rPr>
        <w:t xml:space="preserve"> </w:t>
      </w:r>
      <w:r w:rsidRPr="003A7E07">
        <w:rPr>
          <w:color w:val="231F20"/>
          <w:spacing w:val="-1"/>
          <w:sz w:val="22"/>
          <w:szCs w:val="22"/>
        </w:rPr>
        <w:t>to</w:t>
      </w:r>
      <w:r w:rsidRPr="003A7E07">
        <w:rPr>
          <w:color w:val="231F20"/>
          <w:spacing w:val="-10"/>
          <w:sz w:val="22"/>
          <w:szCs w:val="22"/>
        </w:rPr>
        <w:t xml:space="preserve"> </w:t>
      </w:r>
      <w:r w:rsidRPr="003A7E07">
        <w:rPr>
          <w:color w:val="231F20"/>
          <w:spacing w:val="-1"/>
          <w:sz w:val="22"/>
          <w:szCs w:val="22"/>
        </w:rPr>
        <w:t>attend</w:t>
      </w:r>
      <w:r w:rsidRPr="003A7E07">
        <w:rPr>
          <w:color w:val="231F20"/>
          <w:spacing w:val="-10"/>
          <w:sz w:val="22"/>
          <w:szCs w:val="22"/>
        </w:rPr>
        <w:t xml:space="preserve"> </w:t>
      </w:r>
      <w:r w:rsidRPr="003A7E07">
        <w:rPr>
          <w:color w:val="231F20"/>
          <w:spacing w:val="-1"/>
          <w:sz w:val="22"/>
          <w:szCs w:val="22"/>
        </w:rPr>
        <w:t>to</w:t>
      </w:r>
      <w:r w:rsidRPr="003A7E07">
        <w:rPr>
          <w:color w:val="231F20"/>
          <w:spacing w:val="-10"/>
          <w:sz w:val="22"/>
          <w:szCs w:val="22"/>
        </w:rPr>
        <w:t xml:space="preserve"> </w:t>
      </w:r>
      <w:r w:rsidRPr="003A7E07">
        <w:rPr>
          <w:color w:val="231F20"/>
          <w:spacing w:val="-1"/>
          <w:sz w:val="22"/>
          <w:szCs w:val="22"/>
        </w:rPr>
        <w:t>important</w:t>
      </w:r>
      <w:r w:rsidRPr="003A7E07">
        <w:rPr>
          <w:color w:val="231F20"/>
          <w:spacing w:val="-11"/>
          <w:sz w:val="22"/>
          <w:szCs w:val="22"/>
        </w:rPr>
        <w:t xml:space="preserve"> </w:t>
      </w:r>
      <w:r w:rsidRPr="003A7E07">
        <w:rPr>
          <w:color w:val="231F20"/>
          <w:spacing w:val="-1"/>
          <w:sz w:val="22"/>
          <w:szCs w:val="22"/>
        </w:rPr>
        <w:t>content.</w:t>
      </w:r>
      <w:r w:rsidRPr="003A7E07">
        <w:rPr>
          <w:color w:val="231F20"/>
          <w:spacing w:val="-10"/>
          <w:sz w:val="22"/>
          <w:szCs w:val="22"/>
        </w:rPr>
        <w:t xml:space="preserve"> </w:t>
      </w:r>
      <w:r w:rsidRPr="003A7E07">
        <w:rPr>
          <w:color w:val="231F20"/>
          <w:spacing w:val="-1"/>
          <w:sz w:val="22"/>
          <w:szCs w:val="22"/>
        </w:rPr>
        <w:t>For</w:t>
      </w:r>
      <w:r w:rsidRPr="003A7E07">
        <w:rPr>
          <w:color w:val="231F20"/>
          <w:spacing w:val="-10"/>
          <w:sz w:val="22"/>
          <w:szCs w:val="22"/>
        </w:rPr>
        <w:t xml:space="preserve"> </w:t>
      </w:r>
      <w:r w:rsidRPr="003A7E07">
        <w:rPr>
          <w:color w:val="231F20"/>
          <w:spacing w:val="-1"/>
          <w:sz w:val="22"/>
          <w:szCs w:val="22"/>
        </w:rPr>
        <w:t>this</w:t>
      </w:r>
      <w:r w:rsidRPr="003A7E07">
        <w:rPr>
          <w:color w:val="231F20"/>
          <w:spacing w:val="-10"/>
          <w:sz w:val="22"/>
          <w:szCs w:val="22"/>
        </w:rPr>
        <w:t xml:space="preserve"> </w:t>
      </w:r>
      <w:r w:rsidRPr="003A7E07">
        <w:rPr>
          <w:color w:val="231F20"/>
          <w:spacing w:val="-1"/>
          <w:sz w:val="22"/>
          <w:szCs w:val="22"/>
        </w:rPr>
        <w:t>reason,</w:t>
      </w:r>
      <w:r w:rsidRPr="003A7E07">
        <w:rPr>
          <w:color w:val="231F20"/>
          <w:spacing w:val="-10"/>
          <w:sz w:val="22"/>
          <w:szCs w:val="22"/>
        </w:rPr>
        <w:t xml:space="preserve"> </w:t>
      </w:r>
      <w:r w:rsidRPr="003A7E07">
        <w:rPr>
          <w:color w:val="231F20"/>
          <w:spacing w:val="-1"/>
          <w:sz w:val="22"/>
          <w:szCs w:val="22"/>
        </w:rPr>
        <w:t>it</w:t>
      </w:r>
      <w:r w:rsidRPr="003A7E07">
        <w:rPr>
          <w:color w:val="231F20"/>
          <w:spacing w:val="-10"/>
          <w:sz w:val="22"/>
          <w:szCs w:val="22"/>
        </w:rPr>
        <w:t xml:space="preserve"> </w:t>
      </w:r>
      <w:r w:rsidRPr="003A7E07">
        <w:rPr>
          <w:color w:val="231F20"/>
          <w:spacing w:val="-1"/>
          <w:sz w:val="22"/>
          <w:szCs w:val="22"/>
        </w:rPr>
        <w:t>is</w:t>
      </w:r>
      <w:r w:rsidRPr="003A7E07">
        <w:rPr>
          <w:color w:val="231F20"/>
          <w:spacing w:val="-9"/>
          <w:sz w:val="22"/>
          <w:szCs w:val="22"/>
        </w:rPr>
        <w:t xml:space="preserve"> </w:t>
      </w:r>
      <w:r w:rsidRPr="003A7E07">
        <w:rPr>
          <w:color w:val="231F20"/>
          <w:spacing w:val="-1"/>
          <w:sz w:val="22"/>
          <w:szCs w:val="22"/>
        </w:rPr>
        <w:t>useful</w:t>
      </w:r>
      <w:r w:rsidRPr="003A7E07">
        <w:rPr>
          <w:color w:val="231F20"/>
          <w:spacing w:val="-10"/>
          <w:sz w:val="22"/>
          <w:szCs w:val="22"/>
        </w:rPr>
        <w:t xml:space="preserve"> </w:t>
      </w:r>
      <w:r w:rsidRPr="003A7E07">
        <w:rPr>
          <w:color w:val="231F20"/>
          <w:spacing w:val="-1"/>
          <w:sz w:val="22"/>
          <w:szCs w:val="22"/>
        </w:rPr>
        <w:t>to</w:t>
      </w:r>
      <w:r w:rsidRPr="003A7E07">
        <w:rPr>
          <w:color w:val="231F20"/>
          <w:spacing w:val="34"/>
          <w:w w:val="99"/>
          <w:sz w:val="22"/>
          <w:szCs w:val="22"/>
        </w:rPr>
        <w:t xml:space="preserve"> </w:t>
      </w:r>
      <w:r w:rsidRPr="003A7E07">
        <w:rPr>
          <w:color w:val="231F20"/>
          <w:spacing w:val="-1"/>
          <w:sz w:val="22"/>
          <w:szCs w:val="22"/>
        </w:rPr>
        <w:t>state</w:t>
      </w:r>
      <w:r w:rsidRPr="003A7E07">
        <w:rPr>
          <w:color w:val="231F20"/>
          <w:spacing w:val="-12"/>
          <w:sz w:val="22"/>
          <w:szCs w:val="22"/>
        </w:rPr>
        <w:t xml:space="preserve"> </w:t>
      </w:r>
      <w:r w:rsidRPr="003A7E07">
        <w:rPr>
          <w:color w:val="231F20"/>
          <w:sz w:val="22"/>
          <w:szCs w:val="22"/>
        </w:rPr>
        <w:t>learning</w:t>
      </w:r>
      <w:r w:rsidRPr="003A7E07">
        <w:rPr>
          <w:color w:val="231F20"/>
          <w:spacing w:val="-11"/>
          <w:sz w:val="22"/>
          <w:szCs w:val="22"/>
        </w:rPr>
        <w:t xml:space="preserve"> </w:t>
      </w:r>
      <w:r w:rsidRPr="003A7E07">
        <w:rPr>
          <w:color w:val="231F20"/>
          <w:sz w:val="22"/>
          <w:szCs w:val="22"/>
        </w:rPr>
        <w:t>objectives</w:t>
      </w:r>
      <w:r w:rsidRPr="003A7E07">
        <w:rPr>
          <w:color w:val="231F20"/>
          <w:spacing w:val="-11"/>
          <w:sz w:val="22"/>
          <w:szCs w:val="22"/>
        </w:rPr>
        <w:t xml:space="preserve"> </w:t>
      </w:r>
      <w:r w:rsidRPr="003A7E07">
        <w:rPr>
          <w:color w:val="231F20"/>
          <w:sz w:val="22"/>
          <w:szCs w:val="22"/>
        </w:rPr>
        <w:t>in</w:t>
      </w:r>
      <w:r w:rsidRPr="003A7E07">
        <w:rPr>
          <w:color w:val="231F20"/>
          <w:spacing w:val="-12"/>
          <w:sz w:val="22"/>
          <w:szCs w:val="22"/>
        </w:rPr>
        <w:t xml:space="preserve"> </w:t>
      </w:r>
      <w:r w:rsidRPr="003A7E07">
        <w:rPr>
          <w:color w:val="231F20"/>
          <w:sz w:val="22"/>
          <w:szCs w:val="22"/>
        </w:rPr>
        <w:t>terms</w:t>
      </w:r>
      <w:r w:rsidRPr="003A7E07">
        <w:rPr>
          <w:color w:val="231F20"/>
          <w:spacing w:val="-11"/>
          <w:sz w:val="22"/>
          <w:szCs w:val="22"/>
        </w:rPr>
        <w:t xml:space="preserve"> </w:t>
      </w:r>
      <w:r w:rsidRPr="003A7E07">
        <w:rPr>
          <w:color w:val="231F20"/>
          <w:sz w:val="22"/>
          <w:szCs w:val="22"/>
        </w:rPr>
        <w:t>of</w:t>
      </w:r>
      <w:r w:rsidRPr="003A7E07">
        <w:rPr>
          <w:color w:val="231F20"/>
          <w:spacing w:val="-11"/>
          <w:sz w:val="22"/>
          <w:szCs w:val="22"/>
        </w:rPr>
        <w:t xml:space="preserve"> </w:t>
      </w:r>
      <w:r w:rsidRPr="003A7E07">
        <w:rPr>
          <w:color w:val="231F20"/>
          <w:sz w:val="22"/>
          <w:szCs w:val="22"/>
        </w:rPr>
        <w:t>behavioral</w:t>
      </w:r>
      <w:r w:rsidRPr="003A7E07">
        <w:rPr>
          <w:color w:val="231F20"/>
          <w:spacing w:val="-12"/>
          <w:sz w:val="22"/>
          <w:szCs w:val="22"/>
        </w:rPr>
        <w:t xml:space="preserve"> </w:t>
      </w:r>
      <w:r w:rsidRPr="003A7E07">
        <w:rPr>
          <w:color w:val="231F20"/>
          <w:sz w:val="22"/>
          <w:szCs w:val="22"/>
        </w:rPr>
        <w:t>outcomes</w:t>
      </w:r>
      <w:r w:rsidRPr="003A7E07">
        <w:rPr>
          <w:color w:val="231F20"/>
          <w:spacing w:val="-11"/>
          <w:sz w:val="22"/>
          <w:szCs w:val="22"/>
        </w:rPr>
        <w:t xml:space="preserve"> </w:t>
      </w:r>
      <w:r w:rsidRPr="003A7E07">
        <w:rPr>
          <w:color w:val="231F20"/>
          <w:spacing w:val="-1"/>
          <w:sz w:val="22"/>
          <w:szCs w:val="22"/>
        </w:rPr>
        <w:t>whenever</w:t>
      </w:r>
      <w:r w:rsidRPr="003A7E07">
        <w:rPr>
          <w:color w:val="231F20"/>
          <w:spacing w:val="-11"/>
          <w:sz w:val="22"/>
          <w:szCs w:val="22"/>
        </w:rPr>
        <w:t xml:space="preserve"> </w:t>
      </w:r>
      <w:r w:rsidRPr="003A7E07">
        <w:rPr>
          <w:color w:val="231F20"/>
          <w:sz w:val="22"/>
          <w:szCs w:val="22"/>
        </w:rPr>
        <w:t>possible.</w:t>
      </w:r>
      <w:r w:rsidRPr="003A7E07">
        <w:rPr>
          <w:color w:val="231F20"/>
          <w:spacing w:val="-11"/>
          <w:sz w:val="22"/>
          <w:szCs w:val="22"/>
        </w:rPr>
        <w:t xml:space="preserve"> </w:t>
      </w:r>
      <w:r w:rsidRPr="003A7E07">
        <w:rPr>
          <w:color w:val="231F20"/>
          <w:sz w:val="22"/>
          <w:szCs w:val="22"/>
        </w:rPr>
        <w:t>This</w:t>
      </w:r>
      <w:r w:rsidRPr="003A7E07">
        <w:rPr>
          <w:color w:val="231F20"/>
          <w:spacing w:val="-11"/>
          <w:sz w:val="22"/>
          <w:szCs w:val="22"/>
        </w:rPr>
        <w:t xml:space="preserve"> </w:t>
      </w:r>
      <w:r w:rsidRPr="003A7E07">
        <w:rPr>
          <w:color w:val="231F20"/>
          <w:sz w:val="22"/>
          <w:szCs w:val="22"/>
        </w:rPr>
        <w:t>helps</w:t>
      </w:r>
      <w:r w:rsidRPr="003A7E07">
        <w:rPr>
          <w:color w:val="231F20"/>
          <w:spacing w:val="-12"/>
          <w:sz w:val="22"/>
          <w:szCs w:val="22"/>
        </w:rPr>
        <w:t xml:space="preserve"> </w:t>
      </w:r>
      <w:r w:rsidRPr="003A7E07">
        <w:rPr>
          <w:color w:val="231F20"/>
          <w:spacing w:val="-1"/>
          <w:sz w:val="22"/>
          <w:szCs w:val="22"/>
        </w:rPr>
        <w:t>stu</w:t>
      </w:r>
      <w:r w:rsidRPr="003A7E07">
        <w:rPr>
          <w:color w:val="231F20"/>
          <w:sz w:val="22"/>
          <w:szCs w:val="22"/>
        </w:rPr>
        <w:t>dents</w:t>
      </w:r>
      <w:r w:rsidRPr="003A7E07">
        <w:rPr>
          <w:color w:val="231F20"/>
          <w:spacing w:val="-5"/>
          <w:sz w:val="22"/>
          <w:szCs w:val="22"/>
        </w:rPr>
        <w:t xml:space="preserve"> </w:t>
      </w:r>
      <w:r w:rsidRPr="003A7E07">
        <w:rPr>
          <w:color w:val="231F20"/>
          <w:sz w:val="22"/>
          <w:szCs w:val="22"/>
        </w:rPr>
        <w:t>read</w:t>
      </w:r>
      <w:r w:rsidRPr="003A7E07">
        <w:rPr>
          <w:color w:val="231F20"/>
          <w:spacing w:val="-4"/>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text</w:t>
      </w:r>
      <w:r w:rsidRPr="003A7E07">
        <w:rPr>
          <w:color w:val="231F20"/>
          <w:spacing w:val="-6"/>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z w:val="22"/>
          <w:szCs w:val="22"/>
        </w:rPr>
        <w:t>follow</w:t>
      </w:r>
      <w:r w:rsidRPr="003A7E07">
        <w:rPr>
          <w:color w:val="231F20"/>
          <w:spacing w:val="-4"/>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lectures</w:t>
      </w:r>
      <w:r w:rsidRPr="003A7E07">
        <w:rPr>
          <w:color w:val="231F20"/>
          <w:spacing w:val="-5"/>
          <w:sz w:val="22"/>
          <w:szCs w:val="22"/>
        </w:rPr>
        <w:t xml:space="preserve"> </w:t>
      </w:r>
      <w:r w:rsidRPr="003A7E07">
        <w:rPr>
          <w:color w:val="231F20"/>
          <w:sz w:val="22"/>
          <w:szCs w:val="22"/>
        </w:rPr>
        <w:t>or</w:t>
      </w:r>
      <w:r w:rsidRPr="003A7E07">
        <w:rPr>
          <w:color w:val="231F20"/>
          <w:spacing w:val="-5"/>
          <w:sz w:val="22"/>
          <w:szCs w:val="22"/>
        </w:rPr>
        <w:t xml:space="preserve"> </w:t>
      </w:r>
      <w:r w:rsidRPr="003A7E07">
        <w:rPr>
          <w:color w:val="231F20"/>
          <w:sz w:val="22"/>
          <w:szCs w:val="22"/>
        </w:rPr>
        <w:t>discussions</w:t>
      </w:r>
      <w:r w:rsidRPr="003A7E07">
        <w:rPr>
          <w:color w:val="231F20"/>
          <w:spacing w:val="-5"/>
          <w:sz w:val="22"/>
          <w:szCs w:val="22"/>
        </w:rPr>
        <w:t xml:space="preserve"> </w:t>
      </w:r>
      <w:r w:rsidRPr="003A7E07">
        <w:rPr>
          <w:color w:val="231F20"/>
          <w:sz w:val="22"/>
          <w:szCs w:val="22"/>
        </w:rPr>
        <w:t>more</w:t>
      </w:r>
      <w:r w:rsidRPr="003A7E07">
        <w:rPr>
          <w:color w:val="231F20"/>
          <w:spacing w:val="-6"/>
          <w:sz w:val="22"/>
          <w:szCs w:val="22"/>
        </w:rPr>
        <w:t xml:space="preserve"> </w:t>
      </w:r>
      <w:r w:rsidRPr="003A7E07">
        <w:rPr>
          <w:color w:val="231F20"/>
          <w:sz w:val="22"/>
          <w:szCs w:val="22"/>
        </w:rPr>
        <w:t>purposefully</w:t>
      </w:r>
      <w:r w:rsidRPr="003A7E07">
        <w:rPr>
          <w:color w:val="231F20"/>
          <w:spacing w:val="-4"/>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z w:val="22"/>
          <w:szCs w:val="22"/>
        </w:rPr>
        <w:t>minimizes</w:t>
      </w:r>
      <w:r w:rsidRPr="003A7E07">
        <w:rPr>
          <w:color w:val="231F20"/>
          <w:w w:val="99"/>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risk</w:t>
      </w:r>
      <w:r w:rsidRPr="003A7E07">
        <w:rPr>
          <w:color w:val="231F20"/>
          <w:spacing w:val="-7"/>
          <w:sz w:val="22"/>
          <w:szCs w:val="22"/>
        </w:rPr>
        <w:t xml:space="preserve"> </w:t>
      </w:r>
      <w:r w:rsidRPr="003A7E07">
        <w:rPr>
          <w:color w:val="231F20"/>
          <w:sz w:val="22"/>
          <w:szCs w:val="22"/>
        </w:rPr>
        <w:t>that</w:t>
      </w:r>
      <w:r w:rsidRPr="003A7E07">
        <w:rPr>
          <w:color w:val="231F20"/>
          <w:spacing w:val="-7"/>
          <w:sz w:val="22"/>
          <w:szCs w:val="22"/>
        </w:rPr>
        <w:t xml:space="preserve"> </w:t>
      </w:r>
      <w:r w:rsidRPr="003A7E07">
        <w:rPr>
          <w:color w:val="231F20"/>
          <w:spacing w:val="-1"/>
          <w:sz w:val="22"/>
          <w:szCs w:val="22"/>
        </w:rPr>
        <w:t>some</w:t>
      </w:r>
      <w:r w:rsidRPr="003A7E07">
        <w:rPr>
          <w:color w:val="231F20"/>
          <w:spacing w:val="-7"/>
          <w:sz w:val="22"/>
          <w:szCs w:val="22"/>
        </w:rPr>
        <w:t xml:space="preserve"> </w:t>
      </w:r>
      <w:r w:rsidRPr="003A7E07">
        <w:rPr>
          <w:color w:val="231F20"/>
          <w:spacing w:val="-1"/>
          <w:sz w:val="22"/>
          <w:szCs w:val="22"/>
        </w:rPr>
        <w:t>students</w:t>
      </w:r>
      <w:r w:rsidRPr="003A7E07">
        <w:rPr>
          <w:color w:val="231F20"/>
          <w:spacing w:val="-6"/>
          <w:sz w:val="22"/>
          <w:szCs w:val="22"/>
        </w:rPr>
        <w:t xml:space="preserve"> </w:t>
      </w:r>
      <w:r w:rsidRPr="003A7E07">
        <w:rPr>
          <w:color w:val="231F20"/>
          <w:spacing w:val="-1"/>
          <w:sz w:val="22"/>
          <w:szCs w:val="22"/>
        </w:rPr>
        <w:t>will</w:t>
      </w:r>
      <w:r w:rsidRPr="003A7E07">
        <w:rPr>
          <w:color w:val="231F20"/>
          <w:spacing w:val="-7"/>
          <w:sz w:val="22"/>
          <w:szCs w:val="22"/>
        </w:rPr>
        <w:t xml:space="preserve"> </w:t>
      </w:r>
      <w:r w:rsidRPr="003A7E07">
        <w:rPr>
          <w:color w:val="231F20"/>
          <w:sz w:val="22"/>
          <w:szCs w:val="22"/>
        </w:rPr>
        <w:t>interpret</w:t>
      </w:r>
      <w:r w:rsidRPr="003A7E07">
        <w:rPr>
          <w:color w:val="231F20"/>
          <w:spacing w:val="-8"/>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objectives</w:t>
      </w:r>
      <w:r w:rsidRPr="003A7E07">
        <w:rPr>
          <w:color w:val="231F20"/>
          <w:spacing w:val="-7"/>
          <w:sz w:val="22"/>
          <w:szCs w:val="22"/>
        </w:rPr>
        <w:t xml:space="preserve"> </w:t>
      </w:r>
      <w:r w:rsidRPr="003A7E07">
        <w:rPr>
          <w:color w:val="231F20"/>
          <w:sz w:val="22"/>
          <w:szCs w:val="22"/>
        </w:rPr>
        <w:t>as</w:t>
      </w:r>
      <w:r w:rsidRPr="003A7E07">
        <w:rPr>
          <w:color w:val="231F20"/>
          <w:spacing w:val="-6"/>
          <w:sz w:val="22"/>
          <w:szCs w:val="22"/>
        </w:rPr>
        <w:t xml:space="preserve"> </w:t>
      </w:r>
      <w:r w:rsidRPr="003A7E07">
        <w:rPr>
          <w:color w:val="231F20"/>
          <w:sz w:val="22"/>
          <w:szCs w:val="22"/>
        </w:rPr>
        <w:t>a</w:t>
      </w:r>
      <w:r w:rsidRPr="003A7E07">
        <w:rPr>
          <w:color w:val="231F20"/>
          <w:spacing w:val="-7"/>
          <w:sz w:val="22"/>
          <w:szCs w:val="22"/>
        </w:rPr>
        <w:t xml:space="preserve"> </w:t>
      </w:r>
      <w:r w:rsidRPr="003A7E07">
        <w:rPr>
          <w:color w:val="231F20"/>
          <w:sz w:val="22"/>
          <w:szCs w:val="22"/>
        </w:rPr>
        <w:t>complete</w:t>
      </w:r>
      <w:r w:rsidRPr="003A7E07">
        <w:rPr>
          <w:color w:val="231F20"/>
          <w:spacing w:val="-8"/>
          <w:sz w:val="22"/>
          <w:szCs w:val="22"/>
        </w:rPr>
        <w:t xml:space="preserve"> </w:t>
      </w:r>
      <w:r w:rsidRPr="003A7E07">
        <w:rPr>
          <w:color w:val="231F20"/>
          <w:sz w:val="22"/>
          <w:szCs w:val="22"/>
        </w:rPr>
        <w:t>inventory</w:t>
      </w:r>
      <w:r w:rsidRPr="003A7E07">
        <w:rPr>
          <w:color w:val="231F20"/>
          <w:spacing w:val="-8"/>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“what</w:t>
      </w:r>
      <w:r w:rsidRPr="003A7E07">
        <w:rPr>
          <w:color w:val="231F20"/>
          <w:spacing w:val="-8"/>
          <w:sz w:val="22"/>
          <w:szCs w:val="22"/>
        </w:rPr>
        <w:t xml:space="preserve"> </w:t>
      </w:r>
      <w:r w:rsidRPr="003A7E07">
        <w:rPr>
          <w:color w:val="231F20"/>
          <w:spacing w:val="-1"/>
          <w:sz w:val="22"/>
          <w:szCs w:val="22"/>
        </w:rPr>
        <w:t>we</w:t>
      </w:r>
      <w:r w:rsidRPr="003A7E07">
        <w:rPr>
          <w:color w:val="231F20"/>
          <w:spacing w:val="23"/>
          <w:sz w:val="22"/>
          <w:szCs w:val="22"/>
        </w:rPr>
        <w:t xml:space="preserve"> </w:t>
      </w:r>
      <w:r w:rsidRPr="003A7E07">
        <w:rPr>
          <w:color w:val="231F20"/>
          <w:sz w:val="22"/>
          <w:szCs w:val="22"/>
        </w:rPr>
        <w:t>have</w:t>
      </w:r>
      <w:r w:rsidRPr="003A7E07">
        <w:rPr>
          <w:color w:val="231F20"/>
          <w:spacing w:val="-3"/>
          <w:sz w:val="22"/>
          <w:szCs w:val="22"/>
        </w:rPr>
        <w:t xml:space="preserve"> </w:t>
      </w:r>
      <w:r w:rsidRPr="003A7E07">
        <w:rPr>
          <w:color w:val="231F20"/>
          <w:sz w:val="22"/>
          <w:szCs w:val="22"/>
        </w:rPr>
        <w:t>to</w:t>
      </w:r>
      <w:r w:rsidRPr="003A7E07">
        <w:rPr>
          <w:color w:val="231F20"/>
          <w:spacing w:val="-4"/>
          <w:sz w:val="22"/>
          <w:szCs w:val="22"/>
        </w:rPr>
        <w:t xml:space="preserve"> </w:t>
      </w:r>
      <w:r w:rsidRPr="003A7E07">
        <w:rPr>
          <w:color w:val="231F20"/>
          <w:sz w:val="22"/>
          <w:szCs w:val="22"/>
        </w:rPr>
        <w:t>know</w:t>
      </w:r>
      <w:r w:rsidRPr="003A7E07">
        <w:rPr>
          <w:color w:val="231F20"/>
          <w:spacing w:val="-3"/>
          <w:sz w:val="22"/>
          <w:szCs w:val="22"/>
        </w:rPr>
        <w:t xml:space="preserve"> </w:t>
      </w:r>
      <w:r w:rsidRPr="003A7E07">
        <w:rPr>
          <w:color w:val="231F20"/>
          <w:sz w:val="22"/>
          <w:szCs w:val="22"/>
        </w:rPr>
        <w:t>for</w:t>
      </w:r>
      <w:r w:rsidRPr="003A7E07">
        <w:rPr>
          <w:color w:val="231F20"/>
          <w:spacing w:val="-3"/>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test.”</w:t>
      </w:r>
    </w:p>
    <w:p w14:paraId="5A4D14DC" w14:textId="77777777" w:rsidR="00B91650" w:rsidRPr="003A7E07" w:rsidRDefault="00B91650" w:rsidP="003B3DEF">
      <w:pPr>
        <w:pStyle w:val="BodyText"/>
        <w:kinsoku w:val="0"/>
        <w:overflowPunct w:val="0"/>
        <w:spacing w:line="265" w:lineRule="auto"/>
        <w:ind w:left="1066" w:right="119" w:firstLine="360"/>
        <w:rPr>
          <w:color w:val="000000"/>
          <w:sz w:val="22"/>
          <w:szCs w:val="22"/>
        </w:rPr>
      </w:pPr>
      <w:r w:rsidRPr="003A7E07">
        <w:rPr>
          <w:color w:val="231F20"/>
          <w:sz w:val="22"/>
          <w:szCs w:val="22"/>
        </w:rPr>
        <w:t>Possible</w:t>
      </w:r>
      <w:r w:rsidRPr="003A7E07">
        <w:rPr>
          <w:color w:val="231F20"/>
          <w:spacing w:val="19"/>
          <w:sz w:val="22"/>
          <w:szCs w:val="22"/>
        </w:rPr>
        <w:t xml:space="preserve"> </w:t>
      </w:r>
      <w:r w:rsidRPr="003A7E07">
        <w:rPr>
          <w:color w:val="231F20"/>
          <w:sz w:val="22"/>
          <w:szCs w:val="22"/>
        </w:rPr>
        <w:t>learning</w:t>
      </w:r>
      <w:r w:rsidRPr="003A7E07">
        <w:rPr>
          <w:color w:val="231F20"/>
          <w:spacing w:val="18"/>
          <w:sz w:val="22"/>
          <w:szCs w:val="22"/>
        </w:rPr>
        <w:t xml:space="preserve"> </w:t>
      </w:r>
      <w:r w:rsidRPr="003A7E07">
        <w:rPr>
          <w:color w:val="231F20"/>
          <w:sz w:val="22"/>
          <w:szCs w:val="22"/>
        </w:rPr>
        <w:t>objectives</w:t>
      </w:r>
      <w:r w:rsidRPr="003A7E07">
        <w:rPr>
          <w:color w:val="231F20"/>
          <w:spacing w:val="19"/>
          <w:sz w:val="22"/>
          <w:szCs w:val="22"/>
        </w:rPr>
        <w:t xml:space="preserve"> </w:t>
      </w:r>
      <w:r w:rsidRPr="003A7E07">
        <w:rPr>
          <w:color w:val="231F20"/>
          <w:sz w:val="22"/>
          <w:szCs w:val="22"/>
        </w:rPr>
        <w:t>for</w:t>
      </w:r>
      <w:r w:rsidRPr="003A7E07">
        <w:rPr>
          <w:color w:val="231F20"/>
          <w:spacing w:val="19"/>
          <w:sz w:val="22"/>
          <w:szCs w:val="22"/>
        </w:rPr>
        <w:t xml:space="preserve"> </w:t>
      </w:r>
      <w:r w:rsidRPr="003A7E07">
        <w:rPr>
          <w:color w:val="231F20"/>
          <w:sz w:val="22"/>
          <w:szCs w:val="22"/>
        </w:rPr>
        <w:t>Chapter</w:t>
      </w:r>
      <w:r w:rsidRPr="003A7E07">
        <w:rPr>
          <w:color w:val="231F20"/>
          <w:spacing w:val="19"/>
          <w:sz w:val="22"/>
          <w:szCs w:val="22"/>
        </w:rPr>
        <w:t xml:space="preserve"> </w:t>
      </w:r>
      <w:r w:rsidRPr="003A7E07">
        <w:rPr>
          <w:color w:val="231F20"/>
          <w:sz w:val="22"/>
          <w:szCs w:val="22"/>
        </w:rPr>
        <w:t>1</w:t>
      </w:r>
      <w:r w:rsidRPr="003A7E07">
        <w:rPr>
          <w:color w:val="231F20"/>
          <w:spacing w:val="19"/>
          <w:sz w:val="22"/>
          <w:szCs w:val="22"/>
        </w:rPr>
        <w:t xml:space="preserve"> </w:t>
      </w:r>
      <w:r w:rsidRPr="003A7E07">
        <w:rPr>
          <w:color w:val="231F20"/>
          <w:sz w:val="22"/>
          <w:szCs w:val="22"/>
        </w:rPr>
        <w:t>are</w:t>
      </w:r>
      <w:r w:rsidRPr="003A7E07">
        <w:rPr>
          <w:color w:val="231F20"/>
          <w:spacing w:val="19"/>
          <w:sz w:val="22"/>
          <w:szCs w:val="22"/>
        </w:rPr>
        <w:t xml:space="preserve"> </w:t>
      </w:r>
      <w:r w:rsidRPr="003A7E07">
        <w:rPr>
          <w:color w:val="231F20"/>
          <w:sz w:val="22"/>
          <w:szCs w:val="22"/>
        </w:rPr>
        <w:t>as</w:t>
      </w:r>
      <w:r w:rsidRPr="003A7E07">
        <w:rPr>
          <w:color w:val="231F20"/>
          <w:spacing w:val="19"/>
          <w:sz w:val="22"/>
          <w:szCs w:val="22"/>
        </w:rPr>
        <w:t xml:space="preserve"> </w:t>
      </w:r>
      <w:r w:rsidRPr="003A7E07">
        <w:rPr>
          <w:color w:val="231F20"/>
          <w:sz w:val="22"/>
          <w:szCs w:val="22"/>
        </w:rPr>
        <w:t>follows.</w:t>
      </w:r>
      <w:r w:rsidRPr="003A7E07">
        <w:rPr>
          <w:color w:val="231F20"/>
          <w:spacing w:val="19"/>
          <w:sz w:val="22"/>
          <w:szCs w:val="22"/>
        </w:rPr>
        <w:t xml:space="preserve"> </w:t>
      </w:r>
      <w:r w:rsidRPr="003A7E07">
        <w:rPr>
          <w:color w:val="231F20"/>
          <w:sz w:val="22"/>
          <w:szCs w:val="22"/>
        </w:rPr>
        <w:t>Of</w:t>
      </w:r>
      <w:r w:rsidRPr="003A7E07">
        <w:rPr>
          <w:color w:val="231F20"/>
          <w:spacing w:val="19"/>
          <w:sz w:val="22"/>
          <w:szCs w:val="22"/>
        </w:rPr>
        <w:t xml:space="preserve"> </w:t>
      </w:r>
      <w:r w:rsidRPr="003A7E07">
        <w:rPr>
          <w:color w:val="231F20"/>
          <w:sz w:val="22"/>
          <w:szCs w:val="22"/>
        </w:rPr>
        <w:t>course,</w:t>
      </w:r>
      <w:r w:rsidRPr="003A7E07">
        <w:rPr>
          <w:color w:val="231F20"/>
          <w:spacing w:val="18"/>
          <w:sz w:val="22"/>
          <w:szCs w:val="22"/>
        </w:rPr>
        <w:t xml:space="preserve"> </w:t>
      </w:r>
      <w:r w:rsidRPr="003A7E07">
        <w:rPr>
          <w:color w:val="231F20"/>
          <w:sz w:val="22"/>
          <w:szCs w:val="22"/>
        </w:rPr>
        <w:t>instructors</w:t>
      </w:r>
      <w:r w:rsidRPr="003A7E07">
        <w:rPr>
          <w:color w:val="231F20"/>
          <w:spacing w:val="18"/>
          <w:sz w:val="22"/>
          <w:szCs w:val="22"/>
        </w:rPr>
        <w:t xml:space="preserve"> </w:t>
      </w:r>
      <w:r w:rsidRPr="003A7E07">
        <w:rPr>
          <w:color w:val="231F20"/>
          <w:sz w:val="22"/>
          <w:szCs w:val="22"/>
        </w:rPr>
        <w:t>may choose</w:t>
      </w:r>
      <w:r w:rsidRPr="003A7E07">
        <w:rPr>
          <w:color w:val="231F20"/>
          <w:spacing w:val="-3"/>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z w:val="22"/>
          <w:szCs w:val="22"/>
        </w:rPr>
        <w:t>omit</w:t>
      </w:r>
      <w:r w:rsidRPr="003A7E07">
        <w:rPr>
          <w:color w:val="231F20"/>
          <w:spacing w:val="-2"/>
          <w:sz w:val="22"/>
          <w:szCs w:val="22"/>
        </w:rPr>
        <w:t xml:space="preserve"> </w:t>
      </w:r>
      <w:r w:rsidRPr="003A7E07">
        <w:rPr>
          <w:color w:val="231F20"/>
          <w:spacing w:val="-1"/>
          <w:sz w:val="22"/>
          <w:szCs w:val="22"/>
        </w:rPr>
        <w:t xml:space="preserve">some </w:t>
      </w:r>
      <w:r w:rsidRPr="003A7E07">
        <w:rPr>
          <w:color w:val="231F20"/>
          <w:sz w:val="22"/>
          <w:szCs w:val="22"/>
        </w:rPr>
        <w:t>of</w:t>
      </w:r>
      <w:r w:rsidRPr="003A7E07">
        <w:rPr>
          <w:color w:val="231F20"/>
          <w:spacing w:val="-2"/>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objectives</w:t>
      </w:r>
      <w:r w:rsidRPr="003A7E07">
        <w:rPr>
          <w:color w:val="231F20"/>
          <w:spacing w:val="-2"/>
          <w:sz w:val="22"/>
          <w:szCs w:val="22"/>
        </w:rPr>
        <w:t xml:space="preserve"> </w:t>
      </w:r>
      <w:r w:rsidRPr="003A7E07">
        <w:rPr>
          <w:color w:val="231F20"/>
          <w:sz w:val="22"/>
          <w:szCs w:val="22"/>
        </w:rPr>
        <w:t>below</w:t>
      </w:r>
      <w:r w:rsidRPr="003A7E07">
        <w:rPr>
          <w:color w:val="231F20"/>
          <w:spacing w:val="-1"/>
          <w:sz w:val="22"/>
          <w:szCs w:val="22"/>
        </w:rPr>
        <w:t xml:space="preserve"> </w:t>
      </w:r>
      <w:r w:rsidRPr="003A7E07">
        <w:rPr>
          <w:color w:val="231F20"/>
          <w:sz w:val="22"/>
          <w:szCs w:val="22"/>
        </w:rPr>
        <w:t>in</w:t>
      </w:r>
      <w:r w:rsidRPr="003A7E07">
        <w:rPr>
          <w:color w:val="231F20"/>
          <w:spacing w:val="-3"/>
          <w:sz w:val="22"/>
          <w:szCs w:val="22"/>
        </w:rPr>
        <w:t xml:space="preserve"> </w:t>
      </w:r>
      <w:r w:rsidRPr="003A7E07">
        <w:rPr>
          <w:color w:val="231F20"/>
          <w:sz w:val="22"/>
          <w:szCs w:val="22"/>
        </w:rPr>
        <w:t>response</w:t>
      </w:r>
      <w:r w:rsidRPr="003A7E07">
        <w:rPr>
          <w:color w:val="231F20"/>
          <w:spacing w:val="-2"/>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background</w:t>
      </w:r>
      <w:r w:rsidR="00F71F84" w:rsidRPr="003A7E07">
        <w:rPr>
          <w:color w:val="231F20"/>
          <w:sz w:val="22"/>
          <w:szCs w:val="22"/>
        </w:rPr>
        <w:t>s</w:t>
      </w:r>
      <w:r w:rsidRPr="003A7E07">
        <w:rPr>
          <w:color w:val="231F20"/>
          <w:spacing w:val="-2"/>
          <w:sz w:val="22"/>
          <w:szCs w:val="22"/>
        </w:rPr>
        <w:t xml:space="preserve"> </w:t>
      </w:r>
      <w:r w:rsidRPr="003A7E07">
        <w:rPr>
          <w:color w:val="231F20"/>
          <w:sz w:val="22"/>
          <w:szCs w:val="22"/>
        </w:rPr>
        <w:t>and</w:t>
      </w:r>
      <w:r w:rsidRPr="003A7E07">
        <w:rPr>
          <w:color w:val="231F20"/>
          <w:spacing w:val="-2"/>
          <w:sz w:val="22"/>
          <w:szCs w:val="22"/>
        </w:rPr>
        <w:t xml:space="preserve"> </w:t>
      </w:r>
      <w:r w:rsidRPr="003A7E07">
        <w:rPr>
          <w:color w:val="231F20"/>
          <w:sz w:val="22"/>
          <w:szCs w:val="22"/>
        </w:rPr>
        <w:t>interests</w:t>
      </w:r>
      <w:r w:rsidRPr="003A7E07">
        <w:rPr>
          <w:color w:val="231F20"/>
          <w:spacing w:val="-3"/>
          <w:sz w:val="22"/>
          <w:szCs w:val="22"/>
        </w:rPr>
        <w:t xml:space="preserve"> </w:t>
      </w:r>
      <w:r w:rsidRPr="003A7E07">
        <w:rPr>
          <w:color w:val="231F20"/>
          <w:sz w:val="22"/>
          <w:szCs w:val="22"/>
        </w:rPr>
        <w:t>of</w:t>
      </w:r>
      <w:r w:rsidRPr="003A7E07">
        <w:rPr>
          <w:color w:val="231F20"/>
          <w:spacing w:val="21"/>
          <w:sz w:val="22"/>
          <w:szCs w:val="22"/>
        </w:rPr>
        <w:t xml:space="preserve"> </w:t>
      </w:r>
      <w:r w:rsidRPr="003A7E07">
        <w:rPr>
          <w:color w:val="231F20"/>
          <w:sz w:val="22"/>
          <w:szCs w:val="22"/>
        </w:rPr>
        <w:t>their</w:t>
      </w:r>
      <w:r w:rsidRPr="003A7E07">
        <w:rPr>
          <w:color w:val="231F20"/>
          <w:spacing w:val="-14"/>
          <w:sz w:val="22"/>
          <w:szCs w:val="22"/>
        </w:rPr>
        <w:t xml:space="preserve"> </w:t>
      </w:r>
      <w:r w:rsidRPr="003A7E07">
        <w:rPr>
          <w:color w:val="231F20"/>
          <w:sz w:val="22"/>
          <w:szCs w:val="22"/>
        </w:rPr>
        <w:t>audience.</w:t>
      </w:r>
    </w:p>
    <w:p w14:paraId="5A2626D8" w14:textId="77777777" w:rsidR="00B91650" w:rsidRPr="003A7E07" w:rsidRDefault="00B91650" w:rsidP="003B3DEF">
      <w:pPr>
        <w:pStyle w:val="BodyText"/>
        <w:kinsoku w:val="0"/>
        <w:overflowPunct w:val="0"/>
        <w:spacing w:before="101"/>
        <w:ind w:left="1066" w:firstLine="360"/>
        <w:rPr>
          <w:color w:val="000000"/>
          <w:sz w:val="22"/>
          <w:szCs w:val="22"/>
        </w:rPr>
      </w:pPr>
      <w:r w:rsidRPr="003A7E07">
        <w:rPr>
          <w:color w:val="231F20"/>
          <w:spacing w:val="-1"/>
          <w:sz w:val="22"/>
          <w:szCs w:val="22"/>
        </w:rPr>
        <w:t>Following</w:t>
      </w:r>
      <w:r w:rsidRPr="003A7E07">
        <w:rPr>
          <w:color w:val="231F20"/>
          <w:spacing w:val="-5"/>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completion</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pacing w:val="-1"/>
          <w:sz w:val="22"/>
          <w:szCs w:val="22"/>
        </w:rPr>
        <w:t>study</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Chapter</w:t>
      </w:r>
      <w:r w:rsidRPr="003A7E07">
        <w:rPr>
          <w:color w:val="231F20"/>
          <w:spacing w:val="-4"/>
          <w:sz w:val="22"/>
          <w:szCs w:val="22"/>
        </w:rPr>
        <w:t xml:space="preserve"> </w:t>
      </w:r>
      <w:r w:rsidRPr="003A7E07">
        <w:rPr>
          <w:color w:val="231F20"/>
          <w:sz w:val="22"/>
          <w:szCs w:val="22"/>
        </w:rPr>
        <w:t>1,</w:t>
      </w:r>
      <w:r w:rsidRPr="003A7E07">
        <w:rPr>
          <w:color w:val="231F20"/>
          <w:spacing w:val="-4"/>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pacing w:val="-1"/>
          <w:sz w:val="22"/>
          <w:szCs w:val="22"/>
        </w:rPr>
        <w:t>student</w:t>
      </w:r>
      <w:r w:rsidRPr="003A7E07">
        <w:rPr>
          <w:color w:val="231F20"/>
          <w:spacing w:val="-4"/>
          <w:sz w:val="22"/>
          <w:szCs w:val="22"/>
        </w:rPr>
        <w:t xml:space="preserve"> </w:t>
      </w:r>
      <w:r w:rsidRPr="003A7E07">
        <w:rPr>
          <w:color w:val="231F20"/>
          <w:spacing w:val="-1"/>
          <w:sz w:val="22"/>
          <w:szCs w:val="22"/>
        </w:rPr>
        <w:t>should</w:t>
      </w:r>
      <w:r w:rsidRPr="003A7E07">
        <w:rPr>
          <w:color w:val="231F20"/>
          <w:spacing w:val="-4"/>
          <w:sz w:val="22"/>
          <w:szCs w:val="22"/>
        </w:rPr>
        <w:t xml:space="preserve"> </w:t>
      </w:r>
      <w:r w:rsidRPr="003A7E07">
        <w:rPr>
          <w:color w:val="231F20"/>
          <w:sz w:val="22"/>
          <w:szCs w:val="22"/>
        </w:rPr>
        <w:t>be</w:t>
      </w:r>
      <w:r w:rsidRPr="003A7E07">
        <w:rPr>
          <w:color w:val="231F20"/>
          <w:spacing w:val="-4"/>
          <w:sz w:val="22"/>
          <w:szCs w:val="22"/>
        </w:rPr>
        <w:t xml:space="preserve"> </w:t>
      </w:r>
      <w:r w:rsidRPr="003A7E07">
        <w:rPr>
          <w:color w:val="231F20"/>
          <w:sz w:val="22"/>
          <w:szCs w:val="22"/>
        </w:rPr>
        <w:t>able</w:t>
      </w:r>
      <w:r w:rsidRPr="003A7E07">
        <w:rPr>
          <w:color w:val="231F20"/>
          <w:spacing w:val="-6"/>
          <w:sz w:val="22"/>
          <w:szCs w:val="22"/>
        </w:rPr>
        <w:t xml:space="preserve"> </w:t>
      </w:r>
      <w:r w:rsidRPr="003A7E07">
        <w:rPr>
          <w:color w:val="231F20"/>
          <w:sz w:val="22"/>
          <w:szCs w:val="22"/>
        </w:rPr>
        <w:t>to:</w:t>
      </w:r>
    </w:p>
    <w:p w14:paraId="04AD0E08" w14:textId="77777777" w:rsidR="00B91650" w:rsidRPr="003A7E07" w:rsidRDefault="00B91650" w:rsidP="006A2226">
      <w:pPr>
        <w:pStyle w:val="BodyText"/>
        <w:numPr>
          <w:ilvl w:val="0"/>
          <w:numId w:val="6"/>
        </w:numPr>
        <w:tabs>
          <w:tab w:val="left" w:pos="1825"/>
        </w:tabs>
        <w:kinsoku w:val="0"/>
        <w:overflowPunct w:val="0"/>
        <w:spacing w:before="167"/>
        <w:rPr>
          <w:color w:val="000000"/>
          <w:sz w:val="22"/>
          <w:szCs w:val="22"/>
        </w:rPr>
      </w:pPr>
      <w:r w:rsidRPr="003A7E07">
        <w:rPr>
          <w:color w:val="231F20"/>
          <w:spacing w:val="-1"/>
          <w:sz w:val="22"/>
          <w:szCs w:val="22"/>
        </w:rPr>
        <w:t>Understand</w:t>
      </w:r>
      <w:r w:rsidRPr="003A7E07">
        <w:rPr>
          <w:color w:val="231F20"/>
          <w:spacing w:val="-6"/>
          <w:sz w:val="22"/>
          <w:szCs w:val="22"/>
        </w:rPr>
        <w:t xml:space="preserve"> </w:t>
      </w:r>
      <w:r w:rsidRPr="003A7E07">
        <w:rPr>
          <w:color w:val="231F20"/>
          <w:sz w:val="22"/>
          <w:szCs w:val="22"/>
        </w:rPr>
        <w:t>three</w:t>
      </w:r>
      <w:r w:rsidRPr="003A7E07">
        <w:rPr>
          <w:color w:val="231F20"/>
          <w:spacing w:val="-6"/>
          <w:sz w:val="22"/>
          <w:szCs w:val="22"/>
        </w:rPr>
        <w:t xml:space="preserve"> </w:t>
      </w:r>
      <w:r w:rsidRPr="003A7E07">
        <w:rPr>
          <w:color w:val="231F20"/>
          <w:sz w:val="22"/>
          <w:szCs w:val="22"/>
        </w:rPr>
        <w:t>good</w:t>
      </w:r>
      <w:r w:rsidRPr="003A7E07">
        <w:rPr>
          <w:color w:val="231F20"/>
          <w:spacing w:val="-6"/>
          <w:sz w:val="22"/>
          <w:szCs w:val="22"/>
        </w:rPr>
        <w:t xml:space="preserve"> </w:t>
      </w:r>
      <w:r w:rsidRPr="003A7E07">
        <w:rPr>
          <w:color w:val="231F20"/>
          <w:sz w:val="22"/>
          <w:szCs w:val="22"/>
        </w:rPr>
        <w:t>reasons</w:t>
      </w:r>
      <w:r w:rsidRPr="003A7E07">
        <w:rPr>
          <w:color w:val="231F20"/>
          <w:spacing w:val="-5"/>
          <w:sz w:val="22"/>
          <w:szCs w:val="22"/>
        </w:rPr>
        <w:t xml:space="preserve"> </w:t>
      </w:r>
      <w:r w:rsidRPr="003A7E07">
        <w:rPr>
          <w:color w:val="231F20"/>
          <w:sz w:val="22"/>
          <w:szCs w:val="22"/>
        </w:rPr>
        <w:t>for</w:t>
      </w:r>
      <w:r w:rsidRPr="003A7E07">
        <w:rPr>
          <w:color w:val="231F20"/>
          <w:spacing w:val="-5"/>
          <w:sz w:val="22"/>
          <w:szCs w:val="22"/>
        </w:rPr>
        <w:t xml:space="preserve"> </w:t>
      </w:r>
      <w:r w:rsidRPr="003A7E07">
        <w:rPr>
          <w:color w:val="231F20"/>
          <w:sz w:val="22"/>
          <w:szCs w:val="22"/>
        </w:rPr>
        <w:t>learning</w:t>
      </w:r>
      <w:r w:rsidRPr="003A7E07">
        <w:rPr>
          <w:color w:val="231F20"/>
          <w:spacing w:val="-7"/>
          <w:sz w:val="22"/>
          <w:szCs w:val="22"/>
        </w:rPr>
        <w:t xml:space="preserve"> </w:t>
      </w:r>
      <w:r w:rsidRPr="003A7E07">
        <w:rPr>
          <w:color w:val="231F20"/>
          <w:sz w:val="22"/>
          <w:szCs w:val="22"/>
        </w:rPr>
        <w:t>about</w:t>
      </w:r>
      <w:r w:rsidRPr="003A7E07">
        <w:rPr>
          <w:color w:val="231F20"/>
          <w:spacing w:val="-6"/>
          <w:sz w:val="22"/>
          <w:szCs w:val="22"/>
        </w:rPr>
        <w:t xml:space="preserve"> </w:t>
      </w:r>
      <w:r w:rsidRPr="003A7E07">
        <w:rPr>
          <w:color w:val="231F20"/>
          <w:sz w:val="22"/>
          <w:szCs w:val="22"/>
        </w:rPr>
        <w:t>child</w:t>
      </w:r>
      <w:r w:rsidRPr="003A7E07">
        <w:rPr>
          <w:color w:val="231F20"/>
          <w:spacing w:val="-6"/>
          <w:sz w:val="22"/>
          <w:szCs w:val="22"/>
        </w:rPr>
        <w:t xml:space="preserve"> </w:t>
      </w:r>
      <w:r w:rsidRPr="003A7E07">
        <w:rPr>
          <w:color w:val="231F20"/>
          <w:sz w:val="22"/>
          <w:szCs w:val="22"/>
        </w:rPr>
        <w:t>development.</w:t>
      </w:r>
    </w:p>
    <w:p w14:paraId="7DFFE90C" w14:textId="6EE15B66" w:rsidR="00B91650" w:rsidRPr="003A7E07" w:rsidRDefault="00B91650" w:rsidP="006A2226">
      <w:pPr>
        <w:pStyle w:val="BodyText"/>
        <w:numPr>
          <w:ilvl w:val="0"/>
          <w:numId w:val="6"/>
        </w:numPr>
        <w:tabs>
          <w:tab w:val="left" w:pos="1825"/>
        </w:tabs>
        <w:kinsoku w:val="0"/>
        <w:overflowPunct w:val="0"/>
        <w:spacing w:before="27" w:line="265" w:lineRule="auto"/>
        <w:ind w:right="118"/>
        <w:rPr>
          <w:color w:val="000000"/>
          <w:sz w:val="22"/>
          <w:szCs w:val="22"/>
        </w:rPr>
      </w:pPr>
      <w:r w:rsidRPr="003A7E07">
        <w:rPr>
          <w:color w:val="231F20"/>
          <w:sz w:val="22"/>
          <w:szCs w:val="22"/>
        </w:rPr>
        <w:t>Identify</w:t>
      </w:r>
      <w:r w:rsidRPr="003A7E07">
        <w:rPr>
          <w:color w:val="231F20"/>
          <w:spacing w:val="10"/>
          <w:sz w:val="22"/>
          <w:szCs w:val="22"/>
        </w:rPr>
        <w:t xml:space="preserve"> </w:t>
      </w:r>
      <w:r w:rsidRPr="003A7E07">
        <w:rPr>
          <w:color w:val="231F20"/>
          <w:sz w:val="22"/>
          <w:szCs w:val="22"/>
        </w:rPr>
        <w:t>the</w:t>
      </w:r>
      <w:r w:rsidRPr="003A7E07">
        <w:rPr>
          <w:color w:val="231F20"/>
          <w:spacing w:val="11"/>
          <w:sz w:val="22"/>
          <w:szCs w:val="22"/>
        </w:rPr>
        <w:t xml:space="preserve"> </w:t>
      </w:r>
      <w:r w:rsidR="00423181" w:rsidRPr="003A7E07">
        <w:rPr>
          <w:color w:val="231F20"/>
          <w:sz w:val="22"/>
          <w:szCs w:val="22"/>
        </w:rPr>
        <w:t>historical foundations of the study of</w:t>
      </w:r>
      <w:r w:rsidRPr="003A7E07">
        <w:rPr>
          <w:color w:val="231F20"/>
          <w:spacing w:val="-7"/>
          <w:sz w:val="22"/>
          <w:szCs w:val="22"/>
        </w:rPr>
        <w:t xml:space="preserve"> </w:t>
      </w:r>
      <w:r w:rsidRPr="003A7E07">
        <w:rPr>
          <w:color w:val="231F20"/>
          <w:sz w:val="22"/>
          <w:szCs w:val="22"/>
        </w:rPr>
        <w:t>child</w:t>
      </w:r>
      <w:r w:rsidRPr="003A7E07">
        <w:rPr>
          <w:color w:val="231F20"/>
          <w:spacing w:val="-8"/>
          <w:sz w:val="22"/>
          <w:szCs w:val="22"/>
        </w:rPr>
        <w:t xml:space="preserve"> </w:t>
      </w:r>
      <w:r w:rsidRPr="003A7E07">
        <w:rPr>
          <w:color w:val="231F20"/>
          <w:sz w:val="22"/>
          <w:szCs w:val="22"/>
        </w:rPr>
        <w:t>development.</w:t>
      </w:r>
    </w:p>
    <w:p w14:paraId="5D9C6EA3" w14:textId="77777777" w:rsidR="00B91650" w:rsidRPr="003A7E07" w:rsidRDefault="00B91650" w:rsidP="006A2226">
      <w:pPr>
        <w:pStyle w:val="BodyText"/>
        <w:numPr>
          <w:ilvl w:val="0"/>
          <w:numId w:val="6"/>
        </w:numPr>
        <w:tabs>
          <w:tab w:val="left" w:pos="1826"/>
        </w:tabs>
        <w:kinsoku w:val="0"/>
        <w:overflowPunct w:val="0"/>
        <w:rPr>
          <w:color w:val="000000"/>
          <w:sz w:val="22"/>
          <w:szCs w:val="22"/>
        </w:rPr>
      </w:pPr>
      <w:r w:rsidRPr="003A7E07">
        <w:rPr>
          <w:color w:val="231F20"/>
          <w:sz w:val="22"/>
          <w:szCs w:val="22"/>
        </w:rPr>
        <w:lastRenderedPageBreak/>
        <w:t>Explain</w:t>
      </w:r>
      <w:r w:rsidRPr="003A7E07">
        <w:rPr>
          <w:color w:val="231F20"/>
          <w:spacing w:val="-9"/>
          <w:sz w:val="22"/>
          <w:szCs w:val="22"/>
        </w:rPr>
        <w:t xml:space="preserve"> </w:t>
      </w:r>
      <w:r w:rsidR="00423181" w:rsidRPr="003A7E07">
        <w:rPr>
          <w:color w:val="231F20"/>
          <w:spacing w:val="-9"/>
          <w:sz w:val="22"/>
          <w:szCs w:val="22"/>
        </w:rPr>
        <w:t xml:space="preserve">each of the </w:t>
      </w:r>
      <w:r w:rsidRPr="003A7E07">
        <w:rPr>
          <w:color w:val="231F20"/>
          <w:spacing w:val="-1"/>
          <w:sz w:val="22"/>
          <w:szCs w:val="22"/>
        </w:rPr>
        <w:t>seven</w:t>
      </w:r>
      <w:r w:rsidRPr="003A7E07">
        <w:rPr>
          <w:color w:val="231F20"/>
          <w:spacing w:val="-7"/>
          <w:sz w:val="22"/>
          <w:szCs w:val="22"/>
        </w:rPr>
        <w:t xml:space="preserve"> </w:t>
      </w:r>
      <w:r w:rsidRPr="003A7E07">
        <w:rPr>
          <w:color w:val="231F20"/>
          <w:sz w:val="22"/>
          <w:szCs w:val="22"/>
        </w:rPr>
        <w:t>enduring</w:t>
      </w:r>
      <w:r w:rsidRPr="003A7E07">
        <w:rPr>
          <w:color w:val="231F20"/>
          <w:spacing w:val="-9"/>
          <w:sz w:val="22"/>
          <w:szCs w:val="22"/>
        </w:rPr>
        <w:t xml:space="preserve"> </w:t>
      </w:r>
      <w:r w:rsidRPr="003A7E07">
        <w:rPr>
          <w:color w:val="231F20"/>
          <w:sz w:val="22"/>
          <w:szCs w:val="22"/>
        </w:rPr>
        <w:t>themes</w:t>
      </w:r>
      <w:r w:rsidRPr="003A7E07">
        <w:rPr>
          <w:color w:val="231F20"/>
          <w:spacing w:val="-8"/>
          <w:sz w:val="22"/>
          <w:szCs w:val="22"/>
        </w:rPr>
        <w:t xml:space="preserve"> </w:t>
      </w:r>
      <w:r w:rsidRPr="003A7E07">
        <w:rPr>
          <w:color w:val="231F20"/>
          <w:sz w:val="22"/>
          <w:szCs w:val="22"/>
        </w:rPr>
        <w:t>in</w:t>
      </w:r>
      <w:r w:rsidRPr="003A7E07">
        <w:rPr>
          <w:color w:val="231F20"/>
          <w:spacing w:val="-8"/>
          <w:sz w:val="22"/>
          <w:szCs w:val="22"/>
        </w:rPr>
        <w:t xml:space="preserve"> </w:t>
      </w:r>
      <w:r w:rsidRPr="003A7E07">
        <w:rPr>
          <w:color w:val="231F20"/>
          <w:sz w:val="22"/>
          <w:szCs w:val="22"/>
        </w:rPr>
        <w:t>child</w:t>
      </w:r>
      <w:r w:rsidRPr="003A7E07">
        <w:rPr>
          <w:color w:val="231F20"/>
          <w:spacing w:val="-8"/>
          <w:sz w:val="22"/>
          <w:szCs w:val="22"/>
        </w:rPr>
        <w:t xml:space="preserve"> </w:t>
      </w:r>
      <w:r w:rsidRPr="003A7E07">
        <w:rPr>
          <w:color w:val="231F20"/>
          <w:sz w:val="22"/>
          <w:szCs w:val="22"/>
        </w:rPr>
        <w:t>development</w:t>
      </w:r>
      <w:r w:rsidR="00423181" w:rsidRPr="003A7E07">
        <w:rPr>
          <w:color w:val="231F20"/>
          <w:sz w:val="22"/>
          <w:szCs w:val="22"/>
        </w:rPr>
        <w:t xml:space="preserve"> discussed in Chapter 1</w:t>
      </w:r>
      <w:r w:rsidRPr="003A7E07">
        <w:rPr>
          <w:color w:val="231F20"/>
          <w:sz w:val="22"/>
          <w:szCs w:val="22"/>
        </w:rPr>
        <w:t>.</w:t>
      </w:r>
    </w:p>
    <w:p w14:paraId="554D5807" w14:textId="3CFBF7CE" w:rsidR="00B91650" w:rsidRPr="003A7E07" w:rsidRDefault="00B91650" w:rsidP="006A2226">
      <w:pPr>
        <w:pStyle w:val="BodyText"/>
        <w:numPr>
          <w:ilvl w:val="0"/>
          <w:numId w:val="6"/>
        </w:numPr>
        <w:tabs>
          <w:tab w:val="left" w:pos="1826"/>
        </w:tabs>
        <w:kinsoku w:val="0"/>
        <w:overflowPunct w:val="0"/>
        <w:spacing w:before="27" w:line="265" w:lineRule="auto"/>
        <w:ind w:right="118"/>
        <w:rPr>
          <w:color w:val="000000"/>
          <w:sz w:val="22"/>
          <w:szCs w:val="22"/>
        </w:rPr>
      </w:pPr>
      <w:r w:rsidRPr="003A7E07">
        <w:rPr>
          <w:color w:val="231F20"/>
          <w:spacing w:val="-1"/>
          <w:sz w:val="22"/>
          <w:szCs w:val="22"/>
        </w:rPr>
        <w:t>Summarize</w:t>
      </w:r>
      <w:r w:rsidRPr="003A7E07">
        <w:rPr>
          <w:color w:val="231F20"/>
          <w:spacing w:val="-3"/>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authors’</w:t>
      </w:r>
      <w:r w:rsidRPr="003A7E07">
        <w:rPr>
          <w:color w:val="231F20"/>
          <w:spacing w:val="-3"/>
          <w:sz w:val="22"/>
          <w:szCs w:val="22"/>
        </w:rPr>
        <w:t xml:space="preserve"> </w:t>
      </w:r>
      <w:r w:rsidRPr="003A7E07">
        <w:rPr>
          <w:color w:val="231F20"/>
          <w:sz w:val="22"/>
          <w:szCs w:val="22"/>
        </w:rPr>
        <w:t>perspectives</w:t>
      </w:r>
      <w:r w:rsidRPr="003A7E07">
        <w:rPr>
          <w:color w:val="231F20"/>
          <w:spacing w:val="-3"/>
          <w:sz w:val="22"/>
          <w:szCs w:val="22"/>
        </w:rPr>
        <w:t xml:space="preserve"> </w:t>
      </w:r>
      <w:r w:rsidRPr="003A7E07">
        <w:rPr>
          <w:color w:val="231F20"/>
          <w:sz w:val="22"/>
          <w:szCs w:val="22"/>
        </w:rPr>
        <w:t>on</w:t>
      </w:r>
      <w:r w:rsidRPr="003A7E07">
        <w:rPr>
          <w:color w:val="231F20"/>
          <w:spacing w:val="-4"/>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contemporary</w:t>
      </w:r>
      <w:r w:rsidRPr="003A7E07">
        <w:rPr>
          <w:color w:val="231F20"/>
          <w:spacing w:val="-4"/>
          <w:sz w:val="22"/>
          <w:szCs w:val="22"/>
        </w:rPr>
        <w:t xml:space="preserve"> </w:t>
      </w:r>
      <w:r w:rsidRPr="003A7E07">
        <w:rPr>
          <w:color w:val="231F20"/>
          <w:sz w:val="22"/>
          <w:szCs w:val="22"/>
        </w:rPr>
        <w:t>positions</w:t>
      </w:r>
      <w:r w:rsidRPr="003A7E07">
        <w:rPr>
          <w:color w:val="231F20"/>
          <w:spacing w:val="-3"/>
          <w:sz w:val="22"/>
          <w:szCs w:val="22"/>
        </w:rPr>
        <w:t xml:space="preserve"> </w:t>
      </w:r>
      <w:r w:rsidRPr="003A7E07">
        <w:rPr>
          <w:color w:val="231F20"/>
          <w:sz w:val="22"/>
          <w:szCs w:val="22"/>
        </w:rPr>
        <w:t>on</w:t>
      </w:r>
      <w:r w:rsidRPr="003A7E07">
        <w:rPr>
          <w:color w:val="231F20"/>
          <w:spacing w:val="-4"/>
          <w:sz w:val="22"/>
          <w:szCs w:val="22"/>
        </w:rPr>
        <w:t xml:space="preserve"> </w:t>
      </w:r>
      <w:r w:rsidRPr="003A7E07">
        <w:rPr>
          <w:color w:val="231F20"/>
          <w:sz w:val="22"/>
          <w:szCs w:val="22"/>
        </w:rPr>
        <w:t>each</w:t>
      </w:r>
      <w:r w:rsidRPr="003A7E07">
        <w:rPr>
          <w:color w:val="231F20"/>
          <w:spacing w:val="-3"/>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the</w:t>
      </w:r>
      <w:r w:rsidRPr="003A7E07">
        <w:rPr>
          <w:color w:val="231F20"/>
          <w:spacing w:val="22"/>
          <w:w w:val="99"/>
          <w:sz w:val="22"/>
          <w:szCs w:val="22"/>
        </w:rPr>
        <w:t xml:space="preserve"> </w:t>
      </w:r>
      <w:r w:rsidR="00CB4FE8" w:rsidRPr="003A7E07">
        <w:rPr>
          <w:color w:val="231F20"/>
          <w:spacing w:val="-1"/>
          <w:sz w:val="22"/>
          <w:szCs w:val="22"/>
        </w:rPr>
        <w:t>first six</w:t>
      </w:r>
      <w:r w:rsidR="00CB4FE8" w:rsidRPr="003A7E07">
        <w:rPr>
          <w:color w:val="231F20"/>
          <w:spacing w:val="-8"/>
          <w:sz w:val="22"/>
          <w:szCs w:val="22"/>
        </w:rPr>
        <w:t xml:space="preserve"> </w:t>
      </w:r>
      <w:r w:rsidRPr="003A7E07">
        <w:rPr>
          <w:color w:val="231F20"/>
          <w:sz w:val="22"/>
          <w:szCs w:val="22"/>
        </w:rPr>
        <w:t>basic</w:t>
      </w:r>
      <w:r w:rsidRPr="003A7E07">
        <w:rPr>
          <w:color w:val="231F20"/>
          <w:spacing w:val="-8"/>
          <w:sz w:val="22"/>
          <w:szCs w:val="22"/>
        </w:rPr>
        <w:t xml:space="preserve"> </w:t>
      </w:r>
      <w:r w:rsidRPr="003A7E07">
        <w:rPr>
          <w:color w:val="231F20"/>
          <w:sz w:val="22"/>
          <w:szCs w:val="22"/>
        </w:rPr>
        <w:t>questions</w:t>
      </w:r>
      <w:r w:rsidRPr="003A7E07">
        <w:rPr>
          <w:color w:val="231F20"/>
          <w:spacing w:val="-8"/>
          <w:sz w:val="22"/>
          <w:szCs w:val="22"/>
        </w:rPr>
        <w:t xml:space="preserve"> </w:t>
      </w:r>
      <w:r w:rsidRPr="003A7E07">
        <w:rPr>
          <w:color w:val="231F20"/>
          <w:sz w:val="22"/>
          <w:szCs w:val="22"/>
        </w:rPr>
        <w:t>about</w:t>
      </w:r>
      <w:r w:rsidRPr="003A7E07">
        <w:rPr>
          <w:color w:val="231F20"/>
          <w:spacing w:val="-9"/>
          <w:sz w:val="22"/>
          <w:szCs w:val="22"/>
        </w:rPr>
        <w:t xml:space="preserve"> </w:t>
      </w:r>
      <w:r w:rsidRPr="003A7E07">
        <w:rPr>
          <w:color w:val="231F20"/>
          <w:sz w:val="22"/>
          <w:szCs w:val="22"/>
        </w:rPr>
        <w:t>child</w:t>
      </w:r>
      <w:r w:rsidRPr="003A7E07">
        <w:rPr>
          <w:color w:val="231F20"/>
          <w:spacing w:val="-9"/>
          <w:sz w:val="22"/>
          <w:szCs w:val="22"/>
        </w:rPr>
        <w:t xml:space="preserve"> </w:t>
      </w:r>
      <w:r w:rsidR="00CB4FE8" w:rsidRPr="003A7E07">
        <w:rPr>
          <w:color w:val="231F20"/>
          <w:sz w:val="22"/>
          <w:szCs w:val="22"/>
        </w:rPr>
        <w:t>development and give an example of the way that research has promoted children’s well-being</w:t>
      </w:r>
      <w:r w:rsidRPr="003A7E07">
        <w:rPr>
          <w:color w:val="231F20"/>
          <w:sz w:val="22"/>
          <w:szCs w:val="22"/>
        </w:rPr>
        <w:t>.</w:t>
      </w:r>
    </w:p>
    <w:p w14:paraId="1336E534" w14:textId="77777777" w:rsidR="00B91650" w:rsidRPr="003A7E07" w:rsidRDefault="00B91650" w:rsidP="006A2226">
      <w:pPr>
        <w:pStyle w:val="BodyText"/>
        <w:numPr>
          <w:ilvl w:val="0"/>
          <w:numId w:val="6"/>
        </w:numPr>
        <w:tabs>
          <w:tab w:val="left" w:pos="1826"/>
        </w:tabs>
        <w:kinsoku w:val="0"/>
        <w:overflowPunct w:val="0"/>
        <w:rPr>
          <w:color w:val="000000"/>
          <w:sz w:val="22"/>
          <w:szCs w:val="22"/>
        </w:rPr>
      </w:pPr>
      <w:r w:rsidRPr="003A7E07">
        <w:rPr>
          <w:color w:val="231F20"/>
          <w:spacing w:val="-1"/>
          <w:sz w:val="22"/>
          <w:szCs w:val="22"/>
        </w:rPr>
        <w:t>Describe</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procedures</w:t>
      </w:r>
      <w:r w:rsidRPr="003A7E07">
        <w:rPr>
          <w:color w:val="231F20"/>
          <w:spacing w:val="-8"/>
          <w:sz w:val="22"/>
          <w:szCs w:val="22"/>
        </w:rPr>
        <w:t xml:space="preserve"> </w:t>
      </w:r>
      <w:r w:rsidRPr="003A7E07">
        <w:rPr>
          <w:color w:val="231F20"/>
          <w:sz w:val="22"/>
          <w:szCs w:val="22"/>
        </w:rPr>
        <w:t>involved</w:t>
      </w:r>
      <w:r w:rsidRPr="003A7E07">
        <w:rPr>
          <w:color w:val="231F20"/>
          <w:spacing w:val="-9"/>
          <w:sz w:val="22"/>
          <w:szCs w:val="22"/>
        </w:rPr>
        <w:t xml:space="preserve"> </w:t>
      </w:r>
      <w:r w:rsidRPr="003A7E07">
        <w:rPr>
          <w:color w:val="231F20"/>
          <w:sz w:val="22"/>
          <w:szCs w:val="22"/>
        </w:rPr>
        <w:t>in</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pacing w:val="-1"/>
          <w:sz w:val="22"/>
          <w:szCs w:val="22"/>
        </w:rPr>
        <w:t>scienti</w:t>
      </w:r>
      <w:r w:rsidRPr="003A7E07">
        <w:rPr>
          <w:color w:val="231F20"/>
          <w:spacing w:val="-2"/>
          <w:sz w:val="22"/>
          <w:szCs w:val="22"/>
        </w:rPr>
        <w:t>fi</w:t>
      </w:r>
      <w:r w:rsidRPr="003A7E07">
        <w:rPr>
          <w:color w:val="231F20"/>
          <w:spacing w:val="-1"/>
          <w:sz w:val="22"/>
          <w:szCs w:val="22"/>
        </w:rPr>
        <w:t>c</w:t>
      </w:r>
      <w:r w:rsidRPr="003A7E07">
        <w:rPr>
          <w:color w:val="231F20"/>
          <w:spacing w:val="-8"/>
          <w:sz w:val="22"/>
          <w:szCs w:val="22"/>
        </w:rPr>
        <w:t xml:space="preserve"> </w:t>
      </w:r>
      <w:r w:rsidRPr="003A7E07">
        <w:rPr>
          <w:color w:val="231F20"/>
          <w:sz w:val="22"/>
          <w:szCs w:val="22"/>
        </w:rPr>
        <w:t>method.</w:t>
      </w:r>
    </w:p>
    <w:p w14:paraId="3C03BB81" w14:textId="77777777" w:rsidR="00B91650" w:rsidRPr="003A7E07" w:rsidRDefault="00B91650" w:rsidP="006A2226">
      <w:pPr>
        <w:pStyle w:val="BodyText"/>
        <w:numPr>
          <w:ilvl w:val="0"/>
          <w:numId w:val="6"/>
        </w:numPr>
        <w:tabs>
          <w:tab w:val="left" w:pos="1826"/>
        </w:tabs>
        <w:kinsoku w:val="0"/>
        <w:overflowPunct w:val="0"/>
        <w:spacing w:before="27"/>
        <w:rPr>
          <w:color w:val="000000"/>
          <w:sz w:val="22"/>
          <w:szCs w:val="22"/>
        </w:rPr>
      </w:pPr>
      <w:r w:rsidRPr="003A7E07">
        <w:rPr>
          <w:color w:val="231F20"/>
          <w:spacing w:val="-1"/>
          <w:sz w:val="22"/>
          <w:szCs w:val="22"/>
        </w:rPr>
        <w:t>Name</w:t>
      </w:r>
      <w:r w:rsidRPr="003A7E07">
        <w:rPr>
          <w:color w:val="231F20"/>
          <w:spacing w:val="-7"/>
          <w:sz w:val="22"/>
          <w:szCs w:val="22"/>
        </w:rPr>
        <w:t xml:space="preserve"> </w:t>
      </w:r>
      <w:r w:rsidRPr="003A7E07">
        <w:rPr>
          <w:color w:val="231F20"/>
          <w:sz w:val="22"/>
          <w:szCs w:val="22"/>
        </w:rPr>
        <w:t>three</w:t>
      </w:r>
      <w:r w:rsidRPr="003A7E07">
        <w:rPr>
          <w:color w:val="231F20"/>
          <w:spacing w:val="-7"/>
          <w:sz w:val="22"/>
          <w:szCs w:val="22"/>
        </w:rPr>
        <w:t xml:space="preserve"> </w:t>
      </w:r>
      <w:r w:rsidRPr="003A7E07">
        <w:rPr>
          <w:color w:val="231F20"/>
          <w:sz w:val="22"/>
          <w:szCs w:val="22"/>
        </w:rPr>
        <w:t>important</w:t>
      </w:r>
      <w:r w:rsidRPr="003A7E07">
        <w:rPr>
          <w:color w:val="231F20"/>
          <w:spacing w:val="-7"/>
          <w:sz w:val="22"/>
          <w:szCs w:val="22"/>
        </w:rPr>
        <w:t xml:space="preserve"> </w:t>
      </w:r>
      <w:r w:rsidRPr="003A7E07">
        <w:rPr>
          <w:color w:val="231F20"/>
          <w:sz w:val="22"/>
          <w:szCs w:val="22"/>
        </w:rPr>
        <w:t>criteria</w:t>
      </w:r>
      <w:r w:rsidRPr="003A7E07">
        <w:rPr>
          <w:color w:val="231F20"/>
          <w:spacing w:val="-7"/>
          <w:sz w:val="22"/>
          <w:szCs w:val="22"/>
        </w:rPr>
        <w:t xml:space="preserve"> </w:t>
      </w:r>
      <w:r w:rsidRPr="003A7E07">
        <w:rPr>
          <w:color w:val="231F20"/>
          <w:sz w:val="22"/>
          <w:szCs w:val="22"/>
        </w:rPr>
        <w:t>for</w:t>
      </w:r>
      <w:r w:rsidRPr="003A7E07">
        <w:rPr>
          <w:color w:val="231F20"/>
          <w:spacing w:val="-6"/>
          <w:sz w:val="22"/>
          <w:szCs w:val="22"/>
        </w:rPr>
        <w:t xml:space="preserve"> </w:t>
      </w:r>
      <w:r w:rsidRPr="003A7E07">
        <w:rPr>
          <w:color w:val="231F20"/>
          <w:sz w:val="22"/>
          <w:szCs w:val="22"/>
        </w:rPr>
        <w:t>good</w:t>
      </w:r>
      <w:r w:rsidRPr="003A7E07">
        <w:rPr>
          <w:color w:val="231F20"/>
          <w:spacing w:val="-6"/>
          <w:sz w:val="22"/>
          <w:szCs w:val="22"/>
        </w:rPr>
        <w:t xml:space="preserve"> </w:t>
      </w:r>
      <w:r w:rsidRPr="003A7E07">
        <w:rPr>
          <w:color w:val="231F20"/>
          <w:sz w:val="22"/>
          <w:szCs w:val="22"/>
        </w:rPr>
        <w:t>measurement.</w:t>
      </w:r>
    </w:p>
    <w:p w14:paraId="763D25DE" w14:textId="77777777" w:rsidR="00B91650" w:rsidRPr="003A7E07" w:rsidRDefault="00B91650" w:rsidP="006A2226">
      <w:pPr>
        <w:pStyle w:val="BodyText"/>
        <w:numPr>
          <w:ilvl w:val="0"/>
          <w:numId w:val="6"/>
        </w:numPr>
        <w:tabs>
          <w:tab w:val="left" w:pos="1805"/>
        </w:tabs>
        <w:kinsoku w:val="0"/>
        <w:overflowPunct w:val="0"/>
        <w:spacing w:before="71" w:line="265" w:lineRule="auto"/>
        <w:ind w:left="1805" w:right="116"/>
        <w:rPr>
          <w:color w:val="000000"/>
          <w:sz w:val="22"/>
          <w:szCs w:val="22"/>
        </w:rPr>
      </w:pPr>
      <w:r w:rsidRPr="003A7E07">
        <w:rPr>
          <w:sz w:val="22"/>
          <w:szCs w:val="22"/>
        </w:rPr>
        <w:t>Define three contexts for gathering data and summarize the advantages and disadvantages of each</w:t>
      </w:r>
      <w:r w:rsidRPr="003A7E07">
        <w:rPr>
          <w:color w:val="231F20"/>
          <w:sz w:val="22"/>
          <w:szCs w:val="22"/>
        </w:rPr>
        <w:t>.</w:t>
      </w:r>
    </w:p>
    <w:p w14:paraId="22E2A5F8" w14:textId="77777777" w:rsidR="00B91650" w:rsidRPr="003A7E07" w:rsidRDefault="00B91650" w:rsidP="006A2226">
      <w:pPr>
        <w:pStyle w:val="BodyText"/>
        <w:numPr>
          <w:ilvl w:val="0"/>
          <w:numId w:val="6"/>
        </w:numPr>
        <w:tabs>
          <w:tab w:val="left" w:pos="1805"/>
        </w:tabs>
        <w:kinsoku w:val="0"/>
        <w:overflowPunct w:val="0"/>
        <w:ind w:left="1805"/>
        <w:rPr>
          <w:color w:val="000000"/>
          <w:sz w:val="22"/>
          <w:szCs w:val="22"/>
        </w:rPr>
      </w:pPr>
      <w:r w:rsidRPr="003A7E07">
        <w:rPr>
          <w:color w:val="231F20"/>
          <w:sz w:val="22"/>
          <w:szCs w:val="22"/>
        </w:rPr>
        <w:t>Recognize</w:t>
      </w:r>
      <w:r w:rsidRPr="003A7E07">
        <w:rPr>
          <w:color w:val="231F20"/>
          <w:spacing w:val="-7"/>
          <w:sz w:val="22"/>
          <w:szCs w:val="22"/>
        </w:rPr>
        <w:t xml:space="preserve"> </w:t>
      </w:r>
      <w:r w:rsidRPr="003A7E07">
        <w:rPr>
          <w:color w:val="231F20"/>
          <w:sz w:val="22"/>
          <w:szCs w:val="22"/>
        </w:rPr>
        <w:t>and</w:t>
      </w:r>
      <w:r w:rsidRPr="003A7E07">
        <w:rPr>
          <w:color w:val="231F20"/>
          <w:spacing w:val="-7"/>
          <w:sz w:val="22"/>
          <w:szCs w:val="22"/>
        </w:rPr>
        <w:t xml:space="preserve"> </w:t>
      </w:r>
      <w:r w:rsidRPr="003A7E07">
        <w:rPr>
          <w:color w:val="231F20"/>
          <w:sz w:val="22"/>
          <w:szCs w:val="22"/>
        </w:rPr>
        <w:t>label</w:t>
      </w:r>
      <w:r w:rsidRPr="003A7E07">
        <w:rPr>
          <w:color w:val="231F20"/>
          <w:spacing w:val="-7"/>
          <w:sz w:val="22"/>
          <w:szCs w:val="22"/>
        </w:rPr>
        <w:t xml:space="preserve"> </w:t>
      </w:r>
      <w:r w:rsidRPr="003A7E07">
        <w:rPr>
          <w:color w:val="231F20"/>
          <w:sz w:val="22"/>
          <w:szCs w:val="22"/>
        </w:rPr>
        <w:t>examples</w:t>
      </w:r>
      <w:r w:rsidRPr="003A7E07">
        <w:rPr>
          <w:color w:val="231F20"/>
          <w:spacing w:val="-7"/>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correlational</w:t>
      </w:r>
      <w:r w:rsidRPr="003A7E07">
        <w:rPr>
          <w:color w:val="231F20"/>
          <w:spacing w:val="-7"/>
          <w:sz w:val="22"/>
          <w:szCs w:val="22"/>
        </w:rPr>
        <w:t xml:space="preserve"> </w:t>
      </w:r>
      <w:r w:rsidRPr="003A7E07">
        <w:rPr>
          <w:color w:val="231F20"/>
          <w:sz w:val="22"/>
          <w:szCs w:val="22"/>
        </w:rPr>
        <w:t>designs.</w:t>
      </w:r>
    </w:p>
    <w:p w14:paraId="6C05D95B" w14:textId="77777777" w:rsidR="00B91650" w:rsidRPr="003A7E07" w:rsidRDefault="00B91650" w:rsidP="006A2226">
      <w:pPr>
        <w:pStyle w:val="BodyText"/>
        <w:numPr>
          <w:ilvl w:val="0"/>
          <w:numId w:val="6"/>
        </w:numPr>
        <w:tabs>
          <w:tab w:val="left" w:pos="1805"/>
        </w:tabs>
        <w:kinsoku w:val="0"/>
        <w:overflowPunct w:val="0"/>
        <w:spacing w:before="27"/>
        <w:ind w:left="1805"/>
        <w:rPr>
          <w:color w:val="000000"/>
          <w:sz w:val="22"/>
          <w:szCs w:val="22"/>
        </w:rPr>
      </w:pPr>
      <w:r w:rsidRPr="003A7E07">
        <w:rPr>
          <w:color w:val="231F20"/>
          <w:sz w:val="22"/>
          <w:szCs w:val="22"/>
        </w:rPr>
        <w:t>Identify</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risks</w:t>
      </w:r>
      <w:r w:rsidRPr="003A7E07">
        <w:rPr>
          <w:color w:val="231F20"/>
          <w:spacing w:val="-6"/>
          <w:sz w:val="22"/>
          <w:szCs w:val="22"/>
        </w:rPr>
        <w:t xml:space="preserve"> </w:t>
      </w:r>
      <w:r w:rsidRPr="003A7E07">
        <w:rPr>
          <w:color w:val="231F20"/>
          <w:sz w:val="22"/>
          <w:szCs w:val="22"/>
        </w:rPr>
        <w:t>and</w:t>
      </w:r>
      <w:r w:rsidRPr="003A7E07">
        <w:rPr>
          <w:color w:val="231F20"/>
          <w:spacing w:val="-6"/>
          <w:sz w:val="22"/>
          <w:szCs w:val="22"/>
        </w:rPr>
        <w:t xml:space="preserve"> </w:t>
      </w:r>
      <w:r w:rsidRPr="003A7E07">
        <w:rPr>
          <w:color w:val="231F20"/>
          <w:spacing w:val="-1"/>
          <w:sz w:val="22"/>
          <w:szCs w:val="22"/>
        </w:rPr>
        <w:t>bene</w:t>
      </w:r>
      <w:r w:rsidRPr="003A7E07">
        <w:rPr>
          <w:color w:val="231F20"/>
          <w:spacing w:val="-2"/>
          <w:sz w:val="22"/>
          <w:szCs w:val="22"/>
        </w:rPr>
        <w:t>fi</w:t>
      </w:r>
      <w:r w:rsidRPr="003A7E07">
        <w:rPr>
          <w:color w:val="231F20"/>
          <w:spacing w:val="-1"/>
          <w:sz w:val="22"/>
          <w:szCs w:val="22"/>
        </w:rPr>
        <w:t>ts</w:t>
      </w:r>
      <w:r w:rsidRPr="003A7E07">
        <w:rPr>
          <w:color w:val="231F20"/>
          <w:spacing w:val="-6"/>
          <w:sz w:val="22"/>
          <w:szCs w:val="22"/>
        </w:rPr>
        <w:t xml:space="preserve"> </w:t>
      </w:r>
      <w:r w:rsidRPr="003A7E07">
        <w:rPr>
          <w:color w:val="231F20"/>
          <w:sz w:val="22"/>
          <w:szCs w:val="22"/>
        </w:rPr>
        <w:t>associated</w:t>
      </w:r>
      <w:r w:rsidRPr="003A7E07">
        <w:rPr>
          <w:color w:val="231F20"/>
          <w:spacing w:val="-6"/>
          <w:sz w:val="22"/>
          <w:szCs w:val="22"/>
        </w:rPr>
        <w:t xml:space="preserve"> </w:t>
      </w:r>
      <w:r w:rsidRPr="003A7E07">
        <w:rPr>
          <w:color w:val="231F20"/>
          <w:spacing w:val="-1"/>
          <w:sz w:val="22"/>
          <w:szCs w:val="22"/>
        </w:rPr>
        <w:t>with</w:t>
      </w:r>
      <w:r w:rsidRPr="003A7E07">
        <w:rPr>
          <w:color w:val="231F20"/>
          <w:spacing w:val="-5"/>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use</w:t>
      </w:r>
      <w:r w:rsidRPr="003A7E07">
        <w:rPr>
          <w:color w:val="231F20"/>
          <w:spacing w:val="-5"/>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correlational</w:t>
      </w:r>
      <w:r w:rsidRPr="003A7E07">
        <w:rPr>
          <w:color w:val="231F20"/>
          <w:spacing w:val="-6"/>
          <w:sz w:val="22"/>
          <w:szCs w:val="22"/>
        </w:rPr>
        <w:t xml:space="preserve"> </w:t>
      </w:r>
      <w:r w:rsidRPr="003A7E07">
        <w:rPr>
          <w:color w:val="231F20"/>
          <w:sz w:val="22"/>
          <w:szCs w:val="22"/>
        </w:rPr>
        <w:t>designs.</w:t>
      </w:r>
    </w:p>
    <w:p w14:paraId="37707617" w14:textId="77777777" w:rsidR="00B91650" w:rsidRPr="003A7E07" w:rsidRDefault="00B91650" w:rsidP="006A2226">
      <w:pPr>
        <w:pStyle w:val="BodyText"/>
        <w:numPr>
          <w:ilvl w:val="0"/>
          <w:numId w:val="6"/>
        </w:numPr>
        <w:tabs>
          <w:tab w:val="left" w:pos="1805"/>
        </w:tabs>
        <w:kinsoku w:val="0"/>
        <w:overflowPunct w:val="0"/>
        <w:spacing w:before="27" w:line="265" w:lineRule="auto"/>
        <w:ind w:left="1805" w:right="118" w:hanging="385"/>
        <w:rPr>
          <w:color w:val="000000"/>
          <w:sz w:val="22"/>
          <w:szCs w:val="22"/>
        </w:rPr>
      </w:pPr>
      <w:r w:rsidRPr="003A7E07">
        <w:rPr>
          <w:color w:val="231F20"/>
          <w:sz w:val="22"/>
          <w:szCs w:val="22"/>
        </w:rPr>
        <w:t>Recognize</w:t>
      </w:r>
      <w:r w:rsidRPr="003A7E07">
        <w:rPr>
          <w:color w:val="231F20"/>
          <w:spacing w:val="11"/>
          <w:sz w:val="22"/>
          <w:szCs w:val="22"/>
        </w:rPr>
        <w:t xml:space="preserve"> </w:t>
      </w:r>
      <w:r w:rsidRPr="003A7E07">
        <w:rPr>
          <w:color w:val="231F20"/>
          <w:sz w:val="22"/>
          <w:szCs w:val="22"/>
        </w:rPr>
        <w:t>and</w:t>
      </w:r>
      <w:r w:rsidRPr="003A7E07">
        <w:rPr>
          <w:color w:val="231F20"/>
          <w:spacing w:val="11"/>
          <w:sz w:val="22"/>
          <w:szCs w:val="22"/>
        </w:rPr>
        <w:t xml:space="preserve"> </w:t>
      </w:r>
      <w:r w:rsidRPr="003A7E07">
        <w:rPr>
          <w:color w:val="231F20"/>
          <w:sz w:val="22"/>
          <w:szCs w:val="22"/>
        </w:rPr>
        <w:t>label</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essential</w:t>
      </w:r>
      <w:r w:rsidRPr="003A7E07">
        <w:rPr>
          <w:color w:val="231F20"/>
          <w:spacing w:val="12"/>
          <w:sz w:val="22"/>
          <w:szCs w:val="22"/>
        </w:rPr>
        <w:t xml:space="preserve"> </w:t>
      </w:r>
      <w:r w:rsidRPr="003A7E07">
        <w:rPr>
          <w:color w:val="231F20"/>
          <w:sz w:val="22"/>
          <w:szCs w:val="22"/>
        </w:rPr>
        <w:t>components</w:t>
      </w:r>
      <w:r w:rsidRPr="003A7E07">
        <w:rPr>
          <w:color w:val="231F20"/>
          <w:spacing w:val="11"/>
          <w:sz w:val="22"/>
          <w:szCs w:val="22"/>
        </w:rPr>
        <w:t xml:space="preserve"> </w:t>
      </w:r>
      <w:r w:rsidRPr="003A7E07">
        <w:rPr>
          <w:color w:val="231F20"/>
          <w:sz w:val="22"/>
          <w:szCs w:val="22"/>
        </w:rPr>
        <w:t>of</w:t>
      </w:r>
      <w:r w:rsidRPr="003A7E07">
        <w:rPr>
          <w:color w:val="231F20"/>
          <w:spacing w:val="11"/>
          <w:sz w:val="22"/>
          <w:szCs w:val="22"/>
        </w:rPr>
        <w:t xml:space="preserve"> </w:t>
      </w:r>
      <w:r w:rsidRPr="003A7E07">
        <w:rPr>
          <w:color w:val="231F20"/>
          <w:sz w:val="22"/>
          <w:szCs w:val="22"/>
        </w:rPr>
        <w:t>experimental</w:t>
      </w:r>
      <w:r w:rsidRPr="003A7E07">
        <w:rPr>
          <w:color w:val="231F20"/>
          <w:spacing w:val="11"/>
          <w:sz w:val="22"/>
          <w:szCs w:val="22"/>
        </w:rPr>
        <w:t xml:space="preserve"> </w:t>
      </w:r>
      <w:r w:rsidRPr="003A7E07">
        <w:rPr>
          <w:color w:val="231F20"/>
          <w:sz w:val="22"/>
          <w:szCs w:val="22"/>
        </w:rPr>
        <w:t>designs,</w:t>
      </w:r>
      <w:r w:rsidRPr="003A7E07">
        <w:rPr>
          <w:color w:val="231F20"/>
          <w:spacing w:val="11"/>
          <w:sz w:val="22"/>
          <w:szCs w:val="22"/>
        </w:rPr>
        <w:t xml:space="preserve"> </w:t>
      </w:r>
      <w:r w:rsidRPr="003A7E07">
        <w:rPr>
          <w:color w:val="231F20"/>
          <w:sz w:val="22"/>
          <w:szCs w:val="22"/>
        </w:rPr>
        <w:t>including</w:t>
      </w:r>
      <w:r w:rsidRPr="003A7E07">
        <w:rPr>
          <w:color w:val="231F20"/>
          <w:w w:val="99"/>
          <w:sz w:val="22"/>
          <w:szCs w:val="22"/>
        </w:rPr>
        <w:t xml:space="preserve"> </w:t>
      </w:r>
      <w:r w:rsidRPr="003A7E07">
        <w:rPr>
          <w:color w:val="231F20"/>
          <w:sz w:val="22"/>
          <w:szCs w:val="22"/>
        </w:rPr>
        <w:t>random</w:t>
      </w:r>
      <w:r w:rsidRPr="003A7E07">
        <w:rPr>
          <w:color w:val="231F20"/>
          <w:spacing w:val="18"/>
          <w:sz w:val="22"/>
          <w:szCs w:val="22"/>
        </w:rPr>
        <w:t xml:space="preserve"> </w:t>
      </w:r>
      <w:r w:rsidRPr="003A7E07">
        <w:rPr>
          <w:color w:val="231F20"/>
          <w:sz w:val="22"/>
          <w:szCs w:val="22"/>
        </w:rPr>
        <w:t>assignment,</w:t>
      </w:r>
      <w:r w:rsidRPr="003A7E07">
        <w:rPr>
          <w:color w:val="231F20"/>
          <w:spacing w:val="17"/>
          <w:sz w:val="22"/>
          <w:szCs w:val="22"/>
        </w:rPr>
        <w:t xml:space="preserve"> </w:t>
      </w:r>
      <w:r w:rsidRPr="003A7E07">
        <w:rPr>
          <w:color w:val="231F20"/>
          <w:sz w:val="22"/>
          <w:szCs w:val="22"/>
        </w:rPr>
        <w:t>experimental</w:t>
      </w:r>
      <w:r w:rsidRPr="003A7E07">
        <w:rPr>
          <w:color w:val="231F20"/>
          <w:spacing w:val="17"/>
          <w:sz w:val="22"/>
          <w:szCs w:val="22"/>
        </w:rPr>
        <w:t xml:space="preserve"> </w:t>
      </w:r>
      <w:r w:rsidRPr="003A7E07">
        <w:rPr>
          <w:color w:val="231F20"/>
          <w:sz w:val="22"/>
          <w:szCs w:val="22"/>
        </w:rPr>
        <w:t>and</w:t>
      </w:r>
      <w:r w:rsidRPr="003A7E07">
        <w:rPr>
          <w:color w:val="231F20"/>
          <w:spacing w:val="18"/>
          <w:sz w:val="22"/>
          <w:szCs w:val="22"/>
        </w:rPr>
        <w:t xml:space="preserve"> </w:t>
      </w:r>
      <w:r w:rsidRPr="003A7E07">
        <w:rPr>
          <w:color w:val="231F20"/>
          <w:sz w:val="22"/>
          <w:szCs w:val="22"/>
        </w:rPr>
        <w:t>control</w:t>
      </w:r>
      <w:r w:rsidRPr="003A7E07">
        <w:rPr>
          <w:color w:val="231F20"/>
          <w:spacing w:val="18"/>
          <w:sz w:val="22"/>
          <w:szCs w:val="22"/>
        </w:rPr>
        <w:t xml:space="preserve"> </w:t>
      </w:r>
      <w:r w:rsidRPr="003A7E07">
        <w:rPr>
          <w:color w:val="231F20"/>
          <w:sz w:val="22"/>
          <w:szCs w:val="22"/>
        </w:rPr>
        <w:t>groups,</w:t>
      </w:r>
      <w:r w:rsidRPr="003A7E07">
        <w:rPr>
          <w:color w:val="231F20"/>
          <w:spacing w:val="18"/>
          <w:sz w:val="22"/>
          <w:szCs w:val="22"/>
        </w:rPr>
        <w:t xml:space="preserve"> </w:t>
      </w:r>
      <w:r w:rsidRPr="003A7E07">
        <w:rPr>
          <w:color w:val="231F20"/>
          <w:sz w:val="22"/>
          <w:szCs w:val="22"/>
        </w:rPr>
        <w:t>independent</w:t>
      </w:r>
      <w:r w:rsidRPr="003A7E07">
        <w:rPr>
          <w:color w:val="231F20"/>
          <w:spacing w:val="17"/>
          <w:sz w:val="22"/>
          <w:szCs w:val="22"/>
        </w:rPr>
        <w:t xml:space="preserve"> </w:t>
      </w:r>
      <w:r w:rsidRPr="003A7E07">
        <w:rPr>
          <w:color w:val="231F20"/>
          <w:sz w:val="22"/>
          <w:szCs w:val="22"/>
        </w:rPr>
        <w:t>variables,</w:t>
      </w:r>
      <w:r w:rsidRPr="003A7E07">
        <w:rPr>
          <w:color w:val="231F20"/>
          <w:spacing w:val="18"/>
          <w:sz w:val="22"/>
          <w:szCs w:val="22"/>
        </w:rPr>
        <w:t xml:space="preserve"> </w:t>
      </w:r>
      <w:r w:rsidRPr="003A7E07">
        <w:rPr>
          <w:color w:val="231F20"/>
          <w:sz w:val="22"/>
          <w:szCs w:val="22"/>
        </w:rPr>
        <w:t>and dependent</w:t>
      </w:r>
      <w:r w:rsidRPr="003A7E07">
        <w:rPr>
          <w:color w:val="231F20"/>
          <w:spacing w:val="-18"/>
          <w:sz w:val="22"/>
          <w:szCs w:val="22"/>
        </w:rPr>
        <w:t xml:space="preserve"> </w:t>
      </w:r>
      <w:r w:rsidRPr="003A7E07">
        <w:rPr>
          <w:color w:val="231F20"/>
          <w:sz w:val="22"/>
          <w:szCs w:val="22"/>
        </w:rPr>
        <w:t>variables.</w:t>
      </w:r>
    </w:p>
    <w:p w14:paraId="706F17E9" w14:textId="77777777" w:rsidR="00B91650" w:rsidRPr="003A7E07" w:rsidRDefault="00B91650" w:rsidP="006A2226">
      <w:pPr>
        <w:pStyle w:val="BodyText"/>
        <w:numPr>
          <w:ilvl w:val="0"/>
          <w:numId w:val="6"/>
        </w:numPr>
        <w:tabs>
          <w:tab w:val="left" w:pos="1805"/>
        </w:tabs>
        <w:kinsoku w:val="0"/>
        <w:overflowPunct w:val="0"/>
        <w:ind w:left="1805" w:hanging="385"/>
        <w:rPr>
          <w:color w:val="000000"/>
          <w:sz w:val="22"/>
          <w:szCs w:val="22"/>
        </w:rPr>
      </w:pPr>
      <w:r w:rsidRPr="003A7E07">
        <w:rPr>
          <w:color w:val="231F20"/>
          <w:sz w:val="22"/>
          <w:szCs w:val="22"/>
        </w:rPr>
        <w:t>Explain</w:t>
      </w:r>
      <w:r w:rsidRPr="003A7E07">
        <w:rPr>
          <w:color w:val="231F20"/>
          <w:spacing w:val="-8"/>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major</w:t>
      </w:r>
      <w:r w:rsidRPr="003A7E07">
        <w:rPr>
          <w:color w:val="231F20"/>
          <w:spacing w:val="-7"/>
          <w:sz w:val="22"/>
          <w:szCs w:val="22"/>
        </w:rPr>
        <w:t xml:space="preserve"> </w:t>
      </w:r>
      <w:r w:rsidRPr="003A7E07">
        <w:rPr>
          <w:color w:val="231F20"/>
          <w:sz w:val="22"/>
          <w:szCs w:val="22"/>
        </w:rPr>
        <w:t>advantage</w:t>
      </w:r>
      <w:r w:rsidRPr="003A7E07">
        <w:rPr>
          <w:color w:val="231F20"/>
          <w:spacing w:val="-7"/>
          <w:sz w:val="22"/>
          <w:szCs w:val="22"/>
        </w:rPr>
        <w:t xml:space="preserve"> </w:t>
      </w:r>
      <w:r w:rsidRPr="003A7E07">
        <w:rPr>
          <w:color w:val="231F20"/>
          <w:sz w:val="22"/>
          <w:szCs w:val="22"/>
        </w:rPr>
        <w:t>and</w:t>
      </w:r>
      <w:r w:rsidRPr="003A7E07">
        <w:rPr>
          <w:color w:val="231F20"/>
          <w:spacing w:val="-7"/>
          <w:sz w:val="22"/>
          <w:szCs w:val="22"/>
        </w:rPr>
        <w:t xml:space="preserve"> </w:t>
      </w:r>
      <w:r w:rsidRPr="003A7E07">
        <w:rPr>
          <w:color w:val="231F20"/>
          <w:sz w:val="22"/>
          <w:szCs w:val="22"/>
        </w:rPr>
        <w:t>disadvantage</w:t>
      </w:r>
      <w:r w:rsidRPr="003A7E07">
        <w:rPr>
          <w:color w:val="231F20"/>
          <w:spacing w:val="-7"/>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experimental</w:t>
      </w:r>
      <w:r w:rsidRPr="003A7E07">
        <w:rPr>
          <w:color w:val="231F20"/>
          <w:spacing w:val="-7"/>
          <w:sz w:val="22"/>
          <w:szCs w:val="22"/>
        </w:rPr>
        <w:t xml:space="preserve"> </w:t>
      </w:r>
      <w:r w:rsidRPr="003A7E07">
        <w:rPr>
          <w:color w:val="231F20"/>
          <w:sz w:val="22"/>
          <w:szCs w:val="22"/>
        </w:rPr>
        <w:t>designs.</w:t>
      </w:r>
    </w:p>
    <w:p w14:paraId="70F53164" w14:textId="77777777" w:rsidR="00B91650" w:rsidRPr="003A7E07" w:rsidRDefault="00B91650" w:rsidP="006A2226">
      <w:pPr>
        <w:pStyle w:val="BodyText"/>
        <w:numPr>
          <w:ilvl w:val="0"/>
          <w:numId w:val="6"/>
        </w:numPr>
        <w:tabs>
          <w:tab w:val="left" w:pos="1805"/>
        </w:tabs>
        <w:kinsoku w:val="0"/>
        <w:overflowPunct w:val="0"/>
        <w:spacing w:before="27" w:line="265" w:lineRule="auto"/>
        <w:ind w:left="1805" w:right="114" w:hanging="385"/>
        <w:rPr>
          <w:color w:val="000000"/>
          <w:sz w:val="22"/>
          <w:szCs w:val="22"/>
        </w:rPr>
      </w:pPr>
      <w:r w:rsidRPr="003A7E07">
        <w:rPr>
          <w:color w:val="231F20"/>
          <w:spacing w:val="4"/>
          <w:sz w:val="22"/>
          <w:szCs w:val="22"/>
        </w:rPr>
        <w:t>Recognize</w:t>
      </w:r>
      <w:r w:rsidRPr="003A7E07">
        <w:rPr>
          <w:color w:val="231F20"/>
          <w:spacing w:val="14"/>
          <w:sz w:val="22"/>
          <w:szCs w:val="22"/>
        </w:rPr>
        <w:t xml:space="preserve"> </w:t>
      </w:r>
      <w:r w:rsidRPr="003A7E07">
        <w:rPr>
          <w:color w:val="231F20"/>
          <w:spacing w:val="3"/>
          <w:sz w:val="22"/>
          <w:szCs w:val="22"/>
        </w:rPr>
        <w:t>and</w:t>
      </w:r>
      <w:r w:rsidRPr="003A7E07">
        <w:rPr>
          <w:color w:val="231F20"/>
          <w:spacing w:val="13"/>
          <w:sz w:val="22"/>
          <w:szCs w:val="22"/>
        </w:rPr>
        <w:t xml:space="preserve"> </w:t>
      </w:r>
      <w:r w:rsidRPr="003A7E07">
        <w:rPr>
          <w:color w:val="231F20"/>
          <w:spacing w:val="4"/>
          <w:sz w:val="22"/>
          <w:szCs w:val="22"/>
        </w:rPr>
        <w:t>label</w:t>
      </w:r>
      <w:r w:rsidRPr="003A7E07">
        <w:rPr>
          <w:color w:val="231F20"/>
          <w:spacing w:val="13"/>
          <w:sz w:val="22"/>
          <w:szCs w:val="22"/>
        </w:rPr>
        <w:t xml:space="preserve"> </w:t>
      </w:r>
      <w:r w:rsidRPr="003A7E07">
        <w:rPr>
          <w:color w:val="231F20"/>
          <w:spacing w:val="4"/>
          <w:sz w:val="22"/>
          <w:szCs w:val="22"/>
        </w:rPr>
        <w:t>examples</w:t>
      </w:r>
      <w:r w:rsidRPr="003A7E07">
        <w:rPr>
          <w:color w:val="231F20"/>
          <w:spacing w:val="14"/>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3"/>
          <w:sz w:val="22"/>
          <w:szCs w:val="22"/>
        </w:rPr>
        <w:t>each</w:t>
      </w:r>
      <w:r w:rsidRPr="003A7E07">
        <w:rPr>
          <w:color w:val="231F20"/>
          <w:spacing w:val="13"/>
          <w:sz w:val="22"/>
          <w:szCs w:val="22"/>
        </w:rPr>
        <w:t xml:space="preserve"> </w:t>
      </w:r>
      <w:r w:rsidRPr="003A7E07">
        <w:rPr>
          <w:color w:val="231F20"/>
          <w:spacing w:val="1"/>
          <w:sz w:val="22"/>
          <w:szCs w:val="22"/>
        </w:rPr>
        <w:t>of</w:t>
      </w:r>
      <w:r w:rsidRPr="003A7E07">
        <w:rPr>
          <w:color w:val="231F20"/>
          <w:spacing w:val="14"/>
          <w:sz w:val="22"/>
          <w:szCs w:val="22"/>
        </w:rPr>
        <w:t xml:space="preserve"> </w:t>
      </w:r>
      <w:r w:rsidRPr="003A7E07">
        <w:rPr>
          <w:color w:val="231F20"/>
          <w:spacing w:val="3"/>
          <w:sz w:val="22"/>
          <w:szCs w:val="22"/>
        </w:rPr>
        <w:t>the</w:t>
      </w:r>
      <w:r w:rsidRPr="003A7E07">
        <w:rPr>
          <w:color w:val="231F20"/>
          <w:spacing w:val="13"/>
          <w:sz w:val="22"/>
          <w:szCs w:val="22"/>
        </w:rPr>
        <w:t xml:space="preserve"> </w:t>
      </w:r>
      <w:r w:rsidRPr="003A7E07">
        <w:rPr>
          <w:color w:val="231F20"/>
          <w:spacing w:val="4"/>
          <w:sz w:val="22"/>
          <w:szCs w:val="22"/>
        </w:rPr>
        <w:t>three</w:t>
      </w:r>
      <w:r w:rsidRPr="003A7E07">
        <w:rPr>
          <w:color w:val="231F20"/>
          <w:spacing w:val="13"/>
          <w:sz w:val="22"/>
          <w:szCs w:val="22"/>
        </w:rPr>
        <w:t xml:space="preserve"> </w:t>
      </w:r>
      <w:r w:rsidRPr="003A7E07">
        <w:rPr>
          <w:color w:val="231F20"/>
          <w:spacing w:val="3"/>
          <w:sz w:val="22"/>
          <w:szCs w:val="22"/>
        </w:rPr>
        <w:t>designs</w:t>
      </w:r>
      <w:r w:rsidRPr="003A7E07">
        <w:rPr>
          <w:color w:val="231F20"/>
          <w:spacing w:val="14"/>
          <w:sz w:val="22"/>
          <w:szCs w:val="22"/>
        </w:rPr>
        <w:t xml:space="preserve"> </w:t>
      </w:r>
      <w:r w:rsidRPr="003A7E07">
        <w:rPr>
          <w:color w:val="231F20"/>
          <w:spacing w:val="2"/>
          <w:sz w:val="22"/>
          <w:szCs w:val="22"/>
        </w:rPr>
        <w:t>for</w:t>
      </w:r>
      <w:r w:rsidRPr="003A7E07">
        <w:rPr>
          <w:color w:val="231F20"/>
          <w:spacing w:val="13"/>
          <w:sz w:val="22"/>
          <w:szCs w:val="22"/>
        </w:rPr>
        <w:t xml:space="preserve"> </w:t>
      </w:r>
      <w:r w:rsidRPr="003A7E07">
        <w:rPr>
          <w:color w:val="231F20"/>
          <w:spacing w:val="5"/>
          <w:sz w:val="22"/>
          <w:szCs w:val="22"/>
        </w:rPr>
        <w:t>studying</w:t>
      </w:r>
      <w:r w:rsidRPr="003A7E07">
        <w:rPr>
          <w:color w:val="231F20"/>
          <w:spacing w:val="39"/>
          <w:sz w:val="22"/>
          <w:szCs w:val="22"/>
        </w:rPr>
        <w:t xml:space="preserve"> </w:t>
      </w:r>
      <w:r w:rsidRPr="003A7E07">
        <w:rPr>
          <w:color w:val="231F20"/>
          <w:sz w:val="22"/>
          <w:szCs w:val="22"/>
        </w:rPr>
        <w:t>development.</w:t>
      </w:r>
    </w:p>
    <w:p w14:paraId="0974AAF7" w14:textId="77777777" w:rsidR="00B91650" w:rsidRDefault="00B91650" w:rsidP="006A2226">
      <w:pPr>
        <w:pStyle w:val="BodyText"/>
        <w:numPr>
          <w:ilvl w:val="0"/>
          <w:numId w:val="6"/>
        </w:numPr>
        <w:tabs>
          <w:tab w:val="left" w:pos="1805"/>
        </w:tabs>
        <w:kinsoku w:val="0"/>
        <w:overflowPunct w:val="0"/>
        <w:spacing w:line="265" w:lineRule="auto"/>
        <w:ind w:left="1805" w:right="119" w:hanging="385"/>
        <w:rPr>
          <w:color w:val="000000"/>
        </w:rPr>
      </w:pPr>
      <w:r w:rsidRPr="003A7E07">
        <w:rPr>
          <w:color w:val="231F20"/>
          <w:spacing w:val="-1"/>
          <w:sz w:val="22"/>
          <w:szCs w:val="22"/>
        </w:rPr>
        <w:t>Name</w:t>
      </w:r>
      <w:r w:rsidRPr="003A7E07">
        <w:rPr>
          <w:color w:val="231F20"/>
          <w:spacing w:val="9"/>
          <w:sz w:val="22"/>
          <w:szCs w:val="22"/>
        </w:rPr>
        <w:t xml:space="preserve"> </w:t>
      </w:r>
      <w:r w:rsidRPr="003A7E07">
        <w:rPr>
          <w:color w:val="231F20"/>
          <w:spacing w:val="-1"/>
          <w:sz w:val="22"/>
          <w:szCs w:val="22"/>
        </w:rPr>
        <w:t>several</w:t>
      </w:r>
      <w:r w:rsidRPr="003A7E07">
        <w:rPr>
          <w:color w:val="231F20"/>
          <w:spacing w:val="10"/>
          <w:sz w:val="22"/>
          <w:szCs w:val="22"/>
        </w:rPr>
        <w:t xml:space="preserve"> </w:t>
      </w:r>
      <w:r w:rsidRPr="003A7E07">
        <w:rPr>
          <w:color w:val="231F20"/>
          <w:sz w:val="22"/>
          <w:szCs w:val="22"/>
        </w:rPr>
        <w:t>ethical</w:t>
      </w:r>
      <w:r w:rsidRPr="003A7E07">
        <w:rPr>
          <w:color w:val="231F20"/>
          <w:spacing w:val="9"/>
          <w:sz w:val="22"/>
          <w:szCs w:val="22"/>
        </w:rPr>
        <w:t xml:space="preserve"> </w:t>
      </w:r>
      <w:r w:rsidRPr="003A7E07">
        <w:rPr>
          <w:color w:val="231F20"/>
          <w:sz w:val="22"/>
          <w:szCs w:val="22"/>
        </w:rPr>
        <w:t>responsibilities</w:t>
      </w:r>
      <w:r w:rsidRPr="003A7E07">
        <w:rPr>
          <w:color w:val="231F20"/>
          <w:spacing w:val="10"/>
          <w:sz w:val="22"/>
          <w:szCs w:val="22"/>
        </w:rPr>
        <w:t xml:space="preserve"> </w:t>
      </w:r>
      <w:r w:rsidRPr="003A7E07">
        <w:rPr>
          <w:color w:val="231F20"/>
          <w:sz w:val="22"/>
          <w:szCs w:val="22"/>
        </w:rPr>
        <w:t>of</w:t>
      </w:r>
      <w:r w:rsidRPr="003A7E07">
        <w:rPr>
          <w:color w:val="231F20"/>
          <w:spacing w:val="10"/>
          <w:sz w:val="22"/>
          <w:szCs w:val="22"/>
        </w:rPr>
        <w:t xml:space="preserve"> </w:t>
      </w:r>
      <w:r w:rsidRPr="003A7E07">
        <w:rPr>
          <w:color w:val="231F20"/>
          <w:sz w:val="22"/>
          <w:szCs w:val="22"/>
        </w:rPr>
        <w:t>researchers,</w:t>
      </w:r>
      <w:r w:rsidRPr="003A7E07">
        <w:rPr>
          <w:color w:val="231F20"/>
          <w:spacing w:val="9"/>
          <w:sz w:val="22"/>
          <w:szCs w:val="22"/>
        </w:rPr>
        <w:t xml:space="preserve"> </w:t>
      </w:r>
      <w:r w:rsidRPr="003A7E07">
        <w:rPr>
          <w:color w:val="231F20"/>
          <w:sz w:val="22"/>
          <w:szCs w:val="22"/>
        </w:rPr>
        <w:t>as</w:t>
      </w:r>
      <w:r w:rsidRPr="003A7E07">
        <w:rPr>
          <w:color w:val="231F20"/>
          <w:spacing w:val="10"/>
          <w:sz w:val="22"/>
          <w:szCs w:val="22"/>
        </w:rPr>
        <w:t xml:space="preserve"> </w:t>
      </w:r>
      <w:r w:rsidRPr="003A7E07">
        <w:rPr>
          <w:color w:val="231F20"/>
          <w:sz w:val="22"/>
          <w:szCs w:val="22"/>
        </w:rPr>
        <w:t>formulated</w:t>
      </w:r>
      <w:r w:rsidRPr="003A7E07">
        <w:rPr>
          <w:color w:val="231F20"/>
          <w:spacing w:val="9"/>
          <w:sz w:val="22"/>
          <w:szCs w:val="22"/>
        </w:rPr>
        <w:t xml:space="preserve"> </w:t>
      </w:r>
      <w:r w:rsidRPr="003A7E07">
        <w:rPr>
          <w:color w:val="231F20"/>
          <w:sz w:val="22"/>
          <w:szCs w:val="22"/>
        </w:rPr>
        <w:t>by</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pacing w:val="-1"/>
          <w:sz w:val="22"/>
          <w:szCs w:val="22"/>
        </w:rPr>
        <w:t>Society</w:t>
      </w:r>
      <w:r w:rsidRPr="003A7E07">
        <w:rPr>
          <w:color w:val="231F20"/>
          <w:spacing w:val="22"/>
          <w:w w:val="99"/>
          <w:sz w:val="22"/>
          <w:szCs w:val="22"/>
        </w:rPr>
        <w:t xml:space="preserve"> </w:t>
      </w:r>
      <w:r w:rsidRPr="003A7E07">
        <w:rPr>
          <w:color w:val="231F20"/>
          <w:sz w:val="22"/>
          <w:szCs w:val="22"/>
        </w:rPr>
        <w:t>for</w:t>
      </w:r>
      <w:r w:rsidRPr="003A7E07">
        <w:rPr>
          <w:color w:val="231F20"/>
          <w:spacing w:val="-7"/>
          <w:sz w:val="22"/>
          <w:szCs w:val="22"/>
        </w:rPr>
        <w:t xml:space="preserve"> </w:t>
      </w:r>
      <w:r w:rsidRPr="003A7E07">
        <w:rPr>
          <w:color w:val="231F20"/>
          <w:sz w:val="22"/>
          <w:szCs w:val="22"/>
        </w:rPr>
        <w:t>Research</w:t>
      </w:r>
      <w:r w:rsidRPr="003A7E07">
        <w:rPr>
          <w:color w:val="231F20"/>
          <w:spacing w:val="-7"/>
          <w:sz w:val="22"/>
          <w:szCs w:val="22"/>
        </w:rPr>
        <w:t xml:space="preserve"> </w:t>
      </w:r>
      <w:r w:rsidRPr="003A7E07">
        <w:rPr>
          <w:color w:val="231F20"/>
          <w:sz w:val="22"/>
          <w:szCs w:val="22"/>
        </w:rPr>
        <w:t>in</w:t>
      </w:r>
      <w:r w:rsidRPr="003A7E07">
        <w:rPr>
          <w:color w:val="231F20"/>
          <w:spacing w:val="-8"/>
          <w:sz w:val="22"/>
          <w:szCs w:val="22"/>
        </w:rPr>
        <w:t xml:space="preserve"> </w:t>
      </w:r>
      <w:r w:rsidRPr="003A7E07">
        <w:rPr>
          <w:color w:val="231F20"/>
          <w:sz w:val="22"/>
          <w:szCs w:val="22"/>
        </w:rPr>
        <w:t>Child</w:t>
      </w:r>
      <w:r w:rsidRPr="003A7E07">
        <w:rPr>
          <w:color w:val="231F20"/>
          <w:spacing w:val="-7"/>
          <w:sz w:val="22"/>
          <w:szCs w:val="22"/>
        </w:rPr>
        <w:t xml:space="preserve"> </w:t>
      </w:r>
      <w:r w:rsidRPr="003A7E07">
        <w:rPr>
          <w:color w:val="231F20"/>
          <w:spacing w:val="-1"/>
          <w:sz w:val="22"/>
          <w:szCs w:val="22"/>
        </w:rPr>
        <w:t>Development</w:t>
      </w:r>
      <w:r>
        <w:rPr>
          <w:color w:val="231F20"/>
          <w:spacing w:val="-1"/>
        </w:rPr>
        <w:t>.</w:t>
      </w:r>
    </w:p>
    <w:p w14:paraId="3F924D23" w14:textId="77777777" w:rsidR="00B91650" w:rsidRDefault="00B91650" w:rsidP="006A2226">
      <w:pPr>
        <w:kinsoku w:val="0"/>
        <w:overflowPunct w:val="0"/>
        <w:spacing w:line="220" w:lineRule="exact"/>
        <w:rPr>
          <w:sz w:val="22"/>
          <w:szCs w:val="22"/>
        </w:rPr>
      </w:pPr>
    </w:p>
    <w:p w14:paraId="6AA6026B" w14:textId="77777777" w:rsidR="00B91650" w:rsidRDefault="00B91650" w:rsidP="006A2226">
      <w:pPr>
        <w:kinsoku w:val="0"/>
        <w:overflowPunct w:val="0"/>
        <w:spacing w:line="220" w:lineRule="exact"/>
        <w:rPr>
          <w:sz w:val="22"/>
          <w:szCs w:val="22"/>
        </w:rPr>
      </w:pPr>
    </w:p>
    <w:p w14:paraId="7DB7A061" w14:textId="77777777" w:rsidR="00B91650" w:rsidRPr="00B07193" w:rsidRDefault="00B91650" w:rsidP="003B3DEF">
      <w:pPr>
        <w:pStyle w:val="Heading1"/>
        <w:kinsoku w:val="0"/>
        <w:overflowPunct w:val="0"/>
        <w:spacing w:after="141"/>
        <w:ind w:left="101"/>
        <w:rPr>
          <w:b w:val="0"/>
          <w:bCs w:val="0"/>
          <w:color w:val="000000"/>
        </w:rPr>
      </w:pPr>
      <w:r w:rsidRPr="00B07193">
        <w:rPr>
          <w:color w:val="231F20"/>
        </w:rPr>
        <w:t>CHAPTER</w:t>
      </w:r>
      <w:r w:rsidRPr="00B07193">
        <w:rPr>
          <w:color w:val="231F20"/>
          <w:spacing w:val="3"/>
        </w:rPr>
        <w:t xml:space="preserve"> </w:t>
      </w:r>
      <w:r w:rsidRPr="00B07193">
        <w:rPr>
          <w:color w:val="231F20"/>
        </w:rPr>
        <w:t>GUIDE</w:t>
      </w:r>
    </w:p>
    <w:p w14:paraId="2EF53A7E" w14:textId="31517C58" w:rsidR="00B91650" w:rsidRDefault="00B91650" w:rsidP="006A2226">
      <w:pPr>
        <w:numPr>
          <w:ilvl w:val="0"/>
          <w:numId w:val="5"/>
        </w:numPr>
        <w:tabs>
          <w:tab w:val="left" w:pos="365"/>
        </w:tabs>
        <w:kinsoku w:val="0"/>
        <w:overflowPunct w:val="0"/>
        <w:ind w:hanging="264"/>
        <w:rPr>
          <w:rFonts w:ascii="Trebuchet MS" w:hAnsi="Trebuchet MS" w:cs="Trebuchet MS"/>
          <w:color w:val="000000"/>
          <w:sz w:val="20"/>
          <w:szCs w:val="20"/>
        </w:rPr>
      </w:pPr>
      <w:r>
        <w:rPr>
          <w:rFonts w:ascii="Trebuchet MS" w:hAnsi="Trebuchet MS" w:cs="Trebuchet MS"/>
          <w:b/>
          <w:bCs/>
          <w:color w:val="231F20"/>
          <w:w w:val="95"/>
        </w:rPr>
        <w:t>Introduction</w:t>
      </w:r>
      <w:r>
        <w:rPr>
          <w:rFonts w:ascii="Trebuchet MS" w:hAnsi="Trebuchet MS" w:cs="Trebuchet MS"/>
          <w:b/>
          <w:bCs/>
          <w:color w:val="231F20"/>
          <w:spacing w:val="29"/>
          <w:w w:val="95"/>
        </w:rPr>
        <w:t xml:space="preserve"> </w:t>
      </w:r>
      <w:r>
        <w:rPr>
          <w:rFonts w:ascii="Trebuchet MS" w:hAnsi="Trebuchet MS" w:cs="Trebuchet MS"/>
          <w:b/>
          <w:bCs/>
          <w:color w:val="231F20"/>
          <w:w w:val="95"/>
          <w:sz w:val="20"/>
          <w:szCs w:val="20"/>
        </w:rPr>
        <w:t>(pp.</w:t>
      </w:r>
      <w:r>
        <w:rPr>
          <w:rFonts w:ascii="Trebuchet MS" w:hAnsi="Trebuchet MS" w:cs="Trebuchet MS"/>
          <w:b/>
          <w:bCs/>
          <w:color w:val="231F20"/>
          <w:spacing w:val="25"/>
          <w:w w:val="95"/>
          <w:sz w:val="20"/>
          <w:szCs w:val="20"/>
        </w:rPr>
        <w:t xml:space="preserve"> </w:t>
      </w:r>
      <w:r>
        <w:rPr>
          <w:rFonts w:ascii="Trebuchet MS" w:hAnsi="Trebuchet MS" w:cs="Trebuchet MS"/>
          <w:b/>
          <w:bCs/>
          <w:color w:val="231F20"/>
          <w:w w:val="95"/>
          <w:sz w:val="20"/>
          <w:szCs w:val="20"/>
        </w:rPr>
        <w:t>2–3)</w:t>
      </w:r>
    </w:p>
    <w:p w14:paraId="10D1B4F7" w14:textId="77777777" w:rsidR="00B91650" w:rsidRPr="003A7E07" w:rsidRDefault="00B91650" w:rsidP="003B3DEF">
      <w:pPr>
        <w:pStyle w:val="BodyText"/>
        <w:kinsoku w:val="0"/>
        <w:overflowPunct w:val="0"/>
        <w:spacing w:before="101" w:line="264" w:lineRule="auto"/>
        <w:ind w:left="1555" w:right="118" w:firstLine="0"/>
        <w:rPr>
          <w:color w:val="000000"/>
          <w:sz w:val="22"/>
          <w:szCs w:val="22"/>
        </w:rPr>
      </w:pPr>
      <w:r w:rsidRPr="003A7E07">
        <w:rPr>
          <w:color w:val="231F20"/>
          <w:sz w:val="22"/>
          <w:szCs w:val="22"/>
        </w:rPr>
        <w:t>In 1955, Emmy</w:t>
      </w:r>
      <w:r w:rsidRPr="003A7E07">
        <w:rPr>
          <w:color w:val="231F20"/>
          <w:spacing w:val="1"/>
          <w:sz w:val="22"/>
          <w:szCs w:val="22"/>
        </w:rPr>
        <w:t xml:space="preserve"> </w:t>
      </w:r>
      <w:r w:rsidRPr="003A7E07">
        <w:rPr>
          <w:color w:val="231F20"/>
          <w:sz w:val="22"/>
          <w:szCs w:val="22"/>
        </w:rPr>
        <w:t>Werner</w:t>
      </w:r>
      <w:r w:rsidRPr="003A7E07">
        <w:rPr>
          <w:color w:val="231F20"/>
          <w:spacing w:val="-1"/>
          <w:sz w:val="22"/>
          <w:szCs w:val="22"/>
        </w:rPr>
        <w:t xml:space="preserve"> </w:t>
      </w:r>
      <w:r w:rsidRPr="003A7E07">
        <w:rPr>
          <w:color w:val="231F20"/>
          <w:sz w:val="22"/>
          <w:szCs w:val="22"/>
        </w:rPr>
        <w:t>and her</w:t>
      </w:r>
      <w:r w:rsidRPr="003A7E07">
        <w:rPr>
          <w:color w:val="231F20"/>
          <w:spacing w:val="1"/>
          <w:sz w:val="22"/>
          <w:szCs w:val="22"/>
        </w:rPr>
        <w:t xml:space="preserve"> </w:t>
      </w:r>
      <w:r w:rsidRPr="003A7E07">
        <w:rPr>
          <w:color w:val="231F20"/>
          <w:sz w:val="22"/>
          <w:szCs w:val="22"/>
        </w:rPr>
        <w:t>colleagues</w:t>
      </w:r>
      <w:r w:rsidRPr="003A7E07">
        <w:rPr>
          <w:color w:val="231F20"/>
          <w:spacing w:val="-1"/>
          <w:sz w:val="22"/>
          <w:szCs w:val="22"/>
        </w:rPr>
        <w:t xml:space="preserve"> </w:t>
      </w:r>
      <w:r w:rsidRPr="003A7E07">
        <w:rPr>
          <w:color w:val="231F20"/>
          <w:sz w:val="22"/>
          <w:szCs w:val="22"/>
        </w:rPr>
        <w:t>began a</w:t>
      </w:r>
      <w:r w:rsidRPr="003A7E07">
        <w:rPr>
          <w:color w:val="231F20"/>
          <w:spacing w:val="1"/>
          <w:sz w:val="22"/>
          <w:szCs w:val="22"/>
        </w:rPr>
        <w:t xml:space="preserve"> </w:t>
      </w:r>
      <w:r w:rsidRPr="003A7E07">
        <w:rPr>
          <w:color w:val="231F20"/>
          <w:sz w:val="22"/>
          <w:szCs w:val="22"/>
        </w:rPr>
        <w:t xml:space="preserve">30-year </w:t>
      </w:r>
      <w:r w:rsidRPr="003A7E07">
        <w:rPr>
          <w:color w:val="231F20"/>
          <w:spacing w:val="-1"/>
          <w:sz w:val="22"/>
          <w:szCs w:val="22"/>
        </w:rPr>
        <w:t>study</w:t>
      </w:r>
      <w:r w:rsidRPr="003A7E07">
        <w:rPr>
          <w:color w:val="231F20"/>
          <w:sz w:val="22"/>
          <w:szCs w:val="22"/>
        </w:rPr>
        <w:t xml:space="preserve"> </w:t>
      </w:r>
      <w:r w:rsidRPr="003A7E07">
        <w:rPr>
          <w:color w:val="231F20"/>
          <w:spacing w:val="-1"/>
          <w:sz w:val="22"/>
          <w:szCs w:val="22"/>
        </w:rPr>
        <w:t>with</w:t>
      </w:r>
      <w:r w:rsidRPr="003A7E07">
        <w:rPr>
          <w:color w:val="231F20"/>
          <w:spacing w:val="1"/>
          <w:sz w:val="22"/>
          <w:szCs w:val="22"/>
        </w:rPr>
        <w:t xml:space="preserve"> </w:t>
      </w:r>
      <w:r w:rsidRPr="003A7E07">
        <w:rPr>
          <w:color w:val="231F20"/>
          <w:sz w:val="22"/>
          <w:szCs w:val="22"/>
        </w:rPr>
        <w:t>698 children</w:t>
      </w:r>
      <w:r w:rsidRPr="003A7E07">
        <w:rPr>
          <w:color w:val="231F20"/>
          <w:spacing w:val="-1"/>
          <w:sz w:val="22"/>
          <w:szCs w:val="22"/>
        </w:rPr>
        <w:t xml:space="preserve"> </w:t>
      </w:r>
      <w:r w:rsidRPr="003A7E07">
        <w:rPr>
          <w:color w:val="231F20"/>
          <w:sz w:val="22"/>
          <w:szCs w:val="22"/>
        </w:rPr>
        <w:t>on</w:t>
      </w:r>
      <w:r w:rsidRPr="003A7E07">
        <w:rPr>
          <w:color w:val="231F20"/>
          <w:spacing w:val="1"/>
          <w:sz w:val="22"/>
          <w:szCs w:val="22"/>
        </w:rPr>
        <w:t xml:space="preserve"> </w:t>
      </w:r>
      <w:r w:rsidRPr="003A7E07">
        <w:rPr>
          <w:color w:val="231F20"/>
          <w:sz w:val="22"/>
          <w:szCs w:val="22"/>
        </w:rPr>
        <w:t>the</w:t>
      </w:r>
      <w:r w:rsidRPr="003A7E07">
        <w:rPr>
          <w:color w:val="231F20"/>
          <w:spacing w:val="23"/>
          <w:w w:val="99"/>
          <w:sz w:val="22"/>
          <w:szCs w:val="22"/>
        </w:rPr>
        <w:t xml:space="preserve"> </w:t>
      </w:r>
      <w:r w:rsidRPr="003A7E07">
        <w:rPr>
          <w:color w:val="231F20"/>
          <w:spacing w:val="-1"/>
          <w:sz w:val="22"/>
          <w:szCs w:val="22"/>
        </w:rPr>
        <w:t>Hawaiian</w:t>
      </w:r>
      <w:r w:rsidRPr="003A7E07">
        <w:rPr>
          <w:color w:val="231F20"/>
          <w:spacing w:val="5"/>
          <w:sz w:val="22"/>
          <w:szCs w:val="22"/>
        </w:rPr>
        <w:t xml:space="preserve"> </w:t>
      </w:r>
      <w:r w:rsidRPr="003A7E07">
        <w:rPr>
          <w:color w:val="231F20"/>
          <w:sz w:val="22"/>
          <w:szCs w:val="22"/>
        </w:rPr>
        <w:t>Island</w:t>
      </w:r>
      <w:r w:rsidRPr="003A7E07">
        <w:rPr>
          <w:color w:val="231F20"/>
          <w:spacing w:val="5"/>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pacing w:val="-1"/>
          <w:sz w:val="22"/>
          <w:szCs w:val="22"/>
        </w:rPr>
        <w:t>Kauai.</w:t>
      </w:r>
      <w:r w:rsidRPr="003A7E07">
        <w:rPr>
          <w:color w:val="231F20"/>
          <w:spacing w:val="5"/>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pacing w:val="-1"/>
          <w:sz w:val="22"/>
          <w:szCs w:val="22"/>
        </w:rPr>
        <w:t>study</w:t>
      </w:r>
      <w:r w:rsidRPr="003A7E07">
        <w:rPr>
          <w:color w:val="231F20"/>
          <w:spacing w:val="5"/>
          <w:sz w:val="22"/>
          <w:szCs w:val="22"/>
        </w:rPr>
        <w:t xml:space="preserve"> </w:t>
      </w:r>
      <w:r w:rsidRPr="003A7E07">
        <w:rPr>
          <w:color w:val="231F20"/>
          <w:sz w:val="22"/>
          <w:szCs w:val="22"/>
        </w:rPr>
        <w:t>examined</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pacing w:val="-1"/>
          <w:sz w:val="22"/>
          <w:szCs w:val="22"/>
        </w:rPr>
        <w:t>ways</w:t>
      </w:r>
      <w:r w:rsidRPr="003A7E07">
        <w:rPr>
          <w:color w:val="231F20"/>
          <w:spacing w:val="6"/>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pacing w:val="-1"/>
          <w:sz w:val="22"/>
          <w:szCs w:val="22"/>
        </w:rPr>
        <w:t>which</w:t>
      </w:r>
      <w:r w:rsidRPr="003A7E07">
        <w:rPr>
          <w:color w:val="231F20"/>
          <w:spacing w:val="6"/>
          <w:sz w:val="22"/>
          <w:szCs w:val="22"/>
        </w:rPr>
        <w:t xml:space="preserve"> </w:t>
      </w:r>
      <w:r w:rsidRPr="003A7E07">
        <w:rPr>
          <w:color w:val="231F20"/>
          <w:sz w:val="22"/>
          <w:szCs w:val="22"/>
        </w:rPr>
        <w:t>biological</w:t>
      </w:r>
      <w:r w:rsidRPr="003A7E07">
        <w:rPr>
          <w:color w:val="231F20"/>
          <w:spacing w:val="5"/>
          <w:sz w:val="22"/>
          <w:szCs w:val="22"/>
        </w:rPr>
        <w:t xml:space="preserve"> </w:t>
      </w:r>
      <w:r w:rsidRPr="003A7E07">
        <w:rPr>
          <w:color w:val="231F20"/>
          <w:sz w:val="22"/>
          <w:szCs w:val="22"/>
        </w:rPr>
        <w:t>and</w:t>
      </w:r>
      <w:r w:rsidRPr="003A7E07">
        <w:rPr>
          <w:color w:val="231F20"/>
          <w:spacing w:val="6"/>
          <w:sz w:val="22"/>
          <w:szCs w:val="22"/>
        </w:rPr>
        <w:t xml:space="preserve"> </w:t>
      </w:r>
      <w:r w:rsidRPr="003A7E07">
        <w:rPr>
          <w:color w:val="231F20"/>
          <w:sz w:val="22"/>
          <w:szCs w:val="22"/>
        </w:rPr>
        <w:t>environmental</w:t>
      </w:r>
      <w:r w:rsidRPr="003A7E07">
        <w:rPr>
          <w:color w:val="231F20"/>
          <w:spacing w:val="-11"/>
          <w:sz w:val="22"/>
          <w:szCs w:val="22"/>
        </w:rPr>
        <w:t xml:space="preserve"> </w:t>
      </w:r>
      <w:r w:rsidRPr="003A7E07">
        <w:rPr>
          <w:color w:val="231F20"/>
          <w:sz w:val="22"/>
          <w:szCs w:val="22"/>
        </w:rPr>
        <w:t>factors</w:t>
      </w:r>
      <w:r w:rsidRPr="003A7E07">
        <w:rPr>
          <w:color w:val="231F20"/>
          <w:spacing w:val="-10"/>
          <w:sz w:val="22"/>
          <w:szCs w:val="22"/>
        </w:rPr>
        <w:t xml:space="preserve"> </w:t>
      </w:r>
      <w:r w:rsidRPr="003A7E07">
        <w:rPr>
          <w:color w:val="231F20"/>
          <w:sz w:val="22"/>
          <w:szCs w:val="22"/>
        </w:rPr>
        <w:t>included</w:t>
      </w:r>
      <w:r w:rsidRPr="003A7E07">
        <w:rPr>
          <w:color w:val="231F20"/>
          <w:spacing w:val="-11"/>
          <w:sz w:val="22"/>
          <w:szCs w:val="22"/>
        </w:rPr>
        <w:t xml:space="preserve"> </w:t>
      </w:r>
      <w:r w:rsidRPr="003A7E07">
        <w:rPr>
          <w:color w:val="231F20"/>
          <w:sz w:val="22"/>
          <w:szCs w:val="22"/>
        </w:rPr>
        <w:t>children’s</w:t>
      </w:r>
      <w:r w:rsidRPr="003A7E07">
        <w:rPr>
          <w:color w:val="231F20"/>
          <w:spacing w:val="-10"/>
          <w:sz w:val="22"/>
          <w:szCs w:val="22"/>
        </w:rPr>
        <w:t xml:space="preserve"> </w:t>
      </w:r>
      <w:r w:rsidRPr="003A7E07">
        <w:rPr>
          <w:color w:val="231F20"/>
          <w:sz w:val="22"/>
          <w:szCs w:val="22"/>
        </w:rPr>
        <w:t>intellectual,</w:t>
      </w:r>
      <w:r w:rsidRPr="003A7E07">
        <w:rPr>
          <w:color w:val="231F20"/>
          <w:spacing w:val="-10"/>
          <w:sz w:val="22"/>
          <w:szCs w:val="22"/>
        </w:rPr>
        <w:t xml:space="preserve"> </w:t>
      </w:r>
      <w:r w:rsidRPr="003A7E07">
        <w:rPr>
          <w:color w:val="231F20"/>
          <w:spacing w:val="-1"/>
          <w:sz w:val="22"/>
          <w:szCs w:val="22"/>
        </w:rPr>
        <w:t>social,</w:t>
      </w:r>
      <w:r w:rsidRPr="003A7E07">
        <w:rPr>
          <w:color w:val="231F20"/>
          <w:spacing w:val="-10"/>
          <w:sz w:val="22"/>
          <w:szCs w:val="22"/>
        </w:rPr>
        <w:t xml:space="preserve"> </w:t>
      </w:r>
      <w:r w:rsidRPr="003A7E07">
        <w:rPr>
          <w:color w:val="231F20"/>
          <w:sz w:val="22"/>
          <w:szCs w:val="22"/>
        </w:rPr>
        <w:t>and</w:t>
      </w:r>
      <w:r w:rsidRPr="003A7E07">
        <w:rPr>
          <w:color w:val="231F20"/>
          <w:spacing w:val="-10"/>
          <w:sz w:val="22"/>
          <w:szCs w:val="22"/>
        </w:rPr>
        <w:t xml:space="preserve"> </w:t>
      </w:r>
      <w:r w:rsidRPr="003A7E07">
        <w:rPr>
          <w:color w:val="231F20"/>
          <w:sz w:val="22"/>
          <w:szCs w:val="22"/>
        </w:rPr>
        <w:t>emotional</w:t>
      </w:r>
      <w:r w:rsidRPr="003A7E07">
        <w:rPr>
          <w:color w:val="231F20"/>
          <w:spacing w:val="-11"/>
          <w:sz w:val="22"/>
          <w:szCs w:val="22"/>
        </w:rPr>
        <w:t xml:space="preserve"> </w:t>
      </w:r>
      <w:r w:rsidRPr="003A7E07">
        <w:rPr>
          <w:color w:val="231F20"/>
          <w:sz w:val="22"/>
          <w:szCs w:val="22"/>
        </w:rPr>
        <w:t>growth.</w:t>
      </w:r>
      <w:r w:rsidRPr="003A7E07">
        <w:rPr>
          <w:color w:val="231F20"/>
          <w:spacing w:val="-10"/>
          <w:sz w:val="22"/>
          <w:szCs w:val="22"/>
        </w:rPr>
        <w:t xml:space="preserve"> </w:t>
      </w:r>
      <w:r w:rsidRPr="003A7E07">
        <w:rPr>
          <w:color w:val="231F20"/>
          <w:sz w:val="22"/>
          <w:szCs w:val="22"/>
        </w:rPr>
        <w:t>It</w:t>
      </w:r>
      <w:r w:rsidRPr="003A7E07">
        <w:rPr>
          <w:color w:val="231F20"/>
          <w:spacing w:val="-10"/>
          <w:sz w:val="22"/>
          <w:szCs w:val="22"/>
        </w:rPr>
        <w:t xml:space="preserve"> </w:t>
      </w:r>
      <w:r w:rsidRPr="003A7E07">
        <w:rPr>
          <w:color w:val="231F20"/>
          <w:sz w:val="22"/>
          <w:szCs w:val="22"/>
        </w:rPr>
        <w:t>involved</w:t>
      </w:r>
      <w:r w:rsidRPr="003A7E07">
        <w:rPr>
          <w:color w:val="231F20"/>
          <w:spacing w:val="-11"/>
          <w:sz w:val="22"/>
          <w:szCs w:val="22"/>
        </w:rPr>
        <w:t xml:space="preserve"> </w:t>
      </w:r>
      <w:r w:rsidRPr="003A7E07">
        <w:rPr>
          <w:color w:val="231F20"/>
          <w:sz w:val="22"/>
          <w:szCs w:val="22"/>
        </w:rPr>
        <w:t>the</w:t>
      </w:r>
      <w:r w:rsidRPr="003A7E07">
        <w:rPr>
          <w:color w:val="231F20"/>
          <w:spacing w:val="22"/>
          <w:w w:val="99"/>
          <w:sz w:val="22"/>
          <w:szCs w:val="22"/>
        </w:rPr>
        <w:t xml:space="preserve"> </w:t>
      </w:r>
      <w:r w:rsidRPr="003A7E07">
        <w:rPr>
          <w:color w:val="231F20"/>
          <w:sz w:val="22"/>
          <w:szCs w:val="22"/>
        </w:rPr>
        <w:t>collection</w:t>
      </w:r>
      <w:r w:rsidRPr="003A7E07">
        <w:rPr>
          <w:color w:val="231F20"/>
          <w:spacing w:val="-1"/>
          <w:sz w:val="22"/>
          <w:szCs w:val="22"/>
        </w:rPr>
        <w:t xml:space="preserve"> </w:t>
      </w:r>
      <w:r w:rsidRPr="003A7E07">
        <w:rPr>
          <w:color w:val="231F20"/>
          <w:sz w:val="22"/>
          <w:szCs w:val="22"/>
        </w:rPr>
        <w:t>of</w:t>
      </w:r>
      <w:r w:rsidRPr="003A7E07">
        <w:rPr>
          <w:color w:val="231F20"/>
          <w:spacing w:val="-1"/>
          <w:sz w:val="22"/>
          <w:szCs w:val="22"/>
        </w:rPr>
        <w:t xml:space="preserve"> </w:t>
      </w:r>
      <w:r w:rsidRPr="003A7E07">
        <w:rPr>
          <w:color w:val="231F20"/>
          <w:sz w:val="22"/>
          <w:szCs w:val="22"/>
        </w:rPr>
        <w:t>multiple measures</w:t>
      </w:r>
      <w:r w:rsidRPr="003A7E07">
        <w:rPr>
          <w:color w:val="231F20"/>
          <w:spacing w:val="-1"/>
          <w:sz w:val="22"/>
          <w:szCs w:val="22"/>
        </w:rPr>
        <w:t xml:space="preserve"> </w:t>
      </w:r>
      <w:r w:rsidRPr="003A7E07">
        <w:rPr>
          <w:color w:val="231F20"/>
          <w:sz w:val="22"/>
          <w:szCs w:val="22"/>
        </w:rPr>
        <w:t>of behavior</w:t>
      </w:r>
      <w:r w:rsidRPr="003A7E07">
        <w:rPr>
          <w:color w:val="231F20"/>
          <w:spacing w:val="-1"/>
          <w:sz w:val="22"/>
          <w:szCs w:val="22"/>
        </w:rPr>
        <w:t xml:space="preserve"> </w:t>
      </w:r>
      <w:r w:rsidRPr="003A7E07">
        <w:rPr>
          <w:color w:val="231F20"/>
          <w:sz w:val="22"/>
          <w:szCs w:val="22"/>
        </w:rPr>
        <w:t>from</w:t>
      </w:r>
      <w:r w:rsidRPr="003A7E07">
        <w:rPr>
          <w:color w:val="231F20"/>
          <w:spacing w:val="-1"/>
          <w:sz w:val="22"/>
          <w:szCs w:val="22"/>
        </w:rPr>
        <w:t xml:space="preserve"> </w:t>
      </w:r>
      <w:r w:rsidRPr="003A7E07">
        <w:rPr>
          <w:color w:val="231F20"/>
          <w:sz w:val="22"/>
          <w:szCs w:val="22"/>
        </w:rPr>
        <w:t xml:space="preserve">different </w:t>
      </w:r>
      <w:r w:rsidRPr="003A7E07">
        <w:rPr>
          <w:color w:val="231F20"/>
          <w:spacing w:val="-1"/>
          <w:sz w:val="22"/>
          <w:szCs w:val="22"/>
        </w:rPr>
        <w:t>sources</w:t>
      </w:r>
      <w:r w:rsidRPr="003A7E07">
        <w:rPr>
          <w:color w:val="231F20"/>
          <w:sz w:val="22"/>
          <w:szCs w:val="22"/>
        </w:rPr>
        <w:t xml:space="preserve"> of</w:t>
      </w:r>
      <w:r w:rsidRPr="003A7E07">
        <w:rPr>
          <w:color w:val="231F20"/>
          <w:spacing w:val="-1"/>
          <w:sz w:val="22"/>
          <w:szCs w:val="22"/>
        </w:rPr>
        <w:t xml:space="preserve"> </w:t>
      </w:r>
      <w:r w:rsidRPr="003A7E07">
        <w:rPr>
          <w:color w:val="231F20"/>
          <w:sz w:val="22"/>
          <w:szCs w:val="22"/>
        </w:rPr>
        <w:t>data, including</w:t>
      </w:r>
      <w:r w:rsidRPr="003A7E07">
        <w:rPr>
          <w:color w:val="231F20"/>
          <w:spacing w:val="-1"/>
          <w:sz w:val="22"/>
          <w:szCs w:val="22"/>
        </w:rPr>
        <w:t xml:space="preserve"> </w:t>
      </w:r>
      <w:r w:rsidRPr="003A7E07">
        <w:rPr>
          <w:color w:val="231F20"/>
          <w:sz w:val="22"/>
          <w:szCs w:val="22"/>
        </w:rPr>
        <w:t>home</w:t>
      </w:r>
      <w:r w:rsidRPr="003A7E07">
        <w:rPr>
          <w:color w:val="231F20"/>
          <w:spacing w:val="22"/>
          <w:w w:val="99"/>
          <w:sz w:val="22"/>
          <w:szCs w:val="22"/>
        </w:rPr>
        <w:t xml:space="preserve"> </w:t>
      </w:r>
      <w:r w:rsidRPr="003A7E07">
        <w:rPr>
          <w:color w:val="231F20"/>
          <w:sz w:val="22"/>
          <w:szCs w:val="22"/>
        </w:rPr>
        <w:t>observations,</w:t>
      </w:r>
      <w:r w:rsidRPr="003A7E07">
        <w:rPr>
          <w:color w:val="231F20"/>
          <w:spacing w:val="-9"/>
          <w:sz w:val="22"/>
          <w:szCs w:val="22"/>
        </w:rPr>
        <w:t xml:space="preserve"> </w:t>
      </w:r>
      <w:r w:rsidRPr="003A7E07">
        <w:rPr>
          <w:color w:val="231F20"/>
          <w:spacing w:val="-1"/>
          <w:sz w:val="22"/>
          <w:szCs w:val="22"/>
        </w:rPr>
        <w:t>school</w:t>
      </w:r>
      <w:r w:rsidRPr="003A7E07">
        <w:rPr>
          <w:color w:val="231F20"/>
          <w:spacing w:val="-9"/>
          <w:sz w:val="22"/>
          <w:szCs w:val="22"/>
        </w:rPr>
        <w:t xml:space="preserve"> </w:t>
      </w:r>
      <w:r w:rsidRPr="003A7E07">
        <w:rPr>
          <w:color w:val="231F20"/>
          <w:sz w:val="22"/>
          <w:szCs w:val="22"/>
        </w:rPr>
        <w:t>records,</w:t>
      </w:r>
      <w:r w:rsidRPr="003A7E07">
        <w:rPr>
          <w:color w:val="231F20"/>
          <w:spacing w:val="-9"/>
          <w:sz w:val="22"/>
          <w:szCs w:val="22"/>
        </w:rPr>
        <w:t xml:space="preserve"> </w:t>
      </w:r>
      <w:r w:rsidRPr="003A7E07">
        <w:rPr>
          <w:color w:val="231F20"/>
          <w:spacing w:val="-1"/>
          <w:sz w:val="22"/>
          <w:szCs w:val="22"/>
        </w:rPr>
        <w:t>standardized</w:t>
      </w:r>
      <w:r w:rsidRPr="003A7E07">
        <w:rPr>
          <w:color w:val="231F20"/>
          <w:spacing w:val="-9"/>
          <w:sz w:val="22"/>
          <w:szCs w:val="22"/>
        </w:rPr>
        <w:t xml:space="preserve"> </w:t>
      </w:r>
      <w:r w:rsidRPr="003A7E07">
        <w:rPr>
          <w:color w:val="231F20"/>
          <w:sz w:val="22"/>
          <w:szCs w:val="22"/>
        </w:rPr>
        <w:t>tests,</w:t>
      </w:r>
      <w:r w:rsidRPr="003A7E07">
        <w:rPr>
          <w:color w:val="231F20"/>
          <w:spacing w:val="-10"/>
          <w:sz w:val="22"/>
          <w:szCs w:val="22"/>
        </w:rPr>
        <w:t xml:space="preserve"> </w:t>
      </w:r>
      <w:r w:rsidRPr="003A7E07">
        <w:rPr>
          <w:color w:val="231F20"/>
          <w:sz w:val="22"/>
          <w:szCs w:val="22"/>
        </w:rPr>
        <w:t>and</w:t>
      </w:r>
      <w:r w:rsidRPr="003A7E07">
        <w:rPr>
          <w:color w:val="231F20"/>
          <w:spacing w:val="-9"/>
          <w:sz w:val="22"/>
          <w:szCs w:val="22"/>
        </w:rPr>
        <w:t xml:space="preserve"> </w:t>
      </w:r>
      <w:r w:rsidRPr="003A7E07">
        <w:rPr>
          <w:color w:val="231F20"/>
          <w:sz w:val="22"/>
          <w:szCs w:val="22"/>
        </w:rPr>
        <w:t>interviews.</w:t>
      </w:r>
    </w:p>
    <w:p w14:paraId="58181C41" w14:textId="42298690" w:rsidR="00B91650" w:rsidRPr="003A7E07" w:rsidRDefault="00B91650" w:rsidP="003B3DEF">
      <w:pPr>
        <w:pStyle w:val="BodyText"/>
        <w:kinsoku w:val="0"/>
        <w:overflowPunct w:val="0"/>
        <w:spacing w:line="264" w:lineRule="auto"/>
        <w:ind w:left="1555" w:right="118" w:firstLine="360"/>
        <w:rPr>
          <w:color w:val="000000"/>
          <w:sz w:val="22"/>
          <w:szCs w:val="22"/>
        </w:rPr>
      </w:pPr>
      <w:r w:rsidRPr="003A7E07">
        <w:rPr>
          <w:color w:val="231F20"/>
          <w:spacing w:val="-1"/>
          <w:sz w:val="22"/>
          <w:szCs w:val="22"/>
        </w:rPr>
        <w:t>Results</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this</w:t>
      </w:r>
      <w:r w:rsidRPr="003A7E07">
        <w:rPr>
          <w:color w:val="231F20"/>
          <w:spacing w:val="-11"/>
          <w:sz w:val="22"/>
          <w:szCs w:val="22"/>
        </w:rPr>
        <w:t xml:space="preserve"> </w:t>
      </w:r>
      <w:r w:rsidRPr="003A7E07">
        <w:rPr>
          <w:color w:val="231F20"/>
          <w:spacing w:val="-1"/>
          <w:sz w:val="22"/>
          <w:szCs w:val="22"/>
        </w:rPr>
        <w:t>study</w:t>
      </w:r>
      <w:r w:rsidRPr="003A7E07">
        <w:rPr>
          <w:color w:val="231F20"/>
          <w:spacing w:val="-10"/>
          <w:sz w:val="22"/>
          <w:szCs w:val="22"/>
        </w:rPr>
        <w:t xml:space="preserve"> </w:t>
      </w:r>
      <w:r w:rsidRPr="003A7E07">
        <w:rPr>
          <w:color w:val="231F20"/>
          <w:spacing w:val="-1"/>
          <w:sz w:val="22"/>
          <w:szCs w:val="22"/>
        </w:rPr>
        <w:t>illustrated</w:t>
      </w:r>
      <w:r w:rsidRPr="003A7E07">
        <w:rPr>
          <w:color w:val="231F20"/>
          <w:spacing w:val="-12"/>
          <w:sz w:val="22"/>
          <w:szCs w:val="22"/>
        </w:rPr>
        <w:t xml:space="preserve"> </w:t>
      </w:r>
      <w:r w:rsidRPr="003A7E07">
        <w:rPr>
          <w:color w:val="231F20"/>
          <w:spacing w:val="-1"/>
          <w:sz w:val="22"/>
          <w:szCs w:val="22"/>
        </w:rPr>
        <w:t>some</w:t>
      </w:r>
      <w:r w:rsidRPr="003A7E07">
        <w:rPr>
          <w:color w:val="231F20"/>
          <w:spacing w:val="-10"/>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ways</w:t>
      </w:r>
      <w:r w:rsidRPr="003A7E07">
        <w:rPr>
          <w:color w:val="231F20"/>
          <w:spacing w:val="-11"/>
          <w:sz w:val="22"/>
          <w:szCs w:val="22"/>
        </w:rPr>
        <w:t xml:space="preserve"> </w:t>
      </w:r>
      <w:r w:rsidRPr="003A7E07">
        <w:rPr>
          <w:color w:val="231F20"/>
          <w:spacing w:val="-1"/>
          <w:sz w:val="22"/>
          <w:szCs w:val="22"/>
        </w:rPr>
        <w:t>that</w:t>
      </w:r>
      <w:r w:rsidRPr="003A7E07">
        <w:rPr>
          <w:color w:val="231F20"/>
          <w:spacing w:val="-11"/>
          <w:sz w:val="22"/>
          <w:szCs w:val="22"/>
        </w:rPr>
        <w:t xml:space="preserve"> </w:t>
      </w:r>
      <w:r w:rsidRPr="003A7E07">
        <w:rPr>
          <w:color w:val="231F20"/>
          <w:spacing w:val="-1"/>
          <w:sz w:val="22"/>
          <w:szCs w:val="22"/>
        </w:rPr>
        <w:t>biology</w:t>
      </w:r>
      <w:r w:rsidRPr="003A7E07">
        <w:rPr>
          <w:color w:val="231F20"/>
          <w:spacing w:val="-11"/>
          <w:sz w:val="22"/>
          <w:szCs w:val="22"/>
        </w:rPr>
        <w:t xml:space="preserve"> </w:t>
      </w:r>
      <w:r w:rsidRPr="003A7E07">
        <w:rPr>
          <w:color w:val="231F20"/>
          <w:spacing w:val="-1"/>
          <w:sz w:val="22"/>
          <w:szCs w:val="22"/>
        </w:rPr>
        <w:t>and</w:t>
      </w:r>
      <w:r w:rsidRPr="003A7E07">
        <w:rPr>
          <w:color w:val="231F20"/>
          <w:spacing w:val="-11"/>
          <w:sz w:val="22"/>
          <w:szCs w:val="22"/>
        </w:rPr>
        <w:t xml:space="preserve"> </w:t>
      </w:r>
      <w:r w:rsidRPr="003A7E07">
        <w:rPr>
          <w:color w:val="231F20"/>
          <w:spacing w:val="-1"/>
          <w:sz w:val="22"/>
          <w:szCs w:val="22"/>
        </w:rPr>
        <w:t>environmental</w:t>
      </w:r>
      <w:r w:rsidRPr="003A7E07">
        <w:rPr>
          <w:color w:val="231F20"/>
          <w:spacing w:val="-12"/>
          <w:sz w:val="22"/>
          <w:szCs w:val="22"/>
        </w:rPr>
        <w:t xml:space="preserve"> </w:t>
      </w:r>
      <w:r w:rsidRPr="003A7E07">
        <w:rPr>
          <w:color w:val="231F20"/>
          <w:spacing w:val="-1"/>
          <w:sz w:val="22"/>
          <w:szCs w:val="22"/>
        </w:rPr>
        <w:t>factors</w:t>
      </w:r>
      <w:r w:rsidRPr="003A7E07">
        <w:rPr>
          <w:color w:val="231F20"/>
          <w:spacing w:val="26"/>
          <w:w w:val="99"/>
          <w:sz w:val="22"/>
          <w:szCs w:val="22"/>
        </w:rPr>
        <w:t xml:space="preserve"> </w:t>
      </w:r>
      <w:r w:rsidRPr="003A7E07">
        <w:rPr>
          <w:color w:val="231F20"/>
          <w:spacing w:val="-1"/>
          <w:sz w:val="22"/>
          <w:szCs w:val="22"/>
        </w:rPr>
        <w:t>work</w:t>
      </w:r>
      <w:r w:rsidRPr="003A7E07">
        <w:rPr>
          <w:color w:val="231F20"/>
          <w:spacing w:val="-8"/>
          <w:sz w:val="22"/>
          <w:szCs w:val="22"/>
        </w:rPr>
        <w:t xml:space="preserve"> </w:t>
      </w:r>
      <w:r w:rsidRPr="003A7E07">
        <w:rPr>
          <w:color w:val="231F20"/>
          <w:sz w:val="22"/>
          <w:szCs w:val="22"/>
        </w:rPr>
        <w:t>together</w:t>
      </w:r>
      <w:r w:rsidRPr="003A7E07">
        <w:rPr>
          <w:color w:val="231F20"/>
          <w:spacing w:val="-8"/>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uence</w:t>
      </w:r>
      <w:r w:rsidRPr="003A7E07">
        <w:rPr>
          <w:color w:val="231F20"/>
          <w:spacing w:val="-7"/>
          <w:sz w:val="22"/>
          <w:szCs w:val="22"/>
        </w:rPr>
        <w:t xml:space="preserve"> </w:t>
      </w:r>
      <w:r w:rsidRPr="003A7E07">
        <w:rPr>
          <w:color w:val="231F20"/>
          <w:sz w:val="22"/>
          <w:szCs w:val="22"/>
        </w:rPr>
        <w:t>child</w:t>
      </w:r>
      <w:r w:rsidRPr="003A7E07">
        <w:rPr>
          <w:color w:val="231F20"/>
          <w:spacing w:val="-8"/>
          <w:sz w:val="22"/>
          <w:szCs w:val="22"/>
        </w:rPr>
        <w:t xml:space="preserve"> </w:t>
      </w:r>
      <w:r w:rsidRPr="003A7E07">
        <w:rPr>
          <w:color w:val="231F20"/>
          <w:sz w:val="22"/>
          <w:szCs w:val="22"/>
        </w:rPr>
        <w:t>development.</w:t>
      </w:r>
      <w:r w:rsidRPr="003A7E07">
        <w:rPr>
          <w:color w:val="231F20"/>
          <w:spacing w:val="-7"/>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longer-term</w:t>
      </w:r>
      <w:r w:rsidRPr="003A7E07">
        <w:rPr>
          <w:color w:val="231F20"/>
          <w:spacing w:val="-8"/>
          <w:sz w:val="22"/>
          <w:szCs w:val="22"/>
        </w:rPr>
        <w:t xml:space="preserve"> </w:t>
      </w:r>
      <w:r w:rsidRPr="003A7E07">
        <w:rPr>
          <w:color w:val="231F20"/>
          <w:sz w:val="22"/>
          <w:szCs w:val="22"/>
        </w:rPr>
        <w:t>effects</w:t>
      </w:r>
      <w:r w:rsidRPr="003A7E07">
        <w:rPr>
          <w:color w:val="231F20"/>
          <w:spacing w:val="-8"/>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medical</w:t>
      </w:r>
      <w:r w:rsidRPr="003A7E07">
        <w:rPr>
          <w:color w:val="231F20"/>
          <w:spacing w:val="-8"/>
          <w:sz w:val="22"/>
          <w:szCs w:val="22"/>
        </w:rPr>
        <w:t xml:space="preserve"> </w:t>
      </w:r>
      <w:r w:rsidRPr="003A7E07">
        <w:rPr>
          <w:color w:val="231F20"/>
          <w:sz w:val="22"/>
          <w:szCs w:val="22"/>
        </w:rPr>
        <w:t>problems</w:t>
      </w:r>
      <w:r w:rsidRPr="003A7E07">
        <w:rPr>
          <w:color w:val="231F20"/>
          <w:spacing w:val="29"/>
          <w:w w:val="99"/>
          <w:sz w:val="22"/>
          <w:szCs w:val="22"/>
        </w:rPr>
        <w:t xml:space="preserve"> </w:t>
      </w:r>
      <w:r w:rsidRPr="003A7E07">
        <w:rPr>
          <w:color w:val="231F20"/>
          <w:sz w:val="22"/>
          <w:szCs w:val="22"/>
        </w:rPr>
        <w:t>during the prenatal and perinatal</w:t>
      </w:r>
      <w:r w:rsidRPr="003A7E07">
        <w:rPr>
          <w:color w:val="231F20"/>
          <w:spacing w:val="1"/>
          <w:sz w:val="22"/>
          <w:szCs w:val="22"/>
        </w:rPr>
        <w:t xml:space="preserve"> </w:t>
      </w:r>
      <w:r w:rsidRPr="003A7E07">
        <w:rPr>
          <w:color w:val="231F20"/>
          <w:sz w:val="22"/>
          <w:szCs w:val="22"/>
        </w:rPr>
        <w:t>period depended on the quality</w:t>
      </w:r>
      <w:r w:rsidRPr="003A7E07">
        <w:rPr>
          <w:color w:val="231F20"/>
          <w:spacing w:val="1"/>
          <w:sz w:val="22"/>
          <w:szCs w:val="22"/>
        </w:rPr>
        <w:t xml:space="preserve"> </w:t>
      </w:r>
      <w:r w:rsidRPr="003A7E07">
        <w:rPr>
          <w:color w:val="231F20"/>
          <w:sz w:val="22"/>
          <w:szCs w:val="22"/>
        </w:rPr>
        <w:t>of the home environment.</w:t>
      </w:r>
      <w:r w:rsidRPr="003A7E07">
        <w:rPr>
          <w:color w:val="231F20"/>
          <w:w w:val="9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majority</w:t>
      </w:r>
      <w:r w:rsidRPr="003A7E07">
        <w:rPr>
          <w:color w:val="231F20"/>
          <w:spacing w:val="-10"/>
          <w:sz w:val="22"/>
          <w:szCs w:val="22"/>
        </w:rPr>
        <w:t xml:space="preserve"> </w:t>
      </w:r>
      <w:r w:rsidRPr="003A7E07">
        <w:rPr>
          <w:color w:val="231F20"/>
          <w:sz w:val="22"/>
          <w:szCs w:val="22"/>
        </w:rPr>
        <w:t>of</w:t>
      </w:r>
      <w:r w:rsidRPr="003A7E07">
        <w:rPr>
          <w:color w:val="231F20"/>
          <w:spacing w:val="-9"/>
          <w:sz w:val="22"/>
          <w:szCs w:val="22"/>
        </w:rPr>
        <w:t xml:space="preserve"> </w:t>
      </w:r>
      <w:r w:rsidRPr="003A7E07">
        <w:rPr>
          <w:color w:val="231F20"/>
          <w:sz w:val="22"/>
          <w:szCs w:val="22"/>
        </w:rPr>
        <w:t>children</w:t>
      </w:r>
      <w:r w:rsidRPr="003A7E07">
        <w:rPr>
          <w:color w:val="231F20"/>
          <w:spacing w:val="-9"/>
          <w:sz w:val="22"/>
          <w:szCs w:val="22"/>
        </w:rPr>
        <w:t xml:space="preserve"> </w:t>
      </w:r>
      <w:r w:rsidRPr="003A7E07">
        <w:rPr>
          <w:color w:val="231F20"/>
          <w:spacing w:val="-1"/>
          <w:sz w:val="22"/>
          <w:szCs w:val="22"/>
        </w:rPr>
        <w:t>with</w:t>
      </w:r>
      <w:r w:rsidRPr="003A7E07">
        <w:rPr>
          <w:color w:val="231F20"/>
          <w:spacing w:val="-9"/>
          <w:sz w:val="22"/>
          <w:szCs w:val="22"/>
        </w:rPr>
        <w:t xml:space="preserve"> </w:t>
      </w:r>
      <w:r w:rsidRPr="003A7E07">
        <w:rPr>
          <w:color w:val="231F20"/>
          <w:sz w:val="22"/>
          <w:szCs w:val="22"/>
        </w:rPr>
        <w:t>both</w:t>
      </w:r>
      <w:r w:rsidRPr="003A7E07">
        <w:rPr>
          <w:color w:val="231F20"/>
          <w:spacing w:val="-9"/>
          <w:sz w:val="22"/>
          <w:szCs w:val="22"/>
        </w:rPr>
        <w:t xml:space="preserve"> </w:t>
      </w:r>
      <w:r w:rsidRPr="003A7E07">
        <w:rPr>
          <w:color w:val="231F20"/>
          <w:sz w:val="22"/>
          <w:szCs w:val="22"/>
        </w:rPr>
        <w:t>biological</w:t>
      </w:r>
      <w:r w:rsidRPr="003A7E07">
        <w:rPr>
          <w:color w:val="231F20"/>
          <w:spacing w:val="-9"/>
          <w:sz w:val="22"/>
          <w:szCs w:val="22"/>
        </w:rPr>
        <w:t xml:space="preserve"> </w:t>
      </w:r>
      <w:r w:rsidRPr="003A7E07">
        <w:rPr>
          <w:color w:val="231F20"/>
          <w:sz w:val="22"/>
          <w:szCs w:val="22"/>
        </w:rPr>
        <w:t>and</w:t>
      </w:r>
      <w:r w:rsidRPr="003A7E07">
        <w:rPr>
          <w:color w:val="231F20"/>
          <w:spacing w:val="-8"/>
          <w:sz w:val="22"/>
          <w:szCs w:val="22"/>
        </w:rPr>
        <w:t xml:space="preserve"> </w:t>
      </w:r>
      <w:r w:rsidRPr="003A7E07">
        <w:rPr>
          <w:color w:val="231F20"/>
          <w:sz w:val="22"/>
          <w:szCs w:val="22"/>
        </w:rPr>
        <w:t>environmental</w:t>
      </w:r>
      <w:r w:rsidRPr="003A7E07">
        <w:rPr>
          <w:color w:val="231F20"/>
          <w:spacing w:val="-10"/>
          <w:sz w:val="22"/>
          <w:szCs w:val="22"/>
        </w:rPr>
        <w:t xml:space="preserve"> </w:t>
      </w:r>
      <w:r w:rsidRPr="003A7E07">
        <w:rPr>
          <w:color w:val="231F20"/>
          <w:sz w:val="22"/>
          <w:szCs w:val="22"/>
        </w:rPr>
        <w:t>challenges</w:t>
      </w:r>
      <w:r w:rsidRPr="003A7E07">
        <w:rPr>
          <w:color w:val="231F20"/>
          <w:spacing w:val="-10"/>
          <w:sz w:val="22"/>
          <w:szCs w:val="22"/>
        </w:rPr>
        <w:t xml:space="preserve"> </w:t>
      </w:r>
      <w:r w:rsidRPr="003A7E07">
        <w:rPr>
          <w:color w:val="231F20"/>
          <w:sz w:val="22"/>
          <w:szCs w:val="22"/>
        </w:rPr>
        <w:t>developed</w:t>
      </w:r>
      <w:r w:rsidRPr="003A7E07">
        <w:rPr>
          <w:color w:val="231F20"/>
          <w:spacing w:val="-8"/>
          <w:sz w:val="22"/>
          <w:szCs w:val="22"/>
        </w:rPr>
        <w:t xml:space="preserve"> </w:t>
      </w:r>
      <w:r w:rsidRPr="003A7E07">
        <w:rPr>
          <w:color w:val="231F20"/>
          <w:spacing w:val="-1"/>
          <w:sz w:val="22"/>
          <w:szCs w:val="22"/>
        </w:rPr>
        <w:t>serious</w:t>
      </w:r>
      <w:r w:rsidRPr="003A7E07">
        <w:rPr>
          <w:color w:val="231F20"/>
          <w:spacing w:val="-13"/>
          <w:sz w:val="22"/>
          <w:szCs w:val="22"/>
        </w:rPr>
        <w:t xml:space="preserve"> </w:t>
      </w:r>
      <w:r w:rsidRPr="003A7E07">
        <w:rPr>
          <w:color w:val="231F20"/>
          <w:spacing w:val="-1"/>
          <w:sz w:val="22"/>
          <w:szCs w:val="22"/>
        </w:rPr>
        <w:t>behavior</w:t>
      </w:r>
      <w:r w:rsidRPr="003A7E07">
        <w:rPr>
          <w:color w:val="231F20"/>
          <w:spacing w:val="-12"/>
          <w:sz w:val="22"/>
          <w:szCs w:val="22"/>
        </w:rPr>
        <w:t xml:space="preserve"> </w:t>
      </w:r>
      <w:r w:rsidRPr="003A7E07">
        <w:rPr>
          <w:color w:val="231F20"/>
          <w:spacing w:val="-1"/>
          <w:sz w:val="22"/>
          <w:szCs w:val="22"/>
        </w:rPr>
        <w:t>or</w:t>
      </w:r>
      <w:r w:rsidRPr="003A7E07">
        <w:rPr>
          <w:color w:val="231F20"/>
          <w:spacing w:val="-12"/>
          <w:sz w:val="22"/>
          <w:szCs w:val="22"/>
        </w:rPr>
        <w:t xml:space="preserve"> </w:t>
      </w:r>
      <w:r w:rsidRPr="003A7E07">
        <w:rPr>
          <w:color w:val="231F20"/>
          <w:spacing w:val="-1"/>
          <w:sz w:val="22"/>
          <w:szCs w:val="22"/>
        </w:rPr>
        <w:t>learning</w:t>
      </w:r>
      <w:r w:rsidRPr="003A7E07">
        <w:rPr>
          <w:color w:val="231F20"/>
          <w:spacing w:val="-12"/>
          <w:sz w:val="22"/>
          <w:szCs w:val="22"/>
        </w:rPr>
        <w:t xml:space="preserve"> </w:t>
      </w:r>
      <w:r w:rsidRPr="003A7E07">
        <w:rPr>
          <w:color w:val="231F20"/>
          <w:spacing w:val="-1"/>
          <w:sz w:val="22"/>
          <w:szCs w:val="22"/>
        </w:rPr>
        <w:t>problems</w:t>
      </w:r>
      <w:r w:rsidRPr="003A7E07">
        <w:rPr>
          <w:color w:val="231F20"/>
          <w:spacing w:val="-12"/>
          <w:sz w:val="22"/>
          <w:szCs w:val="22"/>
        </w:rPr>
        <w:t xml:space="preserve"> </w:t>
      </w:r>
      <w:r w:rsidRPr="003A7E07">
        <w:rPr>
          <w:color w:val="231F20"/>
          <w:spacing w:val="-1"/>
          <w:sz w:val="22"/>
          <w:szCs w:val="22"/>
        </w:rPr>
        <w:t>by</w:t>
      </w:r>
      <w:r w:rsidRPr="003A7E07">
        <w:rPr>
          <w:color w:val="231F20"/>
          <w:spacing w:val="-12"/>
          <w:sz w:val="22"/>
          <w:szCs w:val="22"/>
        </w:rPr>
        <w:t xml:space="preserve"> </w:t>
      </w:r>
      <w:r w:rsidRPr="003A7E07">
        <w:rPr>
          <w:color w:val="231F20"/>
          <w:spacing w:val="-1"/>
          <w:sz w:val="22"/>
          <w:szCs w:val="22"/>
        </w:rPr>
        <w:t>age</w:t>
      </w:r>
      <w:r w:rsidRPr="003A7E07">
        <w:rPr>
          <w:color w:val="231F20"/>
          <w:spacing w:val="-13"/>
          <w:sz w:val="22"/>
          <w:szCs w:val="22"/>
        </w:rPr>
        <w:t xml:space="preserve"> </w:t>
      </w:r>
      <w:r w:rsidRPr="003A7E07">
        <w:rPr>
          <w:color w:val="231F20"/>
          <w:spacing w:val="-1"/>
          <w:sz w:val="22"/>
          <w:szCs w:val="22"/>
        </w:rPr>
        <w:t>10,</w:t>
      </w:r>
      <w:r w:rsidRPr="003A7E07">
        <w:rPr>
          <w:color w:val="231F20"/>
          <w:spacing w:val="-12"/>
          <w:sz w:val="22"/>
          <w:szCs w:val="22"/>
        </w:rPr>
        <w:t xml:space="preserve"> </w:t>
      </w:r>
      <w:r w:rsidRPr="003A7E07">
        <w:rPr>
          <w:color w:val="231F20"/>
          <w:spacing w:val="-1"/>
          <w:sz w:val="22"/>
          <w:szCs w:val="22"/>
        </w:rPr>
        <w:t>but</w:t>
      </w:r>
      <w:r w:rsidRPr="003A7E07">
        <w:rPr>
          <w:color w:val="231F20"/>
          <w:spacing w:val="-12"/>
          <w:sz w:val="22"/>
          <w:szCs w:val="22"/>
        </w:rPr>
        <w:t xml:space="preserve"> </w:t>
      </w:r>
      <w:r w:rsidRPr="003A7E07">
        <w:rPr>
          <w:color w:val="231F20"/>
          <w:spacing w:val="-1"/>
          <w:sz w:val="22"/>
          <w:szCs w:val="22"/>
        </w:rPr>
        <w:t>about</w:t>
      </w:r>
      <w:r w:rsidRPr="003A7E07">
        <w:rPr>
          <w:color w:val="231F20"/>
          <w:spacing w:val="-12"/>
          <w:sz w:val="22"/>
          <w:szCs w:val="22"/>
        </w:rPr>
        <w:t xml:space="preserve"> </w:t>
      </w:r>
      <w:r w:rsidR="00D51015">
        <w:rPr>
          <w:color w:val="231F20"/>
          <w:spacing w:val="-1"/>
          <w:sz w:val="22"/>
          <w:szCs w:val="22"/>
        </w:rPr>
        <w:t>one-third</w:t>
      </w:r>
      <w:r w:rsidRPr="003A7E07">
        <w:rPr>
          <w:color w:val="231F20"/>
          <w:spacing w:val="-12"/>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this</w:t>
      </w:r>
      <w:r w:rsidRPr="003A7E07">
        <w:rPr>
          <w:color w:val="231F20"/>
          <w:spacing w:val="-13"/>
          <w:sz w:val="22"/>
          <w:szCs w:val="22"/>
        </w:rPr>
        <w:t xml:space="preserve"> </w:t>
      </w:r>
      <w:r w:rsidRPr="003A7E07">
        <w:rPr>
          <w:color w:val="231F20"/>
          <w:spacing w:val="-1"/>
          <w:sz w:val="22"/>
          <w:szCs w:val="22"/>
        </w:rPr>
        <w:t>at-risk</w:t>
      </w:r>
      <w:r w:rsidRPr="003A7E07">
        <w:rPr>
          <w:color w:val="231F20"/>
          <w:spacing w:val="-12"/>
          <w:sz w:val="22"/>
          <w:szCs w:val="22"/>
        </w:rPr>
        <w:t xml:space="preserve"> </w:t>
      </w:r>
      <w:r w:rsidRPr="003A7E07">
        <w:rPr>
          <w:color w:val="231F20"/>
          <w:spacing w:val="-1"/>
          <w:sz w:val="22"/>
          <w:szCs w:val="22"/>
        </w:rPr>
        <w:t>group</w:t>
      </w:r>
      <w:r w:rsidRPr="003A7E07">
        <w:rPr>
          <w:color w:val="231F20"/>
          <w:spacing w:val="-12"/>
          <w:sz w:val="22"/>
          <w:szCs w:val="22"/>
        </w:rPr>
        <w:t xml:space="preserve"> </w:t>
      </w:r>
      <w:r w:rsidRPr="003A7E07">
        <w:rPr>
          <w:color w:val="231F20"/>
          <w:spacing w:val="-1"/>
          <w:sz w:val="22"/>
          <w:szCs w:val="22"/>
        </w:rPr>
        <w:t>were</w:t>
      </w:r>
      <w:r w:rsidRPr="003A7E07">
        <w:rPr>
          <w:color w:val="231F20"/>
          <w:spacing w:val="-12"/>
          <w:sz w:val="22"/>
          <w:szCs w:val="22"/>
        </w:rPr>
        <w:t xml:space="preserve"> </w:t>
      </w:r>
      <w:r w:rsidRPr="003A7E07">
        <w:rPr>
          <w:color w:val="231F20"/>
          <w:spacing w:val="-1"/>
          <w:sz w:val="22"/>
          <w:szCs w:val="22"/>
        </w:rPr>
        <w:t>resilient</w:t>
      </w:r>
      <w:r w:rsidRPr="003A7E07">
        <w:rPr>
          <w:color w:val="231F20"/>
          <w:spacing w:val="32"/>
          <w:w w:val="99"/>
          <w:sz w:val="22"/>
          <w:szCs w:val="22"/>
        </w:rPr>
        <w:t xml:space="preserve"> </w:t>
      </w:r>
      <w:r w:rsidRPr="003A7E07">
        <w:rPr>
          <w:color w:val="231F20"/>
          <w:sz w:val="22"/>
          <w:szCs w:val="22"/>
        </w:rPr>
        <w:t>children</w:t>
      </w:r>
      <w:r w:rsidRPr="003A7E07">
        <w:rPr>
          <w:color w:val="231F20"/>
          <w:spacing w:val="-7"/>
          <w:sz w:val="22"/>
          <w:szCs w:val="22"/>
        </w:rPr>
        <w:t xml:space="preserve"> </w:t>
      </w:r>
      <w:r w:rsidRPr="003A7E07">
        <w:rPr>
          <w:color w:val="231F20"/>
          <w:spacing w:val="-1"/>
          <w:sz w:val="22"/>
          <w:szCs w:val="22"/>
        </w:rPr>
        <w:t>who</w:t>
      </w:r>
      <w:r w:rsidRPr="003A7E07">
        <w:rPr>
          <w:color w:val="231F20"/>
          <w:spacing w:val="-6"/>
          <w:sz w:val="22"/>
          <w:szCs w:val="22"/>
        </w:rPr>
        <w:t xml:space="preserve"> </w:t>
      </w:r>
      <w:r w:rsidRPr="003A7E07">
        <w:rPr>
          <w:color w:val="231F20"/>
          <w:sz w:val="22"/>
          <w:szCs w:val="22"/>
        </w:rPr>
        <w:t>became</w:t>
      </w:r>
      <w:r w:rsidRPr="003A7E07">
        <w:rPr>
          <w:color w:val="231F20"/>
          <w:spacing w:val="-6"/>
          <w:sz w:val="22"/>
          <w:szCs w:val="22"/>
        </w:rPr>
        <w:t xml:space="preserve"> </w:t>
      </w:r>
      <w:r w:rsidRPr="003A7E07">
        <w:rPr>
          <w:color w:val="231F20"/>
          <w:sz w:val="22"/>
          <w:szCs w:val="22"/>
        </w:rPr>
        <w:t>productive</w:t>
      </w:r>
      <w:r w:rsidRPr="003A7E07">
        <w:rPr>
          <w:color w:val="231F20"/>
          <w:spacing w:val="-6"/>
          <w:sz w:val="22"/>
          <w:szCs w:val="22"/>
        </w:rPr>
        <w:t xml:space="preserve"> </w:t>
      </w:r>
      <w:r w:rsidRPr="003A7E07">
        <w:rPr>
          <w:color w:val="231F20"/>
          <w:sz w:val="22"/>
          <w:szCs w:val="22"/>
        </w:rPr>
        <w:t>young</w:t>
      </w:r>
      <w:r w:rsidRPr="003A7E07">
        <w:rPr>
          <w:color w:val="231F20"/>
          <w:spacing w:val="-6"/>
          <w:sz w:val="22"/>
          <w:szCs w:val="22"/>
        </w:rPr>
        <w:t xml:space="preserve"> </w:t>
      </w:r>
      <w:r w:rsidRPr="003A7E07">
        <w:rPr>
          <w:color w:val="231F20"/>
          <w:sz w:val="22"/>
          <w:szCs w:val="22"/>
        </w:rPr>
        <w:t>adults.</w:t>
      </w:r>
    </w:p>
    <w:p w14:paraId="3000D01E" w14:textId="77777777" w:rsidR="00B91650" w:rsidRDefault="00B91650" w:rsidP="003B3DEF">
      <w:pPr>
        <w:pStyle w:val="BodyText"/>
        <w:kinsoku w:val="0"/>
        <w:overflowPunct w:val="0"/>
        <w:spacing w:line="264" w:lineRule="auto"/>
        <w:ind w:left="1555" w:right="119" w:firstLine="360"/>
        <w:rPr>
          <w:color w:val="231F20"/>
          <w:sz w:val="22"/>
          <w:szCs w:val="22"/>
        </w:rPr>
      </w:pPr>
      <w:r w:rsidRPr="003A7E07">
        <w:rPr>
          <w:color w:val="231F20"/>
          <w:sz w:val="22"/>
          <w:szCs w:val="22"/>
        </w:rPr>
        <w:t>Werner’s</w:t>
      </w:r>
      <w:r w:rsidRPr="003A7E07">
        <w:rPr>
          <w:color w:val="231F20"/>
          <w:spacing w:val="-6"/>
          <w:sz w:val="22"/>
          <w:szCs w:val="22"/>
        </w:rPr>
        <w:t xml:space="preserve"> </w:t>
      </w:r>
      <w:r w:rsidRPr="003A7E07">
        <w:rPr>
          <w:color w:val="231F20"/>
          <w:spacing w:val="-1"/>
          <w:sz w:val="22"/>
          <w:szCs w:val="22"/>
        </w:rPr>
        <w:t>work</w:t>
      </w:r>
      <w:r w:rsidRPr="003A7E07">
        <w:rPr>
          <w:color w:val="231F20"/>
          <w:spacing w:val="-4"/>
          <w:sz w:val="22"/>
          <w:szCs w:val="22"/>
        </w:rPr>
        <w:t xml:space="preserve"> </w:t>
      </w:r>
      <w:r w:rsidRPr="003A7E07">
        <w:rPr>
          <w:color w:val="231F20"/>
          <w:sz w:val="22"/>
          <w:szCs w:val="22"/>
        </w:rPr>
        <w:t>introduces</w:t>
      </w:r>
      <w:r w:rsidRPr="003A7E07">
        <w:rPr>
          <w:color w:val="231F20"/>
          <w:spacing w:val="-5"/>
          <w:sz w:val="22"/>
          <w:szCs w:val="22"/>
        </w:rPr>
        <w:t xml:space="preserve"> </w:t>
      </w:r>
      <w:r w:rsidRPr="003A7E07">
        <w:rPr>
          <w:color w:val="231F20"/>
          <w:sz w:val="22"/>
          <w:szCs w:val="22"/>
        </w:rPr>
        <w:t>important</w:t>
      </w:r>
      <w:r w:rsidRPr="003A7E07">
        <w:rPr>
          <w:color w:val="231F20"/>
          <w:spacing w:val="-6"/>
          <w:sz w:val="22"/>
          <w:szCs w:val="22"/>
        </w:rPr>
        <w:t xml:space="preserve"> </w:t>
      </w:r>
      <w:r w:rsidRPr="003A7E07">
        <w:rPr>
          <w:color w:val="231F20"/>
          <w:sz w:val="22"/>
          <w:szCs w:val="22"/>
        </w:rPr>
        <w:t>questions</w:t>
      </w:r>
      <w:r w:rsidRPr="003A7E07">
        <w:rPr>
          <w:color w:val="231F20"/>
          <w:spacing w:val="-4"/>
          <w:sz w:val="22"/>
          <w:szCs w:val="22"/>
        </w:rPr>
        <w:t xml:space="preserve"> </w:t>
      </w:r>
      <w:r w:rsidRPr="003A7E07">
        <w:rPr>
          <w:color w:val="231F20"/>
          <w:sz w:val="22"/>
          <w:szCs w:val="22"/>
        </w:rPr>
        <w:t>about</w:t>
      </w:r>
      <w:r w:rsidRPr="003A7E07">
        <w:rPr>
          <w:color w:val="231F20"/>
          <w:spacing w:val="-5"/>
          <w:sz w:val="22"/>
          <w:szCs w:val="22"/>
        </w:rPr>
        <w:t xml:space="preserve"> </w:t>
      </w:r>
      <w:r w:rsidRPr="003A7E07">
        <w:rPr>
          <w:color w:val="231F20"/>
          <w:sz w:val="22"/>
          <w:szCs w:val="22"/>
        </w:rPr>
        <w:t>child</w:t>
      </w:r>
      <w:r w:rsidRPr="003A7E07">
        <w:rPr>
          <w:color w:val="231F20"/>
          <w:spacing w:val="-5"/>
          <w:sz w:val="22"/>
          <w:szCs w:val="22"/>
        </w:rPr>
        <w:t xml:space="preserve"> </w:t>
      </w:r>
      <w:r w:rsidRPr="003A7E07">
        <w:rPr>
          <w:color w:val="231F20"/>
          <w:sz w:val="22"/>
          <w:szCs w:val="22"/>
        </w:rPr>
        <w:t>development</w:t>
      </w:r>
      <w:r w:rsidRPr="003A7E07">
        <w:rPr>
          <w:color w:val="231F20"/>
          <w:spacing w:val="-5"/>
          <w:sz w:val="22"/>
          <w:szCs w:val="22"/>
        </w:rPr>
        <w:t xml:space="preserve"> </w:t>
      </w:r>
      <w:r w:rsidRPr="003A7E07">
        <w:rPr>
          <w:color w:val="231F20"/>
          <w:sz w:val="22"/>
          <w:szCs w:val="22"/>
        </w:rPr>
        <w:t>that</w:t>
      </w:r>
      <w:r w:rsidRPr="003A7E07">
        <w:rPr>
          <w:color w:val="231F20"/>
          <w:spacing w:val="-4"/>
          <w:sz w:val="22"/>
          <w:szCs w:val="22"/>
        </w:rPr>
        <w:t xml:space="preserve"> </w:t>
      </w:r>
      <w:r w:rsidRPr="003A7E07">
        <w:rPr>
          <w:color w:val="231F20"/>
          <w:spacing w:val="-1"/>
          <w:sz w:val="22"/>
          <w:szCs w:val="22"/>
        </w:rPr>
        <w:t>will</w:t>
      </w:r>
      <w:r w:rsidRPr="003A7E07">
        <w:rPr>
          <w:color w:val="231F20"/>
          <w:spacing w:val="-5"/>
          <w:sz w:val="22"/>
          <w:szCs w:val="22"/>
        </w:rPr>
        <w:t xml:space="preserve"> </w:t>
      </w:r>
      <w:r w:rsidRPr="003A7E07">
        <w:rPr>
          <w:color w:val="231F20"/>
          <w:sz w:val="22"/>
          <w:szCs w:val="22"/>
        </w:rPr>
        <w:t>be</w:t>
      </w:r>
      <w:r w:rsidRPr="003A7E07">
        <w:rPr>
          <w:color w:val="231F20"/>
          <w:spacing w:val="-4"/>
          <w:sz w:val="22"/>
          <w:szCs w:val="22"/>
        </w:rPr>
        <w:t xml:space="preserve"> </w:t>
      </w:r>
      <w:r w:rsidRPr="003A7E07">
        <w:rPr>
          <w:color w:val="231F20"/>
          <w:sz w:val="22"/>
          <w:szCs w:val="22"/>
        </w:rPr>
        <w:t>introduced</w:t>
      </w:r>
      <w:r w:rsidRPr="003A7E07">
        <w:rPr>
          <w:color w:val="231F20"/>
          <w:spacing w:val="-8"/>
          <w:sz w:val="22"/>
          <w:szCs w:val="22"/>
        </w:rPr>
        <w:t xml:space="preserve"> </w:t>
      </w:r>
      <w:r w:rsidRPr="003A7E07">
        <w:rPr>
          <w:color w:val="231F20"/>
          <w:sz w:val="22"/>
          <w:szCs w:val="22"/>
        </w:rPr>
        <w:t>in</w:t>
      </w:r>
      <w:r w:rsidRPr="003A7E07">
        <w:rPr>
          <w:color w:val="231F20"/>
          <w:spacing w:val="-8"/>
          <w:sz w:val="22"/>
          <w:szCs w:val="22"/>
        </w:rPr>
        <w:t xml:space="preserve"> </w:t>
      </w:r>
      <w:r w:rsidRPr="003A7E07">
        <w:rPr>
          <w:color w:val="231F20"/>
          <w:sz w:val="22"/>
          <w:szCs w:val="22"/>
        </w:rPr>
        <w:t>this</w:t>
      </w:r>
      <w:r w:rsidRPr="003A7E07">
        <w:rPr>
          <w:color w:val="231F20"/>
          <w:spacing w:val="-7"/>
          <w:sz w:val="22"/>
          <w:szCs w:val="22"/>
        </w:rPr>
        <w:t xml:space="preserve"> </w:t>
      </w:r>
      <w:r w:rsidRPr="003A7E07">
        <w:rPr>
          <w:color w:val="231F20"/>
          <w:sz w:val="22"/>
          <w:szCs w:val="22"/>
        </w:rPr>
        <w:t>chapter.</w:t>
      </w:r>
    </w:p>
    <w:p w14:paraId="7FDA496D" w14:textId="77777777" w:rsidR="00B15B9E" w:rsidRDefault="00B15B9E" w:rsidP="003B3DEF">
      <w:pPr>
        <w:pStyle w:val="BodyText"/>
        <w:kinsoku w:val="0"/>
        <w:overflowPunct w:val="0"/>
        <w:spacing w:line="264" w:lineRule="auto"/>
        <w:ind w:left="1555" w:right="119" w:firstLine="360"/>
        <w:rPr>
          <w:color w:val="231F20"/>
          <w:sz w:val="22"/>
          <w:szCs w:val="22"/>
        </w:rPr>
      </w:pPr>
    </w:p>
    <w:p w14:paraId="7AC28E79" w14:textId="77777777" w:rsidR="00B91650" w:rsidRDefault="00B91650" w:rsidP="006A2226">
      <w:pPr>
        <w:kinsoku w:val="0"/>
        <w:overflowPunct w:val="0"/>
        <w:spacing w:before="1" w:line="240" w:lineRule="exact"/>
      </w:pPr>
      <w:bookmarkStart w:id="0" w:name="_GoBack"/>
      <w:bookmarkEnd w:id="0"/>
    </w:p>
    <w:p w14:paraId="14E09F23" w14:textId="1E1C01BB" w:rsidR="00B91650" w:rsidRDefault="00CB4FE8" w:rsidP="006A2226">
      <w:pPr>
        <w:numPr>
          <w:ilvl w:val="0"/>
          <w:numId w:val="5"/>
        </w:numPr>
        <w:tabs>
          <w:tab w:val="left" w:pos="437"/>
        </w:tabs>
        <w:kinsoku w:val="0"/>
        <w:overflowPunct w:val="0"/>
        <w:ind w:left="436" w:hanging="336"/>
        <w:rPr>
          <w:rFonts w:ascii="Trebuchet MS" w:hAnsi="Trebuchet MS" w:cs="Trebuchet MS"/>
          <w:color w:val="000000"/>
          <w:sz w:val="20"/>
          <w:szCs w:val="20"/>
        </w:rPr>
      </w:pPr>
      <w:r>
        <w:rPr>
          <w:rFonts w:ascii="Trebuchet MS" w:hAnsi="Trebuchet MS" w:cs="Trebuchet MS"/>
          <w:b/>
          <w:bCs/>
          <w:color w:val="231F20"/>
        </w:rPr>
        <w:t>Reasons to Learn About</w:t>
      </w:r>
      <w:r w:rsidR="00B91650">
        <w:rPr>
          <w:rFonts w:ascii="Trebuchet MS" w:hAnsi="Trebuchet MS" w:cs="Trebuchet MS"/>
          <w:b/>
          <w:bCs/>
          <w:color w:val="231F20"/>
          <w:spacing w:val="-9"/>
        </w:rPr>
        <w:t xml:space="preserve"> </w:t>
      </w:r>
      <w:r w:rsidR="00B91650">
        <w:rPr>
          <w:rFonts w:ascii="Trebuchet MS" w:hAnsi="Trebuchet MS" w:cs="Trebuchet MS"/>
          <w:b/>
          <w:bCs/>
          <w:color w:val="231F20"/>
        </w:rPr>
        <w:t>Child</w:t>
      </w:r>
      <w:r w:rsidR="00B91650">
        <w:rPr>
          <w:rFonts w:ascii="Trebuchet MS" w:hAnsi="Trebuchet MS" w:cs="Trebuchet MS"/>
          <w:b/>
          <w:bCs/>
          <w:color w:val="231F20"/>
          <w:spacing w:val="-9"/>
        </w:rPr>
        <w:t xml:space="preserve"> </w:t>
      </w:r>
      <w:r w:rsidR="00B91650">
        <w:rPr>
          <w:rFonts w:ascii="Trebuchet MS" w:hAnsi="Trebuchet MS" w:cs="Trebuchet MS"/>
          <w:b/>
          <w:bCs/>
          <w:color w:val="231F20"/>
        </w:rPr>
        <w:t>Development</w:t>
      </w:r>
      <w:r w:rsidR="00B91650">
        <w:rPr>
          <w:rFonts w:ascii="Trebuchet MS" w:hAnsi="Trebuchet MS" w:cs="Trebuchet MS"/>
          <w:b/>
          <w:bCs/>
          <w:color w:val="231F20"/>
          <w:spacing w:val="-10"/>
        </w:rPr>
        <w:t xml:space="preserve"> </w:t>
      </w:r>
      <w:r w:rsidR="00B91650">
        <w:rPr>
          <w:rFonts w:ascii="Trebuchet MS" w:hAnsi="Trebuchet MS" w:cs="Trebuchet MS"/>
          <w:b/>
          <w:bCs/>
          <w:color w:val="231F20"/>
          <w:sz w:val="20"/>
          <w:szCs w:val="20"/>
        </w:rPr>
        <w:t>(pp.</w:t>
      </w:r>
      <w:r w:rsidR="00B91650">
        <w:rPr>
          <w:rFonts w:ascii="Trebuchet MS" w:hAnsi="Trebuchet MS" w:cs="Trebuchet MS"/>
          <w:b/>
          <w:bCs/>
          <w:color w:val="231F20"/>
          <w:spacing w:val="-7"/>
          <w:sz w:val="20"/>
          <w:szCs w:val="20"/>
        </w:rPr>
        <w:t xml:space="preserve"> </w:t>
      </w:r>
      <w:r w:rsidR="00B91650">
        <w:rPr>
          <w:rFonts w:ascii="Trebuchet MS" w:hAnsi="Trebuchet MS" w:cs="Trebuchet MS"/>
          <w:b/>
          <w:bCs/>
          <w:color w:val="231F20"/>
          <w:sz w:val="20"/>
          <w:szCs w:val="20"/>
        </w:rPr>
        <w:t>3–</w:t>
      </w:r>
      <w:r w:rsidR="005E1A6D">
        <w:rPr>
          <w:rFonts w:ascii="Trebuchet MS" w:hAnsi="Trebuchet MS" w:cs="Trebuchet MS"/>
          <w:b/>
          <w:bCs/>
          <w:color w:val="231F20"/>
          <w:sz w:val="20"/>
          <w:szCs w:val="20"/>
        </w:rPr>
        <w:t>8</w:t>
      </w:r>
      <w:r w:rsidR="00B91650">
        <w:rPr>
          <w:rFonts w:ascii="Trebuchet MS" w:hAnsi="Trebuchet MS" w:cs="Trebuchet MS"/>
          <w:b/>
          <w:bCs/>
          <w:color w:val="231F20"/>
          <w:sz w:val="20"/>
          <w:szCs w:val="20"/>
        </w:rPr>
        <w:t>)</w:t>
      </w:r>
    </w:p>
    <w:p w14:paraId="29995672" w14:textId="309FB3A0" w:rsidR="00D51015" w:rsidRDefault="00B91650" w:rsidP="003B3DEF">
      <w:pPr>
        <w:kinsoku w:val="0"/>
        <w:overflowPunct w:val="0"/>
        <w:spacing w:before="101" w:line="264" w:lineRule="auto"/>
        <w:ind w:left="1426" w:right="115" w:hanging="360"/>
        <w:rPr>
          <w:rFonts w:eastAsia="MS PGothic"/>
          <w:i/>
          <w:iCs/>
          <w:color w:val="231F20"/>
          <w:spacing w:val="-1"/>
          <w:sz w:val="22"/>
          <w:szCs w:val="22"/>
        </w:rPr>
      </w:pPr>
      <w:r w:rsidRPr="00D51015">
        <w:rPr>
          <w:rFonts w:ascii="MS PGothic" w:eastAsia="MS PGothic" w:cs="MS PGothic" w:hint="eastAsia"/>
          <w:color w:val="231F20"/>
          <w:sz w:val="22"/>
          <w:szCs w:val="22"/>
        </w:rPr>
        <w:t>➤</w:t>
      </w:r>
      <w:r w:rsidRPr="00D51015">
        <w:rPr>
          <w:rFonts w:ascii="MS PGothic" w:eastAsia="MS PGothic" w:cs="MS PGothic"/>
          <w:color w:val="231F20"/>
          <w:spacing w:val="25"/>
          <w:sz w:val="22"/>
          <w:szCs w:val="22"/>
        </w:rPr>
        <w:t xml:space="preserve"> </w:t>
      </w:r>
      <w:r w:rsidR="00436675" w:rsidRPr="00B15B9E">
        <w:rPr>
          <w:rFonts w:eastAsia="MS PGothic"/>
          <w:i/>
          <w:iCs/>
          <w:color w:val="231F20"/>
          <w:sz w:val="22"/>
          <w:szCs w:val="22"/>
        </w:rPr>
        <w:t>Instructor</w:t>
      </w:r>
      <w:r w:rsidR="00436675" w:rsidRPr="00D51015">
        <w:rPr>
          <w:rFonts w:eastAsia="MS PGothic"/>
          <w:i/>
          <w:color w:val="231F20"/>
          <w:spacing w:val="25"/>
          <w:sz w:val="22"/>
          <w:szCs w:val="22"/>
        </w:rPr>
        <w:t xml:space="preserve"> </w:t>
      </w:r>
      <w:r w:rsidRPr="00D51015">
        <w:rPr>
          <w:rFonts w:eastAsia="MS PGothic"/>
          <w:i/>
          <w:iCs/>
          <w:color w:val="231F20"/>
          <w:spacing w:val="-1"/>
          <w:sz w:val="22"/>
          <w:szCs w:val="22"/>
        </w:rPr>
        <w:t>Video:</w:t>
      </w:r>
      <w:r w:rsidRPr="00D51015">
        <w:rPr>
          <w:rFonts w:eastAsia="MS PGothic"/>
          <w:i/>
          <w:iCs/>
          <w:color w:val="231F20"/>
          <w:spacing w:val="-11"/>
          <w:sz w:val="22"/>
          <w:szCs w:val="22"/>
        </w:rPr>
        <w:t xml:space="preserve"> </w:t>
      </w:r>
      <w:r w:rsidRPr="00D51015">
        <w:rPr>
          <w:rFonts w:eastAsia="MS PGothic"/>
          <w:i/>
          <w:iCs/>
          <w:color w:val="231F20"/>
          <w:spacing w:val="-1"/>
          <w:sz w:val="22"/>
          <w:szCs w:val="22"/>
        </w:rPr>
        <w:t>Interview</w:t>
      </w:r>
      <w:r w:rsidRPr="00D51015">
        <w:rPr>
          <w:rFonts w:eastAsia="MS PGothic"/>
          <w:i/>
          <w:iCs/>
          <w:color w:val="231F20"/>
          <w:spacing w:val="-11"/>
          <w:sz w:val="22"/>
          <w:szCs w:val="22"/>
        </w:rPr>
        <w:t xml:space="preserve"> </w:t>
      </w:r>
      <w:r w:rsidRPr="00D51015">
        <w:rPr>
          <w:rFonts w:eastAsia="MS PGothic"/>
          <w:i/>
          <w:iCs/>
          <w:color w:val="231F20"/>
          <w:spacing w:val="-1"/>
          <w:sz w:val="22"/>
          <w:szCs w:val="22"/>
        </w:rPr>
        <w:t>with</w:t>
      </w:r>
      <w:r w:rsidRPr="00D51015">
        <w:rPr>
          <w:rFonts w:eastAsia="MS PGothic"/>
          <w:i/>
          <w:iCs/>
          <w:color w:val="231F20"/>
          <w:spacing w:val="-11"/>
          <w:sz w:val="22"/>
          <w:szCs w:val="22"/>
        </w:rPr>
        <w:t xml:space="preserve"> </w:t>
      </w:r>
      <w:r w:rsidRPr="00D51015">
        <w:rPr>
          <w:rFonts w:eastAsia="MS PGothic"/>
          <w:i/>
          <w:iCs/>
          <w:color w:val="231F20"/>
          <w:spacing w:val="-1"/>
          <w:sz w:val="22"/>
          <w:szCs w:val="22"/>
        </w:rPr>
        <w:t>Robert</w:t>
      </w:r>
      <w:r w:rsidRPr="00D51015">
        <w:rPr>
          <w:rFonts w:eastAsia="MS PGothic"/>
          <w:i/>
          <w:iCs/>
          <w:color w:val="231F20"/>
          <w:spacing w:val="-12"/>
          <w:sz w:val="22"/>
          <w:szCs w:val="22"/>
        </w:rPr>
        <w:t xml:space="preserve"> </w:t>
      </w:r>
      <w:r w:rsidRPr="00D51015">
        <w:rPr>
          <w:rFonts w:eastAsia="MS PGothic"/>
          <w:i/>
          <w:iCs/>
          <w:color w:val="231F20"/>
          <w:spacing w:val="-1"/>
          <w:sz w:val="22"/>
          <w:szCs w:val="22"/>
        </w:rPr>
        <w:t>Siegler</w:t>
      </w:r>
      <w:r w:rsidRPr="00D51015">
        <w:rPr>
          <w:rFonts w:eastAsia="MS PGothic"/>
          <w:i/>
          <w:iCs/>
          <w:color w:val="231F20"/>
          <w:spacing w:val="-11"/>
          <w:sz w:val="22"/>
          <w:szCs w:val="22"/>
        </w:rPr>
        <w:t xml:space="preserve"> </w:t>
      </w:r>
      <w:r w:rsidRPr="00D51015">
        <w:rPr>
          <w:rFonts w:eastAsia="MS PGothic"/>
          <w:i/>
          <w:iCs/>
          <w:color w:val="231F20"/>
          <w:spacing w:val="-1"/>
          <w:sz w:val="22"/>
          <w:szCs w:val="22"/>
        </w:rPr>
        <w:t>(</w:t>
      </w:r>
      <w:r w:rsidR="00436675" w:rsidRPr="00D51015">
        <w:rPr>
          <w:rFonts w:eastAsia="MS PGothic"/>
          <w:i/>
          <w:iCs/>
          <w:color w:val="231F20"/>
          <w:spacing w:val="-1"/>
          <w:sz w:val="22"/>
          <w:szCs w:val="22"/>
        </w:rPr>
        <w:t>siegler</w:t>
      </w:r>
      <w:r w:rsidR="00B07193">
        <w:rPr>
          <w:rFonts w:eastAsia="MS PGothic"/>
          <w:i/>
          <w:iCs/>
          <w:color w:val="231F20"/>
          <w:spacing w:val="-1"/>
          <w:sz w:val="22"/>
          <w:szCs w:val="22"/>
        </w:rPr>
        <w:t>_</w:t>
      </w:r>
      <w:r w:rsidR="00436675" w:rsidRPr="00D51015">
        <w:rPr>
          <w:rFonts w:eastAsia="MS PGothic"/>
          <w:i/>
          <w:iCs/>
          <w:color w:val="231F20"/>
          <w:spacing w:val="-1"/>
          <w:sz w:val="22"/>
          <w:szCs w:val="22"/>
        </w:rPr>
        <w:t>cr</w:t>
      </w:r>
      <w:r w:rsidR="0026392A">
        <w:rPr>
          <w:rFonts w:eastAsia="MS PGothic"/>
          <w:i/>
          <w:iCs/>
          <w:color w:val="231F20"/>
          <w:spacing w:val="-1"/>
          <w:sz w:val="22"/>
          <w:szCs w:val="22"/>
        </w:rPr>
        <w:t>.mpg</w:t>
      </w:r>
      <w:r w:rsidR="00436675" w:rsidRPr="00D51015">
        <w:rPr>
          <w:rFonts w:eastAsia="MS PGothic"/>
          <w:i/>
          <w:iCs/>
          <w:color w:val="231F20"/>
          <w:spacing w:val="-1"/>
          <w:sz w:val="22"/>
          <w:szCs w:val="22"/>
        </w:rPr>
        <w:t xml:space="preserve">; </w:t>
      </w:r>
      <w:r w:rsidRPr="00D51015">
        <w:rPr>
          <w:rFonts w:eastAsia="MS PGothic"/>
          <w:i/>
          <w:iCs/>
          <w:color w:val="231F20"/>
          <w:sz w:val="22"/>
          <w:szCs w:val="22"/>
        </w:rPr>
        <w:t>3</w:t>
      </w:r>
      <w:r w:rsidRPr="00D51015">
        <w:rPr>
          <w:rFonts w:eastAsia="MS PGothic"/>
          <w:i/>
          <w:iCs/>
          <w:color w:val="231F20"/>
          <w:spacing w:val="-11"/>
          <w:sz w:val="22"/>
          <w:szCs w:val="22"/>
        </w:rPr>
        <w:t xml:space="preserve"> </w:t>
      </w:r>
      <w:r w:rsidRPr="00D51015">
        <w:rPr>
          <w:rFonts w:eastAsia="MS PGothic"/>
          <w:i/>
          <w:iCs/>
          <w:color w:val="231F20"/>
          <w:spacing w:val="-1"/>
          <w:sz w:val="22"/>
          <w:szCs w:val="22"/>
        </w:rPr>
        <w:t>minutes,</w:t>
      </w:r>
      <w:r w:rsidRPr="00D51015">
        <w:rPr>
          <w:rFonts w:eastAsia="MS PGothic"/>
          <w:i/>
          <w:iCs/>
          <w:color w:val="231F20"/>
          <w:spacing w:val="-11"/>
          <w:sz w:val="22"/>
          <w:szCs w:val="22"/>
        </w:rPr>
        <w:t xml:space="preserve"> </w:t>
      </w:r>
      <w:r w:rsidRPr="00D51015">
        <w:rPr>
          <w:rFonts w:eastAsia="MS PGothic"/>
          <w:i/>
          <w:iCs/>
          <w:color w:val="231F20"/>
          <w:spacing w:val="-1"/>
          <w:sz w:val="22"/>
          <w:szCs w:val="22"/>
        </w:rPr>
        <w:t>19</w:t>
      </w:r>
      <w:r w:rsidRPr="00D51015">
        <w:rPr>
          <w:rFonts w:eastAsia="MS PGothic"/>
          <w:i/>
          <w:iCs/>
          <w:color w:val="231F20"/>
          <w:spacing w:val="-11"/>
          <w:sz w:val="22"/>
          <w:szCs w:val="22"/>
        </w:rPr>
        <w:t xml:space="preserve"> </w:t>
      </w:r>
      <w:r w:rsidRPr="00D51015">
        <w:rPr>
          <w:rFonts w:eastAsia="MS PGothic"/>
          <w:i/>
          <w:iCs/>
          <w:color w:val="231F20"/>
          <w:spacing w:val="-1"/>
          <w:sz w:val="22"/>
          <w:szCs w:val="22"/>
        </w:rPr>
        <w:t>sec</w:t>
      </w:r>
      <w:r w:rsidRPr="00D51015">
        <w:rPr>
          <w:rFonts w:eastAsia="MS PGothic"/>
          <w:i/>
          <w:iCs/>
          <w:color w:val="231F20"/>
          <w:sz w:val="22"/>
          <w:szCs w:val="22"/>
        </w:rPr>
        <w:t>onds)</w:t>
      </w:r>
      <w:r w:rsidRPr="00D51015">
        <w:rPr>
          <w:rFonts w:eastAsia="MS PGothic"/>
          <w:i/>
          <w:iCs/>
          <w:color w:val="231F20"/>
          <w:spacing w:val="-1"/>
          <w:sz w:val="22"/>
          <w:szCs w:val="22"/>
        </w:rPr>
        <w:t xml:space="preserve"> </w:t>
      </w:r>
    </w:p>
    <w:p w14:paraId="75F72274" w14:textId="77777777" w:rsidR="00B91650" w:rsidRPr="003A7E07" w:rsidRDefault="00B91650" w:rsidP="003B3DEF">
      <w:pPr>
        <w:pStyle w:val="BodyText"/>
        <w:numPr>
          <w:ilvl w:val="1"/>
          <w:numId w:val="5"/>
        </w:numPr>
        <w:tabs>
          <w:tab w:val="left" w:pos="1805"/>
        </w:tabs>
        <w:kinsoku w:val="0"/>
        <w:overflowPunct w:val="0"/>
        <w:spacing w:before="167" w:line="264" w:lineRule="auto"/>
        <w:ind w:left="1800" w:right="115" w:hanging="274"/>
        <w:rPr>
          <w:color w:val="000000"/>
          <w:sz w:val="22"/>
          <w:szCs w:val="22"/>
        </w:rPr>
      </w:pPr>
      <w:r w:rsidRPr="003A7E07">
        <w:rPr>
          <w:color w:val="231F20"/>
          <w:spacing w:val="3"/>
          <w:sz w:val="22"/>
          <w:szCs w:val="22"/>
        </w:rPr>
        <w:t>Knowledge</w:t>
      </w:r>
      <w:r w:rsidRPr="003A7E07">
        <w:rPr>
          <w:color w:val="231F20"/>
          <w:spacing w:val="8"/>
          <w:sz w:val="22"/>
          <w:szCs w:val="22"/>
        </w:rPr>
        <w:t xml:space="preserve"> </w:t>
      </w:r>
      <w:r w:rsidRPr="003A7E07">
        <w:rPr>
          <w:color w:val="231F20"/>
          <w:spacing w:val="1"/>
          <w:sz w:val="22"/>
          <w:szCs w:val="22"/>
        </w:rPr>
        <w:t>of</w:t>
      </w:r>
      <w:r w:rsidRPr="003A7E07">
        <w:rPr>
          <w:color w:val="231F20"/>
          <w:spacing w:val="7"/>
          <w:sz w:val="22"/>
          <w:szCs w:val="22"/>
        </w:rPr>
        <w:t xml:space="preserve"> </w:t>
      </w:r>
      <w:r w:rsidRPr="003A7E07">
        <w:rPr>
          <w:color w:val="231F20"/>
          <w:spacing w:val="3"/>
          <w:sz w:val="22"/>
          <w:szCs w:val="22"/>
        </w:rPr>
        <w:t>child</w:t>
      </w:r>
      <w:r w:rsidRPr="003A7E07">
        <w:rPr>
          <w:color w:val="231F20"/>
          <w:spacing w:val="8"/>
          <w:sz w:val="22"/>
          <w:szCs w:val="22"/>
        </w:rPr>
        <w:t xml:space="preserve"> </w:t>
      </w:r>
      <w:r w:rsidRPr="003A7E07">
        <w:rPr>
          <w:color w:val="231F20"/>
          <w:spacing w:val="3"/>
          <w:sz w:val="22"/>
          <w:szCs w:val="22"/>
        </w:rPr>
        <w:t>development</w:t>
      </w:r>
      <w:r w:rsidRPr="003A7E07">
        <w:rPr>
          <w:color w:val="231F20"/>
          <w:spacing w:val="8"/>
          <w:sz w:val="22"/>
          <w:szCs w:val="22"/>
        </w:rPr>
        <w:t xml:space="preserve"> </w:t>
      </w:r>
      <w:r w:rsidRPr="003A7E07">
        <w:rPr>
          <w:color w:val="231F20"/>
          <w:spacing w:val="2"/>
          <w:sz w:val="22"/>
          <w:szCs w:val="22"/>
        </w:rPr>
        <w:t>can</w:t>
      </w:r>
      <w:r w:rsidRPr="003A7E07">
        <w:rPr>
          <w:color w:val="231F20"/>
          <w:spacing w:val="7"/>
          <w:sz w:val="22"/>
          <w:szCs w:val="22"/>
        </w:rPr>
        <w:t xml:space="preserve"> </w:t>
      </w:r>
      <w:r w:rsidRPr="003A7E07">
        <w:rPr>
          <w:color w:val="231F20"/>
          <w:spacing w:val="3"/>
          <w:sz w:val="22"/>
          <w:szCs w:val="22"/>
        </w:rPr>
        <w:t>help</w:t>
      </w:r>
      <w:r w:rsidRPr="003A7E07">
        <w:rPr>
          <w:color w:val="231F20"/>
          <w:spacing w:val="8"/>
          <w:sz w:val="22"/>
          <w:szCs w:val="22"/>
        </w:rPr>
        <w:t xml:space="preserve"> </w:t>
      </w:r>
      <w:r w:rsidRPr="003A7E07">
        <w:rPr>
          <w:color w:val="231F20"/>
          <w:spacing w:val="3"/>
          <w:sz w:val="22"/>
          <w:szCs w:val="22"/>
        </w:rPr>
        <w:t>parents</w:t>
      </w:r>
      <w:r w:rsidRPr="003A7E07">
        <w:rPr>
          <w:color w:val="231F20"/>
          <w:spacing w:val="7"/>
          <w:sz w:val="22"/>
          <w:szCs w:val="22"/>
        </w:rPr>
        <w:t xml:space="preserve"> </w:t>
      </w:r>
      <w:r w:rsidRPr="003A7E07">
        <w:rPr>
          <w:color w:val="231F20"/>
          <w:spacing w:val="2"/>
          <w:sz w:val="22"/>
          <w:szCs w:val="22"/>
        </w:rPr>
        <w:t>and</w:t>
      </w:r>
      <w:r w:rsidRPr="003A7E07">
        <w:rPr>
          <w:color w:val="231F20"/>
          <w:spacing w:val="7"/>
          <w:sz w:val="22"/>
          <w:szCs w:val="22"/>
        </w:rPr>
        <w:t xml:space="preserve"> </w:t>
      </w:r>
      <w:r w:rsidRPr="003A7E07">
        <w:rPr>
          <w:color w:val="231F20"/>
          <w:spacing w:val="3"/>
          <w:sz w:val="22"/>
          <w:szCs w:val="22"/>
        </w:rPr>
        <w:t>teachers</w:t>
      </w:r>
      <w:r w:rsidRPr="003A7E07">
        <w:rPr>
          <w:color w:val="231F20"/>
          <w:spacing w:val="8"/>
          <w:sz w:val="22"/>
          <w:szCs w:val="22"/>
        </w:rPr>
        <w:t xml:space="preserve"> </w:t>
      </w:r>
      <w:r w:rsidRPr="003A7E07">
        <w:rPr>
          <w:color w:val="231F20"/>
          <w:spacing w:val="3"/>
          <w:sz w:val="22"/>
          <w:szCs w:val="22"/>
        </w:rPr>
        <w:t>meet</w:t>
      </w:r>
      <w:r w:rsidRPr="003A7E07">
        <w:rPr>
          <w:color w:val="231F20"/>
          <w:spacing w:val="7"/>
          <w:sz w:val="22"/>
          <w:szCs w:val="22"/>
        </w:rPr>
        <w:t xml:space="preserve"> </w:t>
      </w:r>
      <w:r w:rsidRPr="003A7E07">
        <w:rPr>
          <w:color w:val="231F20"/>
          <w:spacing w:val="4"/>
          <w:sz w:val="22"/>
          <w:szCs w:val="22"/>
        </w:rPr>
        <w:t>the</w:t>
      </w:r>
      <w:r w:rsidRPr="003A7E07">
        <w:rPr>
          <w:color w:val="231F20"/>
          <w:spacing w:val="51"/>
          <w:sz w:val="22"/>
          <w:szCs w:val="22"/>
        </w:rPr>
        <w:t xml:space="preserve"> </w:t>
      </w:r>
      <w:r w:rsidRPr="003A7E07">
        <w:rPr>
          <w:color w:val="231F20"/>
          <w:sz w:val="22"/>
          <w:szCs w:val="22"/>
        </w:rPr>
        <w:t>challenges</w:t>
      </w:r>
      <w:r w:rsidRPr="003A7E07">
        <w:rPr>
          <w:color w:val="231F20"/>
          <w:spacing w:val="-8"/>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rearing</w:t>
      </w:r>
      <w:r w:rsidRPr="003A7E07">
        <w:rPr>
          <w:color w:val="231F20"/>
          <w:spacing w:val="-7"/>
          <w:sz w:val="22"/>
          <w:szCs w:val="22"/>
        </w:rPr>
        <w:t xml:space="preserve"> </w:t>
      </w:r>
      <w:r w:rsidRPr="003A7E07">
        <w:rPr>
          <w:color w:val="231F20"/>
          <w:sz w:val="22"/>
          <w:szCs w:val="22"/>
        </w:rPr>
        <w:t>and</w:t>
      </w:r>
      <w:r w:rsidRPr="003A7E07">
        <w:rPr>
          <w:color w:val="231F20"/>
          <w:spacing w:val="-8"/>
          <w:sz w:val="22"/>
          <w:szCs w:val="22"/>
        </w:rPr>
        <w:t xml:space="preserve"> </w:t>
      </w:r>
      <w:r w:rsidRPr="003A7E07">
        <w:rPr>
          <w:color w:val="231F20"/>
          <w:sz w:val="22"/>
          <w:szCs w:val="22"/>
        </w:rPr>
        <w:t>educating</w:t>
      </w:r>
      <w:r w:rsidRPr="003A7E07">
        <w:rPr>
          <w:color w:val="231F20"/>
          <w:spacing w:val="-7"/>
          <w:sz w:val="22"/>
          <w:szCs w:val="22"/>
        </w:rPr>
        <w:t xml:space="preserve"> </w:t>
      </w:r>
      <w:r w:rsidRPr="003A7E07">
        <w:rPr>
          <w:color w:val="231F20"/>
          <w:sz w:val="22"/>
          <w:szCs w:val="22"/>
        </w:rPr>
        <w:t>children.</w:t>
      </w:r>
    </w:p>
    <w:p w14:paraId="24F1A292" w14:textId="1E8823DD" w:rsidR="00F9695B" w:rsidRPr="003A7E07" w:rsidRDefault="00B91650" w:rsidP="003B3DEF">
      <w:pPr>
        <w:pStyle w:val="BodyText"/>
        <w:numPr>
          <w:ilvl w:val="1"/>
          <w:numId w:val="5"/>
        </w:numPr>
        <w:tabs>
          <w:tab w:val="left" w:pos="1805"/>
        </w:tabs>
        <w:kinsoku w:val="0"/>
        <w:overflowPunct w:val="0"/>
        <w:spacing w:before="0" w:line="264" w:lineRule="auto"/>
        <w:ind w:left="1800" w:right="115" w:hanging="274"/>
        <w:rPr>
          <w:color w:val="000000"/>
          <w:sz w:val="22"/>
          <w:szCs w:val="22"/>
        </w:rPr>
      </w:pPr>
      <w:r w:rsidRPr="003A7E07">
        <w:rPr>
          <w:color w:val="231F20"/>
          <w:sz w:val="22"/>
          <w:szCs w:val="22"/>
        </w:rPr>
        <w:t>Knowledge</w:t>
      </w:r>
      <w:r w:rsidRPr="003A7E07">
        <w:rPr>
          <w:color w:val="231F20"/>
          <w:spacing w:val="19"/>
          <w:sz w:val="22"/>
          <w:szCs w:val="22"/>
        </w:rPr>
        <w:t xml:space="preserve"> </w:t>
      </w:r>
      <w:r w:rsidRPr="003A7E07">
        <w:rPr>
          <w:color w:val="231F20"/>
          <w:sz w:val="22"/>
          <w:szCs w:val="22"/>
        </w:rPr>
        <w:t>of</w:t>
      </w:r>
      <w:r w:rsidRPr="003A7E07">
        <w:rPr>
          <w:color w:val="231F20"/>
          <w:spacing w:val="18"/>
          <w:sz w:val="22"/>
          <w:szCs w:val="22"/>
        </w:rPr>
        <w:t xml:space="preserve"> </w:t>
      </w:r>
      <w:r w:rsidRPr="003A7E07">
        <w:rPr>
          <w:color w:val="231F20"/>
          <w:sz w:val="22"/>
          <w:szCs w:val="22"/>
        </w:rPr>
        <w:t>child</w:t>
      </w:r>
      <w:r w:rsidRPr="003A7E07">
        <w:rPr>
          <w:color w:val="231F20"/>
          <w:spacing w:val="18"/>
          <w:sz w:val="22"/>
          <w:szCs w:val="22"/>
        </w:rPr>
        <w:t xml:space="preserve"> </w:t>
      </w:r>
      <w:r w:rsidRPr="003A7E07">
        <w:rPr>
          <w:color w:val="231F20"/>
          <w:sz w:val="22"/>
          <w:szCs w:val="22"/>
        </w:rPr>
        <w:t>development</w:t>
      </w:r>
      <w:r w:rsidRPr="003A7E07">
        <w:rPr>
          <w:color w:val="231F20"/>
          <w:spacing w:val="18"/>
          <w:sz w:val="22"/>
          <w:szCs w:val="22"/>
        </w:rPr>
        <w:t xml:space="preserve"> </w:t>
      </w:r>
      <w:r w:rsidR="00551959" w:rsidRPr="003A7E07">
        <w:rPr>
          <w:color w:val="231F20"/>
          <w:sz w:val="22"/>
          <w:szCs w:val="22"/>
        </w:rPr>
        <w:t>is necessary for</w:t>
      </w:r>
      <w:r w:rsidR="00551959" w:rsidRPr="003A7E07">
        <w:rPr>
          <w:color w:val="231F20"/>
          <w:spacing w:val="18"/>
          <w:sz w:val="22"/>
          <w:szCs w:val="22"/>
        </w:rPr>
        <w:t xml:space="preserve"> </w:t>
      </w:r>
      <w:r w:rsidRPr="003A7E07">
        <w:rPr>
          <w:color w:val="231F20"/>
          <w:sz w:val="22"/>
          <w:szCs w:val="22"/>
        </w:rPr>
        <w:t>informed</w:t>
      </w:r>
      <w:r w:rsidRPr="003A7E07">
        <w:rPr>
          <w:color w:val="231F20"/>
          <w:spacing w:val="18"/>
          <w:sz w:val="22"/>
          <w:szCs w:val="22"/>
        </w:rPr>
        <w:t xml:space="preserve"> </w:t>
      </w:r>
      <w:r w:rsidRPr="003A7E07">
        <w:rPr>
          <w:color w:val="231F20"/>
          <w:sz w:val="22"/>
          <w:szCs w:val="22"/>
        </w:rPr>
        <w:t>decisions</w:t>
      </w:r>
      <w:r w:rsidRPr="003A7E07">
        <w:rPr>
          <w:color w:val="231F20"/>
          <w:spacing w:val="18"/>
          <w:sz w:val="22"/>
          <w:szCs w:val="22"/>
        </w:rPr>
        <w:t xml:space="preserve"> </w:t>
      </w:r>
      <w:r w:rsidRPr="003A7E07">
        <w:rPr>
          <w:color w:val="231F20"/>
          <w:sz w:val="22"/>
          <w:szCs w:val="22"/>
        </w:rPr>
        <w:t>about</w:t>
      </w:r>
      <w:r w:rsidRPr="003A7E07">
        <w:rPr>
          <w:color w:val="231F20"/>
          <w:spacing w:val="18"/>
          <w:sz w:val="22"/>
          <w:szCs w:val="22"/>
        </w:rPr>
        <w:t xml:space="preserve"> </w:t>
      </w:r>
      <w:r w:rsidRPr="003A7E07">
        <w:rPr>
          <w:color w:val="231F20"/>
          <w:sz w:val="22"/>
          <w:szCs w:val="22"/>
        </w:rPr>
        <w:lastRenderedPageBreak/>
        <w:t xml:space="preserve">social-policy </w:t>
      </w:r>
      <w:r w:rsidRPr="003A7E07">
        <w:rPr>
          <w:color w:val="231F20"/>
          <w:spacing w:val="-1"/>
          <w:sz w:val="22"/>
          <w:szCs w:val="22"/>
        </w:rPr>
        <w:t>questions</w:t>
      </w:r>
      <w:r w:rsidRPr="003A7E07">
        <w:rPr>
          <w:color w:val="231F20"/>
          <w:spacing w:val="-12"/>
          <w:sz w:val="22"/>
          <w:szCs w:val="22"/>
        </w:rPr>
        <w:t xml:space="preserve"> </w:t>
      </w:r>
      <w:r w:rsidRPr="003A7E07">
        <w:rPr>
          <w:color w:val="231F20"/>
          <w:spacing w:val="-1"/>
          <w:sz w:val="22"/>
          <w:szCs w:val="22"/>
        </w:rPr>
        <w:t>that</w:t>
      </w:r>
      <w:r w:rsidRPr="003A7E07">
        <w:rPr>
          <w:color w:val="231F20"/>
          <w:spacing w:val="-11"/>
          <w:sz w:val="22"/>
          <w:szCs w:val="22"/>
        </w:rPr>
        <w:t xml:space="preserve"> </w:t>
      </w:r>
      <w:r w:rsidRPr="003A7E07">
        <w:rPr>
          <w:color w:val="231F20"/>
          <w:spacing w:val="-1"/>
          <w:sz w:val="22"/>
          <w:szCs w:val="22"/>
        </w:rPr>
        <w:t>affect</w:t>
      </w:r>
      <w:r w:rsidRPr="003A7E07">
        <w:rPr>
          <w:color w:val="231F20"/>
          <w:spacing w:val="-12"/>
          <w:sz w:val="22"/>
          <w:szCs w:val="22"/>
        </w:rPr>
        <w:t xml:space="preserve"> </w:t>
      </w:r>
      <w:r w:rsidRPr="003A7E07">
        <w:rPr>
          <w:color w:val="231F20"/>
          <w:spacing w:val="-1"/>
          <w:sz w:val="22"/>
          <w:szCs w:val="22"/>
        </w:rPr>
        <w:t>children</w:t>
      </w:r>
      <w:r w:rsidRPr="003A7E07">
        <w:rPr>
          <w:color w:val="231F20"/>
          <w:spacing w:val="-12"/>
          <w:sz w:val="22"/>
          <w:szCs w:val="22"/>
        </w:rPr>
        <w:t xml:space="preserve"> </w:t>
      </w:r>
      <w:r w:rsidRPr="003A7E07">
        <w:rPr>
          <w:color w:val="231F20"/>
          <w:spacing w:val="-1"/>
          <w:sz w:val="22"/>
          <w:szCs w:val="22"/>
        </w:rPr>
        <w:t>(for</w:t>
      </w:r>
      <w:r w:rsidRPr="003A7E07">
        <w:rPr>
          <w:color w:val="231F20"/>
          <w:spacing w:val="-11"/>
          <w:sz w:val="22"/>
          <w:szCs w:val="22"/>
        </w:rPr>
        <w:t xml:space="preserve"> </w:t>
      </w:r>
      <w:r w:rsidRPr="003A7E07">
        <w:rPr>
          <w:color w:val="231F20"/>
          <w:spacing w:val="-1"/>
          <w:sz w:val="22"/>
          <w:szCs w:val="22"/>
        </w:rPr>
        <w:t>example,</w:t>
      </w:r>
      <w:r w:rsidRPr="003A7E07">
        <w:rPr>
          <w:color w:val="231F20"/>
          <w:spacing w:val="-12"/>
          <w:sz w:val="22"/>
          <w:szCs w:val="22"/>
        </w:rPr>
        <w:t xml:space="preserve"> </w:t>
      </w:r>
      <w:r w:rsidRPr="003A7E07">
        <w:rPr>
          <w:color w:val="231F20"/>
          <w:spacing w:val="-1"/>
          <w:sz w:val="22"/>
          <w:szCs w:val="22"/>
        </w:rPr>
        <w:t>in</w:t>
      </w:r>
      <w:r w:rsidRPr="003A7E07">
        <w:rPr>
          <w:color w:val="231F20"/>
          <w:spacing w:val="-11"/>
          <w:sz w:val="22"/>
          <w:szCs w:val="22"/>
        </w:rPr>
        <w:t xml:space="preserve"> </w:t>
      </w:r>
      <w:r w:rsidRPr="003A7E07">
        <w:rPr>
          <w:color w:val="231F20"/>
          <w:spacing w:val="-1"/>
          <w:sz w:val="22"/>
          <w:szCs w:val="22"/>
        </w:rPr>
        <w:t>determining</w:t>
      </w:r>
      <w:r w:rsidRPr="003A7E07">
        <w:rPr>
          <w:color w:val="231F20"/>
          <w:spacing w:val="-11"/>
          <w:sz w:val="22"/>
          <w:szCs w:val="22"/>
        </w:rPr>
        <w:t xml:space="preserve"> </w:t>
      </w:r>
      <w:r w:rsidRPr="003A7E07">
        <w:rPr>
          <w:color w:val="231F20"/>
          <w:spacing w:val="-1"/>
          <w:sz w:val="22"/>
          <w:szCs w:val="22"/>
        </w:rPr>
        <w:t>whether</w:t>
      </w:r>
      <w:r w:rsidRPr="003A7E07">
        <w:rPr>
          <w:color w:val="231F20"/>
          <w:spacing w:val="-11"/>
          <w:sz w:val="22"/>
          <w:szCs w:val="22"/>
        </w:rPr>
        <w:t xml:space="preserve"> </w:t>
      </w:r>
      <w:r w:rsidRPr="003A7E07">
        <w:rPr>
          <w:color w:val="231F20"/>
          <w:spacing w:val="-1"/>
          <w:sz w:val="22"/>
          <w:szCs w:val="22"/>
        </w:rPr>
        <w:t>or</w:t>
      </w:r>
      <w:r w:rsidRPr="003A7E07">
        <w:rPr>
          <w:color w:val="231F20"/>
          <w:spacing w:val="-11"/>
          <w:sz w:val="22"/>
          <w:szCs w:val="22"/>
        </w:rPr>
        <w:t xml:space="preserve"> </w:t>
      </w:r>
      <w:r w:rsidRPr="003A7E07">
        <w:rPr>
          <w:color w:val="231F20"/>
          <w:spacing w:val="-1"/>
          <w:sz w:val="22"/>
          <w:szCs w:val="22"/>
        </w:rPr>
        <w:t>not</w:t>
      </w:r>
      <w:r w:rsidRPr="003A7E07">
        <w:rPr>
          <w:color w:val="231F20"/>
          <w:spacing w:val="-11"/>
          <w:sz w:val="22"/>
          <w:szCs w:val="22"/>
        </w:rPr>
        <w:t xml:space="preserve"> </w:t>
      </w:r>
      <w:r w:rsidRPr="003A7E07">
        <w:rPr>
          <w:color w:val="231F20"/>
          <w:spacing w:val="-1"/>
          <w:sz w:val="22"/>
          <w:szCs w:val="22"/>
        </w:rPr>
        <w:t>preschool</w:t>
      </w:r>
      <w:r w:rsidRPr="003A7E07">
        <w:rPr>
          <w:color w:val="231F20"/>
          <w:spacing w:val="22"/>
          <w:w w:val="99"/>
          <w:sz w:val="22"/>
          <w:szCs w:val="22"/>
        </w:rPr>
        <w:t xml:space="preserve"> </w:t>
      </w:r>
      <w:r w:rsidRPr="003A7E07">
        <w:rPr>
          <w:color w:val="231F20"/>
          <w:sz w:val="22"/>
          <w:szCs w:val="22"/>
        </w:rPr>
        <w:t>children</w:t>
      </w:r>
      <w:r w:rsidRPr="003A7E07">
        <w:rPr>
          <w:color w:val="231F20"/>
          <w:spacing w:val="-9"/>
          <w:sz w:val="22"/>
          <w:szCs w:val="22"/>
        </w:rPr>
        <w:t xml:space="preserve"> </w:t>
      </w:r>
      <w:r w:rsidRPr="003A7E07">
        <w:rPr>
          <w:color w:val="231F20"/>
          <w:spacing w:val="-1"/>
          <w:sz w:val="22"/>
          <w:szCs w:val="22"/>
        </w:rPr>
        <w:t>should</w:t>
      </w:r>
      <w:r w:rsidRPr="003A7E07">
        <w:rPr>
          <w:color w:val="231F20"/>
          <w:spacing w:val="-7"/>
          <w:sz w:val="22"/>
          <w:szCs w:val="22"/>
        </w:rPr>
        <w:t xml:space="preserve"> </w:t>
      </w:r>
      <w:r w:rsidRPr="003A7E07">
        <w:rPr>
          <w:color w:val="231F20"/>
          <w:sz w:val="22"/>
          <w:szCs w:val="22"/>
        </w:rPr>
        <w:t>testify</w:t>
      </w:r>
      <w:r w:rsidRPr="003A7E07">
        <w:rPr>
          <w:color w:val="231F20"/>
          <w:spacing w:val="-8"/>
          <w:sz w:val="22"/>
          <w:szCs w:val="22"/>
        </w:rPr>
        <w:t xml:space="preserve"> </w:t>
      </w:r>
      <w:r w:rsidRPr="003A7E07">
        <w:rPr>
          <w:color w:val="231F20"/>
          <w:sz w:val="22"/>
          <w:szCs w:val="22"/>
        </w:rPr>
        <w:t>in</w:t>
      </w:r>
      <w:r w:rsidRPr="003A7E07">
        <w:rPr>
          <w:color w:val="231F20"/>
          <w:spacing w:val="-9"/>
          <w:sz w:val="22"/>
          <w:szCs w:val="22"/>
        </w:rPr>
        <w:t xml:space="preserve"> </w:t>
      </w:r>
      <w:r w:rsidRPr="003A7E07">
        <w:rPr>
          <w:color w:val="231F20"/>
          <w:sz w:val="22"/>
          <w:szCs w:val="22"/>
        </w:rPr>
        <w:t>legal</w:t>
      </w:r>
      <w:r w:rsidRPr="003A7E07">
        <w:rPr>
          <w:color w:val="231F20"/>
          <w:spacing w:val="-8"/>
          <w:sz w:val="22"/>
          <w:szCs w:val="22"/>
        </w:rPr>
        <w:t xml:space="preserve"> </w:t>
      </w:r>
      <w:r w:rsidRPr="003A7E07">
        <w:rPr>
          <w:color w:val="231F20"/>
          <w:sz w:val="22"/>
          <w:szCs w:val="22"/>
        </w:rPr>
        <w:t>proceedings).</w:t>
      </w:r>
    </w:p>
    <w:p w14:paraId="64F67A34" w14:textId="649458B3" w:rsidR="00B91650" w:rsidRPr="003A7E07" w:rsidRDefault="00B91650" w:rsidP="003B3DEF">
      <w:pPr>
        <w:pStyle w:val="BodyText"/>
        <w:numPr>
          <w:ilvl w:val="1"/>
          <w:numId w:val="5"/>
        </w:numPr>
        <w:tabs>
          <w:tab w:val="left" w:pos="1805"/>
        </w:tabs>
        <w:kinsoku w:val="0"/>
        <w:overflowPunct w:val="0"/>
        <w:spacing w:before="0" w:line="264" w:lineRule="auto"/>
        <w:ind w:left="1800" w:right="115" w:hanging="274"/>
        <w:rPr>
          <w:color w:val="000000"/>
          <w:sz w:val="22"/>
          <w:szCs w:val="22"/>
        </w:rPr>
      </w:pPr>
      <w:r w:rsidRPr="003A7E07">
        <w:rPr>
          <w:color w:val="231F20"/>
          <w:sz w:val="22"/>
          <w:szCs w:val="22"/>
        </w:rPr>
        <w:t>Child</w:t>
      </w:r>
      <w:r w:rsidRPr="003A7E07">
        <w:rPr>
          <w:color w:val="231F20"/>
          <w:spacing w:val="3"/>
          <w:sz w:val="22"/>
          <w:szCs w:val="22"/>
        </w:rPr>
        <w:t xml:space="preserve"> </w:t>
      </w:r>
      <w:r w:rsidRPr="003A7E07">
        <w:rPr>
          <w:color w:val="231F20"/>
          <w:sz w:val="22"/>
          <w:szCs w:val="22"/>
        </w:rPr>
        <w:t>development</w:t>
      </w:r>
      <w:r w:rsidRPr="003A7E07">
        <w:rPr>
          <w:color w:val="231F20"/>
          <w:spacing w:val="4"/>
          <w:sz w:val="22"/>
          <w:szCs w:val="22"/>
        </w:rPr>
        <w:t xml:space="preserve"> </w:t>
      </w:r>
      <w:r w:rsidRPr="003A7E07">
        <w:rPr>
          <w:color w:val="231F20"/>
          <w:sz w:val="22"/>
          <w:szCs w:val="22"/>
        </w:rPr>
        <w:t>research</w:t>
      </w:r>
      <w:r w:rsidRPr="003A7E07">
        <w:rPr>
          <w:color w:val="231F20"/>
          <w:spacing w:val="4"/>
          <w:sz w:val="22"/>
          <w:szCs w:val="22"/>
        </w:rPr>
        <w:t xml:space="preserve"> </w:t>
      </w:r>
      <w:r w:rsidRPr="003A7E07">
        <w:rPr>
          <w:color w:val="231F20"/>
          <w:sz w:val="22"/>
          <w:szCs w:val="22"/>
        </w:rPr>
        <w:t>provides</w:t>
      </w:r>
      <w:r w:rsidRPr="003A7E07">
        <w:rPr>
          <w:color w:val="231F20"/>
          <w:spacing w:val="3"/>
          <w:sz w:val="22"/>
          <w:szCs w:val="22"/>
        </w:rPr>
        <w:t xml:space="preserve"> </w:t>
      </w:r>
      <w:r w:rsidRPr="003A7E07">
        <w:rPr>
          <w:color w:val="231F20"/>
          <w:sz w:val="22"/>
          <w:szCs w:val="22"/>
        </w:rPr>
        <w:t>important</w:t>
      </w:r>
      <w:r w:rsidRPr="003A7E07">
        <w:rPr>
          <w:color w:val="231F20"/>
          <w:spacing w:val="4"/>
          <w:sz w:val="22"/>
          <w:szCs w:val="22"/>
        </w:rPr>
        <w:t xml:space="preserve"> </w:t>
      </w:r>
      <w:r w:rsidRPr="003A7E07">
        <w:rPr>
          <w:color w:val="231F20"/>
          <w:sz w:val="22"/>
          <w:szCs w:val="22"/>
        </w:rPr>
        <w:t>insights</w:t>
      </w:r>
      <w:r w:rsidRPr="003A7E07">
        <w:rPr>
          <w:color w:val="231F20"/>
          <w:spacing w:val="3"/>
          <w:sz w:val="22"/>
          <w:szCs w:val="22"/>
        </w:rPr>
        <w:t xml:space="preserve"> </w:t>
      </w:r>
      <w:r w:rsidRPr="003A7E07">
        <w:rPr>
          <w:color w:val="231F20"/>
          <w:sz w:val="22"/>
          <w:szCs w:val="22"/>
        </w:rPr>
        <w:t>into</w:t>
      </w:r>
      <w:r w:rsidRPr="003A7E07">
        <w:rPr>
          <w:color w:val="231F20"/>
          <w:spacing w:val="4"/>
          <w:sz w:val="22"/>
          <w:szCs w:val="22"/>
        </w:rPr>
        <w:t xml:space="preserve"> </w:t>
      </w:r>
      <w:r w:rsidRPr="003A7E07">
        <w:rPr>
          <w:color w:val="231F20"/>
          <w:spacing w:val="-1"/>
          <w:sz w:val="22"/>
          <w:szCs w:val="22"/>
        </w:rPr>
        <w:t>some</w:t>
      </w:r>
      <w:r w:rsidRPr="003A7E07">
        <w:rPr>
          <w:color w:val="231F20"/>
          <w:spacing w:val="3"/>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most</w:t>
      </w:r>
      <w:r w:rsidRPr="003A7E07">
        <w:rPr>
          <w:color w:val="231F20"/>
          <w:spacing w:val="4"/>
          <w:sz w:val="22"/>
          <w:szCs w:val="22"/>
        </w:rPr>
        <w:t xml:space="preserve"> </w:t>
      </w:r>
      <w:r w:rsidRPr="003A7E07">
        <w:rPr>
          <w:color w:val="231F20"/>
          <w:sz w:val="22"/>
          <w:szCs w:val="22"/>
        </w:rPr>
        <w:t>intriguing</w:t>
      </w:r>
      <w:r w:rsidRPr="003A7E07">
        <w:rPr>
          <w:color w:val="231F20"/>
          <w:spacing w:val="-10"/>
          <w:sz w:val="22"/>
          <w:szCs w:val="22"/>
        </w:rPr>
        <w:t xml:space="preserve"> </w:t>
      </w:r>
      <w:r w:rsidRPr="003A7E07">
        <w:rPr>
          <w:color w:val="231F20"/>
          <w:sz w:val="22"/>
          <w:szCs w:val="22"/>
        </w:rPr>
        <w:t>questions</w:t>
      </w:r>
      <w:r w:rsidRPr="003A7E07">
        <w:rPr>
          <w:color w:val="231F20"/>
          <w:spacing w:val="-10"/>
          <w:sz w:val="22"/>
          <w:szCs w:val="22"/>
        </w:rPr>
        <w:t xml:space="preserve"> </w:t>
      </w:r>
      <w:r w:rsidRPr="003A7E07">
        <w:rPr>
          <w:color w:val="231F20"/>
          <w:sz w:val="22"/>
          <w:szCs w:val="22"/>
        </w:rPr>
        <w:t>regarding</w:t>
      </w:r>
      <w:r w:rsidRPr="003A7E07">
        <w:rPr>
          <w:color w:val="231F20"/>
          <w:spacing w:val="-10"/>
          <w:sz w:val="22"/>
          <w:szCs w:val="22"/>
        </w:rPr>
        <w:t xml:space="preserve"> </w:t>
      </w:r>
      <w:r w:rsidRPr="003A7E07">
        <w:rPr>
          <w:color w:val="231F20"/>
          <w:sz w:val="22"/>
          <w:szCs w:val="22"/>
        </w:rPr>
        <w:t>human</w:t>
      </w:r>
      <w:r w:rsidRPr="003A7E07">
        <w:rPr>
          <w:color w:val="231F20"/>
          <w:spacing w:val="-10"/>
          <w:sz w:val="22"/>
          <w:szCs w:val="22"/>
        </w:rPr>
        <w:t xml:space="preserve"> </w:t>
      </w:r>
      <w:r w:rsidRPr="003A7E07">
        <w:rPr>
          <w:color w:val="231F20"/>
          <w:sz w:val="22"/>
          <w:szCs w:val="22"/>
        </w:rPr>
        <w:t>nature,</w:t>
      </w:r>
      <w:r w:rsidRPr="003A7E07">
        <w:rPr>
          <w:color w:val="231F20"/>
          <w:spacing w:val="-9"/>
          <w:sz w:val="22"/>
          <w:szCs w:val="22"/>
        </w:rPr>
        <w:t xml:space="preserve"> </w:t>
      </w:r>
      <w:r w:rsidRPr="003A7E07">
        <w:rPr>
          <w:color w:val="231F20"/>
          <w:spacing w:val="-1"/>
          <w:sz w:val="22"/>
          <w:szCs w:val="22"/>
        </w:rPr>
        <w:t>such</w:t>
      </w:r>
      <w:r w:rsidRPr="003A7E07">
        <w:rPr>
          <w:color w:val="231F20"/>
          <w:spacing w:val="-10"/>
          <w:sz w:val="22"/>
          <w:szCs w:val="22"/>
        </w:rPr>
        <w:t xml:space="preserve"> </w:t>
      </w:r>
      <w:r w:rsidRPr="003A7E07">
        <w:rPr>
          <w:color w:val="231F20"/>
          <w:sz w:val="22"/>
          <w:szCs w:val="22"/>
        </w:rPr>
        <w:t>as</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existence</w:t>
      </w:r>
      <w:r w:rsidRPr="003A7E07">
        <w:rPr>
          <w:color w:val="231F20"/>
          <w:spacing w:val="-10"/>
          <w:sz w:val="22"/>
          <w:szCs w:val="22"/>
        </w:rPr>
        <w:t xml:space="preserve"> </w:t>
      </w:r>
      <w:r w:rsidRPr="003A7E07">
        <w:rPr>
          <w:color w:val="231F20"/>
          <w:sz w:val="22"/>
          <w:szCs w:val="22"/>
        </w:rPr>
        <w:t>of</w:t>
      </w:r>
      <w:r w:rsidRPr="003A7E07">
        <w:rPr>
          <w:color w:val="231F20"/>
          <w:spacing w:val="-10"/>
          <w:sz w:val="22"/>
          <w:szCs w:val="22"/>
        </w:rPr>
        <w:t xml:space="preserve"> </w:t>
      </w:r>
      <w:r w:rsidRPr="003A7E07">
        <w:rPr>
          <w:color w:val="231F20"/>
          <w:sz w:val="22"/>
          <w:szCs w:val="22"/>
        </w:rPr>
        <w:t>innate</w:t>
      </w:r>
      <w:r w:rsidRPr="003A7E07">
        <w:rPr>
          <w:color w:val="231F20"/>
          <w:spacing w:val="-9"/>
          <w:sz w:val="22"/>
          <w:szCs w:val="22"/>
        </w:rPr>
        <w:t xml:space="preserve"> </w:t>
      </w:r>
      <w:r w:rsidRPr="003A7E07">
        <w:rPr>
          <w:color w:val="231F20"/>
          <w:sz w:val="22"/>
          <w:szCs w:val="22"/>
        </w:rPr>
        <w:t>concepts</w:t>
      </w:r>
      <w:r w:rsidRPr="003A7E07">
        <w:rPr>
          <w:color w:val="231F20"/>
          <w:spacing w:val="21"/>
          <w:w w:val="99"/>
          <w:sz w:val="22"/>
          <w:szCs w:val="22"/>
        </w:rPr>
        <w:t xml:space="preserve"> </w:t>
      </w:r>
      <w:r w:rsidRPr="003A7E07">
        <w:rPr>
          <w:color w:val="231F20"/>
          <w:sz w:val="22"/>
          <w:szCs w:val="22"/>
        </w:rPr>
        <w:t>and</w:t>
      </w:r>
      <w:r w:rsidRPr="003A7E07">
        <w:rPr>
          <w:color w:val="231F20"/>
          <w:spacing w:val="20"/>
          <w:sz w:val="22"/>
          <w:szCs w:val="22"/>
        </w:rPr>
        <w:t xml:space="preserve"> </w:t>
      </w:r>
      <w:r w:rsidRPr="003A7E07">
        <w:rPr>
          <w:color w:val="231F20"/>
          <w:sz w:val="22"/>
          <w:szCs w:val="22"/>
        </w:rPr>
        <w:t>the</w:t>
      </w:r>
      <w:r w:rsidRPr="003A7E07">
        <w:rPr>
          <w:color w:val="231F20"/>
          <w:spacing w:val="20"/>
          <w:sz w:val="22"/>
          <w:szCs w:val="22"/>
        </w:rPr>
        <w:t xml:space="preserve"> </w:t>
      </w:r>
      <w:r w:rsidRPr="003A7E07">
        <w:rPr>
          <w:color w:val="231F20"/>
          <w:sz w:val="22"/>
          <w:szCs w:val="22"/>
        </w:rPr>
        <w:t>relationship</w:t>
      </w:r>
      <w:r w:rsidRPr="003A7E07">
        <w:rPr>
          <w:color w:val="231F20"/>
          <w:spacing w:val="20"/>
          <w:sz w:val="22"/>
          <w:szCs w:val="22"/>
        </w:rPr>
        <w:t xml:space="preserve"> </w:t>
      </w:r>
      <w:r w:rsidRPr="003A7E07">
        <w:rPr>
          <w:color w:val="231F20"/>
          <w:sz w:val="22"/>
          <w:szCs w:val="22"/>
        </w:rPr>
        <w:t>between</w:t>
      </w:r>
      <w:r w:rsidRPr="003A7E07">
        <w:rPr>
          <w:color w:val="231F20"/>
          <w:spacing w:val="20"/>
          <w:sz w:val="22"/>
          <w:szCs w:val="22"/>
        </w:rPr>
        <w:t xml:space="preserve"> </w:t>
      </w:r>
      <w:r w:rsidRPr="003A7E07">
        <w:rPr>
          <w:color w:val="231F20"/>
          <w:sz w:val="22"/>
          <w:szCs w:val="22"/>
        </w:rPr>
        <w:t>early</w:t>
      </w:r>
      <w:r w:rsidRPr="003A7E07">
        <w:rPr>
          <w:color w:val="231F20"/>
          <w:spacing w:val="20"/>
          <w:sz w:val="22"/>
          <w:szCs w:val="22"/>
        </w:rPr>
        <w:t xml:space="preserve"> </w:t>
      </w:r>
      <w:r w:rsidRPr="003A7E07">
        <w:rPr>
          <w:color w:val="231F20"/>
          <w:sz w:val="22"/>
          <w:szCs w:val="22"/>
        </w:rPr>
        <w:t>and</w:t>
      </w:r>
      <w:r w:rsidRPr="003A7E07">
        <w:rPr>
          <w:color w:val="231F20"/>
          <w:spacing w:val="20"/>
          <w:sz w:val="22"/>
          <w:szCs w:val="22"/>
        </w:rPr>
        <w:t xml:space="preserve"> </w:t>
      </w:r>
      <w:r w:rsidRPr="003A7E07">
        <w:rPr>
          <w:color w:val="231F20"/>
          <w:sz w:val="22"/>
          <w:szCs w:val="22"/>
        </w:rPr>
        <w:t>later</w:t>
      </w:r>
      <w:r w:rsidRPr="003A7E07">
        <w:rPr>
          <w:color w:val="231F20"/>
          <w:spacing w:val="20"/>
          <w:sz w:val="22"/>
          <w:szCs w:val="22"/>
        </w:rPr>
        <w:t xml:space="preserve"> </w:t>
      </w:r>
      <w:r w:rsidRPr="003A7E07">
        <w:rPr>
          <w:color w:val="231F20"/>
          <w:sz w:val="22"/>
          <w:szCs w:val="22"/>
        </w:rPr>
        <w:t>experiences.</w:t>
      </w:r>
      <w:r w:rsidRPr="003A7E07">
        <w:rPr>
          <w:color w:val="231F20"/>
          <w:spacing w:val="20"/>
          <w:sz w:val="22"/>
          <w:szCs w:val="22"/>
        </w:rPr>
        <w:t xml:space="preserve"> </w:t>
      </w:r>
      <w:r w:rsidRPr="003A7E07">
        <w:rPr>
          <w:color w:val="231F20"/>
          <w:sz w:val="22"/>
          <w:szCs w:val="22"/>
        </w:rPr>
        <w:t>For</w:t>
      </w:r>
      <w:r w:rsidRPr="003A7E07">
        <w:rPr>
          <w:color w:val="231F20"/>
          <w:spacing w:val="20"/>
          <w:sz w:val="22"/>
          <w:szCs w:val="22"/>
        </w:rPr>
        <w:t xml:space="preserve"> </w:t>
      </w:r>
      <w:r w:rsidRPr="003A7E07">
        <w:rPr>
          <w:color w:val="231F20"/>
          <w:sz w:val="22"/>
          <w:szCs w:val="22"/>
        </w:rPr>
        <w:t>example,</w:t>
      </w:r>
      <w:r w:rsidRPr="003A7E07">
        <w:rPr>
          <w:color w:val="231F20"/>
          <w:spacing w:val="20"/>
          <w:sz w:val="22"/>
          <w:szCs w:val="22"/>
        </w:rPr>
        <w:t xml:space="preserve"> </w:t>
      </w:r>
      <w:r w:rsidRPr="003A7E07">
        <w:rPr>
          <w:color w:val="231F20"/>
          <w:spacing w:val="1"/>
          <w:sz w:val="22"/>
          <w:szCs w:val="22"/>
        </w:rPr>
        <w:t>research</w:t>
      </w:r>
      <w:r w:rsidRPr="003A7E07">
        <w:rPr>
          <w:color w:val="231F20"/>
          <w:spacing w:val="99"/>
          <w:sz w:val="22"/>
          <w:szCs w:val="22"/>
        </w:rPr>
        <w:t xml:space="preserve"> </w:t>
      </w:r>
      <w:r w:rsidRPr="003A7E07">
        <w:rPr>
          <w:color w:val="231F20"/>
          <w:spacing w:val="-1"/>
          <w:sz w:val="22"/>
          <w:szCs w:val="22"/>
        </w:rPr>
        <w:t>with</w:t>
      </w:r>
      <w:r w:rsidRPr="003A7E07">
        <w:rPr>
          <w:color w:val="231F20"/>
          <w:spacing w:val="-3"/>
          <w:sz w:val="22"/>
          <w:szCs w:val="22"/>
        </w:rPr>
        <w:t xml:space="preserve"> </w:t>
      </w:r>
      <w:r w:rsidRPr="003A7E07">
        <w:rPr>
          <w:color w:val="231F20"/>
          <w:sz w:val="22"/>
          <w:szCs w:val="22"/>
        </w:rPr>
        <w:t>children</w:t>
      </w:r>
      <w:r w:rsidRPr="003A7E07">
        <w:rPr>
          <w:color w:val="231F20"/>
          <w:spacing w:val="-3"/>
          <w:sz w:val="22"/>
          <w:szCs w:val="22"/>
        </w:rPr>
        <w:t xml:space="preserve"> </w:t>
      </w:r>
      <w:r w:rsidRPr="003A7E07">
        <w:rPr>
          <w:color w:val="231F20"/>
          <w:spacing w:val="-1"/>
          <w:sz w:val="22"/>
          <w:szCs w:val="22"/>
        </w:rPr>
        <w:t>who</w:t>
      </w:r>
      <w:r w:rsidRPr="003A7E07">
        <w:rPr>
          <w:color w:val="231F20"/>
          <w:spacing w:val="-2"/>
          <w:sz w:val="22"/>
          <w:szCs w:val="22"/>
        </w:rPr>
        <w:t xml:space="preserve"> </w:t>
      </w:r>
      <w:r w:rsidRPr="003A7E07">
        <w:rPr>
          <w:color w:val="231F20"/>
          <w:sz w:val="22"/>
          <w:szCs w:val="22"/>
        </w:rPr>
        <w:t>experienced</w:t>
      </w:r>
      <w:r w:rsidRPr="003A7E07">
        <w:rPr>
          <w:color w:val="231F20"/>
          <w:spacing w:val="-4"/>
          <w:sz w:val="22"/>
          <w:szCs w:val="22"/>
        </w:rPr>
        <w:t xml:space="preserve"> </w:t>
      </w:r>
      <w:r w:rsidRPr="003A7E07">
        <w:rPr>
          <w:color w:val="231F20"/>
          <w:spacing w:val="-1"/>
          <w:sz w:val="22"/>
          <w:szCs w:val="22"/>
        </w:rPr>
        <w:t>severe</w:t>
      </w:r>
      <w:r w:rsidRPr="003A7E07">
        <w:rPr>
          <w:color w:val="231F20"/>
          <w:spacing w:val="-2"/>
          <w:sz w:val="22"/>
          <w:szCs w:val="22"/>
        </w:rPr>
        <w:t xml:space="preserve"> </w:t>
      </w:r>
      <w:r w:rsidRPr="003A7E07">
        <w:rPr>
          <w:color w:val="231F20"/>
          <w:sz w:val="22"/>
          <w:szCs w:val="22"/>
        </w:rPr>
        <w:t>deprivation</w:t>
      </w:r>
      <w:r w:rsidRPr="003A7E07">
        <w:rPr>
          <w:color w:val="231F20"/>
          <w:spacing w:val="-3"/>
          <w:sz w:val="22"/>
          <w:szCs w:val="22"/>
        </w:rPr>
        <w:t xml:space="preserve"> </w:t>
      </w:r>
      <w:r w:rsidRPr="003A7E07">
        <w:rPr>
          <w:color w:val="231F20"/>
          <w:sz w:val="22"/>
          <w:szCs w:val="22"/>
        </w:rPr>
        <w:t>early</w:t>
      </w:r>
      <w:r w:rsidRPr="003A7E07">
        <w:rPr>
          <w:color w:val="231F20"/>
          <w:spacing w:val="-2"/>
          <w:sz w:val="22"/>
          <w:szCs w:val="22"/>
        </w:rPr>
        <w:t xml:space="preserve"> </w:t>
      </w:r>
      <w:r w:rsidRPr="003A7E07">
        <w:rPr>
          <w:color w:val="231F20"/>
          <w:sz w:val="22"/>
          <w:szCs w:val="22"/>
        </w:rPr>
        <w:t>in</w:t>
      </w:r>
      <w:r w:rsidRPr="003A7E07">
        <w:rPr>
          <w:color w:val="231F20"/>
          <w:spacing w:val="-3"/>
          <w:sz w:val="22"/>
          <w:szCs w:val="22"/>
        </w:rPr>
        <w:t xml:space="preserve"> </w:t>
      </w:r>
      <w:r w:rsidRPr="003A7E07">
        <w:rPr>
          <w:color w:val="231F20"/>
          <w:sz w:val="22"/>
          <w:szCs w:val="22"/>
        </w:rPr>
        <w:t>their</w:t>
      </w:r>
      <w:r w:rsidRPr="003A7E07">
        <w:rPr>
          <w:color w:val="231F20"/>
          <w:spacing w:val="-2"/>
          <w:sz w:val="22"/>
          <w:szCs w:val="22"/>
        </w:rPr>
        <w:t xml:space="preserve"> </w:t>
      </w:r>
      <w:r w:rsidRPr="003A7E07">
        <w:rPr>
          <w:color w:val="231F20"/>
          <w:sz w:val="22"/>
          <w:szCs w:val="22"/>
        </w:rPr>
        <w:t>lives</w:t>
      </w:r>
      <w:r w:rsidRPr="003A7E07">
        <w:rPr>
          <w:color w:val="231F20"/>
          <w:spacing w:val="-3"/>
          <w:sz w:val="22"/>
          <w:szCs w:val="22"/>
        </w:rPr>
        <w:t xml:space="preserve"> </w:t>
      </w:r>
      <w:r w:rsidRPr="003A7E07">
        <w:rPr>
          <w:color w:val="231F20"/>
          <w:sz w:val="22"/>
          <w:szCs w:val="22"/>
        </w:rPr>
        <w:t>has</w:t>
      </w:r>
      <w:r w:rsidRPr="003A7E07">
        <w:rPr>
          <w:color w:val="231F20"/>
          <w:spacing w:val="-2"/>
          <w:sz w:val="22"/>
          <w:szCs w:val="22"/>
        </w:rPr>
        <w:t xml:space="preserve"> </w:t>
      </w:r>
      <w:r w:rsidRPr="003A7E07">
        <w:rPr>
          <w:color w:val="231F20"/>
          <w:sz w:val="22"/>
          <w:szCs w:val="22"/>
        </w:rPr>
        <w:t>led</w:t>
      </w:r>
      <w:r w:rsidRPr="003A7E07">
        <w:rPr>
          <w:color w:val="231F20"/>
          <w:spacing w:val="-3"/>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the conclusion</w:t>
      </w:r>
      <w:r w:rsidRPr="003A7E07">
        <w:rPr>
          <w:color w:val="231F20"/>
          <w:spacing w:val="-14"/>
          <w:sz w:val="22"/>
          <w:szCs w:val="22"/>
        </w:rPr>
        <w:t xml:space="preserve"> </w:t>
      </w:r>
      <w:r w:rsidRPr="003A7E07">
        <w:rPr>
          <w:color w:val="231F20"/>
          <w:sz w:val="22"/>
          <w:szCs w:val="22"/>
        </w:rPr>
        <w:t>that</w:t>
      </w:r>
      <w:r w:rsidRPr="003A7E07">
        <w:rPr>
          <w:color w:val="231F20"/>
          <w:spacing w:val="-12"/>
          <w:sz w:val="22"/>
          <w:szCs w:val="22"/>
        </w:rPr>
        <w:t xml:space="preserve"> </w:t>
      </w:r>
      <w:r w:rsidRPr="003A7E07">
        <w:rPr>
          <w:color w:val="231F20"/>
          <w:sz w:val="22"/>
          <w:szCs w:val="22"/>
        </w:rPr>
        <w:t>human</w:t>
      </w:r>
      <w:r w:rsidRPr="003A7E07">
        <w:rPr>
          <w:color w:val="231F20"/>
          <w:spacing w:val="-13"/>
          <w:sz w:val="22"/>
          <w:szCs w:val="22"/>
        </w:rPr>
        <w:t xml:space="preserve"> </w:t>
      </w:r>
      <w:r w:rsidRPr="003A7E07">
        <w:rPr>
          <w:color w:val="231F20"/>
          <w:sz w:val="22"/>
          <w:szCs w:val="22"/>
        </w:rPr>
        <w:t>nature</w:t>
      </w:r>
      <w:r w:rsidRPr="003A7E07">
        <w:rPr>
          <w:color w:val="231F20"/>
          <w:spacing w:val="-12"/>
          <w:sz w:val="22"/>
          <w:szCs w:val="22"/>
        </w:rPr>
        <w:t xml:space="preserve"> </w:t>
      </w:r>
      <w:r w:rsidRPr="003A7E07">
        <w:rPr>
          <w:color w:val="231F20"/>
          <w:sz w:val="22"/>
          <w:szCs w:val="22"/>
        </w:rPr>
        <w:t>is</w:t>
      </w:r>
      <w:r w:rsidRPr="003A7E07">
        <w:rPr>
          <w:color w:val="231F20"/>
          <w:spacing w:val="-13"/>
          <w:sz w:val="22"/>
          <w:szCs w:val="22"/>
        </w:rPr>
        <w:t xml:space="preserve"> </w:t>
      </w:r>
      <w:r w:rsidRPr="003A7E07">
        <w:rPr>
          <w:color w:val="231F20"/>
          <w:spacing w:val="-1"/>
          <w:sz w:val="22"/>
          <w:szCs w:val="22"/>
        </w:rPr>
        <w:t>suf</w:t>
      </w:r>
      <w:r w:rsidRPr="003A7E07">
        <w:rPr>
          <w:color w:val="231F20"/>
          <w:spacing w:val="-2"/>
          <w:sz w:val="22"/>
          <w:szCs w:val="22"/>
        </w:rPr>
        <w:t>fi</w:t>
      </w:r>
      <w:r w:rsidRPr="003A7E07">
        <w:rPr>
          <w:color w:val="231F20"/>
          <w:spacing w:val="-1"/>
          <w:sz w:val="22"/>
          <w:szCs w:val="22"/>
        </w:rPr>
        <w:t>ciently</w:t>
      </w:r>
      <w:r w:rsidRPr="003A7E07">
        <w:rPr>
          <w:color w:val="231F20"/>
          <w:spacing w:val="-13"/>
          <w:sz w:val="22"/>
          <w:szCs w:val="22"/>
        </w:rPr>
        <w:t xml:space="preserve"> </w:t>
      </w:r>
      <w:r w:rsidRPr="003A7E07">
        <w:rPr>
          <w:color w:val="231F20"/>
          <w:sz w:val="22"/>
          <w:szCs w:val="22"/>
        </w:rPr>
        <w:t>flexible</w:t>
      </w:r>
      <w:r w:rsidRPr="003A7E07">
        <w:rPr>
          <w:color w:val="231F20"/>
          <w:spacing w:val="-13"/>
          <w:sz w:val="22"/>
          <w:szCs w:val="22"/>
        </w:rPr>
        <w:t xml:space="preserve"> </w:t>
      </w:r>
      <w:r w:rsidRPr="003A7E07">
        <w:rPr>
          <w:color w:val="231F20"/>
          <w:sz w:val="22"/>
          <w:szCs w:val="22"/>
        </w:rPr>
        <w:t>to</w:t>
      </w:r>
      <w:r w:rsidRPr="003A7E07">
        <w:rPr>
          <w:color w:val="231F20"/>
          <w:spacing w:val="-12"/>
          <w:sz w:val="22"/>
          <w:szCs w:val="22"/>
        </w:rPr>
        <w:t xml:space="preserve"> </w:t>
      </w:r>
      <w:r w:rsidRPr="003A7E07">
        <w:rPr>
          <w:color w:val="231F20"/>
          <w:sz w:val="22"/>
          <w:szCs w:val="22"/>
        </w:rPr>
        <w:t>overcome</w:t>
      </w:r>
      <w:r w:rsidRPr="003A7E07">
        <w:rPr>
          <w:color w:val="231F20"/>
          <w:spacing w:val="-13"/>
          <w:sz w:val="22"/>
          <w:szCs w:val="22"/>
        </w:rPr>
        <w:t xml:space="preserve"> </w:t>
      </w:r>
      <w:r w:rsidRPr="003A7E07">
        <w:rPr>
          <w:color w:val="231F20"/>
          <w:sz w:val="22"/>
          <w:szCs w:val="22"/>
        </w:rPr>
        <w:t>extreme</w:t>
      </w:r>
      <w:r w:rsidRPr="003A7E07">
        <w:rPr>
          <w:color w:val="231F20"/>
          <w:spacing w:val="-12"/>
          <w:sz w:val="22"/>
          <w:szCs w:val="22"/>
        </w:rPr>
        <w:t xml:space="preserve"> </w:t>
      </w:r>
      <w:r w:rsidRPr="003A7E07">
        <w:rPr>
          <w:color w:val="231F20"/>
          <w:sz w:val="22"/>
          <w:szCs w:val="22"/>
        </w:rPr>
        <w:t>adversity</w:t>
      </w:r>
      <w:r w:rsidRPr="003A7E07">
        <w:rPr>
          <w:color w:val="231F20"/>
          <w:spacing w:val="29"/>
          <w:w w:val="99"/>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early</w:t>
      </w:r>
      <w:r w:rsidRPr="003A7E07">
        <w:rPr>
          <w:color w:val="231F20"/>
          <w:spacing w:val="-7"/>
          <w:sz w:val="22"/>
          <w:szCs w:val="22"/>
        </w:rPr>
        <w:t xml:space="preserve"> </w:t>
      </w:r>
      <w:r w:rsidRPr="003A7E07">
        <w:rPr>
          <w:color w:val="231F20"/>
          <w:sz w:val="22"/>
          <w:szCs w:val="22"/>
        </w:rPr>
        <w:t>life,</w:t>
      </w:r>
      <w:r w:rsidRPr="003A7E07">
        <w:rPr>
          <w:color w:val="231F20"/>
          <w:spacing w:val="-6"/>
          <w:sz w:val="22"/>
          <w:szCs w:val="22"/>
        </w:rPr>
        <w:t xml:space="preserve"> </w:t>
      </w:r>
      <w:r w:rsidRPr="003A7E07">
        <w:rPr>
          <w:color w:val="231F20"/>
          <w:sz w:val="22"/>
          <w:szCs w:val="22"/>
        </w:rPr>
        <w:t>but</w:t>
      </w:r>
      <w:r w:rsidRPr="003A7E07">
        <w:rPr>
          <w:color w:val="231F20"/>
          <w:spacing w:val="-6"/>
          <w:sz w:val="22"/>
          <w:szCs w:val="22"/>
        </w:rPr>
        <w:t xml:space="preserve"> </w:t>
      </w:r>
      <w:r w:rsidRPr="003A7E07">
        <w:rPr>
          <w:color w:val="231F20"/>
          <w:sz w:val="22"/>
          <w:szCs w:val="22"/>
        </w:rPr>
        <w:t>that</w:t>
      </w:r>
      <w:r w:rsidRPr="003A7E07">
        <w:rPr>
          <w:color w:val="231F20"/>
          <w:spacing w:val="-7"/>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timing</w:t>
      </w:r>
      <w:r w:rsidRPr="003A7E07">
        <w:rPr>
          <w:color w:val="231F20"/>
          <w:spacing w:val="-7"/>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experiences</w:t>
      </w:r>
      <w:r w:rsidRPr="003A7E07">
        <w:rPr>
          <w:color w:val="231F20"/>
          <w:spacing w:val="-6"/>
          <w:sz w:val="22"/>
          <w:szCs w:val="22"/>
        </w:rPr>
        <w:t xml:space="preserve"> </w:t>
      </w:r>
      <w:r w:rsidRPr="003A7E07">
        <w:rPr>
          <w:color w:val="231F20"/>
          <w:sz w:val="22"/>
          <w:szCs w:val="22"/>
        </w:rPr>
        <w:t>often</w:t>
      </w:r>
      <w:r w:rsidRPr="003A7E07">
        <w:rPr>
          <w:color w:val="231F20"/>
          <w:spacing w:val="-6"/>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uences</w:t>
      </w:r>
      <w:r w:rsidRPr="003A7E07">
        <w:rPr>
          <w:color w:val="231F20"/>
          <w:spacing w:val="-6"/>
          <w:sz w:val="22"/>
          <w:szCs w:val="22"/>
        </w:rPr>
        <w:t xml:space="preserve"> </w:t>
      </w:r>
      <w:r w:rsidR="00551959" w:rsidRPr="003A7E07">
        <w:rPr>
          <w:color w:val="231F20"/>
          <w:sz w:val="22"/>
          <w:szCs w:val="22"/>
        </w:rPr>
        <w:t>their</w:t>
      </w:r>
      <w:r w:rsidR="00551959" w:rsidRPr="003A7E07">
        <w:rPr>
          <w:color w:val="231F20"/>
          <w:spacing w:val="-6"/>
          <w:sz w:val="22"/>
          <w:szCs w:val="22"/>
        </w:rPr>
        <w:t xml:space="preserve"> </w:t>
      </w:r>
      <w:r w:rsidRPr="003A7E07">
        <w:rPr>
          <w:color w:val="231F20"/>
          <w:sz w:val="22"/>
          <w:szCs w:val="22"/>
        </w:rPr>
        <w:t>effects.</w:t>
      </w:r>
    </w:p>
    <w:p w14:paraId="464D4D75" w14:textId="77777777" w:rsidR="00B91650" w:rsidRDefault="00B91650" w:rsidP="006A2226">
      <w:pPr>
        <w:kinsoku w:val="0"/>
        <w:overflowPunct w:val="0"/>
        <w:spacing w:before="1" w:line="240" w:lineRule="exact"/>
      </w:pPr>
    </w:p>
    <w:p w14:paraId="1EA163D0" w14:textId="59EF56FD" w:rsidR="00B91650" w:rsidRDefault="00B91650" w:rsidP="006A2226">
      <w:pPr>
        <w:pStyle w:val="Heading1"/>
        <w:numPr>
          <w:ilvl w:val="0"/>
          <w:numId w:val="5"/>
        </w:numPr>
        <w:tabs>
          <w:tab w:val="left" w:pos="529"/>
        </w:tabs>
        <w:kinsoku w:val="0"/>
        <w:overflowPunct w:val="0"/>
        <w:ind w:left="528" w:hanging="408"/>
        <w:rPr>
          <w:b w:val="0"/>
          <w:bCs w:val="0"/>
          <w:color w:val="000000"/>
          <w:sz w:val="20"/>
          <w:szCs w:val="20"/>
        </w:rPr>
      </w:pPr>
      <w:r w:rsidRPr="003A7E07">
        <w:rPr>
          <w:rFonts w:ascii="Trebuchet MS" w:hAnsi="Trebuchet MS"/>
          <w:color w:val="231F20"/>
          <w:sz w:val="24"/>
          <w:szCs w:val="24"/>
        </w:rPr>
        <w:t>Historical</w:t>
      </w:r>
      <w:r w:rsidRPr="003A7E07">
        <w:rPr>
          <w:rFonts w:ascii="Trebuchet MS" w:hAnsi="Trebuchet MS"/>
          <w:color w:val="231F20"/>
          <w:spacing w:val="-14"/>
          <w:sz w:val="24"/>
          <w:szCs w:val="24"/>
        </w:rPr>
        <w:t xml:space="preserve"> </w:t>
      </w:r>
      <w:r w:rsidRPr="003A7E07">
        <w:rPr>
          <w:rFonts w:ascii="Trebuchet MS" w:hAnsi="Trebuchet MS"/>
          <w:color w:val="231F20"/>
          <w:sz w:val="24"/>
          <w:szCs w:val="24"/>
        </w:rPr>
        <w:t>Foundations</w:t>
      </w:r>
      <w:r w:rsidRPr="003A7E07">
        <w:rPr>
          <w:rFonts w:ascii="Trebuchet MS" w:hAnsi="Trebuchet MS"/>
          <w:color w:val="231F20"/>
          <w:spacing w:val="-13"/>
          <w:sz w:val="24"/>
          <w:szCs w:val="24"/>
        </w:rPr>
        <w:t xml:space="preserve"> </w:t>
      </w:r>
      <w:r w:rsidRPr="003A7E07">
        <w:rPr>
          <w:rFonts w:ascii="Trebuchet MS" w:hAnsi="Trebuchet MS"/>
          <w:color w:val="231F20"/>
          <w:sz w:val="24"/>
          <w:szCs w:val="24"/>
        </w:rPr>
        <w:t>of</w:t>
      </w:r>
      <w:r w:rsidRPr="003A7E07">
        <w:rPr>
          <w:rFonts w:ascii="Trebuchet MS" w:hAnsi="Trebuchet MS"/>
          <w:color w:val="231F20"/>
          <w:spacing w:val="-13"/>
          <w:sz w:val="24"/>
          <w:szCs w:val="24"/>
        </w:rPr>
        <w:t xml:space="preserve"> </w:t>
      </w:r>
      <w:r w:rsidR="00D10D00">
        <w:rPr>
          <w:rFonts w:ascii="Trebuchet MS" w:hAnsi="Trebuchet MS"/>
          <w:color w:val="231F20"/>
          <w:spacing w:val="-13"/>
          <w:sz w:val="24"/>
          <w:szCs w:val="24"/>
        </w:rPr>
        <w:t xml:space="preserve">the Study of </w:t>
      </w:r>
      <w:r w:rsidRPr="003A7E07">
        <w:rPr>
          <w:rFonts w:ascii="Trebuchet MS" w:hAnsi="Trebuchet MS"/>
          <w:color w:val="231F20"/>
          <w:sz w:val="24"/>
          <w:szCs w:val="24"/>
        </w:rPr>
        <w:t>Child</w:t>
      </w:r>
      <w:r w:rsidRPr="003A7E07">
        <w:rPr>
          <w:rFonts w:ascii="Trebuchet MS" w:hAnsi="Trebuchet MS"/>
          <w:color w:val="231F20"/>
          <w:spacing w:val="-13"/>
          <w:sz w:val="24"/>
          <w:szCs w:val="24"/>
        </w:rPr>
        <w:t xml:space="preserve"> </w:t>
      </w:r>
      <w:r w:rsidRPr="003A7E07">
        <w:rPr>
          <w:rFonts w:ascii="Trebuchet MS" w:hAnsi="Trebuchet MS"/>
          <w:color w:val="231F20"/>
          <w:sz w:val="24"/>
          <w:szCs w:val="24"/>
        </w:rPr>
        <w:t>Development</w:t>
      </w:r>
      <w:r>
        <w:rPr>
          <w:color w:val="231F20"/>
          <w:spacing w:val="-13"/>
        </w:rPr>
        <w:t xml:space="preserve"> </w:t>
      </w:r>
      <w:r w:rsidRPr="003A7E07">
        <w:rPr>
          <w:rFonts w:ascii="Trebuchet MS" w:hAnsi="Trebuchet MS"/>
          <w:color w:val="231F20"/>
          <w:sz w:val="20"/>
          <w:szCs w:val="20"/>
        </w:rPr>
        <w:t>(pp.</w:t>
      </w:r>
      <w:r w:rsidRPr="003A7E07">
        <w:rPr>
          <w:rFonts w:ascii="Trebuchet MS" w:hAnsi="Trebuchet MS"/>
          <w:color w:val="231F20"/>
          <w:spacing w:val="-11"/>
          <w:sz w:val="20"/>
          <w:szCs w:val="20"/>
        </w:rPr>
        <w:t xml:space="preserve"> </w:t>
      </w:r>
      <w:r w:rsidR="005E1A6D">
        <w:rPr>
          <w:rFonts w:ascii="Trebuchet MS" w:hAnsi="Trebuchet MS"/>
          <w:color w:val="231F20"/>
          <w:sz w:val="20"/>
          <w:szCs w:val="20"/>
        </w:rPr>
        <w:t>8</w:t>
      </w:r>
      <w:r w:rsidRPr="003A7E07">
        <w:rPr>
          <w:rFonts w:ascii="Trebuchet MS" w:hAnsi="Trebuchet MS"/>
          <w:color w:val="231F20"/>
          <w:sz w:val="20"/>
          <w:szCs w:val="20"/>
        </w:rPr>
        <w:t>–</w:t>
      </w:r>
      <w:r w:rsidR="00CB4FE8" w:rsidRPr="003A7E07">
        <w:rPr>
          <w:rFonts w:ascii="Trebuchet MS" w:hAnsi="Trebuchet MS"/>
          <w:color w:val="231F20"/>
          <w:sz w:val="20"/>
          <w:szCs w:val="20"/>
        </w:rPr>
        <w:t>1</w:t>
      </w:r>
      <w:r w:rsidR="005E1A6D">
        <w:rPr>
          <w:rFonts w:ascii="Trebuchet MS" w:hAnsi="Trebuchet MS"/>
          <w:color w:val="231F20"/>
          <w:sz w:val="20"/>
          <w:szCs w:val="20"/>
        </w:rPr>
        <w:t>1</w:t>
      </w:r>
      <w:r w:rsidRPr="003A7E07">
        <w:rPr>
          <w:rFonts w:ascii="Trebuchet MS" w:hAnsi="Trebuchet MS"/>
          <w:color w:val="231F20"/>
          <w:sz w:val="20"/>
          <w:szCs w:val="20"/>
        </w:rPr>
        <w:t>)</w:t>
      </w:r>
    </w:p>
    <w:p w14:paraId="307EE207" w14:textId="73A698B5" w:rsidR="00551959" w:rsidRPr="003A7E07" w:rsidRDefault="00B91650" w:rsidP="003B3DEF">
      <w:pPr>
        <w:pStyle w:val="BodyText"/>
        <w:numPr>
          <w:ilvl w:val="1"/>
          <w:numId w:val="5"/>
        </w:numPr>
        <w:tabs>
          <w:tab w:val="left" w:pos="1825"/>
        </w:tabs>
        <w:kinsoku w:val="0"/>
        <w:overflowPunct w:val="0"/>
        <w:spacing w:before="167" w:line="264" w:lineRule="auto"/>
        <w:ind w:left="1829" w:right="115" w:hanging="274"/>
        <w:rPr>
          <w:color w:val="000000"/>
          <w:sz w:val="22"/>
          <w:szCs w:val="22"/>
        </w:rPr>
      </w:pPr>
      <w:r w:rsidRPr="003A7E07">
        <w:rPr>
          <w:color w:val="231F20"/>
          <w:spacing w:val="2"/>
          <w:sz w:val="22"/>
          <w:szCs w:val="22"/>
        </w:rPr>
        <w:t>Early</w:t>
      </w:r>
      <w:r w:rsidRPr="003A7E07">
        <w:rPr>
          <w:color w:val="231F20"/>
          <w:spacing w:val="49"/>
          <w:sz w:val="22"/>
          <w:szCs w:val="22"/>
        </w:rPr>
        <w:t xml:space="preserve"> </w:t>
      </w:r>
      <w:r w:rsidRPr="003A7E07">
        <w:rPr>
          <w:color w:val="231F20"/>
          <w:spacing w:val="2"/>
          <w:sz w:val="22"/>
          <w:szCs w:val="22"/>
        </w:rPr>
        <w:t>philosophers</w:t>
      </w:r>
      <w:r w:rsidRPr="003A7E07">
        <w:rPr>
          <w:color w:val="231F20"/>
          <w:spacing w:val="49"/>
          <w:sz w:val="22"/>
          <w:szCs w:val="22"/>
        </w:rPr>
        <w:t xml:space="preserve"> </w:t>
      </w:r>
      <w:r w:rsidRPr="003A7E07">
        <w:rPr>
          <w:color w:val="231F20"/>
          <w:spacing w:val="2"/>
          <w:sz w:val="22"/>
          <w:szCs w:val="22"/>
        </w:rPr>
        <w:t>provided</w:t>
      </w:r>
      <w:r w:rsidRPr="003A7E07">
        <w:rPr>
          <w:color w:val="231F20"/>
          <w:spacing w:val="50"/>
          <w:sz w:val="22"/>
          <w:szCs w:val="22"/>
        </w:rPr>
        <w:t xml:space="preserve"> </w:t>
      </w:r>
      <w:r w:rsidRPr="003A7E07">
        <w:rPr>
          <w:color w:val="231F20"/>
          <w:spacing w:val="2"/>
          <w:sz w:val="22"/>
          <w:szCs w:val="22"/>
        </w:rPr>
        <w:t>enduring</w:t>
      </w:r>
      <w:r w:rsidRPr="003A7E07">
        <w:rPr>
          <w:color w:val="231F20"/>
          <w:spacing w:val="49"/>
          <w:sz w:val="22"/>
          <w:szCs w:val="22"/>
        </w:rPr>
        <w:t xml:space="preserve"> </w:t>
      </w:r>
      <w:r w:rsidRPr="003A7E07">
        <w:rPr>
          <w:color w:val="231F20"/>
          <w:spacing w:val="2"/>
          <w:sz w:val="22"/>
          <w:szCs w:val="22"/>
        </w:rPr>
        <w:t>insights</w:t>
      </w:r>
      <w:r w:rsidRPr="003A7E07">
        <w:rPr>
          <w:color w:val="231F20"/>
          <w:spacing w:val="49"/>
          <w:sz w:val="22"/>
          <w:szCs w:val="22"/>
        </w:rPr>
        <w:t xml:space="preserve"> </w:t>
      </w:r>
      <w:r w:rsidRPr="003A7E07">
        <w:rPr>
          <w:color w:val="231F20"/>
          <w:spacing w:val="2"/>
          <w:sz w:val="22"/>
          <w:szCs w:val="22"/>
        </w:rPr>
        <w:t>about</w:t>
      </w:r>
      <w:r w:rsidRPr="003A7E07">
        <w:rPr>
          <w:color w:val="231F20"/>
          <w:spacing w:val="49"/>
          <w:sz w:val="22"/>
          <w:szCs w:val="22"/>
        </w:rPr>
        <w:t xml:space="preserve"> </w:t>
      </w:r>
      <w:r w:rsidRPr="003A7E07">
        <w:rPr>
          <w:color w:val="231F20"/>
          <w:spacing w:val="2"/>
          <w:sz w:val="22"/>
          <w:szCs w:val="22"/>
        </w:rPr>
        <w:t>critical</w:t>
      </w:r>
      <w:r w:rsidRPr="003A7E07">
        <w:rPr>
          <w:color w:val="231F20"/>
          <w:spacing w:val="49"/>
          <w:sz w:val="22"/>
          <w:szCs w:val="22"/>
        </w:rPr>
        <w:t xml:space="preserve"> </w:t>
      </w:r>
      <w:r w:rsidRPr="003A7E07">
        <w:rPr>
          <w:color w:val="231F20"/>
          <w:spacing w:val="1"/>
          <w:sz w:val="22"/>
          <w:szCs w:val="22"/>
        </w:rPr>
        <w:t>issues</w:t>
      </w:r>
      <w:r w:rsidRPr="003A7E07">
        <w:rPr>
          <w:color w:val="231F20"/>
          <w:spacing w:val="49"/>
          <w:sz w:val="22"/>
          <w:szCs w:val="22"/>
        </w:rPr>
        <w:t xml:space="preserve"> </w:t>
      </w:r>
      <w:r w:rsidRPr="003A7E07">
        <w:rPr>
          <w:color w:val="231F20"/>
          <w:spacing w:val="1"/>
          <w:sz w:val="22"/>
          <w:szCs w:val="22"/>
        </w:rPr>
        <w:t>in</w:t>
      </w:r>
      <w:r w:rsidRPr="003A7E07">
        <w:rPr>
          <w:color w:val="231F20"/>
          <w:spacing w:val="49"/>
          <w:sz w:val="22"/>
          <w:szCs w:val="22"/>
        </w:rPr>
        <w:t xml:space="preserve"> </w:t>
      </w:r>
      <w:r w:rsidRPr="003A7E07">
        <w:rPr>
          <w:color w:val="231F20"/>
          <w:spacing w:val="3"/>
          <w:sz w:val="22"/>
          <w:szCs w:val="22"/>
        </w:rPr>
        <w:t>child</w:t>
      </w:r>
      <w:r w:rsidRPr="003A7E07">
        <w:rPr>
          <w:color w:val="231F20"/>
          <w:spacing w:val="76"/>
          <w:sz w:val="22"/>
          <w:szCs w:val="22"/>
        </w:rPr>
        <w:t xml:space="preserve"> </w:t>
      </w:r>
      <w:r w:rsidRPr="003A7E07">
        <w:rPr>
          <w:color w:val="231F20"/>
          <w:sz w:val="22"/>
          <w:szCs w:val="22"/>
        </w:rPr>
        <w:t>rearing,</w:t>
      </w:r>
      <w:r w:rsidRPr="003A7E07">
        <w:rPr>
          <w:color w:val="231F20"/>
          <w:spacing w:val="-9"/>
          <w:sz w:val="22"/>
          <w:szCs w:val="22"/>
        </w:rPr>
        <w:t xml:space="preserve"> </w:t>
      </w:r>
      <w:r w:rsidRPr="003A7E07">
        <w:rPr>
          <w:color w:val="231F20"/>
          <w:sz w:val="22"/>
          <w:szCs w:val="22"/>
        </w:rPr>
        <w:t>even</w:t>
      </w:r>
      <w:r w:rsidRPr="003A7E07">
        <w:rPr>
          <w:color w:val="231F20"/>
          <w:spacing w:val="-10"/>
          <w:sz w:val="22"/>
          <w:szCs w:val="22"/>
        </w:rPr>
        <w:t xml:space="preserve"> </w:t>
      </w:r>
      <w:r w:rsidRPr="003A7E07">
        <w:rPr>
          <w:color w:val="231F20"/>
          <w:sz w:val="22"/>
          <w:szCs w:val="22"/>
        </w:rPr>
        <w:t>though</w:t>
      </w:r>
      <w:r w:rsidRPr="003A7E07">
        <w:rPr>
          <w:color w:val="231F20"/>
          <w:spacing w:val="-10"/>
          <w:sz w:val="22"/>
          <w:szCs w:val="22"/>
        </w:rPr>
        <w:t xml:space="preserve"> </w:t>
      </w:r>
      <w:r w:rsidRPr="003A7E07">
        <w:rPr>
          <w:color w:val="231F20"/>
          <w:sz w:val="22"/>
          <w:szCs w:val="22"/>
        </w:rPr>
        <w:t>their</w:t>
      </w:r>
      <w:r w:rsidRPr="003A7E07">
        <w:rPr>
          <w:color w:val="231F20"/>
          <w:spacing w:val="-9"/>
          <w:sz w:val="22"/>
          <w:szCs w:val="22"/>
        </w:rPr>
        <w:t xml:space="preserve"> </w:t>
      </w:r>
      <w:r w:rsidRPr="003A7E07">
        <w:rPr>
          <w:color w:val="231F20"/>
          <w:sz w:val="22"/>
          <w:szCs w:val="22"/>
        </w:rPr>
        <w:t>methods</w:t>
      </w:r>
      <w:r w:rsidRPr="003A7E07">
        <w:rPr>
          <w:color w:val="231F20"/>
          <w:spacing w:val="-10"/>
          <w:sz w:val="22"/>
          <w:szCs w:val="22"/>
        </w:rPr>
        <w:t xml:space="preserve"> </w:t>
      </w:r>
      <w:r w:rsidRPr="003A7E07">
        <w:rPr>
          <w:color w:val="231F20"/>
          <w:spacing w:val="-1"/>
          <w:sz w:val="22"/>
          <w:szCs w:val="22"/>
        </w:rPr>
        <w:t>were</w:t>
      </w:r>
      <w:r w:rsidRPr="003A7E07">
        <w:rPr>
          <w:color w:val="231F20"/>
          <w:spacing w:val="-9"/>
          <w:sz w:val="22"/>
          <w:szCs w:val="22"/>
        </w:rPr>
        <w:t xml:space="preserve"> </w:t>
      </w:r>
      <w:r w:rsidRPr="003A7E07">
        <w:rPr>
          <w:color w:val="231F20"/>
          <w:spacing w:val="-1"/>
          <w:sz w:val="22"/>
          <w:szCs w:val="22"/>
        </w:rPr>
        <w:t>unscienti</w:t>
      </w:r>
      <w:r w:rsidRPr="003A7E07">
        <w:rPr>
          <w:color w:val="231F20"/>
          <w:spacing w:val="-2"/>
          <w:sz w:val="22"/>
          <w:szCs w:val="22"/>
        </w:rPr>
        <w:t>fi</w:t>
      </w:r>
      <w:r w:rsidRPr="003A7E07">
        <w:rPr>
          <w:color w:val="231F20"/>
          <w:spacing w:val="-1"/>
          <w:sz w:val="22"/>
          <w:szCs w:val="22"/>
        </w:rPr>
        <w:t>c.</w:t>
      </w:r>
      <w:r w:rsidR="00551959" w:rsidRPr="003A7E07">
        <w:rPr>
          <w:color w:val="231F20"/>
          <w:spacing w:val="-1"/>
          <w:sz w:val="22"/>
          <w:szCs w:val="22"/>
        </w:rPr>
        <w:t xml:space="preserve"> </w:t>
      </w:r>
      <w:r w:rsidR="00551959" w:rsidRPr="003A7E07">
        <w:rPr>
          <w:sz w:val="22"/>
          <w:szCs w:val="22"/>
        </w:rPr>
        <w:t>Both Plato and Aristotle believed that the long-term welfare of society depended on effective child</w:t>
      </w:r>
      <w:r w:rsidR="00D10D00" w:rsidRPr="003A7E07">
        <w:rPr>
          <w:sz w:val="22"/>
          <w:szCs w:val="22"/>
        </w:rPr>
        <w:t>-</w:t>
      </w:r>
      <w:r w:rsidR="00551959" w:rsidRPr="003A7E07">
        <w:rPr>
          <w:sz w:val="22"/>
          <w:szCs w:val="22"/>
        </w:rPr>
        <w:t>rearing, but Plato emphasized self-control and discipline, whereas Aristotle was concerned with fitting child</w:t>
      </w:r>
      <w:r w:rsidR="00D10D00" w:rsidRPr="003A7E07">
        <w:rPr>
          <w:sz w:val="22"/>
          <w:szCs w:val="22"/>
        </w:rPr>
        <w:t>-</w:t>
      </w:r>
      <w:r w:rsidR="00551959" w:rsidRPr="003A7E07">
        <w:rPr>
          <w:sz w:val="22"/>
          <w:szCs w:val="22"/>
        </w:rPr>
        <w:t>rearing to the needs of the individual child. Plato believed that children are born with innate knowledge; Aristotle believed that knowledge comes from experience. Locke, who like Aristotle saw the child as a tabula rasa, advocated first instilling discipline, then gradually increasing the child’s freedom. Rousseau argued that parents and society should give the child maximum freedom from the beginning.</w:t>
      </w:r>
    </w:p>
    <w:p w14:paraId="0EB1FA9E" w14:textId="274C283D" w:rsidR="00551959" w:rsidRPr="003A7E07" w:rsidRDefault="00551959" w:rsidP="003B3DEF">
      <w:pPr>
        <w:pStyle w:val="BodyText"/>
        <w:numPr>
          <w:ilvl w:val="1"/>
          <w:numId w:val="5"/>
        </w:numPr>
        <w:tabs>
          <w:tab w:val="left" w:pos="1825"/>
        </w:tabs>
        <w:kinsoku w:val="0"/>
        <w:overflowPunct w:val="0"/>
        <w:spacing w:before="0" w:line="264" w:lineRule="auto"/>
        <w:ind w:left="1829" w:right="115" w:hanging="274"/>
        <w:rPr>
          <w:color w:val="000000"/>
          <w:sz w:val="22"/>
          <w:szCs w:val="22"/>
        </w:rPr>
      </w:pPr>
      <w:r w:rsidRPr="003A7E07">
        <w:rPr>
          <w:color w:val="231F20"/>
          <w:sz w:val="22"/>
          <w:szCs w:val="22"/>
        </w:rPr>
        <w:t xml:space="preserve">Social reform movements during the Industrial Revolution of the </w:t>
      </w:r>
      <w:r w:rsidR="00917061">
        <w:rPr>
          <w:color w:val="231F20"/>
          <w:sz w:val="22"/>
          <w:szCs w:val="22"/>
        </w:rPr>
        <w:t>eighteen</w:t>
      </w:r>
      <w:r w:rsidRPr="003A7E07">
        <w:rPr>
          <w:color w:val="231F20"/>
          <w:sz w:val="22"/>
          <w:szCs w:val="22"/>
        </w:rPr>
        <w:t xml:space="preserve">th and </w:t>
      </w:r>
      <w:r w:rsidR="00917061">
        <w:rPr>
          <w:color w:val="231F20"/>
          <w:sz w:val="22"/>
          <w:szCs w:val="22"/>
        </w:rPr>
        <w:t>nineteen</w:t>
      </w:r>
      <w:r w:rsidRPr="003A7E07">
        <w:rPr>
          <w:color w:val="231F20"/>
          <w:sz w:val="22"/>
          <w:szCs w:val="22"/>
        </w:rPr>
        <w:t>th centuries not only resulted in the first child labor laws, but also established a lega</w:t>
      </w:r>
      <w:r w:rsidR="00D10D00" w:rsidRPr="003A7E07">
        <w:rPr>
          <w:color w:val="231F20"/>
          <w:sz w:val="22"/>
          <w:szCs w:val="22"/>
        </w:rPr>
        <w:t>c</w:t>
      </w:r>
      <w:r w:rsidRPr="003A7E07">
        <w:rPr>
          <w:color w:val="231F20"/>
          <w:sz w:val="22"/>
          <w:szCs w:val="22"/>
        </w:rPr>
        <w:t xml:space="preserve">y of research conducted for the benefit of children and documented the adverse effects harsh environments can have on children. </w:t>
      </w:r>
    </w:p>
    <w:p w14:paraId="2CAD454B" w14:textId="62AC4CD0" w:rsidR="00B91650" w:rsidRPr="003A7E07" w:rsidRDefault="00B91650" w:rsidP="006A2226">
      <w:pPr>
        <w:pStyle w:val="BodyText"/>
        <w:numPr>
          <w:ilvl w:val="1"/>
          <w:numId w:val="5"/>
        </w:numPr>
        <w:tabs>
          <w:tab w:val="left" w:pos="1825"/>
        </w:tabs>
        <w:kinsoku w:val="0"/>
        <w:overflowPunct w:val="0"/>
        <w:spacing w:line="265" w:lineRule="auto"/>
        <w:ind w:left="1825" w:right="118"/>
        <w:rPr>
          <w:color w:val="000000"/>
          <w:sz w:val="22"/>
          <w:szCs w:val="22"/>
        </w:rPr>
      </w:pPr>
      <w:r w:rsidRPr="003A7E07">
        <w:rPr>
          <w:color w:val="231F20"/>
          <w:sz w:val="22"/>
          <w:szCs w:val="22"/>
        </w:rPr>
        <w:t>Charles</w:t>
      </w:r>
      <w:r w:rsidRPr="003A7E07">
        <w:rPr>
          <w:color w:val="231F20"/>
          <w:spacing w:val="-8"/>
          <w:sz w:val="22"/>
          <w:szCs w:val="22"/>
        </w:rPr>
        <w:t xml:space="preserve"> </w:t>
      </w:r>
      <w:r w:rsidRPr="003A7E07">
        <w:rPr>
          <w:color w:val="231F20"/>
          <w:spacing w:val="-1"/>
          <w:sz w:val="22"/>
          <w:szCs w:val="22"/>
        </w:rPr>
        <w:t>Darwin’s</w:t>
      </w:r>
      <w:r w:rsidRPr="003A7E07">
        <w:rPr>
          <w:color w:val="231F20"/>
          <w:spacing w:val="-8"/>
          <w:sz w:val="22"/>
          <w:szCs w:val="22"/>
        </w:rPr>
        <w:t xml:space="preserve"> </w:t>
      </w:r>
      <w:r w:rsidRPr="003A7E07">
        <w:rPr>
          <w:color w:val="231F20"/>
          <w:sz w:val="22"/>
          <w:szCs w:val="22"/>
        </w:rPr>
        <w:t>theory</w:t>
      </w:r>
      <w:r w:rsidRPr="003A7E07">
        <w:rPr>
          <w:color w:val="231F20"/>
          <w:spacing w:val="-9"/>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evolution</w:t>
      </w:r>
      <w:r w:rsidRPr="003A7E07">
        <w:rPr>
          <w:color w:val="231F20"/>
          <w:spacing w:val="-9"/>
          <w:sz w:val="22"/>
          <w:szCs w:val="22"/>
        </w:rPr>
        <w:t xml:space="preserve"> </w:t>
      </w:r>
      <w:r w:rsidRPr="003A7E07">
        <w:rPr>
          <w:color w:val="231F20"/>
          <w:sz w:val="22"/>
          <w:szCs w:val="22"/>
        </w:rPr>
        <w:t>inspired</w:t>
      </w:r>
      <w:r w:rsidRPr="003A7E07">
        <w:rPr>
          <w:color w:val="231F20"/>
          <w:spacing w:val="-8"/>
          <w:sz w:val="22"/>
          <w:szCs w:val="22"/>
        </w:rPr>
        <w:t xml:space="preserve"> </w:t>
      </w:r>
      <w:r w:rsidRPr="003A7E07">
        <w:rPr>
          <w:color w:val="231F20"/>
          <w:sz w:val="22"/>
          <w:szCs w:val="22"/>
        </w:rPr>
        <w:t>research</w:t>
      </w:r>
      <w:r w:rsidRPr="003A7E07">
        <w:rPr>
          <w:color w:val="231F20"/>
          <w:spacing w:val="22"/>
          <w:w w:val="99"/>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child</w:t>
      </w:r>
      <w:r w:rsidRPr="003A7E07">
        <w:rPr>
          <w:color w:val="231F20"/>
          <w:spacing w:val="-5"/>
          <w:sz w:val="22"/>
          <w:szCs w:val="22"/>
        </w:rPr>
        <w:t xml:space="preserve"> </w:t>
      </w:r>
      <w:r w:rsidRPr="003A7E07">
        <w:rPr>
          <w:color w:val="231F20"/>
          <w:sz w:val="22"/>
          <w:szCs w:val="22"/>
        </w:rPr>
        <w:t>development</w:t>
      </w:r>
      <w:r w:rsidRPr="003A7E07">
        <w:rPr>
          <w:color w:val="231F20"/>
          <w:spacing w:val="-5"/>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order</w:t>
      </w:r>
      <w:r w:rsidRPr="003A7E07">
        <w:rPr>
          <w:color w:val="231F20"/>
          <w:spacing w:val="-4"/>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gain</w:t>
      </w:r>
      <w:r w:rsidRPr="003A7E07">
        <w:rPr>
          <w:color w:val="231F20"/>
          <w:spacing w:val="-4"/>
          <w:sz w:val="22"/>
          <w:szCs w:val="22"/>
        </w:rPr>
        <w:t xml:space="preserve"> </w:t>
      </w:r>
      <w:r w:rsidRPr="003A7E07">
        <w:rPr>
          <w:color w:val="231F20"/>
          <w:sz w:val="22"/>
          <w:szCs w:val="22"/>
        </w:rPr>
        <w:t>insights</w:t>
      </w:r>
      <w:r w:rsidRPr="003A7E07">
        <w:rPr>
          <w:color w:val="231F20"/>
          <w:spacing w:val="-6"/>
          <w:sz w:val="22"/>
          <w:szCs w:val="22"/>
        </w:rPr>
        <w:t xml:space="preserve"> </w:t>
      </w:r>
      <w:r w:rsidRPr="003A7E07">
        <w:rPr>
          <w:color w:val="231F20"/>
          <w:sz w:val="22"/>
          <w:szCs w:val="22"/>
        </w:rPr>
        <w:t>into</w:t>
      </w:r>
      <w:r w:rsidRPr="003A7E07">
        <w:rPr>
          <w:color w:val="231F20"/>
          <w:spacing w:val="-5"/>
          <w:sz w:val="22"/>
          <w:szCs w:val="22"/>
        </w:rPr>
        <w:t xml:space="preserve"> </w:t>
      </w:r>
      <w:r w:rsidRPr="003A7E07">
        <w:rPr>
          <w:color w:val="231F20"/>
          <w:sz w:val="22"/>
          <w:szCs w:val="22"/>
        </w:rPr>
        <w:t>human</w:t>
      </w:r>
      <w:r w:rsidRPr="003A7E07">
        <w:rPr>
          <w:color w:val="231F20"/>
          <w:spacing w:val="-5"/>
          <w:sz w:val="22"/>
          <w:szCs w:val="22"/>
        </w:rPr>
        <w:t xml:space="preserve"> </w:t>
      </w:r>
      <w:r w:rsidR="00551959" w:rsidRPr="003A7E07">
        <w:rPr>
          <w:color w:val="231F20"/>
          <w:spacing w:val="-1"/>
          <w:sz w:val="22"/>
          <w:szCs w:val="22"/>
        </w:rPr>
        <w:t>nature. Darwin’s theory continues to influence modern developmentalists</w:t>
      </w:r>
      <w:r w:rsidRPr="003A7E07">
        <w:rPr>
          <w:color w:val="231F20"/>
          <w:spacing w:val="-1"/>
          <w:sz w:val="22"/>
          <w:szCs w:val="22"/>
        </w:rPr>
        <w:t>.</w:t>
      </w:r>
    </w:p>
    <w:p w14:paraId="0E4827F0" w14:textId="1DB911B9" w:rsidR="00B91650" w:rsidRPr="003A7E07" w:rsidRDefault="00B91650" w:rsidP="006A2226">
      <w:pPr>
        <w:pStyle w:val="BodyText"/>
        <w:numPr>
          <w:ilvl w:val="1"/>
          <w:numId w:val="5"/>
        </w:numPr>
        <w:tabs>
          <w:tab w:val="left" w:pos="1825"/>
        </w:tabs>
        <w:kinsoku w:val="0"/>
        <w:overflowPunct w:val="0"/>
        <w:spacing w:line="265" w:lineRule="auto"/>
        <w:ind w:left="1825" w:right="119"/>
        <w:rPr>
          <w:color w:val="000000"/>
          <w:sz w:val="22"/>
          <w:szCs w:val="22"/>
        </w:rPr>
      </w:pPr>
      <w:r w:rsidRPr="003A7E07">
        <w:rPr>
          <w:color w:val="231F20"/>
          <w:sz w:val="22"/>
          <w:szCs w:val="22"/>
        </w:rPr>
        <w:t>Child</w:t>
      </w:r>
      <w:r w:rsidRPr="003A7E07">
        <w:rPr>
          <w:color w:val="231F20"/>
          <w:spacing w:val="3"/>
          <w:sz w:val="22"/>
          <w:szCs w:val="22"/>
        </w:rPr>
        <w:t xml:space="preserve"> </w:t>
      </w:r>
      <w:r w:rsidRPr="003A7E07">
        <w:rPr>
          <w:color w:val="231F20"/>
          <w:sz w:val="22"/>
          <w:szCs w:val="22"/>
        </w:rPr>
        <w:t>development</w:t>
      </w:r>
      <w:r w:rsidRPr="003A7E07">
        <w:rPr>
          <w:color w:val="231F20"/>
          <w:spacing w:val="5"/>
          <w:sz w:val="22"/>
          <w:szCs w:val="22"/>
        </w:rPr>
        <w:t xml:space="preserve"> </w:t>
      </w:r>
      <w:r w:rsidRPr="003A7E07">
        <w:rPr>
          <w:color w:val="231F20"/>
          <w:sz w:val="22"/>
          <w:szCs w:val="22"/>
        </w:rPr>
        <w:t>emerged</w:t>
      </w:r>
      <w:r w:rsidRPr="003A7E07">
        <w:rPr>
          <w:color w:val="231F20"/>
          <w:spacing w:val="4"/>
          <w:sz w:val="22"/>
          <w:szCs w:val="22"/>
        </w:rPr>
        <w:t xml:space="preserve"> </w:t>
      </w:r>
      <w:r w:rsidRPr="003A7E07">
        <w:rPr>
          <w:color w:val="231F20"/>
          <w:sz w:val="22"/>
          <w:szCs w:val="22"/>
        </w:rPr>
        <w:t>as</w:t>
      </w:r>
      <w:r w:rsidRPr="003A7E07">
        <w:rPr>
          <w:color w:val="231F20"/>
          <w:spacing w:val="4"/>
          <w:sz w:val="22"/>
          <w:szCs w:val="22"/>
        </w:rPr>
        <w:t xml:space="preserve"> </w:t>
      </w:r>
      <w:r w:rsidRPr="003A7E07">
        <w:rPr>
          <w:color w:val="231F20"/>
          <w:sz w:val="22"/>
          <w:szCs w:val="22"/>
        </w:rPr>
        <w:t>a</w:t>
      </w:r>
      <w:r w:rsidRPr="003A7E07">
        <w:rPr>
          <w:color w:val="231F20"/>
          <w:spacing w:val="4"/>
          <w:sz w:val="22"/>
          <w:szCs w:val="22"/>
        </w:rPr>
        <w:t xml:space="preserve"> </w:t>
      </w:r>
      <w:r w:rsidRPr="003A7E07">
        <w:rPr>
          <w:color w:val="231F20"/>
          <w:sz w:val="22"/>
          <w:szCs w:val="22"/>
        </w:rPr>
        <w:t>formal</w:t>
      </w:r>
      <w:r w:rsidRPr="003A7E07">
        <w:rPr>
          <w:color w:val="231F20"/>
          <w:spacing w:val="4"/>
          <w:sz w:val="22"/>
          <w:szCs w:val="22"/>
        </w:rPr>
        <w:t xml:space="preserve"> </w:t>
      </w:r>
      <w:r w:rsidRPr="003A7E07">
        <w:rPr>
          <w:color w:val="231F20"/>
          <w:sz w:val="22"/>
          <w:szCs w:val="22"/>
        </w:rPr>
        <w:t>field</w:t>
      </w:r>
      <w:r w:rsidRPr="003A7E07">
        <w:rPr>
          <w:color w:val="231F20"/>
          <w:spacing w:val="4"/>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inquiry</w:t>
      </w:r>
      <w:r w:rsidRPr="003A7E07">
        <w:rPr>
          <w:color w:val="231F20"/>
          <w:spacing w:val="4"/>
          <w:sz w:val="22"/>
          <w:szCs w:val="22"/>
        </w:rPr>
        <w:t xml:space="preserve"> </w:t>
      </w:r>
      <w:r w:rsidRPr="003A7E07">
        <w:rPr>
          <w:color w:val="231F20"/>
          <w:sz w:val="22"/>
          <w:szCs w:val="22"/>
        </w:rPr>
        <w:t>in</w:t>
      </w:r>
      <w:r w:rsidRPr="003A7E07">
        <w:rPr>
          <w:color w:val="231F20"/>
          <w:spacing w:val="4"/>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late</w:t>
      </w:r>
      <w:r w:rsidRPr="003A7E07">
        <w:rPr>
          <w:color w:val="231F20"/>
          <w:spacing w:val="3"/>
          <w:sz w:val="22"/>
          <w:szCs w:val="22"/>
        </w:rPr>
        <w:t xml:space="preserve"> </w:t>
      </w:r>
      <w:r w:rsidR="00917061">
        <w:rPr>
          <w:color w:val="231F20"/>
          <w:sz w:val="22"/>
          <w:szCs w:val="22"/>
        </w:rPr>
        <w:t>nineteen</w:t>
      </w:r>
      <w:r w:rsidR="00CB4FE8" w:rsidRPr="003A7E07">
        <w:rPr>
          <w:color w:val="231F20"/>
          <w:sz w:val="22"/>
          <w:szCs w:val="22"/>
        </w:rPr>
        <w:t>th</w:t>
      </w:r>
      <w:r w:rsidR="00CB4FE8" w:rsidRPr="003A7E07">
        <w:rPr>
          <w:color w:val="231F20"/>
          <w:spacing w:val="5"/>
          <w:sz w:val="22"/>
          <w:szCs w:val="22"/>
        </w:rPr>
        <w:t xml:space="preserve"> </w:t>
      </w:r>
      <w:r w:rsidRPr="003A7E07">
        <w:rPr>
          <w:color w:val="231F20"/>
          <w:sz w:val="22"/>
          <w:szCs w:val="22"/>
        </w:rPr>
        <w:t>and</w:t>
      </w:r>
      <w:r w:rsidRPr="003A7E07">
        <w:rPr>
          <w:color w:val="231F20"/>
          <w:w w:val="99"/>
          <w:sz w:val="22"/>
          <w:szCs w:val="22"/>
        </w:rPr>
        <w:t xml:space="preserve"> </w:t>
      </w:r>
      <w:r w:rsidRPr="003A7E07">
        <w:rPr>
          <w:color w:val="231F20"/>
          <w:sz w:val="22"/>
          <w:szCs w:val="22"/>
        </w:rPr>
        <w:t>early</w:t>
      </w:r>
      <w:r w:rsidRPr="003A7E07">
        <w:rPr>
          <w:color w:val="231F20"/>
          <w:spacing w:val="6"/>
          <w:sz w:val="22"/>
          <w:szCs w:val="22"/>
        </w:rPr>
        <w:t xml:space="preserve"> </w:t>
      </w:r>
      <w:r w:rsidR="00917061">
        <w:rPr>
          <w:color w:val="231F20"/>
          <w:sz w:val="22"/>
          <w:szCs w:val="22"/>
        </w:rPr>
        <w:t>twentie</w:t>
      </w:r>
      <w:r w:rsidR="00CB4FE8" w:rsidRPr="003A7E07">
        <w:rPr>
          <w:color w:val="231F20"/>
          <w:sz w:val="22"/>
          <w:szCs w:val="22"/>
        </w:rPr>
        <w:t>th</w:t>
      </w:r>
      <w:r w:rsidR="00CB4FE8" w:rsidRPr="003A7E07">
        <w:rPr>
          <w:color w:val="231F20"/>
          <w:spacing w:val="7"/>
          <w:sz w:val="22"/>
          <w:szCs w:val="22"/>
        </w:rPr>
        <w:t xml:space="preserve"> </w:t>
      </w:r>
      <w:r w:rsidRPr="003A7E07">
        <w:rPr>
          <w:color w:val="231F20"/>
          <w:sz w:val="22"/>
          <w:szCs w:val="22"/>
        </w:rPr>
        <w:t>centuries.</w:t>
      </w:r>
      <w:r w:rsidRPr="003A7E07">
        <w:rPr>
          <w:color w:val="231F20"/>
          <w:spacing w:val="6"/>
          <w:sz w:val="22"/>
          <w:szCs w:val="22"/>
        </w:rPr>
        <w:t xml:space="preserve"> </w:t>
      </w:r>
      <w:r w:rsidRPr="003A7E07">
        <w:rPr>
          <w:color w:val="231F20"/>
          <w:spacing w:val="-1"/>
          <w:sz w:val="22"/>
          <w:szCs w:val="22"/>
        </w:rPr>
        <w:t>Sigmund</w:t>
      </w:r>
      <w:r w:rsidRPr="003A7E07">
        <w:rPr>
          <w:color w:val="231F20"/>
          <w:spacing w:val="8"/>
          <w:sz w:val="22"/>
          <w:szCs w:val="22"/>
        </w:rPr>
        <w:t xml:space="preserve"> </w:t>
      </w:r>
      <w:r w:rsidRPr="003A7E07">
        <w:rPr>
          <w:color w:val="231F20"/>
          <w:spacing w:val="-1"/>
          <w:sz w:val="22"/>
          <w:szCs w:val="22"/>
        </w:rPr>
        <w:t>Freud</w:t>
      </w:r>
      <w:r w:rsidRPr="003A7E07">
        <w:rPr>
          <w:color w:val="231F20"/>
          <w:spacing w:val="6"/>
          <w:sz w:val="22"/>
          <w:szCs w:val="22"/>
        </w:rPr>
        <w:t xml:space="preserve"> </w:t>
      </w:r>
      <w:r w:rsidRPr="003A7E07">
        <w:rPr>
          <w:color w:val="231F20"/>
          <w:sz w:val="22"/>
          <w:szCs w:val="22"/>
        </w:rPr>
        <w:t>and</w:t>
      </w:r>
      <w:r w:rsidRPr="003A7E07">
        <w:rPr>
          <w:color w:val="231F20"/>
          <w:spacing w:val="7"/>
          <w:sz w:val="22"/>
          <w:szCs w:val="22"/>
        </w:rPr>
        <w:t xml:space="preserve"> </w:t>
      </w:r>
      <w:r w:rsidRPr="003A7E07">
        <w:rPr>
          <w:color w:val="231F20"/>
          <w:spacing w:val="-1"/>
          <w:sz w:val="22"/>
          <w:szCs w:val="22"/>
        </w:rPr>
        <w:t>John</w:t>
      </w:r>
      <w:r w:rsidRPr="003A7E07">
        <w:rPr>
          <w:color w:val="231F20"/>
          <w:spacing w:val="6"/>
          <w:sz w:val="22"/>
          <w:szCs w:val="22"/>
        </w:rPr>
        <w:t xml:space="preserve"> </w:t>
      </w:r>
      <w:r w:rsidRPr="003A7E07">
        <w:rPr>
          <w:color w:val="231F20"/>
          <w:sz w:val="22"/>
          <w:szCs w:val="22"/>
        </w:rPr>
        <w:t>Watson</w:t>
      </w:r>
      <w:r w:rsidRPr="003A7E07">
        <w:rPr>
          <w:color w:val="231F20"/>
          <w:spacing w:val="7"/>
          <w:sz w:val="22"/>
          <w:szCs w:val="22"/>
        </w:rPr>
        <w:t xml:space="preserve"> </w:t>
      </w:r>
      <w:r w:rsidRPr="003A7E07">
        <w:rPr>
          <w:color w:val="231F20"/>
          <w:sz w:val="22"/>
          <w:szCs w:val="22"/>
        </w:rPr>
        <w:t>formulated</w:t>
      </w:r>
      <w:r w:rsidRPr="003A7E07">
        <w:rPr>
          <w:color w:val="231F20"/>
          <w:spacing w:val="6"/>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uential</w:t>
      </w:r>
      <w:r w:rsidRPr="003A7E07">
        <w:rPr>
          <w:color w:val="231F20"/>
          <w:spacing w:val="27"/>
          <w:w w:val="99"/>
          <w:sz w:val="22"/>
          <w:szCs w:val="22"/>
        </w:rPr>
        <w:t xml:space="preserve"> </w:t>
      </w:r>
      <w:r w:rsidRPr="003A7E07">
        <w:rPr>
          <w:color w:val="231F20"/>
          <w:sz w:val="22"/>
          <w:szCs w:val="22"/>
        </w:rPr>
        <w:t>theories</w:t>
      </w:r>
      <w:r w:rsidRPr="003A7E07">
        <w:rPr>
          <w:color w:val="231F20"/>
          <w:spacing w:val="-8"/>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development</w:t>
      </w:r>
      <w:r w:rsidRPr="003A7E07">
        <w:rPr>
          <w:color w:val="231F20"/>
          <w:spacing w:val="-7"/>
          <w:sz w:val="22"/>
          <w:szCs w:val="22"/>
        </w:rPr>
        <w:t xml:space="preserve"> </w:t>
      </w:r>
      <w:r w:rsidRPr="003A7E07">
        <w:rPr>
          <w:color w:val="231F20"/>
          <w:sz w:val="22"/>
          <w:szCs w:val="22"/>
        </w:rPr>
        <w:t>during</w:t>
      </w:r>
      <w:r w:rsidRPr="003A7E07">
        <w:rPr>
          <w:color w:val="231F20"/>
          <w:spacing w:val="-6"/>
          <w:sz w:val="22"/>
          <w:szCs w:val="22"/>
        </w:rPr>
        <w:t xml:space="preserve"> </w:t>
      </w:r>
      <w:r w:rsidRPr="003A7E07">
        <w:rPr>
          <w:color w:val="231F20"/>
          <w:sz w:val="22"/>
          <w:szCs w:val="22"/>
        </w:rPr>
        <w:t>this</w:t>
      </w:r>
      <w:r w:rsidRPr="003A7E07">
        <w:rPr>
          <w:color w:val="231F20"/>
          <w:spacing w:val="-8"/>
          <w:sz w:val="22"/>
          <w:szCs w:val="22"/>
        </w:rPr>
        <w:t xml:space="preserve"> </w:t>
      </w:r>
      <w:r w:rsidRPr="003A7E07">
        <w:rPr>
          <w:color w:val="231F20"/>
          <w:sz w:val="22"/>
          <w:szCs w:val="22"/>
        </w:rPr>
        <w:t>period.</w:t>
      </w:r>
    </w:p>
    <w:p w14:paraId="4BF1705E" w14:textId="77777777" w:rsidR="00B91650" w:rsidRDefault="00B91650" w:rsidP="006A2226">
      <w:pPr>
        <w:kinsoku w:val="0"/>
        <w:overflowPunct w:val="0"/>
        <w:spacing w:before="1" w:line="240" w:lineRule="exact"/>
      </w:pPr>
    </w:p>
    <w:p w14:paraId="087093A1" w14:textId="0D6AEC13" w:rsidR="00B91650" w:rsidRDefault="00B91650" w:rsidP="006A2226">
      <w:pPr>
        <w:numPr>
          <w:ilvl w:val="0"/>
          <w:numId w:val="5"/>
        </w:numPr>
        <w:tabs>
          <w:tab w:val="left" w:pos="483"/>
        </w:tabs>
        <w:kinsoku w:val="0"/>
        <w:overflowPunct w:val="0"/>
        <w:ind w:left="482" w:hanging="362"/>
        <w:rPr>
          <w:rFonts w:ascii="Trebuchet MS" w:hAnsi="Trebuchet MS" w:cs="Trebuchet MS"/>
          <w:color w:val="000000"/>
          <w:sz w:val="20"/>
          <w:szCs w:val="20"/>
        </w:rPr>
      </w:pPr>
      <w:r>
        <w:rPr>
          <w:rFonts w:ascii="Trebuchet MS" w:hAnsi="Trebuchet MS" w:cs="Trebuchet MS"/>
          <w:b/>
          <w:bCs/>
          <w:color w:val="231F20"/>
        </w:rPr>
        <w:t>Enduring</w:t>
      </w:r>
      <w:r>
        <w:rPr>
          <w:rFonts w:ascii="Trebuchet MS" w:hAnsi="Trebuchet MS" w:cs="Trebuchet MS"/>
          <w:b/>
          <w:bCs/>
          <w:color w:val="231F20"/>
          <w:spacing w:val="-16"/>
        </w:rPr>
        <w:t xml:space="preserve"> </w:t>
      </w:r>
      <w:r>
        <w:rPr>
          <w:rFonts w:ascii="Trebuchet MS" w:hAnsi="Trebuchet MS" w:cs="Trebuchet MS"/>
          <w:b/>
          <w:bCs/>
          <w:color w:val="231F20"/>
        </w:rPr>
        <w:t>Themes</w:t>
      </w:r>
      <w:r>
        <w:rPr>
          <w:rFonts w:ascii="Trebuchet MS" w:hAnsi="Trebuchet MS" w:cs="Trebuchet MS"/>
          <w:b/>
          <w:bCs/>
          <w:color w:val="231F20"/>
          <w:spacing w:val="-16"/>
        </w:rPr>
        <w:t xml:space="preserve"> </w:t>
      </w:r>
      <w:r w:rsidR="00D10D00">
        <w:rPr>
          <w:rFonts w:ascii="Trebuchet MS" w:hAnsi="Trebuchet MS" w:cs="Trebuchet MS"/>
          <w:b/>
          <w:bCs/>
          <w:color w:val="231F20"/>
        </w:rPr>
        <w:t>in</w:t>
      </w:r>
      <w:r>
        <w:rPr>
          <w:rFonts w:ascii="Trebuchet MS" w:hAnsi="Trebuchet MS" w:cs="Trebuchet MS"/>
          <w:b/>
          <w:bCs/>
          <w:color w:val="231F20"/>
          <w:spacing w:val="-16"/>
        </w:rPr>
        <w:t xml:space="preserve"> </w:t>
      </w:r>
      <w:r>
        <w:rPr>
          <w:rFonts w:ascii="Trebuchet MS" w:hAnsi="Trebuchet MS" w:cs="Trebuchet MS"/>
          <w:b/>
          <w:bCs/>
          <w:color w:val="231F20"/>
        </w:rPr>
        <w:t>Child</w:t>
      </w:r>
      <w:r>
        <w:rPr>
          <w:rFonts w:ascii="Trebuchet MS" w:hAnsi="Trebuchet MS" w:cs="Trebuchet MS"/>
          <w:b/>
          <w:bCs/>
          <w:color w:val="231F20"/>
          <w:spacing w:val="-16"/>
        </w:rPr>
        <w:t xml:space="preserve"> </w:t>
      </w:r>
      <w:r>
        <w:rPr>
          <w:rFonts w:ascii="Trebuchet MS" w:hAnsi="Trebuchet MS" w:cs="Trebuchet MS"/>
          <w:b/>
          <w:bCs/>
          <w:color w:val="231F20"/>
        </w:rPr>
        <w:t>Development</w:t>
      </w:r>
      <w:r>
        <w:rPr>
          <w:rFonts w:ascii="Trebuchet MS" w:hAnsi="Trebuchet MS" w:cs="Trebuchet MS"/>
          <w:b/>
          <w:bCs/>
          <w:color w:val="231F20"/>
          <w:spacing w:val="-15"/>
        </w:rPr>
        <w:t xml:space="preserve"> </w:t>
      </w:r>
      <w:r>
        <w:rPr>
          <w:rFonts w:ascii="Trebuchet MS" w:hAnsi="Trebuchet MS" w:cs="Trebuchet MS"/>
          <w:b/>
          <w:bCs/>
          <w:color w:val="231F20"/>
          <w:sz w:val="20"/>
          <w:szCs w:val="20"/>
        </w:rPr>
        <w:t>(pp.</w:t>
      </w:r>
      <w:r>
        <w:rPr>
          <w:rFonts w:ascii="Trebuchet MS" w:hAnsi="Trebuchet MS" w:cs="Trebuchet MS"/>
          <w:b/>
          <w:bCs/>
          <w:color w:val="231F20"/>
          <w:spacing w:val="-14"/>
          <w:sz w:val="20"/>
          <w:szCs w:val="20"/>
        </w:rPr>
        <w:t xml:space="preserve"> </w:t>
      </w:r>
      <w:r w:rsidR="005E1A6D">
        <w:rPr>
          <w:rFonts w:ascii="Trebuchet MS" w:hAnsi="Trebuchet MS" w:cs="Trebuchet MS"/>
          <w:b/>
          <w:bCs/>
          <w:color w:val="231F20"/>
          <w:sz w:val="20"/>
          <w:szCs w:val="20"/>
        </w:rPr>
        <w:t>11</w:t>
      </w:r>
      <w:r>
        <w:rPr>
          <w:rFonts w:ascii="Trebuchet MS" w:hAnsi="Trebuchet MS" w:cs="Trebuchet MS"/>
          <w:b/>
          <w:bCs/>
          <w:color w:val="231F20"/>
          <w:sz w:val="20"/>
          <w:szCs w:val="20"/>
        </w:rPr>
        <w:t>–</w:t>
      </w:r>
      <w:r w:rsidR="00CB4FE8">
        <w:rPr>
          <w:rFonts w:ascii="Trebuchet MS" w:hAnsi="Trebuchet MS" w:cs="Trebuchet MS"/>
          <w:b/>
          <w:bCs/>
          <w:color w:val="231F20"/>
          <w:sz w:val="20"/>
          <w:szCs w:val="20"/>
        </w:rPr>
        <w:t>2</w:t>
      </w:r>
      <w:r w:rsidR="005E1A6D">
        <w:rPr>
          <w:rFonts w:ascii="Trebuchet MS" w:hAnsi="Trebuchet MS" w:cs="Trebuchet MS"/>
          <w:b/>
          <w:bCs/>
          <w:color w:val="231F20"/>
          <w:sz w:val="20"/>
          <w:szCs w:val="20"/>
        </w:rPr>
        <w:t>5</w:t>
      </w:r>
      <w:r>
        <w:rPr>
          <w:rFonts w:ascii="Trebuchet MS" w:hAnsi="Trebuchet MS" w:cs="Trebuchet MS"/>
          <w:b/>
          <w:bCs/>
          <w:color w:val="231F20"/>
          <w:sz w:val="20"/>
          <w:szCs w:val="20"/>
        </w:rPr>
        <w:t>)</w:t>
      </w:r>
    </w:p>
    <w:p w14:paraId="61DC3F62" w14:textId="40E96304" w:rsidR="00B91650" w:rsidRPr="00D51015" w:rsidRDefault="00B91650" w:rsidP="003B3DEF">
      <w:pPr>
        <w:numPr>
          <w:ilvl w:val="2"/>
          <w:numId w:val="8"/>
        </w:numPr>
        <w:kinsoku w:val="0"/>
        <w:overflowPunct w:val="0"/>
        <w:spacing w:before="93" w:line="261" w:lineRule="auto"/>
        <w:ind w:left="1426"/>
        <w:rPr>
          <w:rFonts w:eastAsia="MS PGothic"/>
          <w:color w:val="000000"/>
          <w:sz w:val="22"/>
          <w:szCs w:val="22"/>
        </w:rPr>
      </w:pPr>
      <w:r w:rsidRPr="00D51015">
        <w:rPr>
          <w:rFonts w:eastAsia="MS PGothic"/>
          <w:i/>
          <w:iCs/>
          <w:color w:val="231F20"/>
          <w:spacing w:val="-1"/>
          <w:sz w:val="22"/>
          <w:szCs w:val="22"/>
        </w:rPr>
        <w:t>In-Class</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Activity</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1:</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Summarizing</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Contemporary</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Positions</w:t>
      </w:r>
      <w:r w:rsidRPr="00D51015">
        <w:rPr>
          <w:rFonts w:eastAsia="MS PGothic"/>
          <w:i/>
          <w:iCs/>
          <w:color w:val="231F20"/>
          <w:spacing w:val="-15"/>
          <w:sz w:val="22"/>
          <w:szCs w:val="22"/>
        </w:rPr>
        <w:t xml:space="preserve"> </w:t>
      </w:r>
      <w:r w:rsidRPr="00D51015">
        <w:rPr>
          <w:rFonts w:eastAsia="MS PGothic"/>
          <w:i/>
          <w:iCs/>
          <w:color w:val="231F20"/>
          <w:spacing w:val="-1"/>
          <w:sz w:val="22"/>
          <w:szCs w:val="22"/>
        </w:rPr>
        <w:t>on</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the</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Seven</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Basic</w:t>
      </w:r>
      <w:r w:rsidRPr="00D51015">
        <w:rPr>
          <w:rFonts w:eastAsia="MS PGothic"/>
          <w:i/>
          <w:iCs/>
          <w:color w:val="231F20"/>
          <w:spacing w:val="28"/>
          <w:sz w:val="22"/>
          <w:szCs w:val="22"/>
        </w:rPr>
        <w:t xml:space="preserve"> </w:t>
      </w:r>
      <w:r w:rsidRPr="00D51015">
        <w:rPr>
          <w:rFonts w:eastAsia="MS PGothic"/>
          <w:i/>
          <w:iCs/>
          <w:color w:val="231F20"/>
          <w:spacing w:val="-2"/>
          <w:sz w:val="22"/>
          <w:szCs w:val="22"/>
        </w:rPr>
        <w:t>Ques</w:t>
      </w:r>
      <w:r w:rsidRPr="00D51015">
        <w:rPr>
          <w:rFonts w:eastAsia="MS PGothic"/>
          <w:i/>
          <w:iCs/>
          <w:color w:val="231F20"/>
          <w:sz w:val="22"/>
          <w:szCs w:val="22"/>
        </w:rPr>
        <w:t>tions</w:t>
      </w:r>
      <w:r w:rsidRPr="00D51015">
        <w:rPr>
          <w:rFonts w:eastAsia="MS PGothic"/>
          <w:i/>
          <w:iCs/>
          <w:color w:val="231F20"/>
          <w:spacing w:val="-6"/>
          <w:sz w:val="22"/>
          <w:szCs w:val="22"/>
        </w:rPr>
        <w:t xml:space="preserve"> </w:t>
      </w:r>
      <w:r w:rsidRPr="00D51015">
        <w:rPr>
          <w:rFonts w:eastAsia="MS PGothic"/>
          <w:i/>
          <w:iCs/>
          <w:color w:val="231F20"/>
          <w:sz w:val="22"/>
          <w:szCs w:val="22"/>
        </w:rPr>
        <w:t>of</w:t>
      </w:r>
      <w:r w:rsidRPr="00D51015">
        <w:rPr>
          <w:rFonts w:eastAsia="MS PGothic"/>
          <w:i/>
          <w:iCs/>
          <w:color w:val="231F20"/>
          <w:spacing w:val="-5"/>
          <w:sz w:val="22"/>
          <w:szCs w:val="22"/>
        </w:rPr>
        <w:t xml:space="preserve"> </w:t>
      </w:r>
      <w:r w:rsidRPr="00D51015">
        <w:rPr>
          <w:rFonts w:eastAsia="MS PGothic"/>
          <w:i/>
          <w:iCs/>
          <w:color w:val="231F20"/>
          <w:sz w:val="22"/>
          <w:szCs w:val="22"/>
        </w:rPr>
        <w:t>Child</w:t>
      </w:r>
      <w:r w:rsidRPr="00D51015">
        <w:rPr>
          <w:rFonts w:eastAsia="MS PGothic"/>
          <w:i/>
          <w:iCs/>
          <w:color w:val="231F20"/>
          <w:spacing w:val="-5"/>
          <w:sz w:val="22"/>
          <w:szCs w:val="22"/>
        </w:rPr>
        <w:t xml:space="preserve"> </w:t>
      </w:r>
      <w:r w:rsidRPr="00D51015">
        <w:rPr>
          <w:rFonts w:eastAsia="MS PGothic"/>
          <w:i/>
          <w:iCs/>
          <w:color w:val="231F20"/>
          <w:spacing w:val="-1"/>
          <w:sz w:val="22"/>
          <w:szCs w:val="22"/>
        </w:rPr>
        <w:t>Development</w:t>
      </w:r>
      <w:r w:rsidRPr="00D51015">
        <w:rPr>
          <w:rFonts w:eastAsia="MS PGothic"/>
          <w:i/>
          <w:iCs/>
          <w:color w:val="231F20"/>
          <w:spacing w:val="-5"/>
          <w:sz w:val="22"/>
          <w:szCs w:val="22"/>
        </w:rPr>
        <w:t xml:space="preserve"> </w:t>
      </w:r>
      <w:r w:rsidRPr="00D51015">
        <w:rPr>
          <w:rFonts w:eastAsia="MS PGothic"/>
          <w:i/>
          <w:iCs/>
          <w:color w:val="231F20"/>
          <w:sz w:val="22"/>
          <w:szCs w:val="22"/>
        </w:rPr>
        <w:t>(</w:t>
      </w:r>
      <w:r w:rsidR="00436675" w:rsidRPr="00D51015">
        <w:rPr>
          <w:rFonts w:eastAsia="MS PGothic"/>
          <w:i/>
          <w:iCs/>
          <w:color w:val="231F20"/>
          <w:sz w:val="22"/>
          <w:szCs w:val="22"/>
        </w:rPr>
        <w:t>Note: All in-class activities are presented at the end of the chapter</w:t>
      </w:r>
      <w:r w:rsidR="0009368E">
        <w:rPr>
          <w:rFonts w:eastAsia="MS PGothic"/>
          <w:i/>
          <w:iCs/>
          <w:color w:val="231F20"/>
          <w:sz w:val="22"/>
          <w:szCs w:val="22"/>
        </w:rPr>
        <w:t>.</w:t>
      </w:r>
      <w:r w:rsidR="0026392A">
        <w:rPr>
          <w:rFonts w:eastAsia="MS PGothic"/>
          <w:i/>
          <w:iCs/>
          <w:color w:val="231F20"/>
          <w:sz w:val="22"/>
          <w:szCs w:val="22"/>
        </w:rPr>
        <w:t>)</w:t>
      </w:r>
    </w:p>
    <w:p w14:paraId="59787FC5" w14:textId="4BC31C65" w:rsidR="00B91650" w:rsidRPr="00D51015" w:rsidRDefault="00B91650" w:rsidP="003B3DEF">
      <w:pPr>
        <w:numPr>
          <w:ilvl w:val="2"/>
          <w:numId w:val="8"/>
        </w:numPr>
        <w:kinsoku w:val="0"/>
        <w:overflowPunct w:val="0"/>
        <w:spacing w:line="261" w:lineRule="auto"/>
        <w:ind w:left="1426"/>
        <w:rPr>
          <w:rFonts w:eastAsia="MS PGothic"/>
          <w:color w:val="000000"/>
          <w:sz w:val="22"/>
          <w:szCs w:val="22"/>
        </w:rPr>
      </w:pPr>
      <w:r w:rsidRPr="00D51015">
        <w:rPr>
          <w:rFonts w:eastAsia="MS PGothic"/>
          <w:i/>
          <w:iCs/>
          <w:color w:val="231F20"/>
          <w:spacing w:val="-1"/>
          <w:sz w:val="22"/>
          <w:szCs w:val="22"/>
        </w:rPr>
        <w:t>In-Class</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Activity</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2:</w:t>
      </w:r>
      <w:r w:rsidRPr="00D51015">
        <w:rPr>
          <w:rFonts w:eastAsia="MS PGothic"/>
          <w:i/>
          <w:iCs/>
          <w:color w:val="231F20"/>
          <w:spacing w:val="-14"/>
          <w:sz w:val="22"/>
          <w:szCs w:val="22"/>
        </w:rPr>
        <w:t xml:space="preserve"> </w:t>
      </w:r>
      <w:r w:rsidR="0064208E" w:rsidRPr="00D51015">
        <w:rPr>
          <w:rFonts w:eastAsia="MS PGothic"/>
          <w:i/>
          <w:iCs/>
          <w:color w:val="231F20"/>
          <w:spacing w:val="-1"/>
          <w:sz w:val="22"/>
          <w:szCs w:val="22"/>
        </w:rPr>
        <w:t>The Sociocultural Context</w:t>
      </w:r>
      <w:r w:rsidRPr="00D51015">
        <w:rPr>
          <w:rFonts w:eastAsia="MS PGothic"/>
          <w:i/>
          <w:iCs/>
          <w:color w:val="231F20"/>
          <w:spacing w:val="-13"/>
          <w:sz w:val="22"/>
          <w:szCs w:val="22"/>
        </w:rPr>
        <w:t xml:space="preserve"> </w:t>
      </w:r>
      <w:r w:rsidRPr="00D51015">
        <w:rPr>
          <w:rFonts w:eastAsia="MS PGothic"/>
          <w:i/>
          <w:iCs/>
          <w:color w:val="231F20"/>
          <w:spacing w:val="-2"/>
          <w:sz w:val="22"/>
          <w:szCs w:val="22"/>
        </w:rPr>
        <w:t>Theme</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in</w:t>
      </w:r>
      <w:r w:rsidRPr="00D51015">
        <w:rPr>
          <w:rFonts w:eastAsia="MS PGothic"/>
          <w:i/>
          <w:iCs/>
          <w:color w:val="231F20"/>
          <w:spacing w:val="-14"/>
          <w:sz w:val="22"/>
          <w:szCs w:val="22"/>
        </w:rPr>
        <w:t xml:space="preserve"> </w:t>
      </w:r>
      <w:r w:rsidRPr="00D51015">
        <w:rPr>
          <w:rFonts w:eastAsia="MS PGothic"/>
          <w:i/>
          <w:iCs/>
          <w:color w:val="231F20"/>
          <w:spacing w:val="-1"/>
          <w:sz w:val="22"/>
          <w:szCs w:val="22"/>
        </w:rPr>
        <w:t>the</w:t>
      </w:r>
      <w:r w:rsidRPr="00D51015">
        <w:rPr>
          <w:rFonts w:eastAsia="MS PGothic"/>
          <w:i/>
          <w:iCs/>
          <w:color w:val="231F20"/>
          <w:spacing w:val="-14"/>
          <w:sz w:val="22"/>
          <w:szCs w:val="22"/>
        </w:rPr>
        <w:t xml:space="preserve"> </w:t>
      </w:r>
      <w:r w:rsidR="00436675" w:rsidRPr="00D51015">
        <w:rPr>
          <w:rFonts w:eastAsia="MS PGothic"/>
          <w:i/>
          <w:iCs/>
          <w:color w:val="231F20"/>
          <w:spacing w:val="-14"/>
          <w:sz w:val="22"/>
          <w:szCs w:val="22"/>
        </w:rPr>
        <w:t>“</w:t>
      </w:r>
      <w:r w:rsidRPr="00D51015">
        <w:rPr>
          <w:rFonts w:eastAsia="MS PGothic"/>
          <w:i/>
          <w:iCs/>
          <w:color w:val="231F20"/>
          <w:spacing w:val="-1"/>
          <w:sz w:val="22"/>
          <w:szCs w:val="22"/>
        </w:rPr>
        <w:t>Up</w:t>
      </w:r>
      <w:r w:rsidR="00436675" w:rsidRPr="00D51015">
        <w:rPr>
          <w:rFonts w:eastAsia="MS PGothic"/>
          <w:i/>
          <w:iCs/>
          <w:color w:val="231F20"/>
          <w:spacing w:val="-1"/>
          <w:sz w:val="22"/>
          <w:szCs w:val="22"/>
        </w:rPr>
        <w:t>”</w:t>
      </w:r>
      <w:r w:rsidRPr="00D51015">
        <w:rPr>
          <w:rFonts w:eastAsia="MS PGothic"/>
          <w:i/>
          <w:iCs/>
          <w:color w:val="231F20"/>
          <w:spacing w:val="-14"/>
          <w:sz w:val="22"/>
          <w:szCs w:val="22"/>
        </w:rPr>
        <w:t xml:space="preserve"> </w:t>
      </w:r>
      <w:r w:rsidR="00F22DA1" w:rsidRPr="00D51015">
        <w:rPr>
          <w:rFonts w:eastAsia="MS PGothic"/>
          <w:i/>
          <w:iCs/>
          <w:color w:val="231F20"/>
          <w:spacing w:val="-1"/>
          <w:sz w:val="22"/>
          <w:szCs w:val="22"/>
        </w:rPr>
        <w:t>D</w:t>
      </w:r>
      <w:r w:rsidRPr="00D51015">
        <w:rPr>
          <w:rFonts w:eastAsia="MS PGothic"/>
          <w:i/>
          <w:iCs/>
          <w:color w:val="231F20"/>
          <w:spacing w:val="-1"/>
          <w:sz w:val="22"/>
          <w:szCs w:val="22"/>
        </w:rPr>
        <w:t>ocumentary</w:t>
      </w:r>
      <w:r w:rsidRPr="00D51015">
        <w:rPr>
          <w:rFonts w:eastAsia="MS PGothic"/>
          <w:i/>
          <w:iCs/>
          <w:color w:val="231F20"/>
          <w:spacing w:val="-14"/>
          <w:sz w:val="22"/>
          <w:szCs w:val="22"/>
        </w:rPr>
        <w:t xml:space="preserve"> </w:t>
      </w:r>
      <w:r w:rsidR="00F22DA1" w:rsidRPr="00D51015">
        <w:rPr>
          <w:rFonts w:eastAsia="MS PGothic"/>
          <w:i/>
          <w:iCs/>
          <w:color w:val="231F20"/>
          <w:spacing w:val="-2"/>
          <w:sz w:val="22"/>
          <w:szCs w:val="22"/>
        </w:rPr>
        <w:t>S</w:t>
      </w:r>
      <w:r w:rsidRPr="00D51015">
        <w:rPr>
          <w:rFonts w:eastAsia="MS PGothic"/>
          <w:i/>
          <w:iCs/>
          <w:color w:val="231F20"/>
          <w:spacing w:val="-2"/>
          <w:sz w:val="22"/>
          <w:szCs w:val="22"/>
        </w:rPr>
        <w:t>eries:</w:t>
      </w:r>
      <w:r w:rsidRPr="00D51015">
        <w:rPr>
          <w:rFonts w:eastAsia="MS PGothic"/>
          <w:i/>
          <w:iCs/>
          <w:color w:val="231F20"/>
          <w:spacing w:val="-14"/>
          <w:sz w:val="22"/>
          <w:szCs w:val="22"/>
        </w:rPr>
        <w:t xml:space="preserve"> </w:t>
      </w:r>
      <w:r w:rsidR="00436675" w:rsidRPr="00D51015">
        <w:rPr>
          <w:rFonts w:eastAsia="MS PGothic"/>
          <w:i/>
          <w:iCs/>
          <w:color w:val="231F20"/>
          <w:spacing w:val="-1"/>
          <w:sz w:val="22"/>
          <w:szCs w:val="22"/>
        </w:rPr>
        <w:t>Up_Intro_cr</w:t>
      </w:r>
      <w:r w:rsidR="00B07193">
        <w:rPr>
          <w:rFonts w:eastAsia="MS PGothic"/>
          <w:i/>
          <w:iCs/>
          <w:color w:val="231F20"/>
          <w:spacing w:val="-1"/>
          <w:sz w:val="22"/>
          <w:szCs w:val="22"/>
        </w:rPr>
        <w:t>.mpg</w:t>
      </w:r>
      <w:r w:rsidR="00436675" w:rsidRPr="00D51015">
        <w:rPr>
          <w:rFonts w:eastAsia="MS PGothic"/>
          <w:i/>
          <w:iCs/>
          <w:color w:val="231F20"/>
          <w:spacing w:val="-1"/>
          <w:sz w:val="22"/>
          <w:szCs w:val="22"/>
        </w:rPr>
        <w:t xml:space="preserve"> (1 minute, 30 seconds); </w:t>
      </w:r>
      <w:r w:rsidR="0064208E" w:rsidRPr="00D51015">
        <w:rPr>
          <w:rFonts w:eastAsia="MS PGothic"/>
          <w:i/>
          <w:iCs/>
          <w:color w:val="231F20"/>
          <w:spacing w:val="-1"/>
          <w:sz w:val="22"/>
          <w:szCs w:val="22"/>
        </w:rPr>
        <w:t>Up_workingclass_cr</w:t>
      </w:r>
      <w:r w:rsidR="00B07193">
        <w:rPr>
          <w:rFonts w:eastAsia="MS PGothic"/>
          <w:i/>
          <w:iCs/>
          <w:color w:val="231F20"/>
          <w:spacing w:val="-1"/>
          <w:sz w:val="22"/>
          <w:szCs w:val="22"/>
        </w:rPr>
        <w:t>.mpg</w:t>
      </w:r>
      <w:r w:rsidR="0064208E" w:rsidRPr="00D51015">
        <w:rPr>
          <w:rFonts w:eastAsia="MS PGothic"/>
          <w:i/>
          <w:iCs/>
          <w:color w:val="231F20"/>
          <w:spacing w:val="-1"/>
          <w:sz w:val="22"/>
          <w:szCs w:val="22"/>
        </w:rPr>
        <w:t xml:space="preserve"> (4 minutes, 14 seconds);</w:t>
      </w:r>
      <w:r w:rsidR="00D10D00" w:rsidRPr="00D51015">
        <w:rPr>
          <w:rFonts w:eastAsia="MS PGothic"/>
          <w:i/>
          <w:iCs/>
          <w:color w:val="231F20"/>
          <w:spacing w:val="-1"/>
          <w:sz w:val="22"/>
          <w:szCs w:val="22"/>
        </w:rPr>
        <w:t xml:space="preserve"> </w:t>
      </w:r>
      <w:r w:rsidR="0064208E" w:rsidRPr="00D51015">
        <w:rPr>
          <w:rFonts w:eastAsia="MS PGothic"/>
          <w:i/>
          <w:iCs/>
          <w:color w:val="231F20"/>
          <w:spacing w:val="-1"/>
          <w:sz w:val="22"/>
          <w:szCs w:val="22"/>
        </w:rPr>
        <w:t>Up_Upperclass_cr</w:t>
      </w:r>
      <w:r w:rsidR="00B07193">
        <w:rPr>
          <w:rFonts w:eastAsia="MS PGothic"/>
          <w:i/>
          <w:iCs/>
          <w:color w:val="231F20"/>
          <w:spacing w:val="-1"/>
          <w:sz w:val="22"/>
          <w:szCs w:val="22"/>
        </w:rPr>
        <w:t>.mpg</w:t>
      </w:r>
      <w:r w:rsidR="0064208E" w:rsidRPr="00D51015">
        <w:rPr>
          <w:rFonts w:eastAsia="MS PGothic"/>
          <w:i/>
          <w:iCs/>
          <w:color w:val="231F20"/>
          <w:spacing w:val="-1"/>
          <w:sz w:val="22"/>
          <w:szCs w:val="22"/>
        </w:rPr>
        <w:t xml:space="preserve"> (2 minutes, 53 seconds)</w:t>
      </w:r>
    </w:p>
    <w:p w14:paraId="7ECA9B5A" w14:textId="202A6794" w:rsidR="00B91650" w:rsidRPr="00D51015" w:rsidRDefault="00B91650" w:rsidP="003B3DEF">
      <w:pPr>
        <w:numPr>
          <w:ilvl w:val="2"/>
          <w:numId w:val="8"/>
        </w:numPr>
        <w:kinsoku w:val="0"/>
        <w:overflowPunct w:val="0"/>
        <w:spacing w:line="261" w:lineRule="auto"/>
        <w:ind w:left="1426" w:right="118"/>
        <w:rPr>
          <w:rFonts w:eastAsia="MS PGothic"/>
          <w:color w:val="000000"/>
          <w:sz w:val="22"/>
          <w:szCs w:val="22"/>
        </w:rPr>
      </w:pPr>
      <w:r w:rsidRPr="00D51015">
        <w:rPr>
          <w:rFonts w:eastAsia="MS PGothic"/>
          <w:i/>
          <w:iCs/>
          <w:color w:val="231F20"/>
          <w:sz w:val="22"/>
          <w:szCs w:val="22"/>
        </w:rPr>
        <w:t>In-Class</w:t>
      </w:r>
      <w:r w:rsidRPr="00D51015">
        <w:rPr>
          <w:rFonts w:eastAsia="MS PGothic"/>
          <w:i/>
          <w:iCs/>
          <w:color w:val="231F20"/>
          <w:spacing w:val="-8"/>
          <w:sz w:val="22"/>
          <w:szCs w:val="22"/>
        </w:rPr>
        <w:t xml:space="preserve"> </w:t>
      </w:r>
      <w:r w:rsidRPr="00D51015">
        <w:rPr>
          <w:rFonts w:eastAsia="MS PGothic"/>
          <w:i/>
          <w:iCs/>
          <w:color w:val="231F20"/>
          <w:sz w:val="22"/>
          <w:szCs w:val="22"/>
        </w:rPr>
        <w:t>Activity</w:t>
      </w:r>
      <w:r w:rsidRPr="00D51015">
        <w:rPr>
          <w:rFonts w:eastAsia="MS PGothic"/>
          <w:i/>
          <w:iCs/>
          <w:color w:val="231F20"/>
          <w:spacing w:val="-9"/>
          <w:sz w:val="22"/>
          <w:szCs w:val="22"/>
        </w:rPr>
        <w:t xml:space="preserve"> </w:t>
      </w:r>
      <w:r w:rsidRPr="00D51015">
        <w:rPr>
          <w:rFonts w:eastAsia="MS PGothic"/>
          <w:i/>
          <w:iCs/>
          <w:color w:val="231F20"/>
          <w:sz w:val="22"/>
          <w:szCs w:val="22"/>
        </w:rPr>
        <w:t>3:</w:t>
      </w:r>
      <w:r w:rsidRPr="00D51015">
        <w:rPr>
          <w:rFonts w:eastAsia="MS PGothic"/>
          <w:i/>
          <w:iCs/>
          <w:color w:val="231F20"/>
          <w:spacing w:val="-9"/>
          <w:sz w:val="22"/>
          <w:szCs w:val="22"/>
        </w:rPr>
        <w:t xml:space="preserve"> </w:t>
      </w:r>
      <w:r w:rsidRPr="00D51015">
        <w:rPr>
          <w:rFonts w:eastAsia="MS PGothic"/>
          <w:i/>
          <w:iCs/>
          <w:color w:val="231F20"/>
          <w:sz w:val="22"/>
          <w:szCs w:val="22"/>
        </w:rPr>
        <w:t>Identifying</w:t>
      </w:r>
      <w:r w:rsidRPr="00D51015">
        <w:rPr>
          <w:rFonts w:eastAsia="MS PGothic"/>
          <w:i/>
          <w:iCs/>
          <w:color w:val="231F20"/>
          <w:spacing w:val="-8"/>
          <w:sz w:val="22"/>
          <w:szCs w:val="22"/>
        </w:rPr>
        <w:t xml:space="preserve"> </w:t>
      </w:r>
      <w:r w:rsidRPr="00D51015">
        <w:rPr>
          <w:rFonts w:eastAsia="MS PGothic"/>
          <w:i/>
          <w:iCs/>
          <w:color w:val="231F20"/>
          <w:sz w:val="22"/>
          <w:szCs w:val="22"/>
        </w:rPr>
        <w:t>Child</w:t>
      </w:r>
      <w:r w:rsidRPr="00D51015">
        <w:rPr>
          <w:rFonts w:eastAsia="MS PGothic"/>
          <w:i/>
          <w:iCs/>
          <w:color w:val="231F20"/>
          <w:spacing w:val="-9"/>
          <w:sz w:val="22"/>
          <w:szCs w:val="22"/>
        </w:rPr>
        <w:t xml:space="preserve"> </w:t>
      </w:r>
      <w:r w:rsidRPr="00D51015">
        <w:rPr>
          <w:rFonts w:eastAsia="MS PGothic"/>
          <w:i/>
          <w:iCs/>
          <w:color w:val="231F20"/>
          <w:spacing w:val="-1"/>
          <w:sz w:val="22"/>
          <w:szCs w:val="22"/>
        </w:rPr>
        <w:t>Develo</w:t>
      </w:r>
      <w:r w:rsidR="00436675" w:rsidRPr="00D51015">
        <w:rPr>
          <w:rFonts w:eastAsia="MS PGothic"/>
          <w:i/>
          <w:iCs/>
          <w:color w:val="231F20"/>
          <w:spacing w:val="-1"/>
          <w:sz w:val="22"/>
          <w:szCs w:val="22"/>
        </w:rPr>
        <w:t>p</w:t>
      </w:r>
      <w:r w:rsidRPr="00D51015">
        <w:rPr>
          <w:rFonts w:eastAsia="MS PGothic"/>
          <w:i/>
          <w:iCs/>
          <w:color w:val="231F20"/>
          <w:spacing w:val="-1"/>
          <w:sz w:val="22"/>
          <w:szCs w:val="22"/>
        </w:rPr>
        <w:t>ment</w:t>
      </w:r>
      <w:r w:rsidRPr="00D51015">
        <w:rPr>
          <w:rFonts w:eastAsia="MS PGothic"/>
          <w:i/>
          <w:iCs/>
          <w:color w:val="231F20"/>
          <w:spacing w:val="-8"/>
          <w:sz w:val="22"/>
          <w:szCs w:val="22"/>
        </w:rPr>
        <w:t xml:space="preserve"> </w:t>
      </w:r>
      <w:r w:rsidRPr="00D51015">
        <w:rPr>
          <w:rFonts w:eastAsia="MS PGothic"/>
          <w:i/>
          <w:iCs/>
          <w:color w:val="231F20"/>
          <w:spacing w:val="-1"/>
          <w:sz w:val="22"/>
          <w:szCs w:val="22"/>
        </w:rPr>
        <w:t>Themes</w:t>
      </w:r>
      <w:r w:rsidRPr="00D51015">
        <w:rPr>
          <w:rFonts w:eastAsia="MS PGothic"/>
          <w:i/>
          <w:iCs/>
          <w:color w:val="231F20"/>
          <w:spacing w:val="-8"/>
          <w:sz w:val="22"/>
          <w:szCs w:val="22"/>
        </w:rPr>
        <w:t xml:space="preserve"> </w:t>
      </w:r>
      <w:r w:rsidRPr="00D51015">
        <w:rPr>
          <w:rFonts w:eastAsia="MS PGothic"/>
          <w:i/>
          <w:iCs/>
          <w:color w:val="231F20"/>
          <w:sz w:val="22"/>
          <w:szCs w:val="22"/>
        </w:rPr>
        <w:t>In</w:t>
      </w:r>
      <w:r w:rsidRPr="00D51015">
        <w:rPr>
          <w:rFonts w:eastAsia="MS PGothic"/>
          <w:i/>
          <w:iCs/>
          <w:color w:val="231F20"/>
          <w:spacing w:val="-9"/>
          <w:sz w:val="22"/>
          <w:szCs w:val="22"/>
        </w:rPr>
        <w:t xml:space="preserve"> </w:t>
      </w:r>
      <w:r w:rsidRPr="00D51015">
        <w:rPr>
          <w:rFonts w:eastAsia="MS PGothic"/>
          <w:i/>
          <w:iCs/>
          <w:color w:val="231F20"/>
          <w:sz w:val="22"/>
          <w:szCs w:val="22"/>
        </w:rPr>
        <w:t>Everyday</w:t>
      </w:r>
      <w:r w:rsidRPr="00D51015">
        <w:rPr>
          <w:rFonts w:eastAsia="MS PGothic"/>
          <w:i/>
          <w:iCs/>
          <w:color w:val="231F20"/>
          <w:spacing w:val="-10"/>
          <w:sz w:val="22"/>
          <w:szCs w:val="22"/>
        </w:rPr>
        <w:t xml:space="preserve"> </w:t>
      </w:r>
      <w:r w:rsidRPr="00D51015">
        <w:rPr>
          <w:rFonts w:eastAsia="MS PGothic"/>
          <w:i/>
          <w:iCs/>
          <w:color w:val="231F20"/>
          <w:sz w:val="22"/>
          <w:szCs w:val="22"/>
        </w:rPr>
        <w:t>Approaches</w:t>
      </w:r>
      <w:r w:rsidRPr="00D51015">
        <w:rPr>
          <w:rFonts w:eastAsia="MS PGothic"/>
          <w:i/>
          <w:iCs/>
          <w:color w:val="231F20"/>
          <w:spacing w:val="23"/>
          <w:w w:val="99"/>
          <w:sz w:val="22"/>
          <w:szCs w:val="22"/>
        </w:rPr>
        <w:t xml:space="preserve"> </w:t>
      </w:r>
      <w:r w:rsidRPr="00D51015">
        <w:rPr>
          <w:rFonts w:eastAsia="MS PGothic"/>
          <w:i/>
          <w:iCs/>
          <w:color w:val="231F20"/>
          <w:sz w:val="22"/>
          <w:szCs w:val="22"/>
        </w:rPr>
        <w:t>to</w:t>
      </w:r>
      <w:r w:rsidRPr="00D51015">
        <w:rPr>
          <w:rFonts w:eastAsia="MS PGothic"/>
          <w:i/>
          <w:iCs/>
          <w:color w:val="231F20"/>
          <w:spacing w:val="-6"/>
          <w:sz w:val="22"/>
          <w:szCs w:val="22"/>
        </w:rPr>
        <w:t xml:space="preserve"> </w:t>
      </w:r>
      <w:r w:rsidRPr="00D51015">
        <w:rPr>
          <w:rFonts w:eastAsia="MS PGothic"/>
          <w:i/>
          <w:iCs/>
          <w:color w:val="231F20"/>
          <w:sz w:val="22"/>
          <w:szCs w:val="22"/>
        </w:rPr>
        <w:t>Behavior</w:t>
      </w:r>
    </w:p>
    <w:p w14:paraId="3DB6D663" w14:textId="0863241B" w:rsidR="00B91650" w:rsidRPr="00D51015" w:rsidRDefault="00436675" w:rsidP="003B3DEF">
      <w:pPr>
        <w:numPr>
          <w:ilvl w:val="2"/>
          <w:numId w:val="8"/>
        </w:numPr>
        <w:kinsoku w:val="0"/>
        <w:overflowPunct w:val="0"/>
        <w:spacing w:line="298" w:lineRule="exact"/>
        <w:ind w:left="1426"/>
        <w:rPr>
          <w:rFonts w:eastAsia="MS PGothic"/>
          <w:color w:val="000000"/>
          <w:sz w:val="22"/>
          <w:szCs w:val="22"/>
        </w:rPr>
      </w:pPr>
      <w:r w:rsidRPr="00D51015">
        <w:rPr>
          <w:rFonts w:eastAsia="MS PGothic"/>
          <w:i/>
          <w:iCs/>
          <w:color w:val="231F20"/>
          <w:sz w:val="22"/>
          <w:szCs w:val="22"/>
        </w:rPr>
        <w:t xml:space="preserve">Instructor </w:t>
      </w:r>
      <w:r w:rsidR="00B91650" w:rsidRPr="00D51015">
        <w:rPr>
          <w:rFonts w:eastAsia="MS PGothic"/>
          <w:i/>
          <w:iCs/>
          <w:color w:val="231F20"/>
          <w:sz w:val="22"/>
          <w:szCs w:val="22"/>
        </w:rPr>
        <w:t>Video:</w:t>
      </w:r>
      <w:r w:rsidR="00B91650" w:rsidRPr="00D51015">
        <w:rPr>
          <w:rFonts w:eastAsia="MS PGothic"/>
          <w:i/>
          <w:iCs/>
          <w:color w:val="231F20"/>
          <w:spacing w:val="-9"/>
          <w:sz w:val="22"/>
          <w:szCs w:val="22"/>
        </w:rPr>
        <w:t xml:space="preserve"> </w:t>
      </w:r>
      <w:r w:rsidRPr="00D51015">
        <w:rPr>
          <w:rFonts w:eastAsia="MS PGothic"/>
          <w:i/>
          <w:iCs/>
          <w:color w:val="231F20"/>
          <w:sz w:val="22"/>
          <w:szCs w:val="22"/>
        </w:rPr>
        <w:t>Math</w:t>
      </w:r>
      <w:r w:rsidRPr="00D51015">
        <w:rPr>
          <w:rFonts w:eastAsia="MS PGothic"/>
          <w:i/>
          <w:iCs/>
          <w:color w:val="231F20"/>
          <w:spacing w:val="-9"/>
          <w:sz w:val="22"/>
          <w:szCs w:val="22"/>
        </w:rPr>
        <w:t xml:space="preserve"> </w:t>
      </w:r>
      <w:r w:rsidR="00B91650" w:rsidRPr="00D51015">
        <w:rPr>
          <w:rFonts w:eastAsia="MS PGothic"/>
          <w:i/>
          <w:iCs/>
          <w:color w:val="231F20"/>
          <w:sz w:val="22"/>
          <w:szCs w:val="22"/>
        </w:rPr>
        <w:t>Strategies</w:t>
      </w:r>
      <w:r w:rsidR="00B91650" w:rsidRPr="00D51015">
        <w:rPr>
          <w:rFonts w:eastAsia="MS PGothic"/>
          <w:i/>
          <w:iCs/>
          <w:color w:val="231F20"/>
          <w:spacing w:val="-8"/>
          <w:sz w:val="22"/>
          <w:szCs w:val="22"/>
        </w:rPr>
        <w:t xml:space="preserve"> </w:t>
      </w:r>
      <w:r w:rsidR="00B91650" w:rsidRPr="00D51015">
        <w:rPr>
          <w:rFonts w:eastAsia="MS PGothic"/>
          <w:i/>
          <w:iCs/>
          <w:color w:val="231F20"/>
          <w:sz w:val="22"/>
          <w:szCs w:val="22"/>
        </w:rPr>
        <w:t>(MathStrategies_vid1_cr.mpg</w:t>
      </w:r>
      <w:r w:rsidR="00E71BC9" w:rsidRPr="00D51015">
        <w:rPr>
          <w:rFonts w:eastAsia="MS PGothic"/>
          <w:i/>
          <w:iCs/>
          <w:color w:val="231F20"/>
          <w:sz w:val="22"/>
          <w:szCs w:val="22"/>
        </w:rPr>
        <w:t>;</w:t>
      </w:r>
      <w:r w:rsidR="00B91650" w:rsidRPr="00D51015">
        <w:rPr>
          <w:rFonts w:eastAsia="MS PGothic"/>
          <w:i/>
          <w:iCs/>
          <w:color w:val="231F20"/>
          <w:spacing w:val="-9"/>
          <w:sz w:val="22"/>
          <w:szCs w:val="22"/>
        </w:rPr>
        <w:t xml:space="preserve"> </w:t>
      </w:r>
      <w:r w:rsidR="00B91650" w:rsidRPr="00D51015">
        <w:rPr>
          <w:rFonts w:eastAsia="MS PGothic"/>
          <w:i/>
          <w:iCs/>
          <w:color w:val="231F20"/>
          <w:spacing w:val="-1"/>
          <w:sz w:val="22"/>
          <w:szCs w:val="22"/>
        </w:rPr>
        <w:t>1</w:t>
      </w:r>
      <w:r w:rsidR="00E71BC9" w:rsidRPr="00D51015">
        <w:rPr>
          <w:rFonts w:eastAsia="MS PGothic"/>
          <w:i/>
          <w:iCs/>
          <w:color w:val="231F20"/>
          <w:spacing w:val="-1"/>
          <w:sz w:val="22"/>
          <w:szCs w:val="22"/>
        </w:rPr>
        <w:t xml:space="preserve"> minute</w:t>
      </w:r>
      <w:r w:rsidR="00B91650" w:rsidRPr="00D51015">
        <w:rPr>
          <w:rFonts w:eastAsia="MS PGothic"/>
          <w:i/>
          <w:iCs/>
          <w:color w:val="231F20"/>
          <w:spacing w:val="-1"/>
          <w:sz w:val="22"/>
          <w:szCs w:val="22"/>
        </w:rPr>
        <w:t>)</w:t>
      </w:r>
    </w:p>
    <w:p w14:paraId="2A4B7633" w14:textId="27CE4E54" w:rsidR="00B91650" w:rsidRPr="00D51015" w:rsidRDefault="00B91650" w:rsidP="003B3DEF">
      <w:pPr>
        <w:numPr>
          <w:ilvl w:val="2"/>
          <w:numId w:val="8"/>
        </w:numPr>
        <w:kinsoku w:val="0"/>
        <w:overflowPunct w:val="0"/>
        <w:spacing w:before="19" w:line="261" w:lineRule="auto"/>
        <w:ind w:left="1426"/>
        <w:rPr>
          <w:rFonts w:eastAsia="MS PGothic"/>
          <w:color w:val="000000"/>
          <w:sz w:val="22"/>
          <w:szCs w:val="22"/>
        </w:rPr>
      </w:pPr>
      <w:r w:rsidRPr="00D51015">
        <w:rPr>
          <w:rFonts w:eastAsia="MS PGothic"/>
          <w:i/>
          <w:iCs/>
          <w:color w:val="231F20"/>
          <w:spacing w:val="1"/>
          <w:sz w:val="22"/>
          <w:szCs w:val="22"/>
        </w:rPr>
        <w:t>Video</w:t>
      </w:r>
      <w:r w:rsidRPr="00D51015">
        <w:rPr>
          <w:rFonts w:eastAsia="MS PGothic"/>
          <w:i/>
          <w:iCs/>
          <w:color w:val="231F20"/>
          <w:spacing w:val="32"/>
          <w:sz w:val="22"/>
          <w:szCs w:val="22"/>
        </w:rPr>
        <w:t xml:space="preserve"> </w:t>
      </w:r>
      <w:r w:rsidRPr="00D51015">
        <w:rPr>
          <w:rFonts w:eastAsia="MS PGothic"/>
          <w:i/>
          <w:iCs/>
          <w:color w:val="231F20"/>
          <w:spacing w:val="1"/>
          <w:sz w:val="22"/>
          <w:szCs w:val="22"/>
        </w:rPr>
        <w:t>Segment</w:t>
      </w:r>
      <w:r w:rsidRPr="00D51015">
        <w:rPr>
          <w:rFonts w:eastAsia="MS PGothic"/>
          <w:i/>
          <w:iCs/>
          <w:color w:val="231F20"/>
          <w:spacing w:val="33"/>
          <w:sz w:val="22"/>
          <w:szCs w:val="22"/>
        </w:rPr>
        <w:t xml:space="preserve"> </w:t>
      </w:r>
      <w:r w:rsidRPr="00D51015">
        <w:rPr>
          <w:rFonts w:eastAsia="MS PGothic"/>
          <w:i/>
          <w:iCs/>
          <w:color w:val="231F20"/>
          <w:spacing w:val="1"/>
          <w:sz w:val="22"/>
          <w:szCs w:val="22"/>
        </w:rPr>
        <w:t>4:</w:t>
      </w:r>
      <w:r w:rsidRPr="00D51015">
        <w:rPr>
          <w:rFonts w:eastAsia="MS PGothic"/>
          <w:i/>
          <w:iCs/>
          <w:color w:val="231F20"/>
          <w:spacing w:val="32"/>
          <w:sz w:val="22"/>
          <w:szCs w:val="22"/>
        </w:rPr>
        <w:t xml:space="preserve"> </w:t>
      </w:r>
      <w:r w:rsidRPr="00D51015">
        <w:rPr>
          <w:rFonts w:eastAsia="MS PGothic"/>
          <w:i/>
          <w:iCs/>
          <w:color w:val="231F20"/>
          <w:spacing w:val="1"/>
          <w:sz w:val="22"/>
          <w:szCs w:val="22"/>
        </w:rPr>
        <w:t>Interview</w:t>
      </w:r>
      <w:r w:rsidRPr="00D51015">
        <w:rPr>
          <w:rFonts w:eastAsia="MS PGothic"/>
          <w:i/>
          <w:iCs/>
          <w:color w:val="231F20"/>
          <w:spacing w:val="33"/>
          <w:sz w:val="22"/>
          <w:szCs w:val="22"/>
        </w:rPr>
        <w:t xml:space="preserve"> </w:t>
      </w:r>
      <w:r w:rsidRPr="00D51015">
        <w:rPr>
          <w:rFonts w:eastAsia="MS PGothic"/>
          <w:i/>
          <w:iCs/>
          <w:color w:val="231F20"/>
          <w:spacing w:val="1"/>
          <w:sz w:val="22"/>
          <w:szCs w:val="22"/>
        </w:rPr>
        <w:t>with</w:t>
      </w:r>
      <w:r w:rsidRPr="00D51015">
        <w:rPr>
          <w:rFonts w:eastAsia="MS PGothic"/>
          <w:i/>
          <w:iCs/>
          <w:color w:val="231F20"/>
          <w:spacing w:val="34"/>
          <w:sz w:val="22"/>
          <w:szCs w:val="22"/>
        </w:rPr>
        <w:t xml:space="preserve"> </w:t>
      </w:r>
      <w:r w:rsidRPr="00D51015">
        <w:rPr>
          <w:rFonts w:eastAsia="MS PGothic"/>
          <w:i/>
          <w:iCs/>
          <w:color w:val="231F20"/>
          <w:spacing w:val="1"/>
          <w:sz w:val="22"/>
          <w:szCs w:val="22"/>
        </w:rPr>
        <w:t>Carol</w:t>
      </w:r>
      <w:r w:rsidRPr="00D51015">
        <w:rPr>
          <w:rFonts w:eastAsia="MS PGothic"/>
          <w:i/>
          <w:iCs/>
          <w:color w:val="231F20"/>
          <w:spacing w:val="32"/>
          <w:sz w:val="22"/>
          <w:szCs w:val="22"/>
        </w:rPr>
        <w:t xml:space="preserve"> </w:t>
      </w:r>
      <w:r w:rsidRPr="00D51015">
        <w:rPr>
          <w:rFonts w:eastAsia="MS PGothic"/>
          <w:i/>
          <w:iCs/>
          <w:color w:val="231F20"/>
          <w:spacing w:val="1"/>
          <w:sz w:val="22"/>
          <w:szCs w:val="22"/>
        </w:rPr>
        <w:t>Dweck</w:t>
      </w:r>
      <w:r w:rsidRPr="00D51015">
        <w:rPr>
          <w:rFonts w:eastAsia="MS PGothic"/>
          <w:i/>
          <w:iCs/>
          <w:color w:val="231F20"/>
          <w:spacing w:val="33"/>
          <w:sz w:val="22"/>
          <w:szCs w:val="22"/>
        </w:rPr>
        <w:t xml:space="preserve"> </w:t>
      </w:r>
      <w:r w:rsidRPr="00D51015">
        <w:rPr>
          <w:rFonts w:eastAsia="MS PGothic"/>
          <w:i/>
          <w:iCs/>
          <w:color w:val="231F20"/>
          <w:spacing w:val="1"/>
          <w:sz w:val="22"/>
          <w:szCs w:val="22"/>
        </w:rPr>
        <w:t>(Dweck_c</w:t>
      </w:r>
      <w:r w:rsidR="0026392A">
        <w:rPr>
          <w:rFonts w:eastAsia="MS PGothic"/>
          <w:i/>
          <w:iCs/>
          <w:color w:val="231F20"/>
          <w:spacing w:val="1"/>
          <w:sz w:val="22"/>
          <w:szCs w:val="22"/>
        </w:rPr>
        <w:t>r.mpg</w:t>
      </w:r>
      <w:r w:rsidR="00E71BC9" w:rsidRPr="00D51015">
        <w:rPr>
          <w:rFonts w:eastAsia="MS PGothic"/>
          <w:i/>
          <w:iCs/>
          <w:color w:val="231F20"/>
          <w:spacing w:val="1"/>
          <w:sz w:val="22"/>
          <w:szCs w:val="22"/>
        </w:rPr>
        <w:t>;</w:t>
      </w:r>
      <w:r w:rsidRPr="00D51015">
        <w:rPr>
          <w:rFonts w:eastAsia="MS PGothic"/>
          <w:i/>
          <w:iCs/>
          <w:color w:val="231F20"/>
          <w:spacing w:val="33"/>
          <w:sz w:val="22"/>
          <w:szCs w:val="22"/>
        </w:rPr>
        <w:t xml:space="preserve"> </w:t>
      </w:r>
      <w:r w:rsidRPr="00D51015">
        <w:rPr>
          <w:rFonts w:eastAsia="MS PGothic"/>
          <w:i/>
          <w:iCs/>
          <w:color w:val="231F20"/>
          <w:sz w:val="22"/>
          <w:szCs w:val="22"/>
        </w:rPr>
        <w:t>1</w:t>
      </w:r>
      <w:r w:rsidRPr="00D51015">
        <w:rPr>
          <w:rFonts w:eastAsia="MS PGothic"/>
          <w:i/>
          <w:iCs/>
          <w:color w:val="231F20"/>
          <w:spacing w:val="32"/>
          <w:sz w:val="22"/>
          <w:szCs w:val="22"/>
        </w:rPr>
        <w:t xml:space="preserve"> </w:t>
      </w:r>
      <w:r w:rsidRPr="00D51015">
        <w:rPr>
          <w:rFonts w:eastAsia="MS PGothic"/>
          <w:i/>
          <w:iCs/>
          <w:color w:val="231F20"/>
          <w:spacing w:val="1"/>
          <w:sz w:val="22"/>
          <w:szCs w:val="22"/>
        </w:rPr>
        <w:t>minute,</w:t>
      </w:r>
      <w:r w:rsidRPr="00D51015">
        <w:rPr>
          <w:rFonts w:eastAsia="MS PGothic"/>
          <w:i/>
          <w:iCs/>
          <w:color w:val="231F20"/>
          <w:spacing w:val="33"/>
          <w:sz w:val="22"/>
          <w:szCs w:val="22"/>
        </w:rPr>
        <w:t xml:space="preserve"> </w:t>
      </w:r>
      <w:r w:rsidRPr="00D51015">
        <w:rPr>
          <w:rFonts w:eastAsia="MS PGothic"/>
          <w:i/>
          <w:iCs/>
          <w:color w:val="231F20"/>
          <w:spacing w:val="1"/>
          <w:sz w:val="22"/>
          <w:szCs w:val="22"/>
        </w:rPr>
        <w:t>17</w:t>
      </w:r>
      <w:r w:rsidRPr="00D51015">
        <w:rPr>
          <w:rFonts w:eastAsia="MS PGothic"/>
          <w:i/>
          <w:iCs/>
          <w:color w:val="231F20"/>
          <w:spacing w:val="82"/>
          <w:w w:val="101"/>
          <w:sz w:val="22"/>
          <w:szCs w:val="22"/>
        </w:rPr>
        <w:t xml:space="preserve"> </w:t>
      </w:r>
      <w:r w:rsidRPr="00D51015">
        <w:rPr>
          <w:rFonts w:eastAsia="MS PGothic"/>
          <w:i/>
          <w:iCs/>
          <w:color w:val="231F20"/>
          <w:spacing w:val="-1"/>
          <w:sz w:val="22"/>
          <w:szCs w:val="22"/>
        </w:rPr>
        <w:t>seconds)</w:t>
      </w:r>
    </w:p>
    <w:p w14:paraId="2C023B06" w14:textId="45501640" w:rsidR="00B91650" w:rsidRPr="00D51015" w:rsidRDefault="00B91650" w:rsidP="003B3DEF">
      <w:pPr>
        <w:numPr>
          <w:ilvl w:val="2"/>
          <w:numId w:val="8"/>
        </w:numPr>
        <w:kinsoku w:val="0"/>
        <w:overflowPunct w:val="0"/>
        <w:spacing w:before="19"/>
        <w:ind w:left="1426"/>
        <w:rPr>
          <w:rFonts w:eastAsia="MS PGothic"/>
          <w:color w:val="000000"/>
          <w:sz w:val="22"/>
          <w:szCs w:val="22"/>
        </w:rPr>
      </w:pPr>
      <w:r w:rsidRPr="00D51015">
        <w:rPr>
          <w:rFonts w:eastAsia="MS PGothic"/>
          <w:i/>
          <w:iCs/>
          <w:color w:val="231F20"/>
          <w:sz w:val="22"/>
          <w:szCs w:val="22"/>
        </w:rPr>
        <w:t>Practicum</w:t>
      </w:r>
      <w:r w:rsidRPr="00D51015">
        <w:rPr>
          <w:rFonts w:eastAsia="MS PGothic"/>
          <w:i/>
          <w:iCs/>
          <w:color w:val="231F20"/>
          <w:spacing w:val="-6"/>
          <w:sz w:val="22"/>
          <w:szCs w:val="22"/>
        </w:rPr>
        <w:t xml:space="preserve"> </w:t>
      </w:r>
      <w:r w:rsidRPr="00D51015">
        <w:rPr>
          <w:rFonts w:eastAsia="MS PGothic"/>
          <w:i/>
          <w:iCs/>
          <w:color w:val="231F20"/>
          <w:sz w:val="22"/>
          <w:szCs w:val="22"/>
        </w:rPr>
        <w:t>Connection</w:t>
      </w:r>
      <w:r w:rsidRPr="00D51015">
        <w:rPr>
          <w:rFonts w:eastAsia="MS PGothic"/>
          <w:i/>
          <w:iCs/>
          <w:color w:val="231F20"/>
          <w:spacing w:val="-5"/>
          <w:sz w:val="22"/>
          <w:szCs w:val="22"/>
        </w:rPr>
        <w:t xml:space="preserve"> </w:t>
      </w:r>
      <w:r w:rsidRPr="00D51015">
        <w:rPr>
          <w:rFonts w:eastAsia="MS PGothic"/>
          <w:i/>
          <w:iCs/>
          <w:color w:val="231F20"/>
          <w:sz w:val="22"/>
          <w:szCs w:val="22"/>
        </w:rPr>
        <w:t>1:</w:t>
      </w:r>
      <w:r w:rsidRPr="00D51015">
        <w:rPr>
          <w:rFonts w:eastAsia="MS PGothic"/>
          <w:i/>
          <w:iCs/>
          <w:color w:val="231F20"/>
          <w:spacing w:val="-5"/>
          <w:sz w:val="22"/>
          <w:szCs w:val="22"/>
        </w:rPr>
        <w:t xml:space="preserve"> </w:t>
      </w:r>
      <w:r w:rsidRPr="00D51015">
        <w:rPr>
          <w:rFonts w:eastAsia="MS PGothic"/>
          <w:i/>
          <w:iCs/>
          <w:color w:val="231F20"/>
          <w:spacing w:val="-1"/>
          <w:sz w:val="22"/>
          <w:szCs w:val="22"/>
        </w:rPr>
        <w:t>The</w:t>
      </w:r>
      <w:r w:rsidRPr="00D51015">
        <w:rPr>
          <w:rFonts w:eastAsia="MS PGothic"/>
          <w:i/>
          <w:iCs/>
          <w:color w:val="231F20"/>
          <w:spacing w:val="-5"/>
          <w:sz w:val="22"/>
          <w:szCs w:val="22"/>
        </w:rPr>
        <w:t xml:space="preserve"> </w:t>
      </w:r>
      <w:r w:rsidRPr="00D51015">
        <w:rPr>
          <w:rFonts w:eastAsia="MS PGothic"/>
          <w:i/>
          <w:iCs/>
          <w:color w:val="231F20"/>
          <w:sz w:val="22"/>
          <w:szCs w:val="22"/>
        </w:rPr>
        <w:t>Active</w:t>
      </w:r>
      <w:r w:rsidRPr="00D51015">
        <w:rPr>
          <w:rFonts w:eastAsia="MS PGothic"/>
          <w:i/>
          <w:iCs/>
          <w:color w:val="231F20"/>
          <w:spacing w:val="-6"/>
          <w:sz w:val="22"/>
          <w:szCs w:val="22"/>
        </w:rPr>
        <w:t xml:space="preserve"> </w:t>
      </w:r>
      <w:r w:rsidRPr="00D51015">
        <w:rPr>
          <w:rFonts w:eastAsia="MS PGothic"/>
          <w:i/>
          <w:iCs/>
          <w:color w:val="231F20"/>
          <w:sz w:val="22"/>
          <w:szCs w:val="22"/>
        </w:rPr>
        <w:t>Child</w:t>
      </w:r>
      <w:r w:rsidRPr="00D51015">
        <w:rPr>
          <w:rFonts w:eastAsia="MS PGothic"/>
          <w:i/>
          <w:iCs/>
          <w:color w:val="231F20"/>
          <w:spacing w:val="-5"/>
          <w:sz w:val="22"/>
          <w:szCs w:val="22"/>
        </w:rPr>
        <w:t xml:space="preserve"> </w:t>
      </w:r>
      <w:r w:rsidRPr="00D51015">
        <w:rPr>
          <w:rFonts w:eastAsia="MS PGothic"/>
          <w:i/>
          <w:iCs/>
          <w:color w:val="231F20"/>
          <w:sz w:val="22"/>
          <w:szCs w:val="22"/>
        </w:rPr>
        <w:t>(</w:t>
      </w:r>
      <w:r w:rsidR="00436675" w:rsidRPr="00D51015">
        <w:rPr>
          <w:rFonts w:eastAsia="MS PGothic"/>
          <w:i/>
          <w:iCs/>
          <w:color w:val="231F20"/>
          <w:sz w:val="22"/>
          <w:szCs w:val="22"/>
        </w:rPr>
        <w:t>Note: All practicum connections are presented at the end of the chapter</w:t>
      </w:r>
      <w:r w:rsidRPr="00D51015">
        <w:rPr>
          <w:rFonts w:eastAsia="MS PGothic"/>
          <w:i/>
          <w:iCs/>
          <w:color w:val="231F20"/>
          <w:sz w:val="22"/>
          <w:szCs w:val="22"/>
        </w:rPr>
        <w:t>)</w:t>
      </w:r>
    </w:p>
    <w:p w14:paraId="6C9F2D5E" w14:textId="0C6F3C32" w:rsidR="00B91650" w:rsidRPr="00D51015" w:rsidRDefault="00B91650" w:rsidP="003B3DEF">
      <w:pPr>
        <w:numPr>
          <w:ilvl w:val="2"/>
          <w:numId w:val="8"/>
        </w:numPr>
        <w:kinsoku w:val="0"/>
        <w:overflowPunct w:val="0"/>
        <w:spacing w:before="19"/>
        <w:ind w:left="1426"/>
        <w:rPr>
          <w:rFonts w:eastAsia="MS PGothic"/>
          <w:color w:val="000000"/>
          <w:sz w:val="22"/>
          <w:szCs w:val="22"/>
        </w:rPr>
      </w:pPr>
      <w:r w:rsidRPr="00D51015">
        <w:rPr>
          <w:rFonts w:eastAsia="MS PGothic"/>
          <w:i/>
          <w:iCs/>
          <w:color w:val="231F20"/>
          <w:sz w:val="22"/>
          <w:szCs w:val="22"/>
        </w:rPr>
        <w:lastRenderedPageBreak/>
        <w:t>Practicum</w:t>
      </w:r>
      <w:r w:rsidRPr="00D51015">
        <w:rPr>
          <w:rFonts w:eastAsia="MS PGothic"/>
          <w:i/>
          <w:iCs/>
          <w:color w:val="231F20"/>
          <w:spacing w:val="-7"/>
          <w:sz w:val="22"/>
          <w:szCs w:val="22"/>
        </w:rPr>
        <w:t xml:space="preserve"> </w:t>
      </w:r>
      <w:r w:rsidRPr="00D51015">
        <w:rPr>
          <w:rFonts w:eastAsia="MS PGothic"/>
          <w:i/>
          <w:iCs/>
          <w:color w:val="231F20"/>
          <w:sz w:val="22"/>
          <w:szCs w:val="22"/>
        </w:rPr>
        <w:t>Connection</w:t>
      </w:r>
      <w:r w:rsidRPr="00D51015">
        <w:rPr>
          <w:rFonts w:eastAsia="MS PGothic"/>
          <w:i/>
          <w:iCs/>
          <w:color w:val="231F20"/>
          <w:spacing w:val="-6"/>
          <w:sz w:val="22"/>
          <w:szCs w:val="22"/>
        </w:rPr>
        <w:t xml:space="preserve"> </w:t>
      </w:r>
      <w:r w:rsidRPr="00D51015">
        <w:rPr>
          <w:rFonts w:eastAsia="MS PGothic"/>
          <w:i/>
          <w:iCs/>
          <w:color w:val="231F20"/>
          <w:sz w:val="22"/>
          <w:szCs w:val="22"/>
        </w:rPr>
        <w:t>2:</w:t>
      </w:r>
      <w:r w:rsidRPr="00D51015">
        <w:rPr>
          <w:rFonts w:eastAsia="MS PGothic"/>
          <w:i/>
          <w:iCs/>
          <w:color w:val="231F20"/>
          <w:spacing w:val="-6"/>
          <w:sz w:val="22"/>
          <w:szCs w:val="22"/>
        </w:rPr>
        <w:t xml:space="preserve"> </w:t>
      </w:r>
      <w:r w:rsidRPr="00D51015">
        <w:rPr>
          <w:rFonts w:eastAsia="MS PGothic"/>
          <w:i/>
          <w:iCs/>
          <w:color w:val="231F20"/>
          <w:spacing w:val="-1"/>
          <w:sz w:val="22"/>
          <w:szCs w:val="22"/>
        </w:rPr>
        <w:t>The</w:t>
      </w:r>
      <w:r w:rsidRPr="00D51015">
        <w:rPr>
          <w:rFonts w:eastAsia="MS PGothic"/>
          <w:i/>
          <w:iCs/>
          <w:color w:val="231F20"/>
          <w:spacing w:val="-6"/>
          <w:sz w:val="22"/>
          <w:szCs w:val="22"/>
        </w:rPr>
        <w:t xml:space="preserve"> </w:t>
      </w:r>
      <w:r w:rsidRPr="00D51015">
        <w:rPr>
          <w:rFonts w:eastAsia="MS PGothic"/>
          <w:i/>
          <w:iCs/>
          <w:color w:val="231F20"/>
          <w:sz w:val="22"/>
          <w:szCs w:val="22"/>
        </w:rPr>
        <w:t>Sociocultural</w:t>
      </w:r>
      <w:r w:rsidRPr="00D51015">
        <w:rPr>
          <w:rFonts w:eastAsia="MS PGothic"/>
          <w:i/>
          <w:iCs/>
          <w:color w:val="231F20"/>
          <w:spacing w:val="-6"/>
          <w:sz w:val="22"/>
          <w:szCs w:val="22"/>
        </w:rPr>
        <w:t xml:space="preserve"> </w:t>
      </w:r>
      <w:r w:rsidRPr="00D51015">
        <w:rPr>
          <w:rFonts w:eastAsia="MS PGothic"/>
          <w:i/>
          <w:iCs/>
          <w:color w:val="231F20"/>
          <w:sz w:val="22"/>
          <w:szCs w:val="22"/>
        </w:rPr>
        <w:t>Context</w:t>
      </w:r>
      <w:r w:rsidRPr="00D51015">
        <w:rPr>
          <w:rFonts w:eastAsia="MS PGothic"/>
          <w:i/>
          <w:iCs/>
          <w:color w:val="231F20"/>
          <w:spacing w:val="-6"/>
          <w:sz w:val="22"/>
          <w:szCs w:val="22"/>
        </w:rPr>
        <w:t xml:space="preserve"> </w:t>
      </w:r>
      <w:r w:rsidRPr="00D51015">
        <w:rPr>
          <w:rFonts w:eastAsia="MS PGothic"/>
          <w:i/>
          <w:iCs/>
          <w:color w:val="231F20"/>
          <w:sz w:val="22"/>
          <w:szCs w:val="22"/>
        </w:rPr>
        <w:t>of</w:t>
      </w:r>
      <w:r w:rsidRPr="00D51015">
        <w:rPr>
          <w:rFonts w:eastAsia="MS PGothic"/>
          <w:i/>
          <w:iCs/>
          <w:color w:val="231F20"/>
          <w:spacing w:val="-6"/>
          <w:sz w:val="22"/>
          <w:szCs w:val="22"/>
        </w:rPr>
        <w:t xml:space="preserve"> </w:t>
      </w:r>
      <w:r w:rsidRPr="00D51015">
        <w:rPr>
          <w:rFonts w:eastAsia="MS PGothic"/>
          <w:i/>
          <w:iCs/>
          <w:color w:val="231F20"/>
          <w:spacing w:val="-1"/>
          <w:sz w:val="22"/>
          <w:szCs w:val="22"/>
        </w:rPr>
        <w:t>Development</w:t>
      </w:r>
    </w:p>
    <w:p w14:paraId="319C6756" w14:textId="48B5E1A6" w:rsidR="00B91650" w:rsidRPr="00D51015" w:rsidRDefault="00B91650" w:rsidP="003B3DEF">
      <w:pPr>
        <w:numPr>
          <w:ilvl w:val="2"/>
          <w:numId w:val="8"/>
        </w:numPr>
        <w:kinsoku w:val="0"/>
        <w:overflowPunct w:val="0"/>
        <w:spacing w:before="19"/>
        <w:ind w:left="1426"/>
        <w:rPr>
          <w:rFonts w:eastAsia="MS PGothic"/>
          <w:color w:val="000000"/>
          <w:sz w:val="22"/>
          <w:szCs w:val="22"/>
        </w:rPr>
      </w:pPr>
      <w:r w:rsidRPr="00D51015">
        <w:rPr>
          <w:rFonts w:eastAsia="MS PGothic"/>
          <w:i/>
          <w:iCs/>
          <w:color w:val="231F20"/>
          <w:sz w:val="22"/>
          <w:szCs w:val="22"/>
        </w:rPr>
        <w:t>Practicum</w:t>
      </w:r>
      <w:r w:rsidRPr="00D51015">
        <w:rPr>
          <w:rFonts w:eastAsia="MS PGothic"/>
          <w:i/>
          <w:iCs/>
          <w:color w:val="231F20"/>
          <w:spacing w:val="-8"/>
          <w:sz w:val="22"/>
          <w:szCs w:val="22"/>
        </w:rPr>
        <w:t xml:space="preserve"> </w:t>
      </w:r>
      <w:r w:rsidRPr="00D51015">
        <w:rPr>
          <w:rFonts w:eastAsia="MS PGothic"/>
          <w:i/>
          <w:iCs/>
          <w:color w:val="231F20"/>
          <w:sz w:val="22"/>
          <w:szCs w:val="22"/>
        </w:rPr>
        <w:t>Connection</w:t>
      </w:r>
      <w:r w:rsidRPr="00D51015">
        <w:rPr>
          <w:rFonts w:eastAsia="MS PGothic"/>
          <w:i/>
          <w:iCs/>
          <w:color w:val="231F20"/>
          <w:spacing w:val="-6"/>
          <w:sz w:val="22"/>
          <w:szCs w:val="22"/>
        </w:rPr>
        <w:t xml:space="preserve"> </w:t>
      </w:r>
      <w:r w:rsidRPr="00D51015">
        <w:rPr>
          <w:rFonts w:eastAsia="MS PGothic"/>
          <w:i/>
          <w:iCs/>
          <w:color w:val="231F20"/>
          <w:sz w:val="22"/>
          <w:szCs w:val="22"/>
        </w:rPr>
        <w:t>3:</w:t>
      </w:r>
      <w:r w:rsidRPr="00D51015">
        <w:rPr>
          <w:rFonts w:eastAsia="MS PGothic"/>
          <w:i/>
          <w:iCs/>
          <w:color w:val="231F20"/>
          <w:spacing w:val="-6"/>
          <w:sz w:val="22"/>
          <w:szCs w:val="22"/>
        </w:rPr>
        <w:t xml:space="preserve"> </w:t>
      </w:r>
      <w:r w:rsidRPr="00D51015">
        <w:rPr>
          <w:rFonts w:eastAsia="MS PGothic"/>
          <w:i/>
          <w:iCs/>
          <w:color w:val="231F20"/>
          <w:sz w:val="22"/>
          <w:szCs w:val="22"/>
        </w:rPr>
        <w:t>Individual</w:t>
      </w:r>
      <w:r w:rsidRPr="00D51015">
        <w:rPr>
          <w:rFonts w:eastAsia="MS PGothic"/>
          <w:i/>
          <w:iCs/>
          <w:color w:val="231F20"/>
          <w:spacing w:val="-7"/>
          <w:sz w:val="22"/>
          <w:szCs w:val="22"/>
        </w:rPr>
        <w:t xml:space="preserve"> </w:t>
      </w:r>
      <w:r w:rsidRPr="00D51015">
        <w:rPr>
          <w:rFonts w:eastAsia="MS PGothic"/>
          <w:i/>
          <w:iCs/>
          <w:color w:val="231F20"/>
          <w:spacing w:val="-1"/>
          <w:sz w:val="22"/>
          <w:szCs w:val="22"/>
        </w:rPr>
        <w:t>Differences</w:t>
      </w:r>
      <w:r w:rsidRPr="00D51015">
        <w:rPr>
          <w:rFonts w:eastAsia="MS PGothic"/>
          <w:i/>
          <w:iCs/>
          <w:color w:val="231F20"/>
          <w:spacing w:val="-6"/>
          <w:sz w:val="22"/>
          <w:szCs w:val="22"/>
        </w:rPr>
        <w:t xml:space="preserve"> </w:t>
      </w:r>
      <w:r w:rsidRPr="00D51015">
        <w:rPr>
          <w:rFonts w:eastAsia="MS PGothic"/>
          <w:i/>
          <w:iCs/>
          <w:color w:val="231F20"/>
          <w:sz w:val="22"/>
          <w:szCs w:val="22"/>
        </w:rPr>
        <w:t>in</w:t>
      </w:r>
      <w:r w:rsidRPr="00D51015">
        <w:rPr>
          <w:rFonts w:eastAsia="MS PGothic"/>
          <w:i/>
          <w:iCs/>
          <w:color w:val="231F20"/>
          <w:spacing w:val="-8"/>
          <w:sz w:val="22"/>
          <w:szCs w:val="22"/>
        </w:rPr>
        <w:t xml:space="preserve"> </w:t>
      </w:r>
      <w:r w:rsidRPr="00D51015">
        <w:rPr>
          <w:rFonts w:eastAsia="MS PGothic"/>
          <w:i/>
          <w:iCs/>
          <w:color w:val="231F20"/>
          <w:spacing w:val="-1"/>
          <w:sz w:val="22"/>
          <w:szCs w:val="22"/>
        </w:rPr>
        <w:t>Development</w:t>
      </w:r>
    </w:p>
    <w:p w14:paraId="238232AA" w14:textId="4D4BC94D" w:rsidR="00B91650" w:rsidRPr="003A7E07" w:rsidRDefault="00B91650" w:rsidP="003B3DEF">
      <w:pPr>
        <w:pStyle w:val="BodyText"/>
        <w:numPr>
          <w:ilvl w:val="1"/>
          <w:numId w:val="5"/>
        </w:numPr>
        <w:tabs>
          <w:tab w:val="left" w:pos="1825"/>
        </w:tabs>
        <w:kinsoku w:val="0"/>
        <w:overflowPunct w:val="0"/>
        <w:spacing w:before="167" w:line="264" w:lineRule="auto"/>
        <w:ind w:left="1829" w:right="115" w:hanging="274"/>
        <w:rPr>
          <w:color w:val="000000"/>
          <w:sz w:val="22"/>
          <w:szCs w:val="22"/>
        </w:rPr>
      </w:pPr>
      <w:r w:rsidRPr="003A7E07">
        <w:rPr>
          <w:color w:val="231F20"/>
          <w:sz w:val="22"/>
          <w:szCs w:val="22"/>
        </w:rPr>
        <w:t>The</w:t>
      </w:r>
      <w:r w:rsidRPr="003A7E07">
        <w:rPr>
          <w:color w:val="231F20"/>
          <w:spacing w:val="-1"/>
          <w:sz w:val="22"/>
          <w:szCs w:val="22"/>
        </w:rPr>
        <w:t xml:space="preserve"> single </w:t>
      </w:r>
      <w:r w:rsidRPr="003A7E07">
        <w:rPr>
          <w:color w:val="231F20"/>
          <w:sz w:val="22"/>
          <w:szCs w:val="22"/>
        </w:rPr>
        <w:t>most</w:t>
      </w:r>
      <w:r w:rsidRPr="003A7E07">
        <w:rPr>
          <w:color w:val="231F20"/>
          <w:spacing w:val="-2"/>
          <w:sz w:val="22"/>
          <w:szCs w:val="22"/>
        </w:rPr>
        <w:t xml:space="preserve"> </w:t>
      </w:r>
      <w:r w:rsidRPr="003A7E07">
        <w:rPr>
          <w:color w:val="231F20"/>
          <w:sz w:val="22"/>
          <w:szCs w:val="22"/>
        </w:rPr>
        <w:t>basic question</w:t>
      </w:r>
      <w:r w:rsidRPr="003A7E07">
        <w:rPr>
          <w:color w:val="231F20"/>
          <w:spacing w:val="-1"/>
          <w:sz w:val="22"/>
          <w:szCs w:val="22"/>
        </w:rPr>
        <w:t xml:space="preserve"> </w:t>
      </w:r>
      <w:r w:rsidRPr="003A7E07">
        <w:rPr>
          <w:color w:val="231F20"/>
          <w:sz w:val="22"/>
          <w:szCs w:val="22"/>
        </w:rPr>
        <w:t>about</w:t>
      </w:r>
      <w:r w:rsidRPr="003A7E07">
        <w:rPr>
          <w:color w:val="231F20"/>
          <w:spacing w:val="-2"/>
          <w:sz w:val="22"/>
          <w:szCs w:val="22"/>
        </w:rPr>
        <w:t xml:space="preserve"> </w:t>
      </w:r>
      <w:r w:rsidRPr="003A7E07">
        <w:rPr>
          <w:color w:val="231F20"/>
          <w:sz w:val="22"/>
          <w:szCs w:val="22"/>
        </w:rPr>
        <w:t>child</w:t>
      </w:r>
      <w:r w:rsidRPr="003A7E07">
        <w:rPr>
          <w:color w:val="231F20"/>
          <w:spacing w:val="-1"/>
          <w:sz w:val="22"/>
          <w:szCs w:val="22"/>
        </w:rPr>
        <w:t xml:space="preserve"> </w:t>
      </w:r>
      <w:r w:rsidRPr="003A7E07">
        <w:rPr>
          <w:color w:val="231F20"/>
          <w:sz w:val="22"/>
          <w:szCs w:val="22"/>
        </w:rPr>
        <w:t>development</w:t>
      </w:r>
      <w:r w:rsidRPr="003A7E07">
        <w:rPr>
          <w:color w:val="231F20"/>
          <w:spacing w:val="-1"/>
          <w:sz w:val="22"/>
          <w:szCs w:val="22"/>
        </w:rPr>
        <w:t xml:space="preserve"> </w:t>
      </w:r>
      <w:r w:rsidRPr="003A7E07">
        <w:rPr>
          <w:color w:val="231F20"/>
          <w:sz w:val="22"/>
          <w:szCs w:val="22"/>
        </w:rPr>
        <w:t>is</w:t>
      </w:r>
      <w:r w:rsidRPr="003A7E07">
        <w:rPr>
          <w:color w:val="231F20"/>
          <w:spacing w:val="-1"/>
          <w:sz w:val="22"/>
          <w:szCs w:val="22"/>
        </w:rPr>
        <w:t xml:space="preserve"> </w:t>
      </w:r>
      <w:r w:rsidRPr="003A7E07">
        <w:rPr>
          <w:color w:val="231F20"/>
          <w:sz w:val="22"/>
          <w:szCs w:val="22"/>
        </w:rPr>
        <w:t>how nature</w:t>
      </w:r>
      <w:r w:rsidRPr="003A7E07">
        <w:rPr>
          <w:color w:val="231F20"/>
          <w:spacing w:val="-1"/>
          <w:sz w:val="22"/>
          <w:szCs w:val="22"/>
        </w:rPr>
        <w:t xml:space="preserve"> </w:t>
      </w:r>
      <w:r w:rsidRPr="003A7E07">
        <w:rPr>
          <w:color w:val="231F20"/>
          <w:sz w:val="22"/>
          <w:szCs w:val="22"/>
        </w:rPr>
        <w:t>and</w:t>
      </w:r>
      <w:r w:rsidRPr="003A7E07">
        <w:rPr>
          <w:color w:val="231F20"/>
          <w:spacing w:val="-2"/>
          <w:sz w:val="22"/>
          <w:szCs w:val="22"/>
        </w:rPr>
        <w:t xml:space="preserve"> </w:t>
      </w:r>
      <w:r w:rsidRPr="003A7E07">
        <w:rPr>
          <w:color w:val="231F20"/>
          <w:sz w:val="22"/>
          <w:szCs w:val="22"/>
        </w:rPr>
        <w:t>nurture</w:t>
      </w:r>
      <w:r w:rsidRPr="003A7E07">
        <w:rPr>
          <w:color w:val="231F20"/>
          <w:spacing w:val="21"/>
          <w:w w:val="99"/>
          <w:sz w:val="22"/>
          <w:szCs w:val="22"/>
        </w:rPr>
        <w:t xml:space="preserve"> </w:t>
      </w:r>
      <w:r w:rsidRPr="003A7E07">
        <w:rPr>
          <w:color w:val="231F20"/>
          <w:spacing w:val="-1"/>
          <w:sz w:val="22"/>
          <w:szCs w:val="22"/>
        </w:rPr>
        <w:t>interact</w:t>
      </w:r>
      <w:r w:rsidRPr="003A7E07">
        <w:rPr>
          <w:color w:val="231F20"/>
          <w:spacing w:val="-12"/>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shape</w:t>
      </w:r>
      <w:r w:rsidRPr="003A7E07">
        <w:rPr>
          <w:color w:val="231F20"/>
          <w:spacing w:val="-11"/>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development.</w:t>
      </w:r>
      <w:r w:rsidRPr="003A7E07">
        <w:rPr>
          <w:color w:val="231F20"/>
          <w:spacing w:val="-12"/>
          <w:sz w:val="22"/>
          <w:szCs w:val="22"/>
        </w:rPr>
        <w:t xml:space="preserve"> </w:t>
      </w:r>
      <w:r w:rsidRPr="003A7E07">
        <w:rPr>
          <w:b/>
          <w:bCs/>
          <w:color w:val="231F20"/>
          <w:spacing w:val="-1"/>
          <w:sz w:val="22"/>
          <w:szCs w:val="22"/>
        </w:rPr>
        <w:t>Nature</w:t>
      </w:r>
      <w:r w:rsidRPr="003A7E07">
        <w:rPr>
          <w:b/>
          <w:bCs/>
          <w:color w:val="231F20"/>
          <w:spacing w:val="-11"/>
          <w:sz w:val="22"/>
          <w:szCs w:val="22"/>
        </w:rPr>
        <w:t xml:space="preserve"> </w:t>
      </w:r>
      <w:r w:rsidRPr="003A7E07">
        <w:rPr>
          <w:color w:val="231F20"/>
          <w:spacing w:val="-1"/>
          <w:sz w:val="22"/>
          <w:szCs w:val="22"/>
        </w:rPr>
        <w:t>refers</w:t>
      </w:r>
      <w:r w:rsidRPr="003A7E07">
        <w:rPr>
          <w:color w:val="231F20"/>
          <w:spacing w:val="-11"/>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our</w:t>
      </w:r>
      <w:r w:rsidRPr="003A7E07">
        <w:rPr>
          <w:color w:val="231F20"/>
          <w:spacing w:val="-11"/>
          <w:sz w:val="22"/>
          <w:szCs w:val="22"/>
        </w:rPr>
        <w:t xml:space="preserve"> </w:t>
      </w:r>
      <w:r w:rsidRPr="003A7E07">
        <w:rPr>
          <w:color w:val="231F20"/>
          <w:spacing w:val="-1"/>
          <w:sz w:val="22"/>
          <w:szCs w:val="22"/>
        </w:rPr>
        <w:t>biological</w:t>
      </w:r>
      <w:r w:rsidRPr="003A7E07">
        <w:rPr>
          <w:color w:val="231F20"/>
          <w:spacing w:val="-11"/>
          <w:sz w:val="22"/>
          <w:szCs w:val="22"/>
        </w:rPr>
        <w:t xml:space="preserve"> </w:t>
      </w:r>
      <w:r w:rsidRPr="003A7E07">
        <w:rPr>
          <w:color w:val="231F20"/>
          <w:spacing w:val="-1"/>
          <w:sz w:val="22"/>
          <w:szCs w:val="22"/>
        </w:rPr>
        <w:t>endow</w:t>
      </w:r>
      <w:r w:rsidRPr="003A7E07">
        <w:rPr>
          <w:color w:val="231F20"/>
          <w:sz w:val="22"/>
          <w:szCs w:val="22"/>
        </w:rPr>
        <w:t>ment,</w:t>
      </w:r>
      <w:r w:rsidRPr="003A7E07">
        <w:rPr>
          <w:color w:val="231F20"/>
          <w:spacing w:val="-5"/>
          <w:sz w:val="22"/>
          <w:szCs w:val="22"/>
        </w:rPr>
        <w:t xml:space="preserve"> </w:t>
      </w:r>
      <w:r w:rsidRPr="003A7E07">
        <w:rPr>
          <w:color w:val="231F20"/>
          <w:sz w:val="22"/>
          <w:szCs w:val="22"/>
        </w:rPr>
        <w:t>especially</w:t>
      </w:r>
      <w:r w:rsidRPr="003A7E07">
        <w:rPr>
          <w:color w:val="231F20"/>
          <w:spacing w:val="-5"/>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genes</w:t>
      </w:r>
      <w:r w:rsidRPr="003A7E07">
        <w:rPr>
          <w:color w:val="231F20"/>
          <w:spacing w:val="-5"/>
          <w:sz w:val="22"/>
          <w:szCs w:val="22"/>
        </w:rPr>
        <w:t xml:space="preserve"> </w:t>
      </w:r>
      <w:r w:rsidRPr="003A7E07">
        <w:rPr>
          <w:color w:val="231F20"/>
          <w:spacing w:val="-1"/>
          <w:sz w:val="22"/>
          <w:szCs w:val="22"/>
        </w:rPr>
        <w:t>we</w:t>
      </w:r>
      <w:r w:rsidRPr="003A7E07">
        <w:rPr>
          <w:color w:val="231F20"/>
          <w:spacing w:val="-5"/>
          <w:sz w:val="22"/>
          <w:szCs w:val="22"/>
        </w:rPr>
        <w:t xml:space="preserve"> </w:t>
      </w:r>
      <w:r w:rsidRPr="003A7E07">
        <w:rPr>
          <w:color w:val="231F20"/>
          <w:sz w:val="22"/>
          <w:szCs w:val="22"/>
        </w:rPr>
        <w:t>receive</w:t>
      </w:r>
      <w:r w:rsidRPr="003A7E07">
        <w:rPr>
          <w:color w:val="231F20"/>
          <w:spacing w:val="-4"/>
          <w:sz w:val="22"/>
          <w:szCs w:val="22"/>
        </w:rPr>
        <w:t xml:space="preserve"> </w:t>
      </w:r>
      <w:r w:rsidRPr="003A7E07">
        <w:rPr>
          <w:color w:val="231F20"/>
          <w:sz w:val="22"/>
          <w:szCs w:val="22"/>
        </w:rPr>
        <w:t>from</w:t>
      </w:r>
      <w:r w:rsidRPr="003A7E07">
        <w:rPr>
          <w:color w:val="231F20"/>
          <w:spacing w:val="-5"/>
          <w:sz w:val="22"/>
          <w:szCs w:val="22"/>
        </w:rPr>
        <w:t xml:space="preserve"> </w:t>
      </w:r>
      <w:r w:rsidRPr="003A7E07">
        <w:rPr>
          <w:color w:val="231F20"/>
          <w:sz w:val="22"/>
          <w:szCs w:val="22"/>
        </w:rPr>
        <w:t>our</w:t>
      </w:r>
      <w:r w:rsidRPr="003A7E07">
        <w:rPr>
          <w:color w:val="231F20"/>
          <w:spacing w:val="-5"/>
          <w:sz w:val="22"/>
          <w:szCs w:val="22"/>
        </w:rPr>
        <w:t xml:space="preserve"> </w:t>
      </w:r>
      <w:r w:rsidRPr="003A7E07">
        <w:rPr>
          <w:color w:val="231F20"/>
          <w:sz w:val="22"/>
          <w:szCs w:val="22"/>
        </w:rPr>
        <w:t>parents.</w:t>
      </w:r>
      <w:r w:rsidRPr="003A7E07">
        <w:rPr>
          <w:color w:val="231F20"/>
          <w:spacing w:val="-4"/>
          <w:sz w:val="22"/>
          <w:szCs w:val="22"/>
        </w:rPr>
        <w:t xml:space="preserve"> </w:t>
      </w:r>
      <w:r w:rsidRPr="003A7E07">
        <w:rPr>
          <w:b/>
          <w:bCs/>
          <w:color w:val="231F20"/>
          <w:spacing w:val="-1"/>
          <w:sz w:val="22"/>
          <w:szCs w:val="22"/>
        </w:rPr>
        <w:t>Nurture</w:t>
      </w:r>
      <w:r w:rsidRPr="003A7E07">
        <w:rPr>
          <w:b/>
          <w:bCs/>
          <w:color w:val="231F20"/>
          <w:spacing w:val="-5"/>
          <w:sz w:val="22"/>
          <w:szCs w:val="22"/>
        </w:rPr>
        <w:t xml:space="preserve"> </w:t>
      </w:r>
      <w:r w:rsidRPr="003A7E07">
        <w:rPr>
          <w:color w:val="231F20"/>
          <w:spacing w:val="-1"/>
          <w:sz w:val="22"/>
          <w:szCs w:val="22"/>
        </w:rPr>
        <w:t>refers</w:t>
      </w:r>
      <w:r w:rsidRPr="003A7E07">
        <w:rPr>
          <w:color w:val="231F20"/>
          <w:spacing w:val="-4"/>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pacing w:val="-1"/>
          <w:sz w:val="22"/>
          <w:szCs w:val="22"/>
        </w:rPr>
        <w:t>wide</w:t>
      </w:r>
      <w:r w:rsidRPr="003A7E07">
        <w:rPr>
          <w:color w:val="231F20"/>
          <w:spacing w:val="23"/>
          <w:w w:val="99"/>
          <w:sz w:val="22"/>
          <w:szCs w:val="22"/>
        </w:rPr>
        <w:t xml:space="preserve"> </w:t>
      </w:r>
      <w:r w:rsidRPr="003A7E07">
        <w:rPr>
          <w:color w:val="231F20"/>
          <w:sz w:val="22"/>
          <w:szCs w:val="22"/>
        </w:rPr>
        <w:t>range</w:t>
      </w:r>
      <w:r w:rsidRPr="003A7E07">
        <w:rPr>
          <w:color w:val="231F20"/>
          <w:spacing w:val="17"/>
          <w:sz w:val="22"/>
          <w:szCs w:val="22"/>
        </w:rPr>
        <w:t xml:space="preserve"> </w:t>
      </w:r>
      <w:r w:rsidRPr="003A7E07">
        <w:rPr>
          <w:color w:val="231F20"/>
          <w:sz w:val="22"/>
          <w:szCs w:val="22"/>
        </w:rPr>
        <w:t>of</w:t>
      </w:r>
      <w:r w:rsidRPr="003A7E07">
        <w:rPr>
          <w:color w:val="231F20"/>
          <w:spacing w:val="16"/>
          <w:sz w:val="22"/>
          <w:szCs w:val="22"/>
        </w:rPr>
        <w:t xml:space="preserve"> </w:t>
      </w:r>
      <w:r w:rsidRPr="003A7E07">
        <w:rPr>
          <w:color w:val="231F20"/>
          <w:sz w:val="22"/>
          <w:szCs w:val="22"/>
        </w:rPr>
        <w:t>environments,</w:t>
      </w:r>
      <w:r w:rsidRPr="003A7E07">
        <w:rPr>
          <w:color w:val="231F20"/>
          <w:spacing w:val="17"/>
          <w:sz w:val="22"/>
          <w:szCs w:val="22"/>
        </w:rPr>
        <w:t xml:space="preserve"> </w:t>
      </w:r>
      <w:r w:rsidRPr="003A7E07">
        <w:rPr>
          <w:color w:val="231F20"/>
          <w:sz w:val="22"/>
          <w:szCs w:val="22"/>
        </w:rPr>
        <w:t>both</w:t>
      </w:r>
      <w:r w:rsidRPr="003A7E07">
        <w:rPr>
          <w:color w:val="231F20"/>
          <w:spacing w:val="16"/>
          <w:sz w:val="22"/>
          <w:szCs w:val="22"/>
        </w:rPr>
        <w:t xml:space="preserve"> </w:t>
      </w:r>
      <w:r w:rsidRPr="003A7E07">
        <w:rPr>
          <w:color w:val="231F20"/>
          <w:sz w:val="22"/>
          <w:szCs w:val="22"/>
        </w:rPr>
        <w:t>physical</w:t>
      </w:r>
      <w:r w:rsidRPr="003A7E07">
        <w:rPr>
          <w:color w:val="231F20"/>
          <w:spacing w:val="17"/>
          <w:sz w:val="22"/>
          <w:szCs w:val="22"/>
        </w:rPr>
        <w:t xml:space="preserve"> </w:t>
      </w:r>
      <w:r w:rsidRPr="003A7E07">
        <w:rPr>
          <w:color w:val="231F20"/>
          <w:sz w:val="22"/>
          <w:szCs w:val="22"/>
        </w:rPr>
        <w:t>and</w:t>
      </w:r>
      <w:r w:rsidRPr="003A7E07">
        <w:rPr>
          <w:color w:val="231F20"/>
          <w:spacing w:val="17"/>
          <w:sz w:val="22"/>
          <w:szCs w:val="22"/>
        </w:rPr>
        <w:t xml:space="preserve"> </w:t>
      </w:r>
      <w:r w:rsidRPr="003A7E07">
        <w:rPr>
          <w:color w:val="231F20"/>
          <w:sz w:val="22"/>
          <w:szCs w:val="22"/>
        </w:rPr>
        <w:t>social,</w:t>
      </w:r>
      <w:r w:rsidRPr="003A7E07">
        <w:rPr>
          <w:color w:val="231F20"/>
          <w:spacing w:val="17"/>
          <w:sz w:val="22"/>
          <w:szCs w:val="22"/>
        </w:rPr>
        <w:t xml:space="preserve"> </w:t>
      </w:r>
      <w:r w:rsidRPr="003A7E07">
        <w:rPr>
          <w:color w:val="231F20"/>
          <w:sz w:val="22"/>
          <w:szCs w:val="22"/>
        </w:rPr>
        <w:t>that</w:t>
      </w:r>
      <w:r w:rsidRPr="003A7E07">
        <w:rPr>
          <w:color w:val="231F20"/>
          <w:spacing w:val="17"/>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uence</w:t>
      </w:r>
      <w:r w:rsidRPr="003A7E07">
        <w:rPr>
          <w:color w:val="231F20"/>
          <w:spacing w:val="17"/>
          <w:sz w:val="22"/>
          <w:szCs w:val="22"/>
        </w:rPr>
        <w:t xml:space="preserve"> </w:t>
      </w:r>
      <w:r w:rsidRPr="003A7E07">
        <w:rPr>
          <w:color w:val="231F20"/>
          <w:sz w:val="22"/>
          <w:szCs w:val="22"/>
        </w:rPr>
        <w:t>our</w:t>
      </w:r>
      <w:r w:rsidRPr="003A7E07">
        <w:rPr>
          <w:color w:val="231F20"/>
          <w:spacing w:val="17"/>
          <w:sz w:val="22"/>
          <w:szCs w:val="22"/>
        </w:rPr>
        <w:t xml:space="preserve"> </w:t>
      </w:r>
      <w:r w:rsidRPr="003A7E07">
        <w:rPr>
          <w:color w:val="231F20"/>
          <w:sz w:val="22"/>
          <w:szCs w:val="22"/>
        </w:rPr>
        <w:t>development.</w:t>
      </w:r>
      <w:r w:rsidR="00551959" w:rsidRPr="003A7E07">
        <w:rPr>
          <w:color w:val="231F20"/>
          <w:sz w:val="22"/>
          <w:szCs w:val="22"/>
        </w:rPr>
        <w:t xml:space="preserve"> Recent studies have established that just as the </w:t>
      </w:r>
      <w:r w:rsidR="00551959" w:rsidRPr="003A7E07">
        <w:rPr>
          <w:b/>
          <w:color w:val="231F20"/>
          <w:sz w:val="22"/>
          <w:szCs w:val="22"/>
        </w:rPr>
        <w:t>genome</w:t>
      </w:r>
      <w:r w:rsidR="00551959" w:rsidRPr="003A7E07">
        <w:rPr>
          <w:color w:val="231F20"/>
          <w:sz w:val="22"/>
          <w:szCs w:val="22"/>
        </w:rPr>
        <w:t>—the individual’s complete set of hereditary information—influences behavior, behaviors and experiences influence the genome</w:t>
      </w:r>
      <w:r w:rsidR="00B21302" w:rsidRPr="003A7E07">
        <w:rPr>
          <w:color w:val="231F20"/>
          <w:sz w:val="22"/>
          <w:szCs w:val="22"/>
        </w:rPr>
        <w:t xml:space="preserve"> (for example, by turning gene activity on or off)</w:t>
      </w:r>
      <w:r w:rsidR="00551959" w:rsidRPr="003A7E07">
        <w:rPr>
          <w:color w:val="231F20"/>
          <w:sz w:val="22"/>
          <w:szCs w:val="22"/>
        </w:rPr>
        <w:t xml:space="preserve">. </w:t>
      </w:r>
      <w:r w:rsidR="00B21302" w:rsidRPr="003A7E07">
        <w:rPr>
          <w:color w:val="231F20"/>
          <w:sz w:val="22"/>
          <w:szCs w:val="22"/>
        </w:rPr>
        <w:t xml:space="preserve">Developmental outcomes emerge from the constant, bidirectional effects of nature </w:t>
      </w:r>
      <w:r w:rsidR="00B21302" w:rsidRPr="003A7E07">
        <w:rPr>
          <w:i/>
          <w:color w:val="231F20"/>
          <w:sz w:val="22"/>
          <w:szCs w:val="22"/>
        </w:rPr>
        <w:t>and</w:t>
      </w:r>
      <w:r w:rsidR="00B21302" w:rsidRPr="003A7E07">
        <w:rPr>
          <w:color w:val="231F20"/>
          <w:sz w:val="22"/>
          <w:szCs w:val="22"/>
        </w:rPr>
        <w:t xml:space="preserve"> nurture. </w:t>
      </w:r>
    </w:p>
    <w:p w14:paraId="54DE68B1" w14:textId="77777777" w:rsidR="00B91650" w:rsidRPr="003A7E07" w:rsidRDefault="00B91650" w:rsidP="006A2226">
      <w:pPr>
        <w:pStyle w:val="BodyText"/>
        <w:numPr>
          <w:ilvl w:val="1"/>
          <w:numId w:val="5"/>
        </w:numPr>
        <w:tabs>
          <w:tab w:val="left" w:pos="1805"/>
        </w:tabs>
        <w:kinsoku w:val="0"/>
        <w:overflowPunct w:val="0"/>
        <w:spacing w:line="265" w:lineRule="auto"/>
        <w:ind w:right="118"/>
        <w:rPr>
          <w:color w:val="000000"/>
          <w:sz w:val="22"/>
          <w:szCs w:val="22"/>
        </w:rPr>
      </w:pPr>
      <w:r w:rsidRPr="003A7E07">
        <w:rPr>
          <w:color w:val="231F20"/>
          <w:spacing w:val="-2"/>
          <w:sz w:val="22"/>
          <w:szCs w:val="22"/>
        </w:rPr>
        <w:t>The</w:t>
      </w:r>
      <w:r w:rsidRPr="003A7E07">
        <w:rPr>
          <w:color w:val="231F20"/>
          <w:spacing w:val="-13"/>
          <w:sz w:val="22"/>
          <w:szCs w:val="22"/>
        </w:rPr>
        <w:t xml:space="preserve"> </w:t>
      </w:r>
      <w:r w:rsidRPr="003A7E07">
        <w:rPr>
          <w:color w:val="231F20"/>
          <w:spacing w:val="-2"/>
          <w:sz w:val="22"/>
          <w:szCs w:val="22"/>
        </w:rPr>
        <w:t>second</w:t>
      </w:r>
      <w:r w:rsidRPr="003A7E07">
        <w:rPr>
          <w:color w:val="231F20"/>
          <w:spacing w:val="-12"/>
          <w:sz w:val="22"/>
          <w:szCs w:val="22"/>
        </w:rPr>
        <w:t xml:space="preserve"> </w:t>
      </w:r>
      <w:r w:rsidRPr="003A7E07">
        <w:rPr>
          <w:color w:val="231F20"/>
          <w:spacing w:val="-2"/>
          <w:sz w:val="22"/>
          <w:szCs w:val="22"/>
        </w:rPr>
        <w:t>theme</w:t>
      </w:r>
      <w:r w:rsidRPr="003A7E07">
        <w:rPr>
          <w:color w:val="231F20"/>
          <w:spacing w:val="-13"/>
          <w:sz w:val="22"/>
          <w:szCs w:val="22"/>
        </w:rPr>
        <w:t xml:space="preserve"> </w:t>
      </w:r>
      <w:r w:rsidRPr="003A7E07">
        <w:rPr>
          <w:color w:val="231F20"/>
          <w:spacing w:val="-1"/>
          <w:sz w:val="22"/>
          <w:szCs w:val="22"/>
        </w:rPr>
        <w:t>is</w:t>
      </w:r>
      <w:r w:rsidRPr="003A7E07">
        <w:rPr>
          <w:color w:val="231F20"/>
          <w:spacing w:val="-13"/>
          <w:sz w:val="22"/>
          <w:szCs w:val="22"/>
        </w:rPr>
        <w:t xml:space="preserve"> </w:t>
      </w:r>
      <w:r w:rsidRPr="003A7E07">
        <w:rPr>
          <w:color w:val="231F20"/>
          <w:spacing w:val="-2"/>
          <w:sz w:val="22"/>
          <w:szCs w:val="22"/>
        </w:rPr>
        <w:t>that</w:t>
      </w:r>
      <w:r w:rsidRPr="003A7E07">
        <w:rPr>
          <w:color w:val="231F20"/>
          <w:spacing w:val="-13"/>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2"/>
          <w:sz w:val="22"/>
          <w:szCs w:val="22"/>
        </w:rPr>
        <w:t>the</w:t>
      </w:r>
      <w:r w:rsidRPr="003A7E07">
        <w:rPr>
          <w:color w:val="231F20"/>
          <w:spacing w:val="-13"/>
          <w:sz w:val="22"/>
          <w:szCs w:val="22"/>
        </w:rPr>
        <w:t xml:space="preserve"> </w:t>
      </w:r>
      <w:r w:rsidRPr="003A7E07">
        <w:rPr>
          <w:b/>
          <w:bCs/>
          <w:color w:val="231F20"/>
          <w:spacing w:val="-2"/>
          <w:sz w:val="22"/>
          <w:szCs w:val="22"/>
        </w:rPr>
        <w:t>active</w:t>
      </w:r>
      <w:r w:rsidRPr="003A7E07">
        <w:rPr>
          <w:b/>
          <w:bCs/>
          <w:color w:val="231F20"/>
          <w:spacing w:val="-11"/>
          <w:sz w:val="22"/>
          <w:szCs w:val="22"/>
        </w:rPr>
        <w:t xml:space="preserve"> </w:t>
      </w:r>
      <w:r w:rsidRPr="003A7E07">
        <w:rPr>
          <w:b/>
          <w:bCs/>
          <w:color w:val="231F20"/>
          <w:spacing w:val="-2"/>
          <w:sz w:val="22"/>
          <w:szCs w:val="22"/>
        </w:rPr>
        <w:t>child</w:t>
      </w:r>
      <w:r w:rsidRPr="00B15B9E">
        <w:rPr>
          <w:b/>
          <w:color w:val="231F20"/>
          <w:spacing w:val="-2"/>
          <w:sz w:val="22"/>
          <w:szCs w:val="22"/>
        </w:rPr>
        <w:t>:</w:t>
      </w:r>
      <w:r w:rsidRPr="003A7E07">
        <w:rPr>
          <w:color w:val="231F20"/>
          <w:spacing w:val="-13"/>
          <w:sz w:val="22"/>
          <w:szCs w:val="22"/>
        </w:rPr>
        <w:t xml:space="preserve"> </w:t>
      </w:r>
      <w:r w:rsidRPr="003A7E07">
        <w:rPr>
          <w:color w:val="231F20"/>
          <w:spacing w:val="-2"/>
          <w:sz w:val="22"/>
          <w:szCs w:val="22"/>
        </w:rPr>
        <w:t>How</w:t>
      </w:r>
      <w:r w:rsidRPr="003A7E07">
        <w:rPr>
          <w:color w:val="231F20"/>
          <w:spacing w:val="-13"/>
          <w:sz w:val="22"/>
          <w:szCs w:val="22"/>
        </w:rPr>
        <w:t xml:space="preserve"> </w:t>
      </w:r>
      <w:r w:rsidRPr="003A7E07">
        <w:rPr>
          <w:color w:val="231F20"/>
          <w:spacing w:val="-1"/>
          <w:sz w:val="22"/>
          <w:szCs w:val="22"/>
        </w:rPr>
        <w:t>do</w:t>
      </w:r>
      <w:r w:rsidRPr="003A7E07">
        <w:rPr>
          <w:color w:val="231F20"/>
          <w:spacing w:val="-13"/>
          <w:sz w:val="22"/>
          <w:szCs w:val="22"/>
        </w:rPr>
        <w:t xml:space="preserve"> </w:t>
      </w:r>
      <w:r w:rsidRPr="003A7E07">
        <w:rPr>
          <w:color w:val="231F20"/>
          <w:spacing w:val="-2"/>
          <w:sz w:val="22"/>
          <w:szCs w:val="22"/>
        </w:rPr>
        <w:t>children</w:t>
      </w:r>
      <w:r w:rsidRPr="003A7E07">
        <w:rPr>
          <w:color w:val="231F20"/>
          <w:spacing w:val="-13"/>
          <w:sz w:val="22"/>
          <w:szCs w:val="22"/>
        </w:rPr>
        <w:t xml:space="preserve"> </w:t>
      </w:r>
      <w:r w:rsidRPr="003A7E07">
        <w:rPr>
          <w:color w:val="231F20"/>
          <w:spacing w:val="-2"/>
          <w:sz w:val="22"/>
          <w:szCs w:val="22"/>
        </w:rPr>
        <w:t>shape</w:t>
      </w:r>
      <w:r w:rsidRPr="003A7E07">
        <w:rPr>
          <w:color w:val="231F20"/>
          <w:spacing w:val="-12"/>
          <w:sz w:val="22"/>
          <w:szCs w:val="22"/>
        </w:rPr>
        <w:t xml:space="preserve"> </w:t>
      </w:r>
      <w:r w:rsidRPr="003A7E07">
        <w:rPr>
          <w:color w:val="231F20"/>
          <w:spacing w:val="-2"/>
          <w:sz w:val="22"/>
          <w:szCs w:val="22"/>
        </w:rPr>
        <w:t>their</w:t>
      </w:r>
      <w:r w:rsidRPr="003A7E07">
        <w:rPr>
          <w:color w:val="231F20"/>
          <w:spacing w:val="-13"/>
          <w:sz w:val="22"/>
          <w:szCs w:val="22"/>
        </w:rPr>
        <w:t xml:space="preserve"> </w:t>
      </w:r>
      <w:r w:rsidRPr="003A7E07">
        <w:rPr>
          <w:color w:val="231F20"/>
          <w:spacing w:val="-2"/>
          <w:sz w:val="22"/>
          <w:szCs w:val="22"/>
        </w:rPr>
        <w:t>own</w:t>
      </w:r>
      <w:r w:rsidRPr="003A7E07">
        <w:rPr>
          <w:color w:val="231F20"/>
          <w:spacing w:val="-13"/>
          <w:sz w:val="22"/>
          <w:szCs w:val="22"/>
        </w:rPr>
        <w:t xml:space="preserve"> </w:t>
      </w:r>
      <w:r w:rsidRPr="003A7E07">
        <w:rPr>
          <w:color w:val="231F20"/>
          <w:spacing w:val="-2"/>
          <w:sz w:val="22"/>
          <w:szCs w:val="22"/>
        </w:rPr>
        <w:t>devel</w:t>
      </w:r>
      <w:r w:rsidRPr="003A7E07">
        <w:rPr>
          <w:color w:val="231F20"/>
          <w:sz w:val="22"/>
          <w:szCs w:val="22"/>
        </w:rPr>
        <w:t>opment?</w:t>
      </w:r>
      <w:r w:rsidRPr="003A7E07">
        <w:rPr>
          <w:color w:val="231F20"/>
          <w:spacing w:val="-4"/>
          <w:sz w:val="22"/>
          <w:szCs w:val="22"/>
        </w:rPr>
        <w:t xml:space="preserve"> </w:t>
      </w:r>
      <w:r w:rsidRPr="003A7E07">
        <w:rPr>
          <w:color w:val="231F20"/>
          <w:sz w:val="22"/>
          <w:szCs w:val="22"/>
        </w:rPr>
        <w:t>Children</w:t>
      </w:r>
      <w:r w:rsidRPr="003A7E07">
        <w:rPr>
          <w:color w:val="231F20"/>
          <w:spacing w:val="-4"/>
          <w:sz w:val="22"/>
          <w:szCs w:val="22"/>
        </w:rPr>
        <w:t xml:space="preserve"> </w:t>
      </w:r>
      <w:r w:rsidRPr="003A7E07">
        <w:rPr>
          <w:color w:val="231F20"/>
          <w:sz w:val="22"/>
          <w:szCs w:val="22"/>
        </w:rPr>
        <w:t>contribute</w:t>
      </w:r>
      <w:r w:rsidRPr="003A7E07">
        <w:rPr>
          <w:color w:val="231F20"/>
          <w:spacing w:val="-4"/>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z w:val="22"/>
          <w:szCs w:val="22"/>
        </w:rPr>
        <w:t>their</w:t>
      </w:r>
      <w:r w:rsidRPr="003A7E07">
        <w:rPr>
          <w:color w:val="231F20"/>
          <w:spacing w:val="-4"/>
          <w:sz w:val="22"/>
          <w:szCs w:val="22"/>
        </w:rPr>
        <w:t xml:space="preserve"> </w:t>
      </w:r>
      <w:r w:rsidRPr="003A7E07">
        <w:rPr>
          <w:color w:val="231F20"/>
          <w:sz w:val="22"/>
          <w:szCs w:val="22"/>
        </w:rPr>
        <w:t>own</w:t>
      </w:r>
      <w:r w:rsidRPr="003A7E07">
        <w:rPr>
          <w:color w:val="231F20"/>
          <w:spacing w:val="-4"/>
          <w:sz w:val="22"/>
          <w:szCs w:val="22"/>
        </w:rPr>
        <w:t xml:space="preserve"> </w:t>
      </w:r>
      <w:r w:rsidRPr="003A7E07">
        <w:rPr>
          <w:color w:val="231F20"/>
          <w:sz w:val="22"/>
          <w:szCs w:val="22"/>
        </w:rPr>
        <w:t>development</w:t>
      </w:r>
      <w:r w:rsidRPr="003A7E07">
        <w:rPr>
          <w:color w:val="231F20"/>
          <w:spacing w:val="-3"/>
          <w:sz w:val="22"/>
          <w:szCs w:val="22"/>
        </w:rPr>
        <w:t xml:space="preserve"> </w:t>
      </w:r>
      <w:r w:rsidRPr="003A7E07">
        <w:rPr>
          <w:color w:val="231F20"/>
          <w:sz w:val="22"/>
          <w:szCs w:val="22"/>
        </w:rPr>
        <w:t>from</w:t>
      </w:r>
      <w:r w:rsidRPr="003A7E07">
        <w:rPr>
          <w:color w:val="231F20"/>
          <w:spacing w:val="-4"/>
          <w:sz w:val="22"/>
          <w:szCs w:val="22"/>
        </w:rPr>
        <w:t xml:space="preserve"> </w:t>
      </w:r>
      <w:r w:rsidRPr="003A7E07">
        <w:rPr>
          <w:color w:val="231F20"/>
          <w:sz w:val="22"/>
          <w:szCs w:val="22"/>
        </w:rPr>
        <w:t>early</w:t>
      </w:r>
      <w:r w:rsidRPr="003A7E07">
        <w:rPr>
          <w:color w:val="231F20"/>
          <w:spacing w:val="-4"/>
          <w:sz w:val="22"/>
          <w:szCs w:val="22"/>
        </w:rPr>
        <w:t xml:space="preserve"> </w:t>
      </w:r>
      <w:r w:rsidRPr="003A7E07">
        <w:rPr>
          <w:color w:val="231F20"/>
          <w:sz w:val="22"/>
          <w:szCs w:val="22"/>
        </w:rPr>
        <w:t>in</w:t>
      </w:r>
      <w:r w:rsidRPr="003A7E07">
        <w:rPr>
          <w:color w:val="231F20"/>
          <w:spacing w:val="-4"/>
          <w:sz w:val="22"/>
          <w:szCs w:val="22"/>
        </w:rPr>
        <w:t xml:space="preserve"> </w:t>
      </w:r>
      <w:r w:rsidRPr="003A7E07">
        <w:rPr>
          <w:color w:val="231F20"/>
          <w:sz w:val="22"/>
          <w:szCs w:val="22"/>
        </w:rPr>
        <w:t>life,</w:t>
      </w:r>
      <w:r w:rsidRPr="003A7E07">
        <w:rPr>
          <w:color w:val="231F20"/>
          <w:spacing w:val="-3"/>
          <w:sz w:val="22"/>
          <w:szCs w:val="22"/>
        </w:rPr>
        <w:t xml:space="preserve"> </w:t>
      </w:r>
      <w:r w:rsidRPr="003A7E07">
        <w:rPr>
          <w:color w:val="231F20"/>
          <w:sz w:val="22"/>
          <w:szCs w:val="22"/>
        </w:rPr>
        <w:t>and</w:t>
      </w:r>
      <w:r w:rsidRPr="003A7E07">
        <w:rPr>
          <w:color w:val="231F20"/>
          <w:spacing w:val="-4"/>
          <w:sz w:val="22"/>
          <w:szCs w:val="22"/>
        </w:rPr>
        <w:t xml:space="preserve"> </w:t>
      </w:r>
      <w:r w:rsidRPr="003A7E07">
        <w:rPr>
          <w:color w:val="231F20"/>
          <w:sz w:val="22"/>
          <w:szCs w:val="22"/>
        </w:rPr>
        <w:t>their</w:t>
      </w:r>
      <w:r w:rsidRPr="003A7E07">
        <w:rPr>
          <w:color w:val="231F20"/>
          <w:w w:val="99"/>
          <w:sz w:val="22"/>
          <w:szCs w:val="22"/>
        </w:rPr>
        <w:t xml:space="preserve"> </w:t>
      </w:r>
      <w:r w:rsidRPr="003A7E07">
        <w:rPr>
          <w:color w:val="231F20"/>
          <w:spacing w:val="-1"/>
          <w:sz w:val="22"/>
          <w:szCs w:val="22"/>
        </w:rPr>
        <w:t>contributions</w:t>
      </w:r>
      <w:r w:rsidRPr="003A7E07">
        <w:rPr>
          <w:color w:val="231F20"/>
          <w:spacing w:val="-14"/>
          <w:sz w:val="22"/>
          <w:szCs w:val="22"/>
        </w:rPr>
        <w:t xml:space="preserve"> </w:t>
      </w:r>
      <w:r w:rsidRPr="003A7E07">
        <w:rPr>
          <w:color w:val="231F20"/>
          <w:spacing w:val="-1"/>
          <w:sz w:val="22"/>
          <w:szCs w:val="22"/>
        </w:rPr>
        <w:t>increase</w:t>
      </w:r>
      <w:r w:rsidRPr="003A7E07">
        <w:rPr>
          <w:color w:val="231F20"/>
          <w:spacing w:val="-12"/>
          <w:sz w:val="22"/>
          <w:szCs w:val="22"/>
        </w:rPr>
        <w:t xml:space="preserve"> </w:t>
      </w:r>
      <w:r w:rsidRPr="003A7E07">
        <w:rPr>
          <w:color w:val="231F20"/>
          <w:spacing w:val="-1"/>
          <w:sz w:val="22"/>
          <w:szCs w:val="22"/>
        </w:rPr>
        <w:t>as</w:t>
      </w:r>
      <w:r w:rsidRPr="003A7E07">
        <w:rPr>
          <w:color w:val="231F20"/>
          <w:spacing w:val="-12"/>
          <w:sz w:val="22"/>
          <w:szCs w:val="22"/>
        </w:rPr>
        <w:t xml:space="preserve"> </w:t>
      </w:r>
      <w:r w:rsidRPr="003A7E07">
        <w:rPr>
          <w:color w:val="231F20"/>
          <w:spacing w:val="-1"/>
          <w:sz w:val="22"/>
          <w:szCs w:val="22"/>
        </w:rPr>
        <w:t>they</w:t>
      </w:r>
      <w:r w:rsidRPr="003A7E07">
        <w:rPr>
          <w:color w:val="231F20"/>
          <w:spacing w:val="-12"/>
          <w:sz w:val="22"/>
          <w:szCs w:val="22"/>
        </w:rPr>
        <w:t xml:space="preserve"> </w:t>
      </w:r>
      <w:r w:rsidRPr="003A7E07">
        <w:rPr>
          <w:color w:val="231F20"/>
          <w:spacing w:val="-1"/>
          <w:sz w:val="22"/>
          <w:szCs w:val="22"/>
        </w:rPr>
        <w:t>grow</w:t>
      </w:r>
      <w:r w:rsidRPr="003A7E07">
        <w:rPr>
          <w:color w:val="231F20"/>
          <w:spacing w:val="-13"/>
          <w:sz w:val="22"/>
          <w:szCs w:val="22"/>
        </w:rPr>
        <w:t xml:space="preserve"> </w:t>
      </w:r>
      <w:r w:rsidRPr="003A7E07">
        <w:rPr>
          <w:color w:val="231F20"/>
          <w:spacing w:val="-1"/>
          <w:sz w:val="22"/>
          <w:szCs w:val="22"/>
        </w:rPr>
        <w:t>older.</w:t>
      </w:r>
      <w:r w:rsidRPr="003A7E07">
        <w:rPr>
          <w:color w:val="231F20"/>
          <w:spacing w:val="-12"/>
          <w:sz w:val="22"/>
          <w:szCs w:val="22"/>
        </w:rPr>
        <w:t xml:space="preserve"> </w:t>
      </w:r>
      <w:r w:rsidRPr="003A7E07">
        <w:rPr>
          <w:color w:val="231F20"/>
          <w:spacing w:val="-1"/>
          <w:sz w:val="22"/>
          <w:szCs w:val="22"/>
        </w:rPr>
        <w:t>Three</w:t>
      </w:r>
      <w:r w:rsidRPr="003A7E07">
        <w:rPr>
          <w:color w:val="231F20"/>
          <w:spacing w:val="-12"/>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most</w:t>
      </w:r>
      <w:r w:rsidRPr="003A7E07">
        <w:rPr>
          <w:color w:val="231F20"/>
          <w:spacing w:val="-13"/>
          <w:sz w:val="22"/>
          <w:szCs w:val="22"/>
        </w:rPr>
        <w:t xml:space="preserve"> </w:t>
      </w:r>
      <w:r w:rsidRPr="003A7E07">
        <w:rPr>
          <w:color w:val="231F20"/>
          <w:spacing w:val="-1"/>
          <w:sz w:val="22"/>
          <w:szCs w:val="22"/>
        </w:rPr>
        <w:t>important</w:t>
      </w:r>
      <w:r w:rsidRPr="003A7E07">
        <w:rPr>
          <w:color w:val="231F20"/>
          <w:spacing w:val="-13"/>
          <w:sz w:val="22"/>
          <w:szCs w:val="22"/>
        </w:rPr>
        <w:t xml:space="preserve"> </w:t>
      </w:r>
      <w:r w:rsidRPr="003A7E07">
        <w:rPr>
          <w:color w:val="231F20"/>
          <w:spacing w:val="-1"/>
          <w:sz w:val="22"/>
          <w:szCs w:val="22"/>
        </w:rPr>
        <w:t>contributions</w:t>
      </w:r>
      <w:r w:rsidRPr="003A7E07">
        <w:rPr>
          <w:color w:val="231F20"/>
          <w:spacing w:val="22"/>
          <w:w w:val="99"/>
          <w:sz w:val="22"/>
          <w:szCs w:val="22"/>
        </w:rPr>
        <w:t xml:space="preserve"> </w:t>
      </w:r>
      <w:r w:rsidRPr="003A7E07">
        <w:rPr>
          <w:color w:val="231F20"/>
          <w:sz w:val="22"/>
          <w:szCs w:val="22"/>
        </w:rPr>
        <w:t>during</w:t>
      </w:r>
      <w:r w:rsidRPr="003A7E07">
        <w:rPr>
          <w:color w:val="231F20"/>
          <w:spacing w:val="-8"/>
          <w:sz w:val="22"/>
          <w:szCs w:val="22"/>
        </w:rPr>
        <w:t xml:space="preserve"> </w:t>
      </w:r>
      <w:r w:rsidRPr="003A7E07">
        <w:rPr>
          <w:color w:val="231F20"/>
          <w:sz w:val="22"/>
          <w:szCs w:val="22"/>
        </w:rPr>
        <w:t>children’s</w:t>
      </w:r>
      <w:r w:rsidRPr="003A7E07">
        <w:rPr>
          <w:color w:val="231F20"/>
          <w:spacing w:val="-8"/>
          <w:sz w:val="22"/>
          <w:szCs w:val="22"/>
        </w:rPr>
        <w:t xml:space="preserve"> </w:t>
      </w:r>
      <w:r w:rsidRPr="003A7E07">
        <w:rPr>
          <w:color w:val="231F20"/>
          <w:sz w:val="22"/>
          <w:szCs w:val="22"/>
        </w:rPr>
        <w:t>first</w:t>
      </w:r>
      <w:r w:rsidRPr="003A7E07">
        <w:rPr>
          <w:color w:val="231F20"/>
          <w:spacing w:val="-7"/>
          <w:sz w:val="22"/>
          <w:szCs w:val="22"/>
        </w:rPr>
        <w:t xml:space="preserve"> </w:t>
      </w:r>
      <w:r w:rsidRPr="003A7E07">
        <w:rPr>
          <w:color w:val="231F20"/>
          <w:sz w:val="22"/>
          <w:szCs w:val="22"/>
        </w:rPr>
        <w:t>years</w:t>
      </w:r>
      <w:r w:rsidRPr="003A7E07">
        <w:rPr>
          <w:color w:val="231F20"/>
          <w:spacing w:val="-8"/>
          <w:sz w:val="22"/>
          <w:szCs w:val="22"/>
        </w:rPr>
        <w:t xml:space="preserve"> </w:t>
      </w:r>
      <w:r w:rsidRPr="003A7E07">
        <w:rPr>
          <w:color w:val="231F20"/>
          <w:sz w:val="22"/>
          <w:szCs w:val="22"/>
        </w:rPr>
        <w:t>are</w:t>
      </w:r>
      <w:r w:rsidRPr="003A7E07">
        <w:rPr>
          <w:color w:val="231F20"/>
          <w:spacing w:val="-8"/>
          <w:sz w:val="22"/>
          <w:szCs w:val="22"/>
        </w:rPr>
        <w:t xml:space="preserve"> </w:t>
      </w:r>
      <w:r w:rsidRPr="003A7E07">
        <w:rPr>
          <w:color w:val="231F20"/>
          <w:sz w:val="22"/>
          <w:szCs w:val="22"/>
        </w:rPr>
        <w:t>their</w:t>
      </w:r>
      <w:r w:rsidRPr="003A7E07">
        <w:rPr>
          <w:color w:val="231F20"/>
          <w:spacing w:val="-8"/>
          <w:sz w:val="22"/>
          <w:szCs w:val="22"/>
        </w:rPr>
        <w:t xml:space="preserve"> </w:t>
      </w:r>
      <w:r w:rsidRPr="003A7E07">
        <w:rPr>
          <w:color w:val="231F20"/>
          <w:sz w:val="22"/>
          <w:szCs w:val="22"/>
        </w:rPr>
        <w:t>attentional</w:t>
      </w:r>
      <w:r w:rsidRPr="003A7E07">
        <w:rPr>
          <w:color w:val="231F20"/>
          <w:spacing w:val="-9"/>
          <w:sz w:val="22"/>
          <w:szCs w:val="22"/>
        </w:rPr>
        <w:t xml:space="preserve"> </w:t>
      </w:r>
      <w:r w:rsidRPr="003A7E07">
        <w:rPr>
          <w:color w:val="231F20"/>
          <w:sz w:val="22"/>
          <w:szCs w:val="22"/>
        </w:rPr>
        <w:t>patterns,</w:t>
      </w:r>
      <w:r w:rsidRPr="003A7E07">
        <w:rPr>
          <w:color w:val="231F20"/>
          <w:spacing w:val="-7"/>
          <w:sz w:val="22"/>
          <w:szCs w:val="22"/>
        </w:rPr>
        <w:t xml:space="preserve"> </w:t>
      </w:r>
      <w:r w:rsidRPr="003A7E07">
        <w:rPr>
          <w:color w:val="231F20"/>
          <w:sz w:val="22"/>
          <w:szCs w:val="22"/>
        </w:rPr>
        <w:t>their</w:t>
      </w:r>
      <w:r w:rsidRPr="003A7E07">
        <w:rPr>
          <w:color w:val="231F20"/>
          <w:spacing w:val="-8"/>
          <w:sz w:val="22"/>
          <w:szCs w:val="22"/>
        </w:rPr>
        <w:t xml:space="preserve"> </w:t>
      </w:r>
      <w:r w:rsidRPr="003A7E07">
        <w:rPr>
          <w:color w:val="231F20"/>
          <w:sz w:val="22"/>
          <w:szCs w:val="22"/>
        </w:rPr>
        <w:t>use</w:t>
      </w:r>
      <w:r w:rsidRPr="003A7E07">
        <w:rPr>
          <w:color w:val="231F20"/>
          <w:spacing w:val="-8"/>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language,</w:t>
      </w:r>
      <w:r w:rsidRPr="003A7E07">
        <w:rPr>
          <w:color w:val="231F20"/>
          <w:spacing w:val="-8"/>
          <w:sz w:val="22"/>
          <w:szCs w:val="22"/>
        </w:rPr>
        <w:t xml:space="preserve"> </w:t>
      </w:r>
      <w:r w:rsidRPr="003A7E07">
        <w:rPr>
          <w:color w:val="231F20"/>
          <w:sz w:val="22"/>
          <w:szCs w:val="22"/>
        </w:rPr>
        <w:t>and</w:t>
      </w:r>
      <w:r w:rsidRPr="003A7E07">
        <w:rPr>
          <w:color w:val="231F20"/>
          <w:w w:val="99"/>
          <w:sz w:val="22"/>
          <w:szCs w:val="22"/>
        </w:rPr>
        <w:t xml:space="preserve"> </w:t>
      </w:r>
      <w:r w:rsidRPr="003A7E07">
        <w:rPr>
          <w:color w:val="231F20"/>
          <w:sz w:val="22"/>
          <w:szCs w:val="22"/>
        </w:rPr>
        <w:t>their</w:t>
      </w:r>
      <w:r w:rsidRPr="003A7E07">
        <w:rPr>
          <w:color w:val="231F20"/>
          <w:spacing w:val="-5"/>
          <w:sz w:val="22"/>
          <w:szCs w:val="22"/>
        </w:rPr>
        <w:t xml:space="preserve"> </w:t>
      </w:r>
      <w:r w:rsidRPr="003A7E07">
        <w:rPr>
          <w:color w:val="231F20"/>
          <w:sz w:val="22"/>
          <w:szCs w:val="22"/>
        </w:rPr>
        <w:t>play.</w:t>
      </w:r>
      <w:r w:rsidRPr="003A7E07">
        <w:rPr>
          <w:color w:val="231F20"/>
          <w:spacing w:val="-5"/>
          <w:sz w:val="22"/>
          <w:szCs w:val="22"/>
        </w:rPr>
        <w:t xml:space="preserve"> </w:t>
      </w:r>
      <w:r w:rsidRPr="003A7E07">
        <w:rPr>
          <w:color w:val="231F20"/>
          <w:spacing w:val="-1"/>
          <w:sz w:val="22"/>
          <w:szCs w:val="22"/>
        </w:rPr>
        <w:t>Older</w:t>
      </w:r>
      <w:r w:rsidRPr="003A7E07">
        <w:rPr>
          <w:color w:val="231F20"/>
          <w:spacing w:val="-4"/>
          <w:sz w:val="22"/>
          <w:szCs w:val="22"/>
        </w:rPr>
        <w:t xml:space="preserve"> </w:t>
      </w:r>
      <w:r w:rsidRPr="003A7E07">
        <w:rPr>
          <w:color w:val="231F20"/>
          <w:sz w:val="22"/>
          <w:szCs w:val="22"/>
        </w:rPr>
        <w:t>children</w:t>
      </w:r>
      <w:r w:rsidRPr="003A7E07">
        <w:rPr>
          <w:color w:val="231F20"/>
          <w:spacing w:val="-5"/>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z w:val="22"/>
          <w:szCs w:val="22"/>
        </w:rPr>
        <w:t>adolescents</w:t>
      </w:r>
      <w:r w:rsidRPr="003A7E07">
        <w:rPr>
          <w:color w:val="231F20"/>
          <w:spacing w:val="-5"/>
          <w:sz w:val="22"/>
          <w:szCs w:val="22"/>
        </w:rPr>
        <w:t xml:space="preserve"> </w:t>
      </w:r>
      <w:r w:rsidRPr="003A7E07">
        <w:rPr>
          <w:color w:val="231F20"/>
          <w:sz w:val="22"/>
          <w:szCs w:val="22"/>
        </w:rPr>
        <w:t>choose</w:t>
      </w:r>
      <w:r w:rsidRPr="003A7E07">
        <w:rPr>
          <w:color w:val="231F20"/>
          <w:spacing w:val="-5"/>
          <w:sz w:val="22"/>
          <w:szCs w:val="22"/>
        </w:rPr>
        <w:t xml:space="preserve"> </w:t>
      </w:r>
      <w:r w:rsidRPr="003A7E07">
        <w:rPr>
          <w:color w:val="231F20"/>
          <w:sz w:val="22"/>
          <w:szCs w:val="22"/>
        </w:rPr>
        <w:t>many</w:t>
      </w:r>
      <w:r w:rsidRPr="003A7E07">
        <w:rPr>
          <w:color w:val="231F20"/>
          <w:spacing w:val="-5"/>
          <w:sz w:val="22"/>
          <w:szCs w:val="22"/>
        </w:rPr>
        <w:t xml:space="preserve"> </w:t>
      </w:r>
      <w:r w:rsidRPr="003A7E07">
        <w:rPr>
          <w:color w:val="231F20"/>
          <w:sz w:val="22"/>
          <w:szCs w:val="22"/>
        </w:rPr>
        <w:t>environments,</w:t>
      </w:r>
      <w:r w:rsidRPr="003A7E07">
        <w:rPr>
          <w:color w:val="231F20"/>
          <w:spacing w:val="-4"/>
          <w:sz w:val="22"/>
          <w:szCs w:val="22"/>
        </w:rPr>
        <w:t xml:space="preserve"> </w:t>
      </w:r>
      <w:r w:rsidRPr="003A7E07">
        <w:rPr>
          <w:color w:val="231F20"/>
          <w:sz w:val="22"/>
          <w:szCs w:val="22"/>
        </w:rPr>
        <w:t>friends,</w:t>
      </w:r>
      <w:r w:rsidRPr="003A7E07">
        <w:rPr>
          <w:color w:val="231F20"/>
          <w:spacing w:val="-5"/>
          <w:sz w:val="22"/>
          <w:szCs w:val="22"/>
        </w:rPr>
        <w:t xml:space="preserve"> </w:t>
      </w:r>
      <w:r w:rsidRPr="003A7E07">
        <w:rPr>
          <w:color w:val="231F20"/>
          <w:sz w:val="22"/>
          <w:szCs w:val="22"/>
        </w:rPr>
        <w:t>and</w:t>
      </w:r>
      <w:r w:rsidRPr="003A7E07">
        <w:rPr>
          <w:color w:val="231F20"/>
          <w:spacing w:val="21"/>
          <w:w w:val="99"/>
          <w:sz w:val="22"/>
          <w:szCs w:val="22"/>
        </w:rPr>
        <w:t xml:space="preserve"> </w:t>
      </w:r>
      <w:r w:rsidRPr="003A7E07">
        <w:rPr>
          <w:color w:val="231F20"/>
          <w:sz w:val="22"/>
          <w:szCs w:val="22"/>
        </w:rPr>
        <w:t>activities</w:t>
      </w:r>
      <w:r w:rsidRPr="003A7E07">
        <w:rPr>
          <w:color w:val="231F20"/>
          <w:spacing w:val="-6"/>
          <w:sz w:val="22"/>
          <w:szCs w:val="22"/>
        </w:rPr>
        <w:t xml:space="preserve"> </w:t>
      </w:r>
      <w:r w:rsidRPr="003A7E07">
        <w:rPr>
          <w:color w:val="231F20"/>
          <w:sz w:val="22"/>
          <w:szCs w:val="22"/>
        </w:rPr>
        <w:t>for</w:t>
      </w:r>
      <w:r w:rsidRPr="003A7E07">
        <w:rPr>
          <w:color w:val="231F20"/>
          <w:spacing w:val="-5"/>
          <w:sz w:val="22"/>
          <w:szCs w:val="22"/>
        </w:rPr>
        <w:t xml:space="preserve"> </w:t>
      </w:r>
      <w:r w:rsidRPr="003A7E07">
        <w:rPr>
          <w:color w:val="231F20"/>
          <w:sz w:val="22"/>
          <w:szCs w:val="22"/>
        </w:rPr>
        <w:t>themselves,</w:t>
      </w:r>
      <w:r w:rsidRPr="003A7E07">
        <w:rPr>
          <w:color w:val="231F20"/>
          <w:spacing w:val="-6"/>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z w:val="22"/>
          <w:szCs w:val="22"/>
        </w:rPr>
        <w:t>their</w:t>
      </w:r>
      <w:r w:rsidRPr="003A7E07">
        <w:rPr>
          <w:color w:val="231F20"/>
          <w:spacing w:val="-6"/>
          <w:sz w:val="22"/>
          <w:szCs w:val="22"/>
        </w:rPr>
        <w:t xml:space="preserve"> </w:t>
      </w:r>
      <w:r w:rsidRPr="003A7E07">
        <w:rPr>
          <w:color w:val="231F20"/>
          <w:sz w:val="22"/>
          <w:szCs w:val="22"/>
        </w:rPr>
        <w:t>choices</w:t>
      </w:r>
      <w:r w:rsidRPr="003A7E07">
        <w:rPr>
          <w:color w:val="231F20"/>
          <w:spacing w:val="-5"/>
          <w:sz w:val="22"/>
          <w:szCs w:val="22"/>
        </w:rPr>
        <w:t xml:space="preserve"> </w:t>
      </w:r>
      <w:r w:rsidRPr="003A7E07">
        <w:rPr>
          <w:color w:val="231F20"/>
          <w:sz w:val="22"/>
          <w:szCs w:val="22"/>
        </w:rPr>
        <w:t>can</w:t>
      </w:r>
      <w:r w:rsidRPr="003A7E07">
        <w:rPr>
          <w:color w:val="231F20"/>
          <w:spacing w:val="-6"/>
          <w:sz w:val="22"/>
          <w:szCs w:val="22"/>
        </w:rPr>
        <w:t xml:space="preserve"> </w:t>
      </w:r>
      <w:r w:rsidRPr="003A7E07">
        <w:rPr>
          <w:color w:val="231F20"/>
          <w:sz w:val="22"/>
          <w:szCs w:val="22"/>
        </w:rPr>
        <w:t>exert</w:t>
      </w:r>
      <w:r w:rsidRPr="003A7E07">
        <w:rPr>
          <w:color w:val="231F20"/>
          <w:spacing w:val="-6"/>
          <w:sz w:val="22"/>
          <w:szCs w:val="22"/>
        </w:rPr>
        <w:t xml:space="preserve"> </w:t>
      </w:r>
      <w:r w:rsidRPr="003A7E07">
        <w:rPr>
          <w:color w:val="231F20"/>
          <w:sz w:val="22"/>
          <w:szCs w:val="22"/>
        </w:rPr>
        <w:t>a</w:t>
      </w:r>
      <w:r w:rsidRPr="003A7E07">
        <w:rPr>
          <w:color w:val="231F20"/>
          <w:spacing w:val="-5"/>
          <w:sz w:val="22"/>
          <w:szCs w:val="22"/>
        </w:rPr>
        <w:t xml:space="preserve"> </w:t>
      </w:r>
      <w:r w:rsidRPr="003A7E07">
        <w:rPr>
          <w:color w:val="231F20"/>
          <w:sz w:val="22"/>
          <w:szCs w:val="22"/>
        </w:rPr>
        <w:t>large</w:t>
      </w:r>
      <w:r w:rsidRPr="003A7E07">
        <w:rPr>
          <w:color w:val="231F20"/>
          <w:spacing w:val="-5"/>
          <w:sz w:val="22"/>
          <w:szCs w:val="22"/>
        </w:rPr>
        <w:t xml:space="preserve"> </w:t>
      </w:r>
      <w:r w:rsidRPr="003A7E07">
        <w:rPr>
          <w:color w:val="231F20"/>
          <w:sz w:val="22"/>
          <w:szCs w:val="22"/>
        </w:rPr>
        <w:t>impact</w:t>
      </w:r>
      <w:r w:rsidRPr="003A7E07">
        <w:rPr>
          <w:color w:val="231F20"/>
          <w:spacing w:val="-6"/>
          <w:sz w:val="22"/>
          <w:szCs w:val="22"/>
        </w:rPr>
        <w:t xml:space="preserve"> </w:t>
      </w:r>
      <w:r w:rsidRPr="003A7E07">
        <w:rPr>
          <w:color w:val="231F20"/>
          <w:sz w:val="22"/>
          <w:szCs w:val="22"/>
        </w:rPr>
        <w:t>on</w:t>
      </w:r>
      <w:r w:rsidRPr="003A7E07">
        <w:rPr>
          <w:color w:val="231F20"/>
          <w:spacing w:val="-5"/>
          <w:sz w:val="22"/>
          <w:szCs w:val="22"/>
        </w:rPr>
        <w:t xml:space="preserve"> </w:t>
      </w:r>
      <w:r w:rsidRPr="003A7E07">
        <w:rPr>
          <w:color w:val="231F20"/>
          <w:sz w:val="22"/>
          <w:szCs w:val="22"/>
        </w:rPr>
        <w:t>their</w:t>
      </w:r>
      <w:r w:rsidRPr="003A7E07">
        <w:rPr>
          <w:color w:val="231F20"/>
          <w:spacing w:val="-5"/>
          <w:sz w:val="22"/>
          <w:szCs w:val="22"/>
        </w:rPr>
        <w:t xml:space="preserve"> </w:t>
      </w:r>
      <w:r w:rsidRPr="003A7E07">
        <w:rPr>
          <w:color w:val="231F20"/>
          <w:sz w:val="22"/>
          <w:szCs w:val="22"/>
        </w:rPr>
        <w:t>future.</w:t>
      </w:r>
    </w:p>
    <w:p w14:paraId="73632C55" w14:textId="6F7671F3" w:rsidR="00B91650" w:rsidRPr="003A7E07" w:rsidRDefault="00B91650" w:rsidP="006A2226">
      <w:pPr>
        <w:pStyle w:val="BodyText"/>
        <w:numPr>
          <w:ilvl w:val="1"/>
          <w:numId w:val="5"/>
        </w:numPr>
        <w:tabs>
          <w:tab w:val="left" w:pos="1806"/>
        </w:tabs>
        <w:kinsoku w:val="0"/>
        <w:overflowPunct w:val="0"/>
        <w:spacing w:line="263" w:lineRule="auto"/>
        <w:ind w:right="118"/>
        <w:rPr>
          <w:color w:val="000000"/>
          <w:sz w:val="22"/>
          <w:szCs w:val="22"/>
        </w:rPr>
      </w:pPr>
      <w:r w:rsidRPr="003A7E07">
        <w:rPr>
          <w:color w:val="231F20"/>
          <w:sz w:val="22"/>
          <w:szCs w:val="22"/>
        </w:rPr>
        <w:t>In</w:t>
      </w:r>
      <w:r w:rsidRPr="003A7E07">
        <w:rPr>
          <w:color w:val="231F20"/>
          <w:spacing w:val="18"/>
          <w:sz w:val="22"/>
          <w:szCs w:val="22"/>
        </w:rPr>
        <w:t xml:space="preserve"> </w:t>
      </w:r>
      <w:r w:rsidRPr="003A7E07">
        <w:rPr>
          <w:color w:val="231F20"/>
          <w:sz w:val="22"/>
          <w:szCs w:val="22"/>
        </w:rPr>
        <w:t>what</w:t>
      </w:r>
      <w:r w:rsidRPr="003A7E07">
        <w:rPr>
          <w:color w:val="231F20"/>
          <w:spacing w:val="18"/>
          <w:sz w:val="22"/>
          <w:szCs w:val="22"/>
        </w:rPr>
        <w:t xml:space="preserve"> </w:t>
      </w:r>
      <w:r w:rsidRPr="003A7E07">
        <w:rPr>
          <w:color w:val="231F20"/>
          <w:sz w:val="22"/>
          <w:szCs w:val="22"/>
        </w:rPr>
        <w:t>ways</w:t>
      </w:r>
      <w:r w:rsidRPr="003A7E07">
        <w:rPr>
          <w:color w:val="231F20"/>
          <w:spacing w:val="18"/>
          <w:sz w:val="22"/>
          <w:szCs w:val="22"/>
        </w:rPr>
        <w:t xml:space="preserve"> </w:t>
      </w:r>
      <w:r w:rsidRPr="003A7E07">
        <w:rPr>
          <w:color w:val="231F20"/>
          <w:sz w:val="22"/>
          <w:szCs w:val="22"/>
        </w:rPr>
        <w:t>is</w:t>
      </w:r>
      <w:r w:rsidRPr="003A7E07">
        <w:rPr>
          <w:color w:val="231F20"/>
          <w:spacing w:val="18"/>
          <w:sz w:val="22"/>
          <w:szCs w:val="22"/>
        </w:rPr>
        <w:t xml:space="preserve"> </w:t>
      </w:r>
      <w:r w:rsidRPr="003A7E07">
        <w:rPr>
          <w:color w:val="231F20"/>
          <w:sz w:val="22"/>
          <w:szCs w:val="22"/>
        </w:rPr>
        <w:t>development</w:t>
      </w:r>
      <w:r w:rsidRPr="003A7E07">
        <w:rPr>
          <w:color w:val="231F20"/>
          <w:spacing w:val="18"/>
          <w:sz w:val="22"/>
          <w:szCs w:val="22"/>
        </w:rPr>
        <w:t xml:space="preserve"> </w:t>
      </w:r>
      <w:r w:rsidRPr="003A7E07">
        <w:rPr>
          <w:b/>
          <w:bCs/>
          <w:color w:val="231F20"/>
          <w:sz w:val="22"/>
          <w:szCs w:val="22"/>
        </w:rPr>
        <w:t>continuous</w:t>
      </w:r>
      <w:r w:rsidRPr="003A7E07">
        <w:rPr>
          <w:b/>
          <w:bCs/>
          <w:color w:val="231F20"/>
          <w:spacing w:val="18"/>
          <w:sz w:val="22"/>
          <w:szCs w:val="22"/>
        </w:rPr>
        <w:t xml:space="preserve"> </w:t>
      </w:r>
      <w:r w:rsidRPr="003A7E07">
        <w:rPr>
          <w:color w:val="231F20"/>
          <w:sz w:val="22"/>
          <w:szCs w:val="22"/>
        </w:rPr>
        <w:t>and</w:t>
      </w:r>
      <w:r w:rsidRPr="003A7E07">
        <w:rPr>
          <w:color w:val="231F20"/>
          <w:spacing w:val="18"/>
          <w:sz w:val="22"/>
          <w:szCs w:val="22"/>
        </w:rPr>
        <w:t xml:space="preserve"> </w:t>
      </w:r>
      <w:r w:rsidRPr="003A7E07">
        <w:rPr>
          <w:color w:val="231F20"/>
          <w:sz w:val="22"/>
          <w:szCs w:val="22"/>
        </w:rPr>
        <w:t>in</w:t>
      </w:r>
      <w:r w:rsidRPr="003A7E07">
        <w:rPr>
          <w:color w:val="231F20"/>
          <w:spacing w:val="18"/>
          <w:sz w:val="22"/>
          <w:szCs w:val="22"/>
        </w:rPr>
        <w:t xml:space="preserve"> </w:t>
      </w:r>
      <w:r w:rsidRPr="003A7E07">
        <w:rPr>
          <w:color w:val="231F20"/>
          <w:sz w:val="22"/>
          <w:szCs w:val="22"/>
        </w:rPr>
        <w:t>what</w:t>
      </w:r>
      <w:r w:rsidRPr="003A7E07">
        <w:rPr>
          <w:color w:val="231F20"/>
          <w:spacing w:val="18"/>
          <w:sz w:val="22"/>
          <w:szCs w:val="22"/>
        </w:rPr>
        <w:t xml:space="preserve"> </w:t>
      </w:r>
      <w:r w:rsidRPr="003A7E07">
        <w:rPr>
          <w:color w:val="231F20"/>
          <w:sz w:val="22"/>
          <w:szCs w:val="22"/>
        </w:rPr>
        <w:t>ways</w:t>
      </w:r>
      <w:r w:rsidRPr="003A7E07">
        <w:rPr>
          <w:color w:val="231F20"/>
          <w:spacing w:val="18"/>
          <w:sz w:val="22"/>
          <w:szCs w:val="22"/>
        </w:rPr>
        <w:t xml:space="preserve"> </w:t>
      </w:r>
      <w:r w:rsidRPr="003A7E07">
        <w:rPr>
          <w:color w:val="231F20"/>
          <w:sz w:val="22"/>
          <w:szCs w:val="22"/>
        </w:rPr>
        <w:t>is</w:t>
      </w:r>
      <w:r w:rsidRPr="003A7E07">
        <w:rPr>
          <w:color w:val="231F20"/>
          <w:spacing w:val="18"/>
          <w:sz w:val="22"/>
          <w:szCs w:val="22"/>
        </w:rPr>
        <w:t xml:space="preserve"> </w:t>
      </w:r>
      <w:r w:rsidRPr="003A7E07">
        <w:rPr>
          <w:color w:val="231F20"/>
          <w:sz w:val="22"/>
          <w:szCs w:val="22"/>
        </w:rPr>
        <w:t>it</w:t>
      </w:r>
      <w:r w:rsidRPr="003A7E07">
        <w:rPr>
          <w:color w:val="231F20"/>
          <w:spacing w:val="18"/>
          <w:sz w:val="22"/>
          <w:szCs w:val="22"/>
        </w:rPr>
        <w:t xml:space="preserve"> </w:t>
      </w:r>
      <w:r w:rsidRPr="003A7E07">
        <w:rPr>
          <w:b/>
          <w:bCs/>
          <w:color w:val="231F20"/>
          <w:sz w:val="22"/>
          <w:szCs w:val="22"/>
        </w:rPr>
        <w:t>discontinuous</w:t>
      </w:r>
      <w:r w:rsidRPr="003A7E07">
        <w:rPr>
          <w:color w:val="231F20"/>
          <w:sz w:val="22"/>
          <w:szCs w:val="22"/>
        </w:rPr>
        <w:t xml:space="preserve">? </w:t>
      </w:r>
      <w:r w:rsidRPr="003A7E07">
        <w:rPr>
          <w:color w:val="231F20"/>
          <w:spacing w:val="-1"/>
          <w:sz w:val="22"/>
          <w:szCs w:val="22"/>
        </w:rPr>
        <w:t>Development</w:t>
      </w:r>
      <w:r w:rsidRPr="003A7E07">
        <w:rPr>
          <w:color w:val="231F20"/>
          <w:spacing w:val="-11"/>
          <w:sz w:val="22"/>
          <w:szCs w:val="22"/>
        </w:rPr>
        <w:t xml:space="preserve"> </w:t>
      </w:r>
      <w:r w:rsidRPr="003A7E07">
        <w:rPr>
          <w:color w:val="231F20"/>
          <w:spacing w:val="-1"/>
          <w:sz w:val="22"/>
          <w:szCs w:val="22"/>
        </w:rPr>
        <w:t>has</w:t>
      </w:r>
      <w:r w:rsidRPr="003A7E07">
        <w:rPr>
          <w:color w:val="231F20"/>
          <w:spacing w:val="-12"/>
          <w:sz w:val="22"/>
          <w:szCs w:val="22"/>
        </w:rPr>
        <w:t xml:space="preserve"> </w:t>
      </w:r>
      <w:r w:rsidRPr="003A7E07">
        <w:rPr>
          <w:color w:val="231F20"/>
          <w:spacing w:val="-1"/>
          <w:sz w:val="22"/>
          <w:szCs w:val="22"/>
        </w:rPr>
        <w:t>been</w:t>
      </w:r>
      <w:r w:rsidRPr="003A7E07">
        <w:rPr>
          <w:color w:val="231F20"/>
          <w:spacing w:val="-12"/>
          <w:sz w:val="22"/>
          <w:szCs w:val="22"/>
        </w:rPr>
        <w:t xml:space="preserve"> </w:t>
      </w:r>
      <w:r w:rsidRPr="003A7E07">
        <w:rPr>
          <w:color w:val="231F20"/>
          <w:spacing w:val="-1"/>
          <w:sz w:val="22"/>
          <w:szCs w:val="22"/>
        </w:rPr>
        <w:t>described</w:t>
      </w:r>
      <w:r w:rsidRPr="003A7E07">
        <w:rPr>
          <w:color w:val="231F20"/>
          <w:spacing w:val="-12"/>
          <w:sz w:val="22"/>
          <w:szCs w:val="22"/>
        </w:rPr>
        <w:t xml:space="preserve"> </w:t>
      </w:r>
      <w:r w:rsidRPr="003A7E07">
        <w:rPr>
          <w:color w:val="231F20"/>
          <w:spacing w:val="-1"/>
          <w:sz w:val="22"/>
          <w:szCs w:val="22"/>
        </w:rPr>
        <w:t>as</w:t>
      </w:r>
      <w:r w:rsidRPr="003A7E07">
        <w:rPr>
          <w:color w:val="231F20"/>
          <w:spacing w:val="-12"/>
          <w:sz w:val="22"/>
          <w:szCs w:val="22"/>
        </w:rPr>
        <w:t xml:space="preserve"> </w:t>
      </w:r>
      <w:r w:rsidRPr="003A7E07">
        <w:rPr>
          <w:color w:val="231F20"/>
          <w:spacing w:val="-1"/>
          <w:sz w:val="22"/>
          <w:szCs w:val="22"/>
        </w:rPr>
        <w:t>continuous,</w:t>
      </w:r>
      <w:r w:rsidRPr="003A7E07">
        <w:rPr>
          <w:color w:val="231F20"/>
          <w:spacing w:val="-13"/>
          <w:sz w:val="22"/>
          <w:szCs w:val="22"/>
        </w:rPr>
        <w:t xml:space="preserve"> </w:t>
      </w:r>
      <w:r w:rsidRPr="003A7E07">
        <w:rPr>
          <w:color w:val="231F20"/>
          <w:spacing w:val="-1"/>
          <w:sz w:val="22"/>
          <w:szCs w:val="22"/>
        </w:rPr>
        <w:t>with</w:t>
      </w:r>
      <w:r w:rsidRPr="003A7E07">
        <w:rPr>
          <w:color w:val="231F20"/>
          <w:spacing w:val="-11"/>
          <w:sz w:val="22"/>
          <w:szCs w:val="22"/>
        </w:rPr>
        <w:t xml:space="preserve"> </w:t>
      </w:r>
      <w:r w:rsidRPr="003A7E07">
        <w:rPr>
          <w:color w:val="231F20"/>
          <w:spacing w:val="-1"/>
          <w:sz w:val="22"/>
          <w:szCs w:val="22"/>
        </w:rPr>
        <w:t>age-related</w:t>
      </w:r>
      <w:r w:rsidRPr="003A7E07">
        <w:rPr>
          <w:color w:val="231F20"/>
          <w:spacing w:val="-13"/>
          <w:sz w:val="22"/>
          <w:szCs w:val="22"/>
        </w:rPr>
        <w:t xml:space="preserve"> </w:t>
      </w:r>
      <w:r w:rsidRPr="003A7E07">
        <w:rPr>
          <w:color w:val="231F20"/>
          <w:spacing w:val="-1"/>
          <w:sz w:val="22"/>
          <w:szCs w:val="22"/>
        </w:rPr>
        <w:t>changes</w:t>
      </w:r>
      <w:r w:rsidRPr="003A7E07">
        <w:rPr>
          <w:color w:val="231F20"/>
          <w:spacing w:val="-13"/>
          <w:sz w:val="22"/>
          <w:szCs w:val="22"/>
        </w:rPr>
        <w:t xml:space="preserve"> </w:t>
      </w:r>
      <w:r w:rsidRPr="003A7E07">
        <w:rPr>
          <w:color w:val="231F20"/>
          <w:spacing w:val="-1"/>
          <w:sz w:val="22"/>
          <w:szCs w:val="22"/>
        </w:rPr>
        <w:t>occurring</w:t>
      </w:r>
      <w:r w:rsidRPr="003A7E07">
        <w:rPr>
          <w:color w:val="231F20"/>
          <w:spacing w:val="29"/>
          <w:w w:val="99"/>
          <w:sz w:val="22"/>
          <w:szCs w:val="22"/>
        </w:rPr>
        <w:t xml:space="preserve"> </w:t>
      </w:r>
      <w:r w:rsidRPr="003A7E07">
        <w:rPr>
          <w:color w:val="231F20"/>
          <w:spacing w:val="-1"/>
          <w:sz w:val="22"/>
          <w:szCs w:val="22"/>
        </w:rPr>
        <w:t>gradually,</w:t>
      </w:r>
      <w:r w:rsidRPr="003A7E07">
        <w:rPr>
          <w:color w:val="231F20"/>
          <w:spacing w:val="-15"/>
          <w:sz w:val="22"/>
          <w:szCs w:val="22"/>
        </w:rPr>
        <w:t xml:space="preserve"> </w:t>
      </w:r>
      <w:r w:rsidRPr="003A7E07">
        <w:rPr>
          <w:color w:val="231F20"/>
          <w:spacing w:val="-1"/>
          <w:sz w:val="22"/>
          <w:szCs w:val="22"/>
        </w:rPr>
        <w:t>and</w:t>
      </w:r>
      <w:r w:rsidRPr="003A7E07">
        <w:rPr>
          <w:color w:val="231F20"/>
          <w:spacing w:val="-15"/>
          <w:sz w:val="22"/>
          <w:szCs w:val="22"/>
        </w:rPr>
        <w:t xml:space="preserve"> </w:t>
      </w:r>
      <w:r w:rsidRPr="003A7E07">
        <w:rPr>
          <w:color w:val="231F20"/>
          <w:spacing w:val="-1"/>
          <w:sz w:val="22"/>
          <w:szCs w:val="22"/>
        </w:rPr>
        <w:t>as</w:t>
      </w:r>
      <w:r w:rsidRPr="003A7E07">
        <w:rPr>
          <w:color w:val="231F20"/>
          <w:spacing w:val="-14"/>
          <w:sz w:val="22"/>
          <w:szCs w:val="22"/>
        </w:rPr>
        <w:t xml:space="preserve"> </w:t>
      </w:r>
      <w:r w:rsidRPr="003A7E07">
        <w:rPr>
          <w:color w:val="231F20"/>
          <w:spacing w:val="-1"/>
          <w:sz w:val="22"/>
          <w:szCs w:val="22"/>
        </w:rPr>
        <w:t>discontinuous</w:t>
      </w:r>
      <w:r w:rsidRPr="003A7E07">
        <w:rPr>
          <w:rFonts w:ascii="Century Gothic" w:hAnsi="Century Gothic" w:cs="Century Gothic"/>
          <w:b/>
          <w:bCs/>
          <w:color w:val="231F20"/>
          <w:spacing w:val="-1"/>
          <w:sz w:val="22"/>
          <w:szCs w:val="22"/>
        </w:rPr>
        <w:t>,</w:t>
      </w:r>
      <w:r w:rsidRPr="003A7E07">
        <w:rPr>
          <w:rFonts w:ascii="Century Gothic" w:hAnsi="Century Gothic" w:cs="Century Gothic"/>
          <w:b/>
          <w:bCs/>
          <w:color w:val="231F20"/>
          <w:spacing w:val="-21"/>
          <w:sz w:val="22"/>
          <w:szCs w:val="22"/>
        </w:rPr>
        <w:t xml:space="preserve"> </w:t>
      </w:r>
      <w:r w:rsidRPr="003A7E07">
        <w:rPr>
          <w:color w:val="231F20"/>
          <w:spacing w:val="-1"/>
          <w:sz w:val="22"/>
          <w:szCs w:val="22"/>
        </w:rPr>
        <w:t>with</w:t>
      </w:r>
      <w:r w:rsidRPr="003A7E07">
        <w:rPr>
          <w:color w:val="231F20"/>
          <w:spacing w:val="-14"/>
          <w:sz w:val="22"/>
          <w:szCs w:val="22"/>
        </w:rPr>
        <w:t xml:space="preserve"> </w:t>
      </w:r>
      <w:r w:rsidRPr="003A7E07">
        <w:rPr>
          <w:color w:val="231F20"/>
          <w:spacing w:val="-1"/>
          <w:sz w:val="22"/>
          <w:szCs w:val="22"/>
        </w:rPr>
        <w:t>age-related</w:t>
      </w:r>
      <w:r w:rsidRPr="003A7E07">
        <w:rPr>
          <w:color w:val="231F20"/>
          <w:spacing w:val="-14"/>
          <w:sz w:val="22"/>
          <w:szCs w:val="22"/>
        </w:rPr>
        <w:t xml:space="preserve"> </w:t>
      </w:r>
      <w:r w:rsidRPr="003A7E07">
        <w:rPr>
          <w:color w:val="231F20"/>
          <w:spacing w:val="-1"/>
          <w:sz w:val="22"/>
          <w:szCs w:val="22"/>
        </w:rPr>
        <w:t>changes</w:t>
      </w:r>
      <w:r w:rsidRPr="003A7E07">
        <w:rPr>
          <w:color w:val="231F20"/>
          <w:spacing w:val="-15"/>
          <w:sz w:val="22"/>
          <w:szCs w:val="22"/>
        </w:rPr>
        <w:t xml:space="preserve"> </w:t>
      </w:r>
      <w:r w:rsidRPr="003A7E07">
        <w:rPr>
          <w:color w:val="231F20"/>
          <w:spacing w:val="-1"/>
          <w:sz w:val="22"/>
          <w:szCs w:val="22"/>
        </w:rPr>
        <w:t>including</w:t>
      </w:r>
      <w:r w:rsidRPr="003A7E07">
        <w:rPr>
          <w:color w:val="231F20"/>
          <w:spacing w:val="-15"/>
          <w:sz w:val="22"/>
          <w:szCs w:val="22"/>
        </w:rPr>
        <w:t xml:space="preserve"> </w:t>
      </w:r>
      <w:r w:rsidRPr="003A7E07">
        <w:rPr>
          <w:color w:val="231F20"/>
          <w:spacing w:val="-1"/>
          <w:sz w:val="22"/>
          <w:szCs w:val="22"/>
        </w:rPr>
        <w:t>occasional</w:t>
      </w:r>
      <w:r w:rsidRPr="003A7E07">
        <w:rPr>
          <w:color w:val="231F20"/>
          <w:spacing w:val="-14"/>
          <w:sz w:val="22"/>
          <w:szCs w:val="22"/>
        </w:rPr>
        <w:t xml:space="preserve"> </w:t>
      </w:r>
      <w:r w:rsidRPr="003A7E07">
        <w:rPr>
          <w:color w:val="231F20"/>
          <w:spacing w:val="-1"/>
          <w:sz w:val="22"/>
          <w:szCs w:val="22"/>
        </w:rPr>
        <w:t>large</w:t>
      </w:r>
      <w:r w:rsidRPr="003A7E07">
        <w:rPr>
          <w:color w:val="231F20"/>
          <w:spacing w:val="29"/>
          <w:w w:val="99"/>
          <w:sz w:val="22"/>
          <w:szCs w:val="22"/>
        </w:rPr>
        <w:t xml:space="preserve"> </w:t>
      </w:r>
      <w:r w:rsidRPr="003A7E07">
        <w:rPr>
          <w:color w:val="231F20"/>
          <w:spacing w:val="-1"/>
          <w:sz w:val="22"/>
          <w:szCs w:val="22"/>
        </w:rPr>
        <w:t>shifts</w:t>
      </w:r>
      <w:r w:rsidRPr="003A7E07">
        <w:rPr>
          <w:color w:val="231F20"/>
          <w:spacing w:val="-9"/>
          <w:sz w:val="22"/>
          <w:szCs w:val="22"/>
        </w:rPr>
        <w:t xml:space="preserve"> </w:t>
      </w:r>
      <w:r w:rsidRPr="003A7E07">
        <w:rPr>
          <w:color w:val="231F20"/>
          <w:spacing w:val="-1"/>
          <w:sz w:val="22"/>
          <w:szCs w:val="22"/>
        </w:rPr>
        <w:t>so</w:t>
      </w:r>
      <w:r w:rsidRPr="003A7E07">
        <w:rPr>
          <w:color w:val="231F20"/>
          <w:spacing w:val="-9"/>
          <w:sz w:val="22"/>
          <w:szCs w:val="22"/>
        </w:rPr>
        <w:t xml:space="preserve"> </w:t>
      </w:r>
      <w:r w:rsidRPr="003A7E07">
        <w:rPr>
          <w:color w:val="231F20"/>
          <w:sz w:val="22"/>
          <w:szCs w:val="22"/>
        </w:rPr>
        <w:t>that</w:t>
      </w:r>
      <w:r w:rsidRPr="003A7E07">
        <w:rPr>
          <w:color w:val="231F20"/>
          <w:spacing w:val="-8"/>
          <w:sz w:val="22"/>
          <w:szCs w:val="22"/>
        </w:rPr>
        <w:t xml:space="preserve"> </w:t>
      </w:r>
      <w:r w:rsidRPr="003A7E07">
        <w:rPr>
          <w:color w:val="231F20"/>
          <w:sz w:val="22"/>
          <w:szCs w:val="22"/>
        </w:rPr>
        <w:t>children</w:t>
      </w:r>
      <w:r w:rsidRPr="003A7E07">
        <w:rPr>
          <w:color w:val="231F20"/>
          <w:spacing w:val="-10"/>
          <w:sz w:val="22"/>
          <w:szCs w:val="22"/>
        </w:rPr>
        <w:t xml:space="preserve"> </w:t>
      </w:r>
      <w:r w:rsidRPr="003A7E07">
        <w:rPr>
          <w:color w:val="231F20"/>
          <w:sz w:val="22"/>
          <w:szCs w:val="22"/>
        </w:rPr>
        <w:t>of</w:t>
      </w:r>
      <w:r w:rsidRPr="003A7E07">
        <w:rPr>
          <w:color w:val="231F20"/>
          <w:spacing w:val="-9"/>
          <w:sz w:val="22"/>
          <w:szCs w:val="22"/>
        </w:rPr>
        <w:t xml:space="preserve"> </w:t>
      </w:r>
      <w:r w:rsidRPr="003A7E07">
        <w:rPr>
          <w:color w:val="231F20"/>
          <w:sz w:val="22"/>
          <w:szCs w:val="22"/>
        </w:rPr>
        <w:t>different</w:t>
      </w:r>
      <w:r w:rsidRPr="003A7E07">
        <w:rPr>
          <w:color w:val="231F20"/>
          <w:spacing w:val="-8"/>
          <w:sz w:val="22"/>
          <w:szCs w:val="22"/>
        </w:rPr>
        <w:t xml:space="preserve"> </w:t>
      </w:r>
      <w:r w:rsidRPr="003A7E07">
        <w:rPr>
          <w:color w:val="231F20"/>
          <w:sz w:val="22"/>
          <w:szCs w:val="22"/>
        </w:rPr>
        <w:t>ages</w:t>
      </w:r>
      <w:r w:rsidRPr="003A7E07">
        <w:rPr>
          <w:color w:val="231F20"/>
          <w:spacing w:val="-9"/>
          <w:sz w:val="22"/>
          <w:szCs w:val="22"/>
        </w:rPr>
        <w:t xml:space="preserve"> </w:t>
      </w:r>
      <w:r w:rsidRPr="003A7E07">
        <w:rPr>
          <w:color w:val="231F20"/>
          <w:spacing w:val="-1"/>
          <w:sz w:val="22"/>
          <w:szCs w:val="22"/>
        </w:rPr>
        <w:t>seem</w:t>
      </w:r>
      <w:r w:rsidRPr="003A7E07">
        <w:rPr>
          <w:color w:val="231F20"/>
          <w:spacing w:val="-9"/>
          <w:sz w:val="22"/>
          <w:szCs w:val="22"/>
        </w:rPr>
        <w:t xml:space="preserve"> </w:t>
      </w:r>
      <w:r w:rsidRPr="003A7E07">
        <w:rPr>
          <w:color w:val="231F20"/>
          <w:sz w:val="22"/>
          <w:szCs w:val="22"/>
        </w:rPr>
        <w:t>qualitatively</w:t>
      </w:r>
      <w:r w:rsidRPr="003A7E07">
        <w:rPr>
          <w:color w:val="231F20"/>
          <w:spacing w:val="-8"/>
          <w:sz w:val="22"/>
          <w:szCs w:val="22"/>
        </w:rPr>
        <w:t xml:space="preserve"> </w:t>
      </w:r>
      <w:r w:rsidRPr="003A7E07">
        <w:rPr>
          <w:color w:val="231F20"/>
          <w:sz w:val="22"/>
          <w:szCs w:val="22"/>
        </w:rPr>
        <w:t>different.</w:t>
      </w:r>
      <w:r w:rsidRPr="003A7E07">
        <w:rPr>
          <w:color w:val="231F20"/>
          <w:spacing w:val="-10"/>
          <w:sz w:val="22"/>
          <w:szCs w:val="22"/>
        </w:rPr>
        <w:t xml:space="preserve"> </w:t>
      </w:r>
      <w:r w:rsidRPr="003A7E07">
        <w:rPr>
          <w:b/>
          <w:bCs/>
          <w:color w:val="231F20"/>
          <w:spacing w:val="-1"/>
          <w:sz w:val="22"/>
          <w:szCs w:val="22"/>
        </w:rPr>
        <w:t>Stage</w:t>
      </w:r>
      <w:r w:rsidRPr="003A7E07">
        <w:rPr>
          <w:b/>
          <w:bCs/>
          <w:color w:val="231F20"/>
          <w:spacing w:val="-9"/>
          <w:sz w:val="22"/>
          <w:szCs w:val="22"/>
        </w:rPr>
        <w:t xml:space="preserve"> </w:t>
      </w:r>
      <w:r w:rsidRPr="003A7E07">
        <w:rPr>
          <w:b/>
          <w:bCs/>
          <w:color w:val="231F20"/>
          <w:sz w:val="22"/>
          <w:szCs w:val="22"/>
        </w:rPr>
        <w:t>theories</w:t>
      </w:r>
      <w:r w:rsidRPr="0003126D">
        <w:rPr>
          <w:bCs/>
          <w:color w:val="231F20"/>
          <w:sz w:val="22"/>
          <w:szCs w:val="22"/>
        </w:rPr>
        <w:t>,</w:t>
      </w:r>
      <w:r w:rsidRPr="003A7E07">
        <w:rPr>
          <w:b/>
          <w:bCs/>
          <w:color w:val="231F20"/>
          <w:spacing w:val="25"/>
          <w:w w:val="99"/>
          <w:sz w:val="22"/>
          <w:szCs w:val="22"/>
        </w:rPr>
        <w:t xml:space="preserve"> </w:t>
      </w:r>
      <w:r w:rsidRPr="003A7E07">
        <w:rPr>
          <w:bCs/>
          <w:color w:val="231F20"/>
          <w:spacing w:val="-1"/>
          <w:sz w:val="22"/>
          <w:szCs w:val="22"/>
        </w:rPr>
        <w:t>such</w:t>
      </w:r>
      <w:r w:rsidRPr="003A7E07">
        <w:rPr>
          <w:bCs/>
          <w:color w:val="231F20"/>
          <w:spacing w:val="-13"/>
          <w:sz w:val="22"/>
          <w:szCs w:val="22"/>
        </w:rPr>
        <w:t xml:space="preserve"> </w:t>
      </w:r>
      <w:r w:rsidRPr="003A7E07">
        <w:rPr>
          <w:bCs/>
          <w:color w:val="231F20"/>
          <w:spacing w:val="-1"/>
          <w:sz w:val="22"/>
          <w:szCs w:val="22"/>
        </w:rPr>
        <w:t>as</w:t>
      </w:r>
      <w:r w:rsidRPr="003A7E07">
        <w:rPr>
          <w:b/>
          <w:bCs/>
          <w:color w:val="231F20"/>
          <w:spacing w:val="-13"/>
          <w:sz w:val="22"/>
          <w:szCs w:val="22"/>
        </w:rPr>
        <w:t xml:space="preserve"> </w:t>
      </w:r>
      <w:r w:rsidRPr="003A7E07">
        <w:rPr>
          <w:bCs/>
          <w:color w:val="231F20"/>
          <w:spacing w:val="-1"/>
          <w:sz w:val="22"/>
          <w:szCs w:val="22"/>
        </w:rPr>
        <w:t>Jean</w:t>
      </w:r>
      <w:r w:rsidRPr="003A7E07">
        <w:rPr>
          <w:bCs/>
          <w:color w:val="231F20"/>
          <w:spacing w:val="-13"/>
          <w:sz w:val="22"/>
          <w:szCs w:val="22"/>
        </w:rPr>
        <w:t xml:space="preserve"> </w:t>
      </w:r>
      <w:r w:rsidRPr="003A7E07">
        <w:rPr>
          <w:bCs/>
          <w:color w:val="231F20"/>
          <w:spacing w:val="-1"/>
          <w:sz w:val="22"/>
          <w:szCs w:val="22"/>
        </w:rPr>
        <w:t>Piaget’s</w:t>
      </w:r>
      <w:r w:rsidRPr="003A7E07">
        <w:rPr>
          <w:bCs/>
          <w:color w:val="231F20"/>
          <w:spacing w:val="-13"/>
          <w:sz w:val="22"/>
          <w:szCs w:val="22"/>
        </w:rPr>
        <w:t xml:space="preserve"> </w:t>
      </w:r>
      <w:r w:rsidRPr="003A7E07">
        <w:rPr>
          <w:bCs/>
          <w:color w:val="231F20"/>
          <w:spacing w:val="-1"/>
          <w:sz w:val="22"/>
          <w:szCs w:val="22"/>
        </w:rPr>
        <w:t>theory</w:t>
      </w:r>
      <w:r w:rsidRPr="003A7E07">
        <w:rPr>
          <w:bCs/>
          <w:color w:val="231F20"/>
          <w:spacing w:val="-13"/>
          <w:sz w:val="22"/>
          <w:szCs w:val="22"/>
        </w:rPr>
        <w:t xml:space="preserve"> </w:t>
      </w:r>
      <w:r w:rsidRPr="003A7E07">
        <w:rPr>
          <w:bCs/>
          <w:color w:val="231F20"/>
          <w:spacing w:val="-1"/>
          <w:sz w:val="22"/>
          <w:szCs w:val="22"/>
        </w:rPr>
        <w:t>of</w:t>
      </w:r>
      <w:r w:rsidRPr="003A7E07">
        <w:rPr>
          <w:bCs/>
          <w:color w:val="231F20"/>
          <w:spacing w:val="-13"/>
          <w:sz w:val="22"/>
          <w:szCs w:val="22"/>
        </w:rPr>
        <w:t xml:space="preserve"> </w:t>
      </w:r>
      <w:r w:rsidRPr="003A7E07">
        <w:rPr>
          <w:b/>
          <w:bCs/>
          <w:color w:val="231F20"/>
          <w:spacing w:val="-1"/>
          <w:sz w:val="22"/>
          <w:szCs w:val="22"/>
        </w:rPr>
        <w:t>cognitive</w:t>
      </w:r>
      <w:r w:rsidRPr="003A7E07">
        <w:rPr>
          <w:b/>
          <w:bCs/>
          <w:color w:val="231F20"/>
          <w:spacing w:val="-14"/>
          <w:sz w:val="22"/>
          <w:szCs w:val="22"/>
        </w:rPr>
        <w:t xml:space="preserve"> </w:t>
      </w:r>
      <w:r w:rsidRPr="003A7E07">
        <w:rPr>
          <w:b/>
          <w:bCs/>
          <w:color w:val="231F20"/>
          <w:spacing w:val="-1"/>
          <w:sz w:val="22"/>
          <w:szCs w:val="22"/>
        </w:rPr>
        <w:t>development</w:t>
      </w:r>
      <w:r w:rsidRPr="00B15B9E">
        <w:rPr>
          <w:b/>
          <w:bCs/>
          <w:color w:val="231F20"/>
          <w:spacing w:val="-1"/>
          <w:sz w:val="22"/>
          <w:szCs w:val="22"/>
        </w:rPr>
        <w:t>,</w:t>
      </w:r>
      <w:r w:rsidRPr="003A7E07">
        <w:rPr>
          <w:b/>
          <w:bCs/>
          <w:color w:val="231F20"/>
          <w:spacing w:val="-11"/>
          <w:sz w:val="22"/>
          <w:szCs w:val="22"/>
        </w:rPr>
        <w:t xml:space="preserve"> </w:t>
      </w:r>
      <w:r w:rsidRPr="003A7E07">
        <w:rPr>
          <w:color w:val="231F20"/>
          <w:spacing w:val="-1"/>
          <w:sz w:val="22"/>
          <w:szCs w:val="22"/>
        </w:rPr>
        <w:t>propose</w:t>
      </w:r>
      <w:r w:rsidRPr="003A7E07">
        <w:rPr>
          <w:color w:val="231F20"/>
          <w:spacing w:val="-13"/>
          <w:sz w:val="22"/>
          <w:szCs w:val="22"/>
        </w:rPr>
        <w:t xml:space="preserve"> </w:t>
      </w:r>
      <w:r w:rsidRPr="003A7E07">
        <w:rPr>
          <w:color w:val="231F20"/>
          <w:spacing w:val="-1"/>
          <w:sz w:val="22"/>
          <w:szCs w:val="22"/>
        </w:rPr>
        <w:t>that</w:t>
      </w:r>
      <w:r w:rsidRPr="003A7E07">
        <w:rPr>
          <w:color w:val="231F20"/>
          <w:spacing w:val="-13"/>
          <w:sz w:val="22"/>
          <w:szCs w:val="22"/>
        </w:rPr>
        <w:t xml:space="preserve"> </w:t>
      </w:r>
      <w:r w:rsidRPr="003A7E07">
        <w:rPr>
          <w:color w:val="231F20"/>
          <w:spacing w:val="-1"/>
          <w:sz w:val="22"/>
          <w:szCs w:val="22"/>
        </w:rPr>
        <w:t>development</w:t>
      </w:r>
      <w:r w:rsidRPr="003A7E07">
        <w:rPr>
          <w:color w:val="231F20"/>
          <w:spacing w:val="20"/>
          <w:w w:val="99"/>
          <w:sz w:val="22"/>
          <w:szCs w:val="22"/>
        </w:rPr>
        <w:t xml:space="preserve"> </w:t>
      </w:r>
      <w:r w:rsidRPr="003A7E07">
        <w:rPr>
          <w:color w:val="231F20"/>
          <w:sz w:val="22"/>
          <w:szCs w:val="22"/>
        </w:rPr>
        <w:t>occurs</w:t>
      </w:r>
      <w:r w:rsidRPr="003A7E07">
        <w:rPr>
          <w:color w:val="231F20"/>
          <w:spacing w:val="4"/>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z w:val="22"/>
          <w:szCs w:val="22"/>
        </w:rPr>
        <w:t>a</w:t>
      </w:r>
      <w:r w:rsidRPr="003A7E07">
        <w:rPr>
          <w:color w:val="231F20"/>
          <w:spacing w:val="5"/>
          <w:sz w:val="22"/>
          <w:szCs w:val="22"/>
        </w:rPr>
        <w:t xml:space="preserve"> </w:t>
      </w:r>
      <w:r w:rsidRPr="003A7E07">
        <w:rPr>
          <w:color w:val="231F20"/>
          <w:sz w:val="22"/>
          <w:szCs w:val="22"/>
        </w:rPr>
        <w:t>progression</w:t>
      </w:r>
      <w:r w:rsidRPr="003A7E07">
        <w:rPr>
          <w:color w:val="231F20"/>
          <w:spacing w:val="4"/>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age-related,</w:t>
      </w:r>
      <w:r w:rsidRPr="003A7E07">
        <w:rPr>
          <w:color w:val="231F20"/>
          <w:spacing w:val="5"/>
          <w:sz w:val="22"/>
          <w:szCs w:val="22"/>
        </w:rPr>
        <w:t xml:space="preserve"> </w:t>
      </w:r>
      <w:r w:rsidRPr="003A7E07">
        <w:rPr>
          <w:color w:val="231F20"/>
          <w:sz w:val="22"/>
          <w:szCs w:val="22"/>
        </w:rPr>
        <w:t>qualitative</w:t>
      </w:r>
      <w:r w:rsidRPr="003A7E07">
        <w:rPr>
          <w:color w:val="231F20"/>
          <w:spacing w:val="4"/>
          <w:sz w:val="22"/>
          <w:szCs w:val="22"/>
        </w:rPr>
        <w:t xml:space="preserve"> </w:t>
      </w:r>
      <w:r w:rsidRPr="003A7E07">
        <w:rPr>
          <w:color w:val="231F20"/>
          <w:spacing w:val="-1"/>
          <w:sz w:val="22"/>
          <w:szCs w:val="22"/>
        </w:rPr>
        <w:t>shifts.</w:t>
      </w:r>
      <w:r w:rsidRPr="003A7E07">
        <w:rPr>
          <w:color w:val="231F20"/>
          <w:spacing w:val="5"/>
          <w:sz w:val="22"/>
          <w:szCs w:val="22"/>
        </w:rPr>
        <w:t xml:space="preserve"> </w:t>
      </w:r>
      <w:r w:rsidRPr="003A7E07">
        <w:rPr>
          <w:color w:val="231F20"/>
          <w:sz w:val="22"/>
          <w:szCs w:val="22"/>
        </w:rPr>
        <w:t>Research</w:t>
      </w:r>
      <w:r w:rsidRPr="003A7E07">
        <w:rPr>
          <w:color w:val="231F20"/>
          <w:spacing w:val="5"/>
          <w:sz w:val="22"/>
          <w:szCs w:val="22"/>
        </w:rPr>
        <w:t xml:space="preserve"> </w:t>
      </w:r>
      <w:r w:rsidRPr="003A7E07">
        <w:rPr>
          <w:color w:val="231F20"/>
          <w:sz w:val="22"/>
          <w:szCs w:val="22"/>
        </w:rPr>
        <w:t>evidence</w:t>
      </w:r>
      <w:r w:rsidRPr="003A7E07">
        <w:rPr>
          <w:color w:val="231F20"/>
          <w:spacing w:val="4"/>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the</w:t>
      </w:r>
      <w:r w:rsidRPr="003A7E07">
        <w:rPr>
          <w:color w:val="231F20"/>
          <w:spacing w:val="22"/>
          <w:w w:val="99"/>
          <w:sz w:val="22"/>
          <w:szCs w:val="22"/>
        </w:rPr>
        <w:t xml:space="preserve"> </w:t>
      </w:r>
      <w:r w:rsidRPr="003A7E07">
        <w:rPr>
          <w:color w:val="231F20"/>
          <w:spacing w:val="-1"/>
          <w:sz w:val="22"/>
          <w:szCs w:val="22"/>
        </w:rPr>
        <w:t>last</w:t>
      </w:r>
      <w:r w:rsidRPr="003A7E07">
        <w:rPr>
          <w:color w:val="231F20"/>
          <w:spacing w:val="-13"/>
          <w:sz w:val="22"/>
          <w:szCs w:val="22"/>
        </w:rPr>
        <w:t xml:space="preserve"> </w:t>
      </w:r>
      <w:r w:rsidRPr="003A7E07">
        <w:rPr>
          <w:color w:val="231F20"/>
          <w:spacing w:val="-1"/>
          <w:sz w:val="22"/>
          <w:szCs w:val="22"/>
        </w:rPr>
        <w:t>20</w:t>
      </w:r>
      <w:r w:rsidRPr="003A7E07">
        <w:rPr>
          <w:color w:val="231F20"/>
          <w:spacing w:val="-13"/>
          <w:sz w:val="22"/>
          <w:szCs w:val="22"/>
        </w:rPr>
        <w:t xml:space="preserve"> </w:t>
      </w:r>
      <w:r w:rsidRPr="003A7E07">
        <w:rPr>
          <w:color w:val="231F20"/>
          <w:spacing w:val="-1"/>
          <w:sz w:val="22"/>
          <w:szCs w:val="22"/>
        </w:rPr>
        <w:t>years</w:t>
      </w:r>
      <w:r w:rsidRPr="003A7E07">
        <w:rPr>
          <w:color w:val="231F20"/>
          <w:spacing w:val="-12"/>
          <w:sz w:val="22"/>
          <w:szCs w:val="22"/>
        </w:rPr>
        <w:t xml:space="preserve"> </w:t>
      </w:r>
      <w:r w:rsidRPr="003A7E07">
        <w:rPr>
          <w:color w:val="231F20"/>
          <w:spacing w:val="-1"/>
          <w:sz w:val="22"/>
          <w:szCs w:val="22"/>
        </w:rPr>
        <w:t>supports</w:t>
      </w:r>
      <w:r w:rsidRPr="003A7E07">
        <w:rPr>
          <w:color w:val="231F20"/>
          <w:spacing w:val="-13"/>
          <w:sz w:val="22"/>
          <w:szCs w:val="22"/>
        </w:rPr>
        <w:t xml:space="preserve"> </w:t>
      </w:r>
      <w:r w:rsidRPr="003A7E07">
        <w:rPr>
          <w:color w:val="231F20"/>
          <w:spacing w:val="-1"/>
          <w:sz w:val="22"/>
          <w:szCs w:val="22"/>
        </w:rPr>
        <w:t>gradual</w:t>
      </w:r>
      <w:r w:rsidRPr="003A7E07">
        <w:rPr>
          <w:color w:val="231F20"/>
          <w:spacing w:val="-13"/>
          <w:sz w:val="22"/>
          <w:szCs w:val="22"/>
        </w:rPr>
        <w:t xml:space="preserve"> </w:t>
      </w:r>
      <w:r w:rsidRPr="003A7E07">
        <w:rPr>
          <w:color w:val="231F20"/>
          <w:spacing w:val="-1"/>
          <w:sz w:val="22"/>
          <w:szCs w:val="22"/>
        </w:rPr>
        <w:t>rather</w:t>
      </w:r>
      <w:r w:rsidRPr="003A7E07">
        <w:rPr>
          <w:color w:val="231F20"/>
          <w:spacing w:val="-12"/>
          <w:sz w:val="22"/>
          <w:szCs w:val="22"/>
        </w:rPr>
        <w:t xml:space="preserve"> </w:t>
      </w:r>
      <w:r w:rsidRPr="003A7E07">
        <w:rPr>
          <w:color w:val="231F20"/>
          <w:spacing w:val="-1"/>
          <w:sz w:val="22"/>
          <w:szCs w:val="22"/>
        </w:rPr>
        <w:t>than</w:t>
      </w:r>
      <w:r w:rsidRPr="003A7E07">
        <w:rPr>
          <w:color w:val="231F20"/>
          <w:spacing w:val="-13"/>
          <w:sz w:val="22"/>
          <w:szCs w:val="22"/>
        </w:rPr>
        <w:t xml:space="preserve"> </w:t>
      </w:r>
      <w:r w:rsidRPr="003A7E07">
        <w:rPr>
          <w:color w:val="231F20"/>
          <w:spacing w:val="-1"/>
          <w:sz w:val="22"/>
          <w:szCs w:val="22"/>
        </w:rPr>
        <w:t>sudden</w:t>
      </w:r>
      <w:r w:rsidRPr="003A7E07">
        <w:rPr>
          <w:color w:val="231F20"/>
          <w:spacing w:val="-13"/>
          <w:sz w:val="22"/>
          <w:szCs w:val="22"/>
        </w:rPr>
        <w:t xml:space="preserve"> </w:t>
      </w:r>
      <w:r w:rsidRPr="003A7E07">
        <w:rPr>
          <w:color w:val="231F20"/>
          <w:spacing w:val="-1"/>
          <w:sz w:val="22"/>
          <w:szCs w:val="22"/>
        </w:rPr>
        <w:t>change,</w:t>
      </w:r>
      <w:r w:rsidRPr="003A7E07">
        <w:rPr>
          <w:color w:val="231F20"/>
          <w:spacing w:val="-13"/>
          <w:sz w:val="22"/>
          <w:szCs w:val="22"/>
        </w:rPr>
        <w:t xml:space="preserve"> </w:t>
      </w:r>
      <w:r w:rsidRPr="003A7E07">
        <w:rPr>
          <w:color w:val="231F20"/>
          <w:spacing w:val="-1"/>
          <w:sz w:val="22"/>
          <w:szCs w:val="22"/>
        </w:rPr>
        <w:t>often</w:t>
      </w:r>
      <w:r w:rsidRPr="003A7E07">
        <w:rPr>
          <w:color w:val="231F20"/>
          <w:spacing w:val="-13"/>
          <w:sz w:val="22"/>
          <w:szCs w:val="22"/>
        </w:rPr>
        <w:t xml:space="preserve"> </w:t>
      </w:r>
      <w:r w:rsidRPr="003A7E07">
        <w:rPr>
          <w:color w:val="231F20"/>
          <w:spacing w:val="-1"/>
          <w:sz w:val="22"/>
          <w:szCs w:val="22"/>
        </w:rPr>
        <w:t>occurring</w:t>
      </w:r>
      <w:r w:rsidRPr="003A7E07">
        <w:rPr>
          <w:color w:val="231F20"/>
          <w:spacing w:val="-13"/>
          <w:sz w:val="22"/>
          <w:szCs w:val="22"/>
        </w:rPr>
        <w:t xml:space="preserve"> </w:t>
      </w:r>
      <w:r w:rsidRPr="003A7E07">
        <w:rPr>
          <w:color w:val="231F20"/>
          <w:spacing w:val="-1"/>
          <w:sz w:val="22"/>
          <w:szCs w:val="22"/>
        </w:rPr>
        <w:t>by</w:t>
      </w:r>
      <w:r w:rsidRPr="003A7E07">
        <w:rPr>
          <w:color w:val="231F20"/>
          <w:spacing w:val="-12"/>
          <w:sz w:val="22"/>
          <w:szCs w:val="22"/>
        </w:rPr>
        <w:t xml:space="preserve"> </w:t>
      </w:r>
      <w:r w:rsidRPr="003A7E07">
        <w:rPr>
          <w:color w:val="231F20"/>
          <w:spacing w:val="-1"/>
          <w:sz w:val="22"/>
          <w:szCs w:val="22"/>
        </w:rPr>
        <w:t>speci</w:t>
      </w:r>
      <w:r w:rsidRPr="003A7E07">
        <w:rPr>
          <w:color w:val="231F20"/>
          <w:spacing w:val="-2"/>
          <w:sz w:val="22"/>
          <w:szCs w:val="22"/>
        </w:rPr>
        <w:t>fi</w:t>
      </w:r>
      <w:r w:rsidRPr="003A7E07">
        <w:rPr>
          <w:color w:val="231F20"/>
          <w:spacing w:val="-1"/>
          <w:sz w:val="22"/>
          <w:szCs w:val="22"/>
        </w:rPr>
        <w:t>c</w:t>
      </w:r>
      <w:r w:rsidRPr="003A7E07">
        <w:rPr>
          <w:color w:val="231F20"/>
          <w:spacing w:val="27"/>
          <w:w w:val="99"/>
          <w:sz w:val="22"/>
          <w:szCs w:val="22"/>
        </w:rPr>
        <w:t xml:space="preserve"> </w:t>
      </w:r>
      <w:r w:rsidRPr="003A7E07">
        <w:rPr>
          <w:color w:val="231F20"/>
          <w:spacing w:val="-1"/>
          <w:sz w:val="22"/>
          <w:szCs w:val="22"/>
        </w:rPr>
        <w:t>skill</w:t>
      </w:r>
      <w:r w:rsidRPr="003A7E07">
        <w:rPr>
          <w:color w:val="231F20"/>
          <w:spacing w:val="-4"/>
          <w:sz w:val="22"/>
          <w:szCs w:val="22"/>
        </w:rPr>
        <w:t xml:space="preserve"> </w:t>
      </w:r>
      <w:r w:rsidRPr="003A7E07">
        <w:rPr>
          <w:color w:val="231F20"/>
          <w:sz w:val="22"/>
          <w:szCs w:val="22"/>
        </w:rPr>
        <w:t>or</w:t>
      </w:r>
      <w:r w:rsidRPr="003A7E07">
        <w:rPr>
          <w:color w:val="231F20"/>
          <w:spacing w:val="-4"/>
          <w:sz w:val="22"/>
          <w:szCs w:val="22"/>
        </w:rPr>
        <w:t xml:space="preserve"> </w:t>
      </w:r>
      <w:r w:rsidRPr="003A7E07">
        <w:rPr>
          <w:color w:val="231F20"/>
          <w:sz w:val="22"/>
          <w:szCs w:val="22"/>
        </w:rPr>
        <w:t>task.</w:t>
      </w:r>
      <w:r w:rsidR="00B21302" w:rsidRPr="003A7E07">
        <w:rPr>
          <w:color w:val="231F20"/>
          <w:sz w:val="22"/>
          <w:szCs w:val="22"/>
        </w:rPr>
        <w:t xml:space="preserve"> Whether development is continuous or discontinuous depends on “how you look and how often you look,” leading some researchers to emphasize continuities and others </w:t>
      </w:r>
      <w:r w:rsidR="00E71BC9" w:rsidRPr="003A7E07">
        <w:rPr>
          <w:color w:val="231F20"/>
          <w:sz w:val="22"/>
          <w:szCs w:val="22"/>
        </w:rPr>
        <w:t xml:space="preserve">to emphasize </w:t>
      </w:r>
      <w:r w:rsidR="00B21302" w:rsidRPr="003A7E07">
        <w:rPr>
          <w:color w:val="231F20"/>
          <w:sz w:val="22"/>
          <w:szCs w:val="22"/>
        </w:rPr>
        <w:t xml:space="preserve">discontinuities in development. </w:t>
      </w:r>
    </w:p>
    <w:p w14:paraId="3EA8B782" w14:textId="6ED23386" w:rsidR="00B91650" w:rsidRPr="003A7E07" w:rsidRDefault="00B91650" w:rsidP="006A2226">
      <w:pPr>
        <w:pStyle w:val="BodyText"/>
        <w:numPr>
          <w:ilvl w:val="1"/>
          <w:numId w:val="5"/>
        </w:numPr>
        <w:tabs>
          <w:tab w:val="left" w:pos="1804"/>
        </w:tabs>
        <w:kinsoku w:val="0"/>
        <w:overflowPunct w:val="0"/>
        <w:spacing w:before="3" w:line="265" w:lineRule="auto"/>
        <w:ind w:right="118"/>
        <w:rPr>
          <w:color w:val="000000"/>
          <w:sz w:val="22"/>
          <w:szCs w:val="22"/>
        </w:rPr>
      </w:pPr>
      <w:r w:rsidRPr="003A7E07">
        <w:rPr>
          <w:color w:val="231F20"/>
          <w:spacing w:val="-1"/>
          <w:sz w:val="22"/>
          <w:szCs w:val="22"/>
        </w:rPr>
        <w:t>“How</w:t>
      </w:r>
      <w:r w:rsidRPr="003A7E07">
        <w:rPr>
          <w:color w:val="231F20"/>
          <w:spacing w:val="-13"/>
          <w:sz w:val="22"/>
          <w:szCs w:val="22"/>
        </w:rPr>
        <w:t xml:space="preserve"> </w:t>
      </w:r>
      <w:r w:rsidRPr="003A7E07">
        <w:rPr>
          <w:color w:val="231F20"/>
          <w:spacing w:val="-1"/>
          <w:sz w:val="22"/>
          <w:szCs w:val="22"/>
        </w:rPr>
        <w:t>does</w:t>
      </w:r>
      <w:r w:rsidRPr="003A7E07">
        <w:rPr>
          <w:color w:val="231F20"/>
          <w:spacing w:val="-12"/>
          <w:sz w:val="22"/>
          <w:szCs w:val="22"/>
        </w:rPr>
        <w:t xml:space="preserve"> </w:t>
      </w:r>
      <w:r w:rsidRPr="003A7E07">
        <w:rPr>
          <w:color w:val="231F20"/>
          <w:spacing w:val="-1"/>
          <w:sz w:val="22"/>
          <w:szCs w:val="22"/>
        </w:rPr>
        <w:t>change</w:t>
      </w:r>
      <w:r w:rsidRPr="003A7E07">
        <w:rPr>
          <w:color w:val="231F20"/>
          <w:spacing w:val="-13"/>
          <w:sz w:val="22"/>
          <w:szCs w:val="22"/>
        </w:rPr>
        <w:t xml:space="preserve"> </w:t>
      </w:r>
      <w:r w:rsidRPr="003A7E07">
        <w:rPr>
          <w:color w:val="231F20"/>
          <w:spacing w:val="-1"/>
          <w:sz w:val="22"/>
          <w:szCs w:val="22"/>
        </w:rPr>
        <w:t>occur?”</w:t>
      </w:r>
      <w:r w:rsidRPr="003A7E07">
        <w:rPr>
          <w:color w:val="231F20"/>
          <w:spacing w:val="-12"/>
          <w:sz w:val="22"/>
          <w:szCs w:val="22"/>
        </w:rPr>
        <w:t xml:space="preserve"> </w:t>
      </w:r>
      <w:r w:rsidRPr="003A7E07">
        <w:rPr>
          <w:color w:val="231F20"/>
          <w:spacing w:val="-1"/>
          <w:sz w:val="22"/>
          <w:szCs w:val="22"/>
        </w:rPr>
        <w:t>is</w:t>
      </w:r>
      <w:r w:rsidRPr="003A7E07">
        <w:rPr>
          <w:color w:val="231F20"/>
          <w:spacing w:val="-12"/>
          <w:sz w:val="22"/>
          <w:szCs w:val="22"/>
        </w:rPr>
        <w:t xml:space="preserve"> </w:t>
      </w:r>
      <w:r w:rsidRPr="003A7E07">
        <w:rPr>
          <w:color w:val="231F20"/>
          <w:spacing w:val="-1"/>
          <w:sz w:val="22"/>
          <w:szCs w:val="22"/>
        </w:rPr>
        <w:t>one</w:t>
      </w:r>
      <w:r w:rsidRPr="003A7E07">
        <w:rPr>
          <w:color w:val="231F20"/>
          <w:spacing w:val="-12"/>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deepest</w:t>
      </w:r>
      <w:r w:rsidRPr="003A7E07">
        <w:rPr>
          <w:color w:val="231F20"/>
          <w:spacing w:val="-12"/>
          <w:sz w:val="22"/>
          <w:szCs w:val="22"/>
        </w:rPr>
        <w:t xml:space="preserve"> </w:t>
      </w:r>
      <w:r w:rsidRPr="003A7E07">
        <w:rPr>
          <w:color w:val="231F20"/>
          <w:spacing w:val="-1"/>
          <w:sz w:val="22"/>
          <w:szCs w:val="22"/>
        </w:rPr>
        <w:t>mysteries</w:t>
      </w:r>
      <w:r w:rsidRPr="003A7E07">
        <w:rPr>
          <w:color w:val="231F20"/>
          <w:spacing w:val="-12"/>
          <w:sz w:val="22"/>
          <w:szCs w:val="22"/>
        </w:rPr>
        <w:t xml:space="preserve"> </w:t>
      </w:r>
      <w:r w:rsidRPr="003A7E07">
        <w:rPr>
          <w:color w:val="231F20"/>
          <w:spacing w:val="-1"/>
          <w:sz w:val="22"/>
          <w:szCs w:val="22"/>
        </w:rPr>
        <w:t>about</w:t>
      </w:r>
      <w:r w:rsidRPr="003A7E07">
        <w:rPr>
          <w:color w:val="231F20"/>
          <w:spacing w:val="-13"/>
          <w:sz w:val="22"/>
          <w:szCs w:val="22"/>
        </w:rPr>
        <w:t xml:space="preserve"> </w:t>
      </w:r>
      <w:r w:rsidRPr="003A7E07">
        <w:rPr>
          <w:color w:val="231F20"/>
          <w:spacing w:val="-1"/>
          <w:sz w:val="22"/>
          <w:szCs w:val="22"/>
        </w:rPr>
        <w:t>child</w:t>
      </w:r>
      <w:r w:rsidRPr="003A7E07">
        <w:rPr>
          <w:color w:val="231F20"/>
          <w:spacing w:val="-13"/>
          <w:sz w:val="22"/>
          <w:szCs w:val="22"/>
        </w:rPr>
        <w:t xml:space="preserve"> </w:t>
      </w:r>
      <w:r w:rsidRPr="003A7E07">
        <w:rPr>
          <w:color w:val="231F20"/>
          <w:spacing w:val="-1"/>
          <w:sz w:val="22"/>
          <w:szCs w:val="22"/>
        </w:rPr>
        <w:t>development.</w:t>
      </w:r>
      <w:r w:rsidRPr="003A7E07">
        <w:rPr>
          <w:color w:val="231F20"/>
          <w:spacing w:val="24"/>
          <w:w w:val="9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mechanisms</w:t>
      </w:r>
      <w:r w:rsidRPr="003A7E07">
        <w:rPr>
          <w:color w:val="231F20"/>
          <w:spacing w:val="9"/>
          <w:sz w:val="22"/>
          <w:szCs w:val="22"/>
        </w:rPr>
        <w:t xml:space="preserve"> </w:t>
      </w:r>
      <w:r w:rsidRPr="003A7E07">
        <w:rPr>
          <w:color w:val="231F20"/>
          <w:sz w:val="22"/>
          <w:szCs w:val="22"/>
        </w:rPr>
        <w:t>that</w:t>
      </w:r>
      <w:r w:rsidRPr="003A7E07">
        <w:rPr>
          <w:color w:val="231F20"/>
          <w:spacing w:val="9"/>
          <w:sz w:val="22"/>
          <w:szCs w:val="22"/>
        </w:rPr>
        <w:t xml:space="preserve"> </w:t>
      </w:r>
      <w:r w:rsidRPr="003A7E07">
        <w:rPr>
          <w:color w:val="231F20"/>
          <w:sz w:val="22"/>
          <w:szCs w:val="22"/>
        </w:rPr>
        <w:t>produce</w:t>
      </w:r>
      <w:r w:rsidRPr="003A7E07">
        <w:rPr>
          <w:color w:val="231F20"/>
          <w:spacing w:val="10"/>
          <w:sz w:val="22"/>
          <w:szCs w:val="22"/>
        </w:rPr>
        <w:t xml:space="preserve"> </w:t>
      </w:r>
      <w:r w:rsidRPr="003A7E07">
        <w:rPr>
          <w:color w:val="231F20"/>
          <w:sz w:val="22"/>
          <w:szCs w:val="22"/>
        </w:rPr>
        <w:t>change</w:t>
      </w:r>
      <w:r w:rsidRPr="003A7E07">
        <w:rPr>
          <w:color w:val="231F20"/>
          <w:spacing w:val="10"/>
          <w:sz w:val="22"/>
          <w:szCs w:val="22"/>
        </w:rPr>
        <w:t xml:space="preserve"> </w:t>
      </w:r>
      <w:r w:rsidRPr="003A7E07">
        <w:rPr>
          <w:color w:val="231F20"/>
          <w:sz w:val="22"/>
          <w:szCs w:val="22"/>
        </w:rPr>
        <w:t>include</w:t>
      </w:r>
      <w:r w:rsidRPr="003A7E07">
        <w:rPr>
          <w:color w:val="231F20"/>
          <w:spacing w:val="9"/>
          <w:sz w:val="22"/>
          <w:szCs w:val="22"/>
        </w:rPr>
        <w:t xml:space="preserve"> </w:t>
      </w:r>
      <w:r w:rsidRPr="003A7E07">
        <w:rPr>
          <w:color w:val="231F20"/>
          <w:sz w:val="22"/>
          <w:szCs w:val="22"/>
        </w:rPr>
        <w:t>interactions</w:t>
      </w:r>
      <w:r w:rsidRPr="003A7E07">
        <w:rPr>
          <w:color w:val="231F20"/>
          <w:spacing w:val="9"/>
          <w:sz w:val="22"/>
          <w:szCs w:val="22"/>
        </w:rPr>
        <w:t xml:space="preserve"> </w:t>
      </w:r>
      <w:r w:rsidRPr="003A7E07">
        <w:rPr>
          <w:color w:val="231F20"/>
          <w:sz w:val="22"/>
          <w:szCs w:val="22"/>
        </w:rPr>
        <w:t>of</w:t>
      </w:r>
      <w:r w:rsidRPr="003A7E07">
        <w:rPr>
          <w:color w:val="231F20"/>
          <w:spacing w:val="9"/>
          <w:sz w:val="22"/>
          <w:szCs w:val="22"/>
        </w:rPr>
        <w:t xml:space="preserve"> </w:t>
      </w:r>
      <w:r w:rsidRPr="003A7E07">
        <w:rPr>
          <w:color w:val="231F20"/>
          <w:sz w:val="22"/>
          <w:szCs w:val="22"/>
        </w:rPr>
        <w:t>genes</w:t>
      </w:r>
      <w:r w:rsidRPr="003A7E07">
        <w:rPr>
          <w:color w:val="231F20"/>
          <w:spacing w:val="11"/>
          <w:sz w:val="22"/>
          <w:szCs w:val="22"/>
        </w:rPr>
        <w:t xml:space="preserve"> </w:t>
      </w:r>
      <w:r w:rsidRPr="003A7E07">
        <w:rPr>
          <w:color w:val="231F20"/>
          <w:spacing w:val="-1"/>
          <w:sz w:val="22"/>
          <w:szCs w:val="22"/>
        </w:rPr>
        <w:t>with</w:t>
      </w:r>
      <w:r w:rsidRPr="003A7E07">
        <w:rPr>
          <w:color w:val="231F20"/>
          <w:spacing w:val="10"/>
          <w:sz w:val="22"/>
          <w:szCs w:val="22"/>
        </w:rPr>
        <w:t xml:space="preserve"> </w:t>
      </w:r>
      <w:r w:rsidRPr="003A7E07">
        <w:rPr>
          <w:color w:val="231F20"/>
          <w:sz w:val="22"/>
          <w:szCs w:val="22"/>
        </w:rPr>
        <w:t>environment</w:t>
      </w:r>
      <w:r w:rsidRPr="003A7E07">
        <w:rPr>
          <w:color w:val="231F20"/>
          <w:spacing w:val="10"/>
          <w:sz w:val="22"/>
          <w:szCs w:val="22"/>
        </w:rPr>
        <w:t xml:space="preserve"> </w:t>
      </w:r>
      <w:r w:rsidRPr="003A7E07">
        <w:rPr>
          <w:color w:val="231F20"/>
          <w:spacing w:val="-1"/>
          <w:sz w:val="22"/>
          <w:szCs w:val="22"/>
        </w:rPr>
        <w:t>(</w:t>
      </w:r>
      <w:r w:rsidRPr="003A7E07">
        <w:rPr>
          <w:i/>
          <w:iCs/>
          <w:color w:val="231F20"/>
          <w:spacing w:val="-1"/>
          <w:sz w:val="22"/>
          <w:szCs w:val="22"/>
        </w:rPr>
        <w:t>nature</w:t>
      </w:r>
      <w:r w:rsidRPr="003A7E07">
        <w:rPr>
          <w:i/>
          <w:iCs/>
          <w:color w:val="231F20"/>
          <w:spacing w:val="10"/>
          <w:sz w:val="22"/>
          <w:szCs w:val="22"/>
        </w:rPr>
        <w:t xml:space="preserve"> </w:t>
      </w:r>
      <w:r w:rsidRPr="003A7E07">
        <w:rPr>
          <w:i/>
          <w:iCs/>
          <w:color w:val="231F20"/>
          <w:sz w:val="22"/>
          <w:szCs w:val="22"/>
        </w:rPr>
        <w:t>and</w:t>
      </w:r>
      <w:r w:rsidRPr="003A7E07">
        <w:rPr>
          <w:i/>
          <w:iCs/>
          <w:color w:val="231F20"/>
          <w:spacing w:val="11"/>
          <w:sz w:val="22"/>
          <w:szCs w:val="22"/>
        </w:rPr>
        <w:t xml:space="preserve"> </w:t>
      </w:r>
      <w:r w:rsidRPr="003A7E07">
        <w:rPr>
          <w:i/>
          <w:iCs/>
          <w:color w:val="231F20"/>
          <w:spacing w:val="-1"/>
          <w:sz w:val="22"/>
          <w:szCs w:val="22"/>
        </w:rPr>
        <w:t>nurture</w:t>
      </w:r>
      <w:r w:rsidRPr="003A7E07">
        <w:rPr>
          <w:color w:val="231F20"/>
          <w:spacing w:val="-1"/>
          <w:sz w:val="22"/>
          <w:szCs w:val="22"/>
        </w:rPr>
        <w:t>).</w:t>
      </w:r>
      <w:r w:rsidRPr="003A7E07">
        <w:rPr>
          <w:color w:val="231F20"/>
          <w:spacing w:val="10"/>
          <w:sz w:val="22"/>
          <w:szCs w:val="22"/>
        </w:rPr>
        <w:t xml:space="preserve"> </w:t>
      </w:r>
      <w:r w:rsidRPr="003A7E07">
        <w:rPr>
          <w:color w:val="231F20"/>
          <w:sz w:val="22"/>
          <w:szCs w:val="22"/>
        </w:rPr>
        <w:t>Researchers</w:t>
      </w:r>
      <w:r w:rsidRPr="003A7E07">
        <w:rPr>
          <w:color w:val="231F20"/>
          <w:spacing w:val="11"/>
          <w:sz w:val="22"/>
          <w:szCs w:val="22"/>
        </w:rPr>
        <w:t xml:space="preserve"> </w:t>
      </w:r>
      <w:r w:rsidRPr="003A7E07">
        <w:rPr>
          <w:color w:val="231F20"/>
          <w:sz w:val="22"/>
          <w:szCs w:val="22"/>
        </w:rPr>
        <w:t>also</w:t>
      </w:r>
      <w:r w:rsidRPr="003A7E07">
        <w:rPr>
          <w:color w:val="231F20"/>
          <w:spacing w:val="10"/>
          <w:sz w:val="22"/>
          <w:szCs w:val="22"/>
        </w:rPr>
        <w:t xml:space="preserve"> </w:t>
      </w:r>
      <w:r w:rsidRPr="003A7E07">
        <w:rPr>
          <w:color w:val="231F20"/>
          <w:sz w:val="22"/>
          <w:szCs w:val="22"/>
        </w:rPr>
        <w:t>have</w:t>
      </w:r>
      <w:r w:rsidRPr="003A7E07">
        <w:rPr>
          <w:color w:val="231F20"/>
          <w:spacing w:val="11"/>
          <w:sz w:val="22"/>
          <w:szCs w:val="22"/>
        </w:rPr>
        <w:t xml:space="preserve"> </w:t>
      </w:r>
      <w:r w:rsidRPr="003A7E07">
        <w:rPr>
          <w:color w:val="231F20"/>
          <w:sz w:val="22"/>
          <w:szCs w:val="22"/>
        </w:rPr>
        <w:t>looked</w:t>
      </w:r>
      <w:r w:rsidRPr="003A7E07">
        <w:rPr>
          <w:color w:val="231F20"/>
          <w:spacing w:val="10"/>
          <w:sz w:val="22"/>
          <w:szCs w:val="22"/>
        </w:rPr>
        <w:t xml:space="preserve"> </w:t>
      </w:r>
      <w:r w:rsidRPr="003A7E07">
        <w:rPr>
          <w:color w:val="231F20"/>
          <w:sz w:val="22"/>
          <w:szCs w:val="22"/>
        </w:rPr>
        <w:t>into</w:t>
      </w:r>
      <w:r w:rsidRPr="003A7E07">
        <w:rPr>
          <w:color w:val="231F20"/>
          <w:spacing w:val="11"/>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role</w:t>
      </w:r>
      <w:r w:rsidRPr="003A7E07">
        <w:rPr>
          <w:color w:val="231F20"/>
          <w:spacing w:val="11"/>
          <w:sz w:val="22"/>
          <w:szCs w:val="22"/>
        </w:rPr>
        <w:t xml:space="preserve"> </w:t>
      </w:r>
      <w:r w:rsidRPr="003A7E07">
        <w:rPr>
          <w:color w:val="231F20"/>
          <w:sz w:val="22"/>
          <w:szCs w:val="22"/>
        </w:rPr>
        <w:t>of</w:t>
      </w:r>
      <w:r w:rsidRPr="003A7E07">
        <w:rPr>
          <w:color w:val="231F20"/>
          <w:spacing w:val="10"/>
          <w:sz w:val="22"/>
          <w:szCs w:val="22"/>
        </w:rPr>
        <w:t xml:space="preserve"> </w:t>
      </w:r>
      <w:r w:rsidRPr="003A7E07">
        <w:rPr>
          <w:color w:val="231F20"/>
          <w:spacing w:val="-1"/>
          <w:sz w:val="22"/>
          <w:szCs w:val="22"/>
        </w:rPr>
        <w:t>speci</w:t>
      </w:r>
      <w:r w:rsidRPr="003A7E07">
        <w:rPr>
          <w:color w:val="231F20"/>
          <w:spacing w:val="-2"/>
          <w:sz w:val="22"/>
          <w:szCs w:val="22"/>
        </w:rPr>
        <w:t>fi</w:t>
      </w:r>
      <w:r w:rsidRPr="003A7E07">
        <w:rPr>
          <w:color w:val="231F20"/>
          <w:spacing w:val="-1"/>
          <w:sz w:val="22"/>
          <w:szCs w:val="22"/>
        </w:rPr>
        <w:t>c</w:t>
      </w:r>
      <w:r w:rsidRPr="003A7E07">
        <w:rPr>
          <w:color w:val="231F20"/>
          <w:spacing w:val="35"/>
          <w:w w:val="99"/>
          <w:sz w:val="22"/>
          <w:szCs w:val="22"/>
        </w:rPr>
        <w:t xml:space="preserve"> </w:t>
      </w:r>
      <w:r w:rsidRPr="003A7E07">
        <w:rPr>
          <w:color w:val="231F20"/>
          <w:sz w:val="22"/>
          <w:szCs w:val="22"/>
        </w:rPr>
        <w:t>brain</w:t>
      </w:r>
      <w:r w:rsidRPr="003A7E07">
        <w:rPr>
          <w:color w:val="231F20"/>
          <w:spacing w:val="-2"/>
          <w:sz w:val="22"/>
          <w:szCs w:val="22"/>
        </w:rPr>
        <w:t xml:space="preserve"> </w:t>
      </w:r>
      <w:r w:rsidRPr="003A7E07">
        <w:rPr>
          <w:color w:val="231F20"/>
          <w:sz w:val="22"/>
          <w:szCs w:val="22"/>
        </w:rPr>
        <w:t>parts</w:t>
      </w:r>
      <w:r w:rsidRPr="003A7E07">
        <w:rPr>
          <w:color w:val="231F20"/>
          <w:spacing w:val="-2"/>
          <w:sz w:val="22"/>
          <w:szCs w:val="22"/>
        </w:rPr>
        <w:t xml:space="preserve"> </w:t>
      </w:r>
      <w:r w:rsidRPr="003A7E07">
        <w:rPr>
          <w:color w:val="231F20"/>
          <w:sz w:val="22"/>
          <w:szCs w:val="22"/>
        </w:rPr>
        <w:t>and</w:t>
      </w:r>
      <w:r w:rsidRPr="003A7E07">
        <w:rPr>
          <w:color w:val="231F20"/>
          <w:spacing w:val="-2"/>
          <w:sz w:val="22"/>
          <w:szCs w:val="22"/>
        </w:rPr>
        <w:t xml:space="preserve"> </w:t>
      </w:r>
      <w:r w:rsidRPr="003A7E07">
        <w:rPr>
          <w:color w:val="231F20"/>
          <w:sz w:val="22"/>
          <w:szCs w:val="22"/>
        </w:rPr>
        <w:t>chemicals</w:t>
      </w:r>
      <w:r w:rsidR="00B21302" w:rsidRPr="003A7E07">
        <w:rPr>
          <w:color w:val="231F20"/>
          <w:sz w:val="22"/>
          <w:szCs w:val="22"/>
        </w:rPr>
        <w:t>, or</w:t>
      </w:r>
      <w:r w:rsidR="00B21302" w:rsidRPr="003A7E07">
        <w:rPr>
          <w:color w:val="231F20"/>
          <w:spacing w:val="-1"/>
          <w:sz w:val="22"/>
          <w:szCs w:val="22"/>
        </w:rPr>
        <w:t xml:space="preserve"> </w:t>
      </w:r>
      <w:r w:rsidRPr="003A7E07">
        <w:rPr>
          <w:b/>
          <w:bCs/>
          <w:color w:val="231F20"/>
          <w:spacing w:val="-1"/>
          <w:sz w:val="22"/>
          <w:szCs w:val="22"/>
        </w:rPr>
        <w:t>neurotransmitters</w:t>
      </w:r>
      <w:r w:rsidR="00B21302" w:rsidRPr="00B15B9E">
        <w:rPr>
          <w:b/>
          <w:color w:val="231F20"/>
          <w:spacing w:val="-1"/>
          <w:sz w:val="22"/>
          <w:szCs w:val="22"/>
        </w:rPr>
        <w:t>,</w:t>
      </w:r>
      <w:r w:rsidR="00B21302" w:rsidRPr="003A7E07">
        <w:rPr>
          <w:color w:val="231F20"/>
          <w:spacing w:val="-2"/>
          <w:sz w:val="22"/>
          <w:szCs w:val="22"/>
        </w:rPr>
        <w:t xml:space="preserve"> </w:t>
      </w:r>
      <w:r w:rsidRPr="003A7E07">
        <w:rPr>
          <w:color w:val="231F20"/>
          <w:sz w:val="22"/>
          <w:szCs w:val="22"/>
        </w:rPr>
        <w:t>in</w:t>
      </w:r>
      <w:r w:rsidRPr="003A7E07">
        <w:rPr>
          <w:color w:val="231F20"/>
          <w:spacing w:val="-2"/>
          <w:sz w:val="22"/>
          <w:szCs w:val="22"/>
        </w:rPr>
        <w:t xml:space="preserve"> </w:t>
      </w:r>
      <w:r w:rsidRPr="003A7E07">
        <w:rPr>
          <w:i/>
          <w:iCs/>
          <w:color w:val="231F20"/>
          <w:sz w:val="22"/>
          <w:szCs w:val="22"/>
        </w:rPr>
        <w:t>effortful</w:t>
      </w:r>
      <w:r w:rsidRPr="003A7E07">
        <w:rPr>
          <w:i/>
          <w:iCs/>
          <w:color w:val="231F20"/>
          <w:spacing w:val="-2"/>
          <w:sz w:val="22"/>
          <w:szCs w:val="22"/>
        </w:rPr>
        <w:t xml:space="preserve"> </w:t>
      </w:r>
      <w:r w:rsidRPr="003A7E07">
        <w:rPr>
          <w:i/>
          <w:iCs/>
          <w:color w:val="231F20"/>
          <w:spacing w:val="-1"/>
          <w:sz w:val="22"/>
          <w:szCs w:val="22"/>
        </w:rPr>
        <w:t>attention</w:t>
      </w:r>
      <w:r w:rsidRPr="003A7E07">
        <w:rPr>
          <w:color w:val="231F20"/>
          <w:spacing w:val="-1"/>
          <w:sz w:val="22"/>
          <w:szCs w:val="22"/>
        </w:rPr>
        <w:t>—an</w:t>
      </w:r>
      <w:r w:rsidRPr="003A7E07">
        <w:rPr>
          <w:color w:val="231F20"/>
          <w:spacing w:val="-2"/>
          <w:sz w:val="22"/>
          <w:szCs w:val="22"/>
        </w:rPr>
        <w:t xml:space="preserve"> </w:t>
      </w:r>
      <w:r w:rsidRPr="003A7E07">
        <w:rPr>
          <w:color w:val="231F20"/>
          <w:sz w:val="22"/>
          <w:szCs w:val="22"/>
        </w:rPr>
        <w:t>aspect</w:t>
      </w:r>
      <w:r w:rsidRPr="003A7E07">
        <w:rPr>
          <w:color w:val="231F20"/>
          <w:spacing w:val="-2"/>
          <w:sz w:val="22"/>
          <w:szCs w:val="22"/>
        </w:rPr>
        <w:t xml:space="preserve"> </w:t>
      </w:r>
      <w:r w:rsidRPr="003A7E07">
        <w:rPr>
          <w:color w:val="231F20"/>
          <w:sz w:val="22"/>
          <w:szCs w:val="22"/>
        </w:rPr>
        <w:t>of</w:t>
      </w:r>
      <w:r w:rsidRPr="003A7E07">
        <w:rPr>
          <w:color w:val="231F20"/>
          <w:spacing w:val="27"/>
          <w:sz w:val="22"/>
          <w:szCs w:val="22"/>
        </w:rPr>
        <w:t xml:space="preserve"> </w:t>
      </w:r>
      <w:r w:rsidRPr="003A7E07">
        <w:rPr>
          <w:color w:val="231F20"/>
          <w:sz w:val="22"/>
          <w:szCs w:val="22"/>
        </w:rPr>
        <w:t>temperament</w:t>
      </w:r>
      <w:r w:rsidRPr="003A7E07">
        <w:rPr>
          <w:color w:val="231F20"/>
          <w:spacing w:val="19"/>
          <w:sz w:val="22"/>
          <w:szCs w:val="22"/>
        </w:rPr>
        <w:t xml:space="preserve"> </w:t>
      </w:r>
      <w:r w:rsidRPr="003A7E07">
        <w:rPr>
          <w:color w:val="231F20"/>
          <w:sz w:val="22"/>
          <w:szCs w:val="22"/>
        </w:rPr>
        <w:t>involving</w:t>
      </w:r>
      <w:r w:rsidRPr="003A7E07">
        <w:rPr>
          <w:color w:val="231F20"/>
          <w:spacing w:val="19"/>
          <w:sz w:val="22"/>
          <w:szCs w:val="22"/>
        </w:rPr>
        <w:t xml:space="preserve"> </w:t>
      </w:r>
      <w:r w:rsidRPr="003A7E07">
        <w:rPr>
          <w:color w:val="231F20"/>
          <w:sz w:val="22"/>
          <w:szCs w:val="22"/>
        </w:rPr>
        <w:t>control</w:t>
      </w:r>
      <w:r w:rsidRPr="003A7E07">
        <w:rPr>
          <w:color w:val="231F20"/>
          <w:spacing w:val="19"/>
          <w:sz w:val="22"/>
          <w:szCs w:val="22"/>
        </w:rPr>
        <w:t xml:space="preserve"> </w:t>
      </w:r>
      <w:r w:rsidRPr="003A7E07">
        <w:rPr>
          <w:color w:val="231F20"/>
          <w:sz w:val="22"/>
          <w:szCs w:val="22"/>
        </w:rPr>
        <w:t>of</w:t>
      </w:r>
      <w:r w:rsidRPr="003A7E07">
        <w:rPr>
          <w:color w:val="231F20"/>
          <w:spacing w:val="19"/>
          <w:sz w:val="22"/>
          <w:szCs w:val="22"/>
        </w:rPr>
        <w:t xml:space="preserve"> </w:t>
      </w:r>
      <w:r w:rsidRPr="003A7E07">
        <w:rPr>
          <w:color w:val="231F20"/>
          <w:sz w:val="22"/>
          <w:szCs w:val="22"/>
        </w:rPr>
        <w:t>one’s</w:t>
      </w:r>
      <w:r w:rsidRPr="003A7E07">
        <w:rPr>
          <w:color w:val="231F20"/>
          <w:spacing w:val="19"/>
          <w:sz w:val="22"/>
          <w:szCs w:val="22"/>
        </w:rPr>
        <w:t xml:space="preserve"> </w:t>
      </w:r>
      <w:r w:rsidRPr="003A7E07">
        <w:rPr>
          <w:color w:val="231F20"/>
          <w:sz w:val="22"/>
          <w:szCs w:val="22"/>
        </w:rPr>
        <w:t>emotions</w:t>
      </w:r>
      <w:r w:rsidRPr="003A7E07">
        <w:rPr>
          <w:color w:val="231F20"/>
          <w:spacing w:val="19"/>
          <w:sz w:val="22"/>
          <w:szCs w:val="22"/>
        </w:rPr>
        <w:t xml:space="preserve"> </w:t>
      </w:r>
      <w:r w:rsidRPr="003A7E07">
        <w:rPr>
          <w:color w:val="231F20"/>
          <w:sz w:val="22"/>
          <w:szCs w:val="22"/>
        </w:rPr>
        <w:t>and</w:t>
      </w:r>
      <w:r w:rsidRPr="003A7E07">
        <w:rPr>
          <w:color w:val="231F20"/>
          <w:spacing w:val="19"/>
          <w:sz w:val="22"/>
          <w:szCs w:val="22"/>
        </w:rPr>
        <w:t xml:space="preserve"> </w:t>
      </w:r>
      <w:r w:rsidRPr="003A7E07">
        <w:rPr>
          <w:color w:val="231F20"/>
          <w:sz w:val="22"/>
          <w:szCs w:val="22"/>
        </w:rPr>
        <w:t>thoughts,</w:t>
      </w:r>
      <w:r w:rsidRPr="003A7E07">
        <w:rPr>
          <w:color w:val="231F20"/>
          <w:spacing w:val="18"/>
          <w:sz w:val="22"/>
          <w:szCs w:val="22"/>
        </w:rPr>
        <w:t xml:space="preserve"> </w:t>
      </w:r>
      <w:r w:rsidRPr="003A7E07">
        <w:rPr>
          <w:color w:val="231F20"/>
          <w:sz w:val="22"/>
          <w:szCs w:val="22"/>
        </w:rPr>
        <w:t>often</w:t>
      </w:r>
      <w:r w:rsidRPr="003A7E07">
        <w:rPr>
          <w:color w:val="231F20"/>
          <w:spacing w:val="19"/>
          <w:sz w:val="22"/>
          <w:szCs w:val="22"/>
        </w:rPr>
        <w:t xml:space="preserve"> </w:t>
      </w:r>
      <w:r w:rsidRPr="003A7E07">
        <w:rPr>
          <w:color w:val="231F20"/>
          <w:sz w:val="22"/>
          <w:szCs w:val="22"/>
        </w:rPr>
        <w:t xml:space="preserve">associated </w:t>
      </w:r>
      <w:r w:rsidRPr="003A7E07">
        <w:rPr>
          <w:color w:val="231F20"/>
          <w:spacing w:val="-1"/>
          <w:sz w:val="22"/>
          <w:szCs w:val="22"/>
        </w:rPr>
        <w:t xml:space="preserve">with </w:t>
      </w:r>
      <w:r w:rsidRPr="003A7E07">
        <w:rPr>
          <w:color w:val="231F20"/>
          <w:sz w:val="22"/>
          <w:szCs w:val="22"/>
        </w:rPr>
        <w:t>behavior problems</w:t>
      </w:r>
      <w:r w:rsidRPr="003A7E07">
        <w:rPr>
          <w:color w:val="231F20"/>
          <w:spacing w:val="-1"/>
          <w:sz w:val="22"/>
          <w:szCs w:val="22"/>
        </w:rPr>
        <w:t xml:space="preserve"> </w:t>
      </w:r>
      <w:r w:rsidRPr="003A7E07">
        <w:rPr>
          <w:color w:val="231F20"/>
          <w:sz w:val="22"/>
          <w:szCs w:val="22"/>
        </w:rPr>
        <w:t xml:space="preserve">and </w:t>
      </w:r>
      <w:r w:rsidRPr="003A7E07">
        <w:rPr>
          <w:color w:val="231F20"/>
          <w:spacing w:val="-1"/>
          <w:sz w:val="22"/>
          <w:szCs w:val="22"/>
        </w:rPr>
        <w:t xml:space="preserve">weak </w:t>
      </w:r>
      <w:r w:rsidRPr="003A7E07">
        <w:rPr>
          <w:color w:val="231F20"/>
          <w:sz w:val="22"/>
          <w:szCs w:val="22"/>
        </w:rPr>
        <w:t xml:space="preserve">academic </w:t>
      </w:r>
      <w:r w:rsidRPr="003A7E07">
        <w:rPr>
          <w:color w:val="231F20"/>
          <w:spacing w:val="-1"/>
          <w:sz w:val="22"/>
          <w:szCs w:val="22"/>
        </w:rPr>
        <w:t>skills.</w:t>
      </w:r>
      <w:r w:rsidRPr="003A7E07">
        <w:rPr>
          <w:color w:val="231F20"/>
          <w:sz w:val="22"/>
          <w:szCs w:val="22"/>
        </w:rPr>
        <w:t xml:space="preserve"> </w:t>
      </w:r>
      <w:r w:rsidRPr="003A7E07">
        <w:rPr>
          <w:color w:val="231F20"/>
          <w:spacing w:val="-1"/>
          <w:sz w:val="22"/>
          <w:szCs w:val="22"/>
        </w:rPr>
        <w:t>Understanding</w:t>
      </w:r>
      <w:r w:rsidRPr="003A7E07">
        <w:rPr>
          <w:color w:val="231F20"/>
          <w:spacing w:val="1"/>
          <w:sz w:val="22"/>
          <w:szCs w:val="22"/>
        </w:rPr>
        <w:t xml:space="preserve"> </w:t>
      </w:r>
      <w:r w:rsidRPr="003A7E07">
        <w:rPr>
          <w:color w:val="231F20"/>
          <w:sz w:val="22"/>
          <w:szCs w:val="22"/>
        </w:rPr>
        <w:t>how</w:t>
      </w:r>
      <w:r w:rsidRPr="003A7E07">
        <w:rPr>
          <w:color w:val="231F20"/>
          <w:spacing w:val="-1"/>
          <w:sz w:val="22"/>
          <w:szCs w:val="22"/>
        </w:rPr>
        <w:t xml:space="preserve"> </w:t>
      </w:r>
      <w:r w:rsidRPr="003A7E07">
        <w:rPr>
          <w:color w:val="231F20"/>
          <w:sz w:val="22"/>
          <w:szCs w:val="22"/>
        </w:rPr>
        <w:t>change occurs</w:t>
      </w:r>
      <w:r w:rsidRPr="003A7E07">
        <w:rPr>
          <w:color w:val="231F20"/>
          <w:spacing w:val="-12"/>
          <w:sz w:val="22"/>
          <w:szCs w:val="22"/>
        </w:rPr>
        <w:t xml:space="preserve"> </w:t>
      </w:r>
      <w:r w:rsidRPr="003A7E07">
        <w:rPr>
          <w:color w:val="231F20"/>
          <w:spacing w:val="-1"/>
          <w:sz w:val="22"/>
          <w:szCs w:val="22"/>
        </w:rPr>
        <w:t>requires</w:t>
      </w:r>
      <w:r w:rsidRPr="003A7E07">
        <w:rPr>
          <w:color w:val="231F20"/>
          <w:spacing w:val="-11"/>
          <w:sz w:val="22"/>
          <w:szCs w:val="22"/>
        </w:rPr>
        <w:t xml:space="preserve"> </w:t>
      </w:r>
      <w:r w:rsidRPr="003A7E07">
        <w:rPr>
          <w:color w:val="231F20"/>
          <w:spacing w:val="-1"/>
          <w:sz w:val="22"/>
          <w:szCs w:val="22"/>
        </w:rPr>
        <w:t>specifying</w:t>
      </w:r>
      <w:r w:rsidRPr="003A7E07">
        <w:rPr>
          <w:color w:val="231F20"/>
          <w:spacing w:val="-11"/>
          <w:sz w:val="22"/>
          <w:szCs w:val="22"/>
        </w:rPr>
        <w:t xml:space="preserve"> </w:t>
      </w:r>
      <w:r w:rsidRPr="003A7E07">
        <w:rPr>
          <w:color w:val="231F20"/>
          <w:spacing w:val="-1"/>
          <w:sz w:val="22"/>
          <w:szCs w:val="22"/>
        </w:rPr>
        <w:t>how</w:t>
      </w:r>
      <w:r w:rsidRPr="003A7E07">
        <w:rPr>
          <w:color w:val="231F20"/>
          <w:spacing w:val="-11"/>
          <w:sz w:val="22"/>
          <w:szCs w:val="22"/>
        </w:rPr>
        <w:t xml:space="preserve"> </w:t>
      </w:r>
      <w:r w:rsidRPr="003A7E07">
        <w:rPr>
          <w:color w:val="231F20"/>
          <w:spacing w:val="-1"/>
          <w:sz w:val="22"/>
          <w:szCs w:val="22"/>
        </w:rPr>
        <w:t>genes,</w:t>
      </w:r>
      <w:r w:rsidRPr="003A7E07">
        <w:rPr>
          <w:color w:val="231F20"/>
          <w:spacing w:val="-12"/>
          <w:sz w:val="22"/>
          <w:szCs w:val="22"/>
        </w:rPr>
        <w:t xml:space="preserve"> </w:t>
      </w:r>
      <w:r w:rsidRPr="003A7E07">
        <w:rPr>
          <w:color w:val="231F20"/>
          <w:spacing w:val="-1"/>
          <w:sz w:val="22"/>
          <w:szCs w:val="22"/>
        </w:rPr>
        <w:t>brain</w:t>
      </w:r>
      <w:r w:rsidRPr="003A7E07">
        <w:rPr>
          <w:color w:val="231F20"/>
          <w:spacing w:val="-11"/>
          <w:sz w:val="22"/>
          <w:szCs w:val="22"/>
        </w:rPr>
        <w:t xml:space="preserve"> </w:t>
      </w:r>
      <w:r w:rsidRPr="003A7E07">
        <w:rPr>
          <w:color w:val="231F20"/>
          <w:spacing w:val="-1"/>
          <w:sz w:val="22"/>
          <w:szCs w:val="22"/>
        </w:rPr>
        <w:t>structures</w:t>
      </w:r>
      <w:r w:rsidRPr="003A7E07">
        <w:rPr>
          <w:color w:val="231F20"/>
          <w:spacing w:val="-11"/>
          <w:sz w:val="22"/>
          <w:szCs w:val="22"/>
        </w:rPr>
        <w:t xml:space="preserve"> </w:t>
      </w:r>
      <w:r w:rsidRPr="003A7E07">
        <w:rPr>
          <w:color w:val="231F20"/>
          <w:sz w:val="22"/>
          <w:szCs w:val="22"/>
        </w:rPr>
        <w:t>and</w:t>
      </w:r>
      <w:r w:rsidRPr="003A7E07">
        <w:rPr>
          <w:color w:val="231F20"/>
          <w:spacing w:val="-11"/>
          <w:sz w:val="22"/>
          <w:szCs w:val="22"/>
        </w:rPr>
        <w:t xml:space="preserve"> </w:t>
      </w:r>
      <w:r w:rsidRPr="003A7E07">
        <w:rPr>
          <w:color w:val="231F20"/>
          <w:spacing w:val="-1"/>
          <w:sz w:val="22"/>
          <w:szCs w:val="22"/>
        </w:rPr>
        <w:t>processes,</w:t>
      </w:r>
      <w:r w:rsidRPr="003A7E07">
        <w:rPr>
          <w:color w:val="231F20"/>
          <w:spacing w:val="-12"/>
          <w:sz w:val="22"/>
          <w:szCs w:val="22"/>
        </w:rPr>
        <w:t xml:space="preserve"> </w:t>
      </w:r>
      <w:r w:rsidRPr="003A7E07">
        <w:rPr>
          <w:color w:val="231F20"/>
          <w:sz w:val="22"/>
          <w:szCs w:val="22"/>
        </w:rPr>
        <w:t>and</w:t>
      </w:r>
      <w:r w:rsidRPr="003A7E07">
        <w:rPr>
          <w:color w:val="231F20"/>
          <w:spacing w:val="-11"/>
          <w:sz w:val="22"/>
          <w:szCs w:val="22"/>
        </w:rPr>
        <w:t xml:space="preserve"> </w:t>
      </w:r>
      <w:r w:rsidRPr="003A7E07">
        <w:rPr>
          <w:color w:val="231F20"/>
          <w:sz w:val="22"/>
          <w:szCs w:val="22"/>
        </w:rPr>
        <w:t>experiences</w:t>
      </w:r>
      <w:r w:rsidRPr="003A7E07">
        <w:rPr>
          <w:color w:val="231F20"/>
          <w:spacing w:val="28"/>
          <w:w w:val="99"/>
          <w:sz w:val="22"/>
          <w:szCs w:val="22"/>
        </w:rPr>
        <w:t xml:space="preserve"> </w:t>
      </w:r>
      <w:r w:rsidRPr="003A7E07">
        <w:rPr>
          <w:color w:val="231F20"/>
          <w:spacing w:val="-1"/>
          <w:sz w:val="22"/>
          <w:szCs w:val="22"/>
        </w:rPr>
        <w:t>interact</w:t>
      </w:r>
      <w:r w:rsidRPr="003A7E07">
        <w:rPr>
          <w:color w:val="231F20"/>
          <w:spacing w:val="-15"/>
          <w:sz w:val="22"/>
          <w:szCs w:val="22"/>
        </w:rPr>
        <w:t xml:space="preserve"> </w:t>
      </w:r>
      <w:r w:rsidRPr="003A7E07">
        <w:rPr>
          <w:color w:val="231F20"/>
          <w:spacing w:val="-1"/>
          <w:sz w:val="22"/>
          <w:szCs w:val="22"/>
        </w:rPr>
        <w:t>to</w:t>
      </w:r>
      <w:r w:rsidRPr="003A7E07">
        <w:rPr>
          <w:color w:val="231F20"/>
          <w:spacing w:val="-14"/>
          <w:sz w:val="22"/>
          <w:szCs w:val="22"/>
        </w:rPr>
        <w:t xml:space="preserve"> </w:t>
      </w:r>
      <w:r w:rsidRPr="003A7E07">
        <w:rPr>
          <w:color w:val="231F20"/>
          <w:spacing w:val="-1"/>
          <w:sz w:val="22"/>
          <w:szCs w:val="22"/>
        </w:rPr>
        <w:t>generate</w:t>
      </w:r>
      <w:r w:rsidRPr="003A7E07">
        <w:rPr>
          <w:color w:val="231F20"/>
          <w:spacing w:val="-14"/>
          <w:sz w:val="22"/>
          <w:szCs w:val="22"/>
        </w:rPr>
        <w:t xml:space="preserve"> </w:t>
      </w:r>
      <w:r w:rsidRPr="003A7E07">
        <w:rPr>
          <w:color w:val="231F20"/>
          <w:spacing w:val="-1"/>
          <w:sz w:val="22"/>
          <w:szCs w:val="22"/>
        </w:rPr>
        <w:t>both</w:t>
      </w:r>
      <w:r w:rsidRPr="003A7E07">
        <w:rPr>
          <w:color w:val="231F20"/>
          <w:spacing w:val="-14"/>
          <w:sz w:val="22"/>
          <w:szCs w:val="22"/>
        </w:rPr>
        <w:t xml:space="preserve"> </w:t>
      </w:r>
      <w:r w:rsidRPr="003A7E07">
        <w:rPr>
          <w:color w:val="231F20"/>
          <w:spacing w:val="-1"/>
          <w:sz w:val="22"/>
          <w:szCs w:val="22"/>
        </w:rPr>
        <w:t>general</w:t>
      </w:r>
      <w:r w:rsidRPr="003A7E07">
        <w:rPr>
          <w:color w:val="231F20"/>
          <w:spacing w:val="-14"/>
          <w:sz w:val="22"/>
          <w:szCs w:val="22"/>
        </w:rPr>
        <w:t xml:space="preserve"> </w:t>
      </w:r>
      <w:r w:rsidRPr="003A7E07">
        <w:rPr>
          <w:color w:val="231F20"/>
          <w:spacing w:val="-1"/>
          <w:sz w:val="22"/>
          <w:szCs w:val="22"/>
        </w:rPr>
        <w:t>development</w:t>
      </w:r>
      <w:r w:rsidRPr="003A7E07">
        <w:rPr>
          <w:color w:val="231F20"/>
          <w:spacing w:val="-14"/>
          <w:sz w:val="22"/>
          <w:szCs w:val="22"/>
        </w:rPr>
        <w:t xml:space="preserve"> </w:t>
      </w:r>
      <w:r w:rsidRPr="003A7E07">
        <w:rPr>
          <w:color w:val="231F20"/>
          <w:spacing w:val="-1"/>
          <w:sz w:val="22"/>
          <w:szCs w:val="22"/>
        </w:rPr>
        <w:t>trends</w:t>
      </w:r>
      <w:r w:rsidRPr="003A7E07">
        <w:rPr>
          <w:color w:val="231F20"/>
          <w:spacing w:val="-14"/>
          <w:sz w:val="22"/>
          <w:szCs w:val="22"/>
        </w:rPr>
        <w:t xml:space="preserve"> </w:t>
      </w:r>
      <w:r w:rsidRPr="003A7E07">
        <w:rPr>
          <w:color w:val="231F20"/>
          <w:spacing w:val="-1"/>
          <w:sz w:val="22"/>
          <w:szCs w:val="22"/>
        </w:rPr>
        <w:t>and</w:t>
      </w:r>
      <w:r w:rsidRPr="003A7E07">
        <w:rPr>
          <w:color w:val="231F20"/>
          <w:spacing w:val="-14"/>
          <w:sz w:val="22"/>
          <w:szCs w:val="22"/>
        </w:rPr>
        <w:t xml:space="preserve"> </w:t>
      </w:r>
      <w:r w:rsidRPr="003A7E07">
        <w:rPr>
          <w:color w:val="231F20"/>
          <w:spacing w:val="-1"/>
          <w:sz w:val="22"/>
          <w:szCs w:val="22"/>
        </w:rPr>
        <w:t>differences</w:t>
      </w:r>
      <w:r w:rsidRPr="003A7E07">
        <w:rPr>
          <w:color w:val="231F20"/>
          <w:spacing w:val="-14"/>
          <w:sz w:val="22"/>
          <w:szCs w:val="22"/>
        </w:rPr>
        <w:t xml:space="preserve"> </w:t>
      </w:r>
      <w:r w:rsidRPr="003A7E07">
        <w:rPr>
          <w:color w:val="231F20"/>
          <w:spacing w:val="-1"/>
          <w:sz w:val="22"/>
          <w:szCs w:val="22"/>
        </w:rPr>
        <w:t>among</w:t>
      </w:r>
      <w:r w:rsidRPr="003A7E07">
        <w:rPr>
          <w:color w:val="231F20"/>
          <w:spacing w:val="-14"/>
          <w:sz w:val="22"/>
          <w:szCs w:val="22"/>
        </w:rPr>
        <w:t xml:space="preserve"> </w:t>
      </w:r>
      <w:r w:rsidRPr="003A7E07">
        <w:rPr>
          <w:color w:val="231F20"/>
          <w:spacing w:val="-1"/>
          <w:sz w:val="22"/>
          <w:szCs w:val="22"/>
        </w:rPr>
        <w:t>children</w:t>
      </w:r>
      <w:r w:rsidRPr="003A7E07">
        <w:rPr>
          <w:color w:val="231F20"/>
          <w:spacing w:val="20"/>
          <w:w w:val="99"/>
          <w:sz w:val="22"/>
          <w:szCs w:val="22"/>
        </w:rPr>
        <w:t xml:space="preserve"> </w:t>
      </w:r>
      <w:r w:rsidRPr="003A7E07">
        <w:rPr>
          <w:color w:val="231F20"/>
          <w:sz w:val="22"/>
          <w:szCs w:val="22"/>
        </w:rPr>
        <w:t>at</w:t>
      </w:r>
      <w:r w:rsidRPr="003A7E07">
        <w:rPr>
          <w:color w:val="231F20"/>
          <w:spacing w:val="-8"/>
          <w:sz w:val="22"/>
          <w:szCs w:val="22"/>
        </w:rPr>
        <w:t xml:space="preserve"> </w:t>
      </w:r>
      <w:r w:rsidRPr="003A7E07">
        <w:rPr>
          <w:color w:val="231F20"/>
          <w:sz w:val="22"/>
          <w:szCs w:val="22"/>
        </w:rPr>
        <w:t>particular</w:t>
      </w:r>
      <w:r w:rsidRPr="003A7E07">
        <w:rPr>
          <w:color w:val="231F20"/>
          <w:spacing w:val="-7"/>
          <w:sz w:val="22"/>
          <w:szCs w:val="22"/>
        </w:rPr>
        <w:t xml:space="preserve"> </w:t>
      </w:r>
      <w:r w:rsidRPr="003A7E07">
        <w:rPr>
          <w:color w:val="231F20"/>
          <w:sz w:val="22"/>
          <w:szCs w:val="22"/>
        </w:rPr>
        <w:t>ages.</w:t>
      </w:r>
    </w:p>
    <w:p w14:paraId="6994CF2A" w14:textId="77777777" w:rsidR="00B91650" w:rsidRPr="003A7E07" w:rsidRDefault="00B91650" w:rsidP="006A2226">
      <w:pPr>
        <w:pStyle w:val="BodyText"/>
        <w:numPr>
          <w:ilvl w:val="1"/>
          <w:numId w:val="5"/>
        </w:numPr>
        <w:tabs>
          <w:tab w:val="left" w:pos="1805"/>
        </w:tabs>
        <w:kinsoku w:val="0"/>
        <w:overflowPunct w:val="0"/>
        <w:spacing w:line="265" w:lineRule="auto"/>
        <w:ind w:right="118"/>
        <w:rPr>
          <w:color w:val="000000"/>
          <w:sz w:val="22"/>
          <w:szCs w:val="22"/>
        </w:rPr>
      </w:pPr>
      <w:r w:rsidRPr="003A7E07">
        <w:rPr>
          <w:color w:val="231F20"/>
          <w:spacing w:val="-1"/>
          <w:sz w:val="22"/>
          <w:szCs w:val="22"/>
        </w:rPr>
        <w:t>How</w:t>
      </w:r>
      <w:r w:rsidRPr="003A7E07">
        <w:rPr>
          <w:color w:val="231F20"/>
          <w:spacing w:val="-13"/>
          <w:sz w:val="22"/>
          <w:szCs w:val="22"/>
        </w:rPr>
        <w:t xml:space="preserve"> </w:t>
      </w:r>
      <w:r w:rsidRPr="003A7E07">
        <w:rPr>
          <w:color w:val="231F20"/>
          <w:spacing w:val="-1"/>
          <w:sz w:val="22"/>
          <w:szCs w:val="22"/>
        </w:rPr>
        <w:t>does</w:t>
      </w:r>
      <w:r w:rsidRPr="003A7E07">
        <w:rPr>
          <w:color w:val="231F20"/>
          <w:spacing w:val="-14"/>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sociocultural</w:t>
      </w:r>
      <w:r w:rsidRPr="003A7E07">
        <w:rPr>
          <w:color w:val="231F20"/>
          <w:spacing w:val="-12"/>
          <w:sz w:val="22"/>
          <w:szCs w:val="22"/>
        </w:rPr>
        <w:t xml:space="preserve"> </w:t>
      </w:r>
      <w:r w:rsidRPr="003A7E07">
        <w:rPr>
          <w:color w:val="231F20"/>
          <w:spacing w:val="-1"/>
          <w:sz w:val="22"/>
          <w:szCs w:val="22"/>
        </w:rPr>
        <w:t>context</w:t>
      </w:r>
      <w:r w:rsidRPr="003A7E07">
        <w:rPr>
          <w:color w:val="231F20"/>
          <w:spacing w:val="-14"/>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uence</w:t>
      </w:r>
      <w:r w:rsidRPr="003A7E07">
        <w:rPr>
          <w:color w:val="231F20"/>
          <w:spacing w:val="-13"/>
          <w:sz w:val="22"/>
          <w:szCs w:val="22"/>
        </w:rPr>
        <w:t xml:space="preserve"> </w:t>
      </w:r>
      <w:r w:rsidRPr="003A7E07">
        <w:rPr>
          <w:color w:val="231F20"/>
          <w:spacing w:val="-1"/>
          <w:sz w:val="22"/>
          <w:szCs w:val="22"/>
        </w:rPr>
        <w:t>development?</w:t>
      </w:r>
      <w:r w:rsidRPr="003A7E07">
        <w:rPr>
          <w:color w:val="231F20"/>
          <w:spacing w:val="-13"/>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b/>
          <w:bCs/>
          <w:color w:val="231F20"/>
          <w:spacing w:val="-1"/>
          <w:sz w:val="22"/>
          <w:szCs w:val="22"/>
        </w:rPr>
        <w:t>sociocultural</w:t>
      </w:r>
      <w:r w:rsidRPr="003A7E07">
        <w:rPr>
          <w:b/>
          <w:bCs/>
          <w:color w:val="231F20"/>
          <w:spacing w:val="-13"/>
          <w:sz w:val="22"/>
          <w:szCs w:val="22"/>
        </w:rPr>
        <w:t xml:space="preserve"> </w:t>
      </w:r>
      <w:r w:rsidRPr="003A7E07">
        <w:rPr>
          <w:b/>
          <w:bCs/>
          <w:color w:val="231F20"/>
          <w:spacing w:val="-1"/>
          <w:sz w:val="22"/>
          <w:szCs w:val="22"/>
        </w:rPr>
        <w:t>con</w:t>
      </w:r>
      <w:r w:rsidRPr="003A7E07">
        <w:rPr>
          <w:b/>
          <w:bCs/>
          <w:color w:val="231F20"/>
          <w:sz w:val="22"/>
          <w:szCs w:val="22"/>
        </w:rPr>
        <w:t>text</w:t>
      </w:r>
      <w:r w:rsidRPr="003A7E07">
        <w:rPr>
          <w:b/>
          <w:bCs/>
          <w:color w:val="231F20"/>
          <w:spacing w:val="5"/>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development</w:t>
      </w:r>
      <w:r w:rsidRPr="003A7E07">
        <w:rPr>
          <w:color w:val="231F20"/>
          <w:spacing w:val="6"/>
          <w:sz w:val="22"/>
          <w:szCs w:val="22"/>
        </w:rPr>
        <w:t xml:space="preserve"> </w:t>
      </w:r>
      <w:r w:rsidRPr="003A7E07">
        <w:rPr>
          <w:color w:val="231F20"/>
          <w:sz w:val="22"/>
          <w:szCs w:val="22"/>
        </w:rPr>
        <w:t>refers</w:t>
      </w:r>
      <w:r w:rsidRPr="003A7E07">
        <w:rPr>
          <w:color w:val="231F20"/>
          <w:spacing w:val="6"/>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physical,</w:t>
      </w:r>
      <w:r w:rsidRPr="003A7E07">
        <w:rPr>
          <w:color w:val="231F20"/>
          <w:spacing w:val="6"/>
          <w:sz w:val="22"/>
          <w:szCs w:val="22"/>
        </w:rPr>
        <w:t xml:space="preserve"> </w:t>
      </w:r>
      <w:r w:rsidRPr="003A7E07">
        <w:rPr>
          <w:color w:val="231F20"/>
          <w:spacing w:val="-1"/>
          <w:sz w:val="22"/>
          <w:szCs w:val="22"/>
        </w:rPr>
        <w:t>social,</w:t>
      </w:r>
      <w:r w:rsidRPr="003A7E07">
        <w:rPr>
          <w:color w:val="231F20"/>
          <w:spacing w:val="7"/>
          <w:sz w:val="22"/>
          <w:szCs w:val="22"/>
        </w:rPr>
        <w:t xml:space="preserve"> </w:t>
      </w:r>
      <w:r w:rsidRPr="003A7E07">
        <w:rPr>
          <w:color w:val="231F20"/>
          <w:sz w:val="22"/>
          <w:szCs w:val="22"/>
        </w:rPr>
        <w:t>cultural,</w:t>
      </w:r>
      <w:r w:rsidRPr="003A7E07">
        <w:rPr>
          <w:color w:val="231F20"/>
          <w:spacing w:val="5"/>
          <w:sz w:val="22"/>
          <w:szCs w:val="22"/>
        </w:rPr>
        <w:t xml:space="preserve"> </w:t>
      </w:r>
      <w:r w:rsidRPr="003A7E07">
        <w:rPr>
          <w:color w:val="231F20"/>
          <w:sz w:val="22"/>
          <w:szCs w:val="22"/>
        </w:rPr>
        <w:t>economic,</w:t>
      </w:r>
      <w:r w:rsidRPr="003A7E07">
        <w:rPr>
          <w:color w:val="231F20"/>
          <w:spacing w:val="6"/>
          <w:sz w:val="22"/>
          <w:szCs w:val="22"/>
        </w:rPr>
        <w:t xml:space="preserve"> </w:t>
      </w:r>
      <w:r w:rsidRPr="003A7E07">
        <w:rPr>
          <w:color w:val="231F20"/>
          <w:sz w:val="22"/>
          <w:szCs w:val="22"/>
        </w:rPr>
        <w:t>and</w:t>
      </w:r>
      <w:r w:rsidRPr="003A7E07">
        <w:rPr>
          <w:color w:val="231F20"/>
          <w:spacing w:val="6"/>
          <w:sz w:val="22"/>
          <w:szCs w:val="22"/>
        </w:rPr>
        <w:t xml:space="preserve"> </w:t>
      </w:r>
      <w:r w:rsidRPr="003A7E07">
        <w:rPr>
          <w:color w:val="231F20"/>
          <w:sz w:val="22"/>
          <w:szCs w:val="22"/>
        </w:rPr>
        <w:t>historical</w:t>
      </w:r>
      <w:r w:rsidRPr="003A7E07">
        <w:rPr>
          <w:color w:val="231F20"/>
          <w:spacing w:val="-6"/>
          <w:sz w:val="22"/>
          <w:szCs w:val="22"/>
        </w:rPr>
        <w:t xml:space="preserve"> </w:t>
      </w:r>
      <w:r w:rsidRPr="003A7E07">
        <w:rPr>
          <w:color w:val="231F20"/>
          <w:sz w:val="22"/>
          <w:szCs w:val="22"/>
        </w:rPr>
        <w:t>circumstances</w:t>
      </w:r>
      <w:r w:rsidRPr="003A7E07">
        <w:rPr>
          <w:color w:val="231F20"/>
          <w:spacing w:val="-6"/>
          <w:sz w:val="22"/>
          <w:szCs w:val="22"/>
        </w:rPr>
        <w:t xml:space="preserve"> </w:t>
      </w:r>
      <w:r w:rsidRPr="003A7E07">
        <w:rPr>
          <w:color w:val="231F20"/>
          <w:sz w:val="22"/>
          <w:szCs w:val="22"/>
        </w:rPr>
        <w:t>that</w:t>
      </w:r>
      <w:r w:rsidRPr="003A7E07">
        <w:rPr>
          <w:color w:val="231F20"/>
          <w:spacing w:val="-5"/>
          <w:sz w:val="22"/>
          <w:szCs w:val="22"/>
        </w:rPr>
        <w:t xml:space="preserve"> </w:t>
      </w:r>
      <w:r w:rsidRPr="003A7E07">
        <w:rPr>
          <w:color w:val="231F20"/>
          <w:sz w:val="22"/>
          <w:szCs w:val="22"/>
        </w:rPr>
        <w:t>make</w:t>
      </w:r>
      <w:r w:rsidRPr="003A7E07">
        <w:rPr>
          <w:color w:val="231F20"/>
          <w:spacing w:val="-6"/>
          <w:sz w:val="22"/>
          <w:szCs w:val="22"/>
        </w:rPr>
        <w:t xml:space="preserve"> </w:t>
      </w:r>
      <w:r w:rsidRPr="003A7E07">
        <w:rPr>
          <w:color w:val="231F20"/>
          <w:sz w:val="22"/>
          <w:szCs w:val="22"/>
        </w:rPr>
        <w:t>up</w:t>
      </w:r>
      <w:r w:rsidRPr="003A7E07">
        <w:rPr>
          <w:color w:val="231F20"/>
          <w:spacing w:val="-6"/>
          <w:sz w:val="22"/>
          <w:szCs w:val="22"/>
        </w:rPr>
        <w:t xml:space="preserve"> </w:t>
      </w:r>
      <w:r w:rsidRPr="003A7E07">
        <w:rPr>
          <w:color w:val="231F20"/>
          <w:sz w:val="22"/>
          <w:szCs w:val="22"/>
        </w:rPr>
        <w:t>any</w:t>
      </w:r>
      <w:r w:rsidRPr="003A7E07">
        <w:rPr>
          <w:color w:val="231F20"/>
          <w:spacing w:val="-5"/>
          <w:sz w:val="22"/>
          <w:szCs w:val="22"/>
        </w:rPr>
        <w:t xml:space="preserve"> </w:t>
      </w:r>
      <w:r w:rsidRPr="003A7E07">
        <w:rPr>
          <w:color w:val="231F20"/>
          <w:sz w:val="22"/>
          <w:szCs w:val="22"/>
        </w:rPr>
        <w:t>child’s</w:t>
      </w:r>
      <w:r w:rsidRPr="003A7E07">
        <w:rPr>
          <w:color w:val="231F20"/>
          <w:spacing w:val="-6"/>
          <w:sz w:val="22"/>
          <w:szCs w:val="22"/>
        </w:rPr>
        <w:t xml:space="preserve"> </w:t>
      </w:r>
      <w:r w:rsidRPr="003A7E07">
        <w:rPr>
          <w:color w:val="231F20"/>
          <w:sz w:val="22"/>
          <w:szCs w:val="22"/>
        </w:rPr>
        <w:t>environment.</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pacing w:val="-1"/>
          <w:sz w:val="22"/>
          <w:szCs w:val="22"/>
        </w:rPr>
        <w:t>sociocultural</w:t>
      </w:r>
      <w:r w:rsidRPr="003A7E07">
        <w:rPr>
          <w:color w:val="231F20"/>
          <w:spacing w:val="-5"/>
          <w:sz w:val="22"/>
          <w:szCs w:val="22"/>
        </w:rPr>
        <w:t xml:space="preserve"> </w:t>
      </w:r>
      <w:r w:rsidRPr="003A7E07">
        <w:rPr>
          <w:color w:val="231F20"/>
          <w:sz w:val="22"/>
          <w:szCs w:val="22"/>
        </w:rPr>
        <w:t>context</w:t>
      </w:r>
      <w:r w:rsidRPr="003A7E07">
        <w:rPr>
          <w:color w:val="231F20"/>
          <w:spacing w:val="22"/>
          <w:w w:val="99"/>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uences</w:t>
      </w:r>
      <w:r w:rsidRPr="003A7E07">
        <w:rPr>
          <w:color w:val="231F20"/>
          <w:spacing w:val="-5"/>
          <w:sz w:val="22"/>
          <w:szCs w:val="22"/>
        </w:rPr>
        <w:t xml:space="preserve"> </w:t>
      </w:r>
      <w:r w:rsidRPr="003A7E07">
        <w:rPr>
          <w:color w:val="231F20"/>
          <w:sz w:val="22"/>
          <w:szCs w:val="22"/>
        </w:rPr>
        <w:t>every</w:t>
      </w:r>
      <w:r w:rsidRPr="003A7E07">
        <w:rPr>
          <w:color w:val="231F20"/>
          <w:spacing w:val="-5"/>
          <w:sz w:val="22"/>
          <w:szCs w:val="22"/>
        </w:rPr>
        <w:t xml:space="preserve"> </w:t>
      </w:r>
      <w:r w:rsidRPr="003A7E07">
        <w:rPr>
          <w:color w:val="231F20"/>
          <w:sz w:val="22"/>
          <w:szCs w:val="22"/>
        </w:rPr>
        <w:t>important</w:t>
      </w:r>
      <w:r w:rsidRPr="003A7E07">
        <w:rPr>
          <w:color w:val="231F20"/>
          <w:spacing w:val="-6"/>
          <w:sz w:val="22"/>
          <w:szCs w:val="22"/>
        </w:rPr>
        <w:t xml:space="preserve"> </w:t>
      </w:r>
      <w:r w:rsidRPr="003A7E07">
        <w:rPr>
          <w:color w:val="231F20"/>
          <w:sz w:val="22"/>
          <w:szCs w:val="22"/>
        </w:rPr>
        <w:t>aspect</w:t>
      </w:r>
      <w:r w:rsidRPr="003A7E07">
        <w:rPr>
          <w:color w:val="231F20"/>
          <w:spacing w:val="-5"/>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children’s</w:t>
      </w:r>
      <w:r w:rsidRPr="003A7E07">
        <w:rPr>
          <w:color w:val="231F20"/>
          <w:spacing w:val="-5"/>
          <w:sz w:val="22"/>
          <w:szCs w:val="22"/>
        </w:rPr>
        <w:t xml:space="preserve"> </w:t>
      </w:r>
      <w:r w:rsidRPr="003A7E07">
        <w:rPr>
          <w:color w:val="231F20"/>
          <w:sz w:val="22"/>
          <w:szCs w:val="22"/>
        </w:rPr>
        <w:t>development.</w:t>
      </w:r>
      <w:r w:rsidRPr="003A7E07">
        <w:rPr>
          <w:color w:val="231F20"/>
          <w:spacing w:val="-4"/>
          <w:sz w:val="22"/>
          <w:szCs w:val="22"/>
        </w:rPr>
        <w:t xml:space="preserve"> </w:t>
      </w:r>
      <w:r w:rsidRPr="003A7E07">
        <w:rPr>
          <w:color w:val="231F20"/>
          <w:sz w:val="22"/>
          <w:szCs w:val="22"/>
        </w:rPr>
        <w:t>Contexts</w:t>
      </w:r>
      <w:r w:rsidRPr="003A7E07">
        <w:rPr>
          <w:color w:val="231F20"/>
          <w:spacing w:val="-5"/>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develop</w:t>
      </w:r>
      <w:r w:rsidRPr="003A7E07">
        <w:rPr>
          <w:color w:val="231F20"/>
          <w:spacing w:val="-1"/>
          <w:sz w:val="22"/>
          <w:szCs w:val="22"/>
        </w:rPr>
        <w:t>ment</w:t>
      </w:r>
      <w:r w:rsidRPr="003A7E07">
        <w:rPr>
          <w:color w:val="231F20"/>
          <w:spacing w:val="-13"/>
          <w:sz w:val="22"/>
          <w:szCs w:val="22"/>
        </w:rPr>
        <w:t xml:space="preserve"> </w:t>
      </w:r>
      <w:r w:rsidRPr="003A7E07">
        <w:rPr>
          <w:color w:val="231F20"/>
          <w:spacing w:val="-1"/>
          <w:sz w:val="22"/>
          <w:szCs w:val="22"/>
        </w:rPr>
        <w:t>differ</w:t>
      </w:r>
      <w:r w:rsidRPr="003A7E07">
        <w:rPr>
          <w:color w:val="231F20"/>
          <w:spacing w:val="-12"/>
          <w:sz w:val="22"/>
          <w:szCs w:val="22"/>
        </w:rPr>
        <w:t xml:space="preserve"> </w:t>
      </w:r>
      <w:r w:rsidRPr="003A7E07">
        <w:rPr>
          <w:color w:val="231F20"/>
          <w:spacing w:val="-1"/>
          <w:sz w:val="22"/>
          <w:szCs w:val="22"/>
        </w:rPr>
        <w:t>within</w:t>
      </w:r>
      <w:r w:rsidRPr="003A7E07">
        <w:rPr>
          <w:color w:val="231F20"/>
          <w:spacing w:val="-11"/>
          <w:sz w:val="22"/>
          <w:szCs w:val="22"/>
        </w:rPr>
        <w:t xml:space="preserve"> </w:t>
      </w:r>
      <w:r w:rsidRPr="003A7E07">
        <w:rPr>
          <w:color w:val="231F20"/>
          <w:spacing w:val="-1"/>
          <w:sz w:val="22"/>
          <w:szCs w:val="22"/>
        </w:rPr>
        <w:t>and</w:t>
      </w:r>
      <w:r w:rsidRPr="003A7E07">
        <w:rPr>
          <w:color w:val="231F20"/>
          <w:spacing w:val="-12"/>
          <w:sz w:val="22"/>
          <w:szCs w:val="22"/>
        </w:rPr>
        <w:t xml:space="preserve"> </w:t>
      </w:r>
      <w:r w:rsidRPr="003A7E07">
        <w:rPr>
          <w:color w:val="231F20"/>
          <w:spacing w:val="-1"/>
          <w:sz w:val="22"/>
          <w:szCs w:val="22"/>
        </w:rPr>
        <w:t>between</w:t>
      </w:r>
      <w:r w:rsidRPr="003A7E07">
        <w:rPr>
          <w:color w:val="231F20"/>
          <w:spacing w:val="-12"/>
          <w:sz w:val="22"/>
          <w:szCs w:val="22"/>
        </w:rPr>
        <w:t xml:space="preserve"> </w:t>
      </w:r>
      <w:r w:rsidRPr="003A7E07">
        <w:rPr>
          <w:color w:val="231F20"/>
          <w:spacing w:val="-1"/>
          <w:sz w:val="22"/>
          <w:szCs w:val="22"/>
        </w:rPr>
        <w:t>cultures.</w:t>
      </w:r>
      <w:r w:rsidRPr="003A7E07">
        <w:rPr>
          <w:color w:val="231F20"/>
          <w:spacing w:val="-12"/>
          <w:sz w:val="22"/>
          <w:szCs w:val="22"/>
        </w:rPr>
        <w:t xml:space="preserve"> </w:t>
      </w:r>
      <w:r w:rsidRPr="003A7E07">
        <w:rPr>
          <w:color w:val="231F20"/>
          <w:spacing w:val="-1"/>
          <w:sz w:val="22"/>
          <w:szCs w:val="22"/>
        </w:rPr>
        <w:t>Development</w:t>
      </w:r>
      <w:r w:rsidRPr="003A7E07">
        <w:rPr>
          <w:color w:val="231F20"/>
          <w:spacing w:val="-12"/>
          <w:sz w:val="22"/>
          <w:szCs w:val="22"/>
        </w:rPr>
        <w:t xml:space="preserve"> </w:t>
      </w:r>
      <w:r w:rsidRPr="003A7E07">
        <w:rPr>
          <w:color w:val="231F20"/>
          <w:spacing w:val="-1"/>
          <w:sz w:val="22"/>
          <w:szCs w:val="22"/>
        </w:rPr>
        <w:t>is</w:t>
      </w:r>
      <w:r w:rsidRPr="003A7E07">
        <w:rPr>
          <w:color w:val="231F20"/>
          <w:spacing w:val="-12"/>
          <w:sz w:val="22"/>
          <w:szCs w:val="22"/>
        </w:rPr>
        <w:t xml:space="preserve"> </w:t>
      </w:r>
      <w:r w:rsidRPr="003A7E07">
        <w:rPr>
          <w:color w:val="231F20"/>
          <w:spacing w:val="-1"/>
          <w:sz w:val="22"/>
          <w:szCs w:val="22"/>
        </w:rPr>
        <w:t>affected</w:t>
      </w:r>
      <w:r w:rsidRPr="003A7E07">
        <w:rPr>
          <w:color w:val="231F20"/>
          <w:spacing w:val="-12"/>
          <w:sz w:val="22"/>
          <w:szCs w:val="22"/>
        </w:rPr>
        <w:t xml:space="preserve"> </w:t>
      </w:r>
      <w:r w:rsidRPr="003A7E07">
        <w:rPr>
          <w:color w:val="231F20"/>
          <w:spacing w:val="-1"/>
          <w:sz w:val="22"/>
          <w:szCs w:val="22"/>
        </w:rPr>
        <w:t>by</w:t>
      </w:r>
      <w:r w:rsidRPr="003A7E07">
        <w:rPr>
          <w:color w:val="231F20"/>
          <w:spacing w:val="-12"/>
          <w:sz w:val="22"/>
          <w:szCs w:val="22"/>
        </w:rPr>
        <w:t xml:space="preserve"> </w:t>
      </w:r>
      <w:r w:rsidRPr="003A7E07">
        <w:rPr>
          <w:color w:val="231F20"/>
          <w:spacing w:val="-1"/>
          <w:sz w:val="22"/>
          <w:szCs w:val="22"/>
        </w:rPr>
        <w:t>ethnicity,</w:t>
      </w:r>
      <w:r w:rsidRPr="003A7E07">
        <w:rPr>
          <w:color w:val="231F20"/>
          <w:spacing w:val="-12"/>
          <w:sz w:val="22"/>
          <w:szCs w:val="22"/>
        </w:rPr>
        <w:t xml:space="preserve"> </w:t>
      </w:r>
      <w:r w:rsidRPr="003A7E07">
        <w:rPr>
          <w:color w:val="231F20"/>
          <w:spacing w:val="-1"/>
          <w:sz w:val="22"/>
          <w:szCs w:val="22"/>
        </w:rPr>
        <w:t>race,</w:t>
      </w:r>
      <w:r w:rsidRPr="003A7E07">
        <w:rPr>
          <w:color w:val="231F20"/>
          <w:spacing w:val="22"/>
          <w:w w:val="99"/>
          <w:sz w:val="22"/>
          <w:szCs w:val="22"/>
        </w:rPr>
        <w:t xml:space="preserve"> </w:t>
      </w:r>
      <w:r w:rsidRPr="003A7E07">
        <w:rPr>
          <w:color w:val="231F20"/>
          <w:sz w:val="22"/>
          <w:szCs w:val="22"/>
        </w:rPr>
        <w:t>and</w:t>
      </w:r>
      <w:r w:rsidRPr="003A7E07">
        <w:rPr>
          <w:color w:val="231F20"/>
          <w:spacing w:val="11"/>
          <w:sz w:val="22"/>
          <w:szCs w:val="22"/>
        </w:rPr>
        <w:t xml:space="preserve"> </w:t>
      </w:r>
      <w:r w:rsidRPr="003A7E07">
        <w:rPr>
          <w:b/>
          <w:bCs/>
          <w:color w:val="231F20"/>
          <w:spacing w:val="-1"/>
          <w:sz w:val="22"/>
          <w:szCs w:val="22"/>
        </w:rPr>
        <w:t>socioeconomic</w:t>
      </w:r>
      <w:r w:rsidRPr="003A7E07">
        <w:rPr>
          <w:b/>
          <w:bCs/>
          <w:color w:val="231F20"/>
          <w:spacing w:val="12"/>
          <w:sz w:val="22"/>
          <w:szCs w:val="22"/>
        </w:rPr>
        <w:t xml:space="preserve"> </w:t>
      </w:r>
      <w:r w:rsidRPr="003A7E07">
        <w:rPr>
          <w:b/>
          <w:bCs/>
          <w:color w:val="231F20"/>
          <w:spacing w:val="-1"/>
          <w:sz w:val="22"/>
          <w:szCs w:val="22"/>
        </w:rPr>
        <w:t>status</w:t>
      </w:r>
      <w:r w:rsidRPr="003A7E07">
        <w:rPr>
          <w:b/>
          <w:bCs/>
          <w:color w:val="231F20"/>
          <w:spacing w:val="12"/>
          <w:sz w:val="22"/>
          <w:szCs w:val="22"/>
        </w:rPr>
        <w:t xml:space="preserve"> </w:t>
      </w:r>
      <w:r w:rsidRPr="003A7E07">
        <w:rPr>
          <w:b/>
          <w:bCs/>
          <w:color w:val="231F20"/>
          <w:spacing w:val="-1"/>
          <w:sz w:val="22"/>
          <w:szCs w:val="22"/>
        </w:rPr>
        <w:t>(SES)</w:t>
      </w:r>
      <w:r w:rsidRPr="00B15B9E">
        <w:rPr>
          <w:b/>
          <w:color w:val="231F20"/>
          <w:spacing w:val="-1"/>
          <w:sz w:val="22"/>
          <w:szCs w:val="22"/>
        </w:rPr>
        <w:t>,</w:t>
      </w:r>
      <w:r w:rsidRPr="003A7E07">
        <w:rPr>
          <w:color w:val="231F20"/>
          <w:spacing w:val="12"/>
          <w:sz w:val="22"/>
          <w:szCs w:val="22"/>
        </w:rPr>
        <w:t xml:space="preserve"> </w:t>
      </w:r>
      <w:r w:rsidRPr="003A7E07">
        <w:rPr>
          <w:color w:val="231F20"/>
          <w:sz w:val="22"/>
          <w:szCs w:val="22"/>
        </w:rPr>
        <w:t>a</w:t>
      </w:r>
      <w:r w:rsidRPr="003A7E07">
        <w:rPr>
          <w:color w:val="231F20"/>
          <w:spacing w:val="11"/>
          <w:sz w:val="22"/>
          <w:szCs w:val="22"/>
        </w:rPr>
        <w:t xml:space="preserve"> </w:t>
      </w:r>
      <w:r w:rsidRPr="003A7E07">
        <w:rPr>
          <w:color w:val="231F20"/>
          <w:sz w:val="22"/>
          <w:szCs w:val="22"/>
        </w:rPr>
        <w:t>measure</w:t>
      </w:r>
      <w:r w:rsidRPr="003A7E07">
        <w:rPr>
          <w:color w:val="231F20"/>
          <w:spacing w:val="11"/>
          <w:sz w:val="22"/>
          <w:szCs w:val="22"/>
        </w:rPr>
        <w:t xml:space="preserve"> </w:t>
      </w:r>
      <w:r w:rsidRPr="003A7E07">
        <w:rPr>
          <w:color w:val="231F20"/>
          <w:sz w:val="22"/>
          <w:szCs w:val="22"/>
        </w:rPr>
        <w:t>of</w:t>
      </w:r>
      <w:r w:rsidRPr="003A7E07">
        <w:rPr>
          <w:color w:val="231F20"/>
          <w:spacing w:val="12"/>
          <w:sz w:val="22"/>
          <w:szCs w:val="22"/>
        </w:rPr>
        <w:t xml:space="preserve"> </w:t>
      </w:r>
      <w:r w:rsidRPr="003A7E07">
        <w:rPr>
          <w:color w:val="231F20"/>
          <w:spacing w:val="-1"/>
          <w:sz w:val="22"/>
          <w:szCs w:val="22"/>
        </w:rPr>
        <w:t>social</w:t>
      </w:r>
      <w:r w:rsidRPr="003A7E07">
        <w:rPr>
          <w:color w:val="231F20"/>
          <w:spacing w:val="12"/>
          <w:sz w:val="22"/>
          <w:szCs w:val="22"/>
        </w:rPr>
        <w:t xml:space="preserve"> </w:t>
      </w:r>
      <w:r w:rsidRPr="003A7E07">
        <w:rPr>
          <w:color w:val="231F20"/>
          <w:sz w:val="22"/>
          <w:szCs w:val="22"/>
        </w:rPr>
        <w:t>class</w:t>
      </w:r>
      <w:r w:rsidRPr="003A7E07">
        <w:rPr>
          <w:color w:val="231F20"/>
          <w:spacing w:val="11"/>
          <w:sz w:val="22"/>
          <w:szCs w:val="22"/>
        </w:rPr>
        <w:t xml:space="preserve"> </w:t>
      </w:r>
      <w:r w:rsidRPr="003A7E07">
        <w:rPr>
          <w:color w:val="231F20"/>
          <w:sz w:val="22"/>
          <w:szCs w:val="22"/>
        </w:rPr>
        <w:t>based</w:t>
      </w:r>
      <w:r w:rsidRPr="003A7E07">
        <w:rPr>
          <w:color w:val="231F20"/>
          <w:spacing w:val="12"/>
          <w:sz w:val="22"/>
          <w:szCs w:val="22"/>
        </w:rPr>
        <w:t xml:space="preserve"> </w:t>
      </w:r>
      <w:r w:rsidRPr="003A7E07">
        <w:rPr>
          <w:color w:val="231F20"/>
          <w:sz w:val="22"/>
          <w:szCs w:val="22"/>
        </w:rPr>
        <w:t>on</w:t>
      </w:r>
      <w:r w:rsidRPr="003A7E07">
        <w:rPr>
          <w:color w:val="231F20"/>
          <w:spacing w:val="11"/>
          <w:sz w:val="22"/>
          <w:szCs w:val="22"/>
        </w:rPr>
        <w:t xml:space="preserve"> </w:t>
      </w:r>
      <w:r w:rsidRPr="003A7E07">
        <w:rPr>
          <w:color w:val="231F20"/>
          <w:sz w:val="22"/>
          <w:szCs w:val="22"/>
        </w:rPr>
        <w:t>income</w:t>
      </w:r>
      <w:r w:rsidRPr="003A7E07">
        <w:rPr>
          <w:color w:val="231F20"/>
          <w:spacing w:val="11"/>
          <w:sz w:val="22"/>
          <w:szCs w:val="22"/>
        </w:rPr>
        <w:t xml:space="preserve"> </w:t>
      </w:r>
      <w:r w:rsidRPr="003A7E07">
        <w:rPr>
          <w:color w:val="231F20"/>
          <w:sz w:val="22"/>
          <w:szCs w:val="22"/>
        </w:rPr>
        <w:t>and</w:t>
      </w:r>
      <w:r w:rsidRPr="003A7E07">
        <w:rPr>
          <w:color w:val="231F20"/>
          <w:spacing w:val="29"/>
          <w:w w:val="99"/>
          <w:sz w:val="22"/>
          <w:szCs w:val="22"/>
        </w:rPr>
        <w:t xml:space="preserve"> </w:t>
      </w:r>
      <w:r w:rsidRPr="003A7E07">
        <w:rPr>
          <w:color w:val="231F20"/>
          <w:sz w:val="22"/>
          <w:szCs w:val="22"/>
        </w:rPr>
        <w:t>education.</w:t>
      </w:r>
      <w:r w:rsidR="00B21302" w:rsidRPr="003A7E07">
        <w:rPr>
          <w:color w:val="231F20"/>
          <w:sz w:val="22"/>
          <w:szCs w:val="22"/>
        </w:rPr>
        <w:t xml:space="preserve"> Although poverty presents obstacles to successful development, many children can overcome its effects. </w:t>
      </w:r>
    </w:p>
    <w:p w14:paraId="0CDC6F67" w14:textId="77777777" w:rsidR="00B91650" w:rsidRPr="003A7E07" w:rsidRDefault="00B91650" w:rsidP="006A2226">
      <w:pPr>
        <w:pStyle w:val="BodyText"/>
        <w:numPr>
          <w:ilvl w:val="1"/>
          <w:numId w:val="5"/>
        </w:numPr>
        <w:tabs>
          <w:tab w:val="left" w:pos="1805"/>
        </w:tabs>
        <w:kinsoku w:val="0"/>
        <w:overflowPunct w:val="0"/>
        <w:spacing w:line="265" w:lineRule="auto"/>
        <w:ind w:right="118"/>
        <w:rPr>
          <w:color w:val="000000"/>
          <w:sz w:val="22"/>
          <w:szCs w:val="22"/>
        </w:rPr>
      </w:pPr>
      <w:r w:rsidRPr="003A7E07">
        <w:rPr>
          <w:color w:val="231F20"/>
          <w:spacing w:val="-1"/>
          <w:sz w:val="22"/>
          <w:szCs w:val="22"/>
        </w:rPr>
        <w:t>An</w:t>
      </w:r>
      <w:r w:rsidRPr="003A7E07">
        <w:rPr>
          <w:color w:val="231F20"/>
          <w:spacing w:val="-15"/>
          <w:sz w:val="22"/>
          <w:szCs w:val="22"/>
        </w:rPr>
        <w:t xml:space="preserve"> </w:t>
      </w:r>
      <w:r w:rsidRPr="003A7E07">
        <w:rPr>
          <w:color w:val="231F20"/>
          <w:spacing w:val="-2"/>
          <w:sz w:val="22"/>
          <w:szCs w:val="22"/>
        </w:rPr>
        <w:t>additional</w:t>
      </w:r>
      <w:r w:rsidRPr="003A7E07">
        <w:rPr>
          <w:color w:val="231F20"/>
          <w:spacing w:val="-14"/>
          <w:sz w:val="22"/>
          <w:szCs w:val="22"/>
        </w:rPr>
        <w:t xml:space="preserve"> </w:t>
      </w:r>
      <w:r w:rsidRPr="003A7E07">
        <w:rPr>
          <w:color w:val="231F20"/>
          <w:spacing w:val="-2"/>
          <w:sz w:val="22"/>
          <w:szCs w:val="22"/>
        </w:rPr>
        <w:t>guiding</w:t>
      </w:r>
      <w:r w:rsidRPr="003A7E07">
        <w:rPr>
          <w:color w:val="231F20"/>
          <w:spacing w:val="-15"/>
          <w:sz w:val="22"/>
          <w:szCs w:val="22"/>
        </w:rPr>
        <w:t xml:space="preserve"> </w:t>
      </w:r>
      <w:r w:rsidRPr="003A7E07">
        <w:rPr>
          <w:color w:val="231F20"/>
          <w:spacing w:val="-2"/>
          <w:sz w:val="22"/>
          <w:szCs w:val="22"/>
        </w:rPr>
        <w:t>theme</w:t>
      </w:r>
      <w:r w:rsidRPr="003A7E07">
        <w:rPr>
          <w:color w:val="231F20"/>
          <w:spacing w:val="-14"/>
          <w:sz w:val="22"/>
          <w:szCs w:val="22"/>
        </w:rPr>
        <w:t xml:space="preserve"> </w:t>
      </w:r>
      <w:r w:rsidRPr="003A7E07">
        <w:rPr>
          <w:color w:val="231F20"/>
          <w:spacing w:val="-1"/>
          <w:sz w:val="22"/>
          <w:szCs w:val="22"/>
        </w:rPr>
        <w:t>is</w:t>
      </w:r>
      <w:r w:rsidRPr="003A7E07">
        <w:rPr>
          <w:color w:val="231F20"/>
          <w:spacing w:val="-15"/>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reasons</w:t>
      </w:r>
      <w:r w:rsidRPr="003A7E07">
        <w:rPr>
          <w:color w:val="231F20"/>
          <w:spacing w:val="-15"/>
          <w:sz w:val="22"/>
          <w:szCs w:val="22"/>
        </w:rPr>
        <w:t xml:space="preserve"> </w:t>
      </w:r>
      <w:r w:rsidRPr="003A7E07">
        <w:rPr>
          <w:color w:val="231F20"/>
          <w:spacing w:val="-2"/>
          <w:sz w:val="22"/>
          <w:szCs w:val="22"/>
        </w:rPr>
        <w:t>for</w:t>
      </w:r>
      <w:r w:rsidRPr="003A7E07">
        <w:rPr>
          <w:color w:val="231F20"/>
          <w:spacing w:val="-14"/>
          <w:sz w:val="22"/>
          <w:szCs w:val="22"/>
        </w:rPr>
        <w:t xml:space="preserve"> </w:t>
      </w:r>
      <w:r w:rsidRPr="003A7E07">
        <w:rPr>
          <w:color w:val="231F20"/>
          <w:spacing w:val="-2"/>
          <w:sz w:val="22"/>
          <w:szCs w:val="22"/>
        </w:rPr>
        <w:t>individual</w:t>
      </w:r>
      <w:r w:rsidRPr="003A7E07">
        <w:rPr>
          <w:color w:val="231F20"/>
          <w:spacing w:val="-15"/>
          <w:sz w:val="22"/>
          <w:szCs w:val="22"/>
        </w:rPr>
        <w:t xml:space="preserve"> </w:t>
      </w:r>
      <w:r w:rsidRPr="003A7E07">
        <w:rPr>
          <w:color w:val="231F20"/>
          <w:spacing w:val="-2"/>
          <w:sz w:val="22"/>
          <w:szCs w:val="22"/>
        </w:rPr>
        <w:t>differences</w:t>
      </w:r>
      <w:r w:rsidRPr="003A7E07">
        <w:rPr>
          <w:color w:val="231F20"/>
          <w:spacing w:val="-15"/>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2"/>
          <w:sz w:val="22"/>
          <w:szCs w:val="22"/>
        </w:rPr>
        <w:t>development.</w:t>
      </w:r>
      <w:r w:rsidRPr="003A7E07">
        <w:rPr>
          <w:color w:val="231F20"/>
          <w:spacing w:val="31"/>
          <w:w w:val="99"/>
          <w:sz w:val="22"/>
          <w:szCs w:val="22"/>
        </w:rPr>
        <w:t xml:space="preserve"> </w:t>
      </w:r>
      <w:r w:rsidRPr="003A7E07">
        <w:rPr>
          <w:color w:val="231F20"/>
          <w:spacing w:val="-1"/>
          <w:sz w:val="22"/>
          <w:szCs w:val="22"/>
        </w:rPr>
        <w:lastRenderedPageBreak/>
        <w:t>Individual</w:t>
      </w:r>
      <w:r w:rsidRPr="003A7E07">
        <w:rPr>
          <w:color w:val="231F20"/>
          <w:spacing w:val="-15"/>
          <w:sz w:val="22"/>
          <w:szCs w:val="22"/>
        </w:rPr>
        <w:t xml:space="preserve"> </w:t>
      </w:r>
      <w:r w:rsidRPr="003A7E07">
        <w:rPr>
          <w:color w:val="231F20"/>
          <w:spacing w:val="-1"/>
          <w:sz w:val="22"/>
          <w:szCs w:val="22"/>
        </w:rPr>
        <w:t>differences</w:t>
      </w:r>
      <w:r w:rsidRPr="003A7E07">
        <w:rPr>
          <w:color w:val="231F20"/>
          <w:spacing w:val="-15"/>
          <w:sz w:val="22"/>
          <w:szCs w:val="22"/>
        </w:rPr>
        <w:t xml:space="preserve"> </w:t>
      </w:r>
      <w:r w:rsidRPr="003A7E07">
        <w:rPr>
          <w:color w:val="231F20"/>
          <w:spacing w:val="-1"/>
          <w:sz w:val="22"/>
          <w:szCs w:val="22"/>
        </w:rPr>
        <w:t>among</w:t>
      </w:r>
      <w:r w:rsidRPr="003A7E07">
        <w:rPr>
          <w:color w:val="231F20"/>
          <w:spacing w:val="-15"/>
          <w:sz w:val="22"/>
          <w:szCs w:val="22"/>
        </w:rPr>
        <w:t xml:space="preserve"> </w:t>
      </w:r>
      <w:r w:rsidRPr="003A7E07">
        <w:rPr>
          <w:color w:val="231F20"/>
          <w:spacing w:val="-1"/>
          <w:sz w:val="22"/>
          <w:szCs w:val="22"/>
        </w:rPr>
        <w:t>children</w:t>
      </w:r>
      <w:r w:rsidRPr="003A7E07">
        <w:rPr>
          <w:color w:val="231F20"/>
          <w:spacing w:val="-15"/>
          <w:sz w:val="22"/>
          <w:szCs w:val="22"/>
        </w:rPr>
        <w:t xml:space="preserve"> </w:t>
      </w:r>
      <w:r w:rsidRPr="003A7E07">
        <w:rPr>
          <w:color w:val="231F20"/>
          <w:spacing w:val="-1"/>
          <w:sz w:val="22"/>
          <w:szCs w:val="22"/>
        </w:rPr>
        <w:t>arise</w:t>
      </w:r>
      <w:r w:rsidRPr="003A7E07">
        <w:rPr>
          <w:color w:val="231F20"/>
          <w:spacing w:val="-14"/>
          <w:sz w:val="22"/>
          <w:szCs w:val="22"/>
        </w:rPr>
        <w:t xml:space="preserve"> </w:t>
      </w:r>
      <w:r w:rsidRPr="003A7E07">
        <w:rPr>
          <w:color w:val="231F20"/>
          <w:spacing w:val="-1"/>
          <w:sz w:val="22"/>
          <w:szCs w:val="22"/>
        </w:rPr>
        <w:t>very</w:t>
      </w:r>
      <w:r w:rsidRPr="003A7E07">
        <w:rPr>
          <w:color w:val="231F20"/>
          <w:spacing w:val="-15"/>
          <w:sz w:val="22"/>
          <w:szCs w:val="22"/>
        </w:rPr>
        <w:t xml:space="preserve"> </w:t>
      </w:r>
      <w:r w:rsidRPr="003A7E07">
        <w:rPr>
          <w:color w:val="231F20"/>
          <w:spacing w:val="-1"/>
          <w:sz w:val="22"/>
          <w:szCs w:val="22"/>
        </w:rPr>
        <w:t>quickly</w:t>
      </w:r>
      <w:r w:rsidRPr="003A7E07">
        <w:rPr>
          <w:color w:val="231F20"/>
          <w:spacing w:val="-15"/>
          <w:sz w:val="22"/>
          <w:szCs w:val="22"/>
        </w:rPr>
        <w:t xml:space="preserve"> </w:t>
      </w:r>
      <w:r w:rsidRPr="003A7E07">
        <w:rPr>
          <w:color w:val="231F20"/>
          <w:spacing w:val="-1"/>
          <w:sz w:val="22"/>
          <w:szCs w:val="22"/>
        </w:rPr>
        <w:t>in</w:t>
      </w:r>
      <w:r w:rsidRPr="003A7E07">
        <w:rPr>
          <w:color w:val="231F20"/>
          <w:spacing w:val="-15"/>
          <w:sz w:val="22"/>
          <w:szCs w:val="22"/>
        </w:rPr>
        <w:t xml:space="preserve"> </w:t>
      </w:r>
      <w:r w:rsidRPr="003A7E07">
        <w:rPr>
          <w:color w:val="231F20"/>
          <w:spacing w:val="-1"/>
          <w:sz w:val="22"/>
          <w:szCs w:val="22"/>
        </w:rPr>
        <w:t>development.</w:t>
      </w:r>
      <w:r w:rsidRPr="003A7E07">
        <w:rPr>
          <w:color w:val="231F20"/>
          <w:spacing w:val="-15"/>
          <w:sz w:val="22"/>
          <w:szCs w:val="22"/>
        </w:rPr>
        <w:t xml:space="preserve"> </w:t>
      </w:r>
      <w:r w:rsidRPr="003A7E07">
        <w:rPr>
          <w:color w:val="231F20"/>
          <w:spacing w:val="-1"/>
          <w:sz w:val="22"/>
          <w:szCs w:val="22"/>
        </w:rPr>
        <w:t>Children’s</w:t>
      </w:r>
      <w:r w:rsidRPr="003A7E07">
        <w:rPr>
          <w:color w:val="231F20"/>
          <w:spacing w:val="29"/>
          <w:w w:val="99"/>
          <w:sz w:val="22"/>
          <w:szCs w:val="22"/>
        </w:rPr>
        <w:t xml:space="preserve"> </w:t>
      </w:r>
      <w:r w:rsidRPr="003A7E07">
        <w:rPr>
          <w:color w:val="231F20"/>
          <w:spacing w:val="-1"/>
          <w:sz w:val="22"/>
          <w:szCs w:val="22"/>
        </w:rPr>
        <w:t>genes,</w:t>
      </w:r>
      <w:r w:rsidRPr="003A7E07">
        <w:rPr>
          <w:color w:val="231F20"/>
          <w:spacing w:val="-12"/>
          <w:sz w:val="22"/>
          <w:szCs w:val="22"/>
        </w:rPr>
        <w:t xml:space="preserve"> </w:t>
      </w:r>
      <w:r w:rsidRPr="003A7E07">
        <w:rPr>
          <w:color w:val="231F20"/>
          <w:spacing w:val="-1"/>
          <w:sz w:val="22"/>
          <w:szCs w:val="22"/>
        </w:rPr>
        <w:t>their</w:t>
      </w:r>
      <w:r w:rsidRPr="003A7E07">
        <w:rPr>
          <w:color w:val="231F20"/>
          <w:spacing w:val="-12"/>
          <w:sz w:val="22"/>
          <w:szCs w:val="22"/>
        </w:rPr>
        <w:t xml:space="preserve"> </w:t>
      </w:r>
      <w:r w:rsidRPr="003A7E07">
        <w:rPr>
          <w:color w:val="231F20"/>
          <w:spacing w:val="-1"/>
          <w:sz w:val="22"/>
          <w:szCs w:val="22"/>
        </w:rPr>
        <w:t>treatment</w:t>
      </w:r>
      <w:r w:rsidRPr="003A7E07">
        <w:rPr>
          <w:color w:val="231F20"/>
          <w:spacing w:val="-13"/>
          <w:sz w:val="22"/>
          <w:szCs w:val="22"/>
        </w:rPr>
        <w:t xml:space="preserve"> </w:t>
      </w:r>
      <w:r w:rsidRPr="003A7E07">
        <w:rPr>
          <w:color w:val="231F20"/>
          <w:spacing w:val="-1"/>
          <w:sz w:val="22"/>
          <w:szCs w:val="22"/>
        </w:rPr>
        <w:t>by</w:t>
      </w:r>
      <w:r w:rsidRPr="003A7E07">
        <w:rPr>
          <w:color w:val="231F20"/>
          <w:spacing w:val="-12"/>
          <w:sz w:val="22"/>
          <w:szCs w:val="22"/>
        </w:rPr>
        <w:t xml:space="preserve"> </w:t>
      </w:r>
      <w:r w:rsidRPr="003A7E07">
        <w:rPr>
          <w:color w:val="231F20"/>
          <w:spacing w:val="-1"/>
          <w:sz w:val="22"/>
          <w:szCs w:val="22"/>
        </w:rPr>
        <w:t>parents</w:t>
      </w:r>
      <w:r w:rsidRPr="003A7E07">
        <w:rPr>
          <w:color w:val="231F20"/>
          <w:spacing w:val="-12"/>
          <w:sz w:val="22"/>
          <w:szCs w:val="22"/>
        </w:rPr>
        <w:t xml:space="preserve"> </w:t>
      </w:r>
      <w:r w:rsidRPr="003A7E07">
        <w:rPr>
          <w:color w:val="231F20"/>
          <w:spacing w:val="-1"/>
          <w:sz w:val="22"/>
          <w:szCs w:val="22"/>
        </w:rPr>
        <w:t>and</w:t>
      </w:r>
      <w:r w:rsidRPr="003A7E07">
        <w:rPr>
          <w:color w:val="231F20"/>
          <w:spacing w:val="-11"/>
          <w:sz w:val="22"/>
          <w:szCs w:val="22"/>
        </w:rPr>
        <w:t xml:space="preserve"> </w:t>
      </w:r>
      <w:r w:rsidRPr="003A7E07">
        <w:rPr>
          <w:color w:val="231F20"/>
          <w:spacing w:val="-1"/>
          <w:sz w:val="22"/>
          <w:szCs w:val="22"/>
        </w:rPr>
        <w:t>other</w:t>
      </w:r>
      <w:r w:rsidRPr="003A7E07">
        <w:rPr>
          <w:color w:val="231F20"/>
          <w:spacing w:val="-12"/>
          <w:sz w:val="22"/>
          <w:szCs w:val="22"/>
        </w:rPr>
        <w:t xml:space="preserve"> </w:t>
      </w:r>
      <w:r w:rsidRPr="003A7E07">
        <w:rPr>
          <w:color w:val="231F20"/>
          <w:spacing w:val="-1"/>
          <w:sz w:val="22"/>
          <w:szCs w:val="22"/>
        </w:rPr>
        <w:t>people,</w:t>
      </w:r>
      <w:r w:rsidRPr="003A7E07">
        <w:rPr>
          <w:color w:val="231F20"/>
          <w:spacing w:val="-12"/>
          <w:sz w:val="22"/>
          <w:szCs w:val="22"/>
        </w:rPr>
        <w:t xml:space="preserve"> </w:t>
      </w:r>
      <w:r w:rsidRPr="003A7E07">
        <w:rPr>
          <w:color w:val="231F20"/>
          <w:spacing w:val="-1"/>
          <w:sz w:val="22"/>
          <w:szCs w:val="22"/>
        </w:rPr>
        <w:t>their</w:t>
      </w:r>
      <w:r w:rsidRPr="003A7E07">
        <w:rPr>
          <w:color w:val="231F20"/>
          <w:spacing w:val="-12"/>
          <w:sz w:val="22"/>
          <w:szCs w:val="22"/>
        </w:rPr>
        <w:t xml:space="preserve"> </w:t>
      </w:r>
      <w:r w:rsidRPr="003A7E07">
        <w:rPr>
          <w:color w:val="231F20"/>
          <w:spacing w:val="-1"/>
          <w:sz w:val="22"/>
          <w:szCs w:val="22"/>
        </w:rPr>
        <w:t>subjective</w:t>
      </w:r>
      <w:r w:rsidRPr="003A7E07">
        <w:rPr>
          <w:color w:val="231F20"/>
          <w:spacing w:val="-11"/>
          <w:sz w:val="22"/>
          <w:szCs w:val="22"/>
        </w:rPr>
        <w:t xml:space="preserve"> </w:t>
      </w:r>
      <w:r w:rsidRPr="003A7E07">
        <w:rPr>
          <w:color w:val="231F20"/>
          <w:spacing w:val="-1"/>
          <w:sz w:val="22"/>
          <w:szCs w:val="22"/>
        </w:rPr>
        <w:t>reactions</w:t>
      </w:r>
      <w:r w:rsidRPr="003A7E07">
        <w:rPr>
          <w:color w:val="231F20"/>
          <w:spacing w:val="-12"/>
          <w:sz w:val="22"/>
          <w:szCs w:val="22"/>
        </w:rPr>
        <w:t xml:space="preserve"> </w:t>
      </w:r>
      <w:r w:rsidRPr="003A7E07">
        <w:rPr>
          <w:color w:val="231F20"/>
          <w:spacing w:val="-1"/>
          <w:sz w:val="22"/>
          <w:szCs w:val="22"/>
        </w:rPr>
        <w:t>to</w:t>
      </w:r>
      <w:r w:rsidRPr="003A7E07">
        <w:rPr>
          <w:color w:val="231F20"/>
          <w:spacing w:val="-12"/>
          <w:sz w:val="22"/>
          <w:szCs w:val="22"/>
        </w:rPr>
        <w:t xml:space="preserve"> </w:t>
      </w:r>
      <w:r w:rsidRPr="003A7E07">
        <w:rPr>
          <w:color w:val="231F20"/>
          <w:spacing w:val="-1"/>
          <w:sz w:val="22"/>
          <w:szCs w:val="22"/>
        </w:rPr>
        <w:t>other</w:t>
      </w:r>
      <w:r w:rsidRPr="003A7E07">
        <w:rPr>
          <w:color w:val="231F20"/>
          <w:spacing w:val="24"/>
          <w:w w:val="99"/>
          <w:sz w:val="22"/>
          <w:szCs w:val="22"/>
        </w:rPr>
        <w:t xml:space="preserve"> </w:t>
      </w:r>
      <w:r w:rsidRPr="003A7E07">
        <w:rPr>
          <w:color w:val="231F20"/>
          <w:sz w:val="22"/>
          <w:szCs w:val="22"/>
        </w:rPr>
        <w:t>people’s</w:t>
      </w:r>
      <w:r w:rsidRPr="003A7E07">
        <w:rPr>
          <w:color w:val="231F20"/>
          <w:spacing w:val="3"/>
          <w:sz w:val="22"/>
          <w:szCs w:val="22"/>
        </w:rPr>
        <w:t xml:space="preserve"> </w:t>
      </w:r>
      <w:r w:rsidRPr="003A7E07">
        <w:rPr>
          <w:color w:val="231F20"/>
          <w:sz w:val="22"/>
          <w:szCs w:val="22"/>
        </w:rPr>
        <w:t>treatment</w:t>
      </w:r>
      <w:r w:rsidRPr="003A7E07">
        <w:rPr>
          <w:color w:val="231F20"/>
          <w:spacing w:val="3"/>
          <w:sz w:val="22"/>
          <w:szCs w:val="22"/>
        </w:rPr>
        <w:t xml:space="preserve"> </w:t>
      </w:r>
      <w:r w:rsidRPr="003A7E07">
        <w:rPr>
          <w:color w:val="231F20"/>
          <w:sz w:val="22"/>
          <w:szCs w:val="22"/>
        </w:rPr>
        <w:t>of</w:t>
      </w:r>
      <w:r w:rsidRPr="003A7E07">
        <w:rPr>
          <w:color w:val="231F20"/>
          <w:spacing w:val="3"/>
          <w:sz w:val="22"/>
          <w:szCs w:val="22"/>
        </w:rPr>
        <w:t xml:space="preserve"> </w:t>
      </w:r>
      <w:r w:rsidRPr="003A7E07">
        <w:rPr>
          <w:color w:val="231F20"/>
          <w:sz w:val="22"/>
          <w:szCs w:val="22"/>
        </w:rPr>
        <w:t>them,</w:t>
      </w:r>
      <w:r w:rsidRPr="003A7E07">
        <w:rPr>
          <w:color w:val="231F20"/>
          <w:spacing w:val="4"/>
          <w:sz w:val="22"/>
          <w:szCs w:val="22"/>
        </w:rPr>
        <w:t xml:space="preserve"> </w:t>
      </w:r>
      <w:r w:rsidRPr="003A7E07">
        <w:rPr>
          <w:color w:val="231F20"/>
          <w:sz w:val="22"/>
          <w:szCs w:val="22"/>
        </w:rPr>
        <w:t>and</w:t>
      </w:r>
      <w:r w:rsidRPr="003A7E07">
        <w:rPr>
          <w:color w:val="231F20"/>
          <w:spacing w:val="3"/>
          <w:sz w:val="22"/>
          <w:szCs w:val="22"/>
        </w:rPr>
        <w:t xml:space="preserve"> </w:t>
      </w:r>
      <w:r w:rsidRPr="003A7E07">
        <w:rPr>
          <w:color w:val="231F20"/>
          <w:sz w:val="22"/>
          <w:szCs w:val="22"/>
        </w:rPr>
        <w:t>their</w:t>
      </w:r>
      <w:r w:rsidRPr="003A7E07">
        <w:rPr>
          <w:color w:val="231F20"/>
          <w:spacing w:val="3"/>
          <w:sz w:val="22"/>
          <w:szCs w:val="22"/>
        </w:rPr>
        <w:t xml:space="preserve"> </w:t>
      </w:r>
      <w:r w:rsidRPr="003A7E07">
        <w:rPr>
          <w:color w:val="231F20"/>
          <w:sz w:val="22"/>
          <w:szCs w:val="22"/>
        </w:rPr>
        <w:t>choice</w:t>
      </w:r>
      <w:r w:rsidRPr="003A7E07">
        <w:rPr>
          <w:color w:val="231F20"/>
          <w:spacing w:val="4"/>
          <w:sz w:val="22"/>
          <w:szCs w:val="22"/>
        </w:rPr>
        <w:t xml:space="preserve"> </w:t>
      </w:r>
      <w:r w:rsidRPr="003A7E07">
        <w:rPr>
          <w:color w:val="231F20"/>
          <w:sz w:val="22"/>
          <w:szCs w:val="22"/>
        </w:rPr>
        <w:t>of</w:t>
      </w:r>
      <w:r w:rsidRPr="003A7E07">
        <w:rPr>
          <w:color w:val="231F20"/>
          <w:spacing w:val="3"/>
          <w:sz w:val="22"/>
          <w:szCs w:val="22"/>
        </w:rPr>
        <w:t xml:space="preserve"> </w:t>
      </w:r>
      <w:r w:rsidRPr="003A7E07">
        <w:rPr>
          <w:color w:val="231F20"/>
          <w:sz w:val="22"/>
          <w:szCs w:val="22"/>
        </w:rPr>
        <w:t>environments</w:t>
      </w:r>
      <w:r w:rsidRPr="003A7E07">
        <w:rPr>
          <w:color w:val="231F20"/>
          <w:spacing w:val="3"/>
          <w:sz w:val="22"/>
          <w:szCs w:val="22"/>
        </w:rPr>
        <w:t xml:space="preserve"> </w:t>
      </w:r>
      <w:r w:rsidRPr="003A7E07">
        <w:rPr>
          <w:color w:val="231F20"/>
          <w:sz w:val="22"/>
          <w:szCs w:val="22"/>
        </w:rPr>
        <w:t>all</w:t>
      </w:r>
      <w:r w:rsidRPr="003A7E07">
        <w:rPr>
          <w:color w:val="231F20"/>
          <w:spacing w:val="4"/>
          <w:sz w:val="22"/>
          <w:szCs w:val="22"/>
        </w:rPr>
        <w:t xml:space="preserve"> </w:t>
      </w:r>
      <w:r w:rsidRPr="003A7E07">
        <w:rPr>
          <w:color w:val="231F20"/>
          <w:sz w:val="22"/>
          <w:szCs w:val="22"/>
        </w:rPr>
        <w:t>contribute</w:t>
      </w:r>
      <w:r w:rsidRPr="003A7E07">
        <w:rPr>
          <w:color w:val="231F20"/>
          <w:spacing w:val="3"/>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z w:val="22"/>
          <w:szCs w:val="22"/>
        </w:rPr>
        <w:t>differences</w:t>
      </w:r>
      <w:r w:rsidRPr="003A7E07">
        <w:rPr>
          <w:color w:val="231F20"/>
          <w:spacing w:val="-7"/>
          <w:sz w:val="22"/>
          <w:szCs w:val="22"/>
        </w:rPr>
        <w:t xml:space="preserve"> </w:t>
      </w:r>
      <w:r w:rsidRPr="003A7E07">
        <w:rPr>
          <w:color w:val="231F20"/>
          <w:sz w:val="22"/>
          <w:szCs w:val="22"/>
        </w:rPr>
        <w:t>among</w:t>
      </w:r>
      <w:r w:rsidRPr="003A7E07">
        <w:rPr>
          <w:color w:val="231F20"/>
          <w:spacing w:val="-7"/>
          <w:sz w:val="22"/>
          <w:szCs w:val="22"/>
        </w:rPr>
        <w:t xml:space="preserve"> </w:t>
      </w:r>
      <w:r w:rsidRPr="003A7E07">
        <w:rPr>
          <w:color w:val="231F20"/>
          <w:sz w:val="22"/>
          <w:szCs w:val="22"/>
        </w:rPr>
        <w:t>children,</w:t>
      </w:r>
      <w:r w:rsidRPr="003A7E07">
        <w:rPr>
          <w:color w:val="231F20"/>
          <w:spacing w:val="-7"/>
          <w:sz w:val="22"/>
          <w:szCs w:val="22"/>
        </w:rPr>
        <w:t xml:space="preserve"> </w:t>
      </w:r>
      <w:r w:rsidRPr="003A7E07">
        <w:rPr>
          <w:color w:val="231F20"/>
          <w:sz w:val="22"/>
          <w:szCs w:val="22"/>
        </w:rPr>
        <w:t>even</w:t>
      </w:r>
      <w:r w:rsidRPr="003A7E07">
        <w:rPr>
          <w:color w:val="231F20"/>
          <w:spacing w:val="-7"/>
          <w:sz w:val="22"/>
          <w:szCs w:val="22"/>
        </w:rPr>
        <w:t xml:space="preserve"> </w:t>
      </w:r>
      <w:r w:rsidRPr="003A7E07">
        <w:rPr>
          <w:color w:val="231F20"/>
          <w:sz w:val="22"/>
          <w:szCs w:val="22"/>
        </w:rPr>
        <w:t>those</w:t>
      </w:r>
      <w:r w:rsidRPr="003A7E07">
        <w:rPr>
          <w:color w:val="231F20"/>
          <w:spacing w:val="-7"/>
          <w:sz w:val="22"/>
          <w:szCs w:val="22"/>
        </w:rPr>
        <w:t xml:space="preserve"> </w:t>
      </w:r>
      <w:r w:rsidRPr="003A7E07">
        <w:rPr>
          <w:color w:val="231F20"/>
          <w:spacing w:val="-1"/>
          <w:sz w:val="22"/>
          <w:szCs w:val="22"/>
        </w:rPr>
        <w:t>within</w:t>
      </w:r>
      <w:r w:rsidRPr="003A7E07">
        <w:rPr>
          <w:color w:val="231F20"/>
          <w:spacing w:val="-6"/>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pacing w:val="-1"/>
          <w:sz w:val="22"/>
          <w:szCs w:val="22"/>
        </w:rPr>
        <w:t>same</w:t>
      </w:r>
      <w:r w:rsidRPr="003A7E07">
        <w:rPr>
          <w:color w:val="231F20"/>
          <w:spacing w:val="-6"/>
          <w:sz w:val="22"/>
          <w:szCs w:val="22"/>
        </w:rPr>
        <w:t xml:space="preserve"> </w:t>
      </w:r>
      <w:r w:rsidRPr="003A7E07">
        <w:rPr>
          <w:color w:val="231F20"/>
          <w:sz w:val="22"/>
          <w:szCs w:val="22"/>
        </w:rPr>
        <w:t>family.</w:t>
      </w:r>
    </w:p>
    <w:p w14:paraId="7FAA8088" w14:textId="4A973C65" w:rsidR="00B91650" w:rsidRPr="003A7E07" w:rsidRDefault="00B91650" w:rsidP="006A2226">
      <w:pPr>
        <w:pStyle w:val="BodyText"/>
        <w:numPr>
          <w:ilvl w:val="1"/>
          <w:numId w:val="5"/>
        </w:numPr>
        <w:tabs>
          <w:tab w:val="left" w:pos="1805"/>
        </w:tabs>
        <w:kinsoku w:val="0"/>
        <w:overflowPunct w:val="0"/>
        <w:spacing w:line="265" w:lineRule="auto"/>
        <w:ind w:right="119"/>
        <w:rPr>
          <w:color w:val="000000"/>
          <w:sz w:val="22"/>
          <w:szCs w:val="22"/>
        </w:rPr>
      </w:pPr>
      <w:r w:rsidRPr="003A7E07">
        <w:rPr>
          <w:color w:val="231F20"/>
          <w:sz w:val="22"/>
          <w:szCs w:val="22"/>
        </w:rPr>
        <w:t>A</w:t>
      </w:r>
      <w:r w:rsidRPr="003A7E07">
        <w:rPr>
          <w:color w:val="231F20"/>
          <w:spacing w:val="-10"/>
          <w:sz w:val="22"/>
          <w:szCs w:val="22"/>
        </w:rPr>
        <w:t xml:space="preserve"> </w:t>
      </w:r>
      <w:r w:rsidRPr="003A7E07">
        <w:rPr>
          <w:color w:val="231F20"/>
          <w:sz w:val="22"/>
          <w:szCs w:val="22"/>
        </w:rPr>
        <w:t>final</w:t>
      </w:r>
      <w:r w:rsidRPr="003A7E07">
        <w:rPr>
          <w:color w:val="231F20"/>
          <w:spacing w:val="-9"/>
          <w:sz w:val="22"/>
          <w:szCs w:val="22"/>
        </w:rPr>
        <w:t xml:space="preserve"> </w:t>
      </w:r>
      <w:r w:rsidRPr="003A7E07">
        <w:rPr>
          <w:color w:val="231F20"/>
          <w:sz w:val="22"/>
          <w:szCs w:val="22"/>
        </w:rPr>
        <w:t>theme</w:t>
      </w:r>
      <w:r w:rsidRPr="003A7E07">
        <w:rPr>
          <w:color w:val="231F20"/>
          <w:spacing w:val="-10"/>
          <w:sz w:val="22"/>
          <w:szCs w:val="22"/>
        </w:rPr>
        <w:t xml:space="preserve"> </w:t>
      </w:r>
      <w:r w:rsidRPr="003A7E07">
        <w:rPr>
          <w:color w:val="231F20"/>
          <w:sz w:val="22"/>
          <w:szCs w:val="22"/>
        </w:rPr>
        <w:t>for</w:t>
      </w:r>
      <w:r w:rsidRPr="003A7E07">
        <w:rPr>
          <w:color w:val="231F20"/>
          <w:spacing w:val="-9"/>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course</w:t>
      </w:r>
      <w:r w:rsidRPr="003A7E07">
        <w:rPr>
          <w:color w:val="231F20"/>
          <w:spacing w:val="-10"/>
          <w:sz w:val="22"/>
          <w:szCs w:val="22"/>
        </w:rPr>
        <w:t xml:space="preserve"> </w:t>
      </w:r>
      <w:r w:rsidRPr="003A7E07">
        <w:rPr>
          <w:color w:val="231F20"/>
          <w:sz w:val="22"/>
          <w:szCs w:val="22"/>
        </w:rPr>
        <w:t>is</w:t>
      </w:r>
      <w:r w:rsidRPr="003A7E07">
        <w:rPr>
          <w:color w:val="231F20"/>
          <w:spacing w:val="-9"/>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use</w:t>
      </w:r>
      <w:r w:rsidRPr="003A7E07">
        <w:rPr>
          <w:color w:val="231F20"/>
          <w:spacing w:val="-9"/>
          <w:sz w:val="22"/>
          <w:szCs w:val="22"/>
        </w:rPr>
        <w:t xml:space="preserve"> </w:t>
      </w:r>
      <w:r w:rsidRPr="003A7E07">
        <w:rPr>
          <w:color w:val="231F20"/>
          <w:sz w:val="22"/>
          <w:szCs w:val="22"/>
        </w:rPr>
        <w:t>of</w:t>
      </w:r>
      <w:r w:rsidRPr="003A7E07">
        <w:rPr>
          <w:color w:val="231F20"/>
          <w:spacing w:val="-9"/>
          <w:sz w:val="22"/>
          <w:szCs w:val="22"/>
        </w:rPr>
        <w:t xml:space="preserve"> </w:t>
      </w:r>
      <w:r w:rsidRPr="003A7E07">
        <w:rPr>
          <w:color w:val="231F20"/>
          <w:sz w:val="22"/>
          <w:szCs w:val="22"/>
        </w:rPr>
        <w:t>research</w:t>
      </w:r>
      <w:r w:rsidRPr="003A7E07">
        <w:rPr>
          <w:color w:val="231F20"/>
          <w:spacing w:val="-10"/>
          <w:sz w:val="22"/>
          <w:szCs w:val="22"/>
        </w:rPr>
        <w:t xml:space="preserve"> </w:t>
      </w:r>
      <w:r w:rsidRPr="003A7E07">
        <w:rPr>
          <w:color w:val="231F20"/>
          <w:sz w:val="22"/>
          <w:szCs w:val="22"/>
        </w:rPr>
        <w:t>to</w:t>
      </w:r>
      <w:r w:rsidRPr="003A7E07">
        <w:rPr>
          <w:color w:val="231F20"/>
          <w:spacing w:val="-9"/>
          <w:sz w:val="22"/>
          <w:szCs w:val="22"/>
        </w:rPr>
        <w:t xml:space="preserve"> </w:t>
      </w:r>
      <w:r w:rsidRPr="003A7E07">
        <w:rPr>
          <w:color w:val="231F20"/>
          <w:sz w:val="22"/>
          <w:szCs w:val="22"/>
        </w:rPr>
        <w:t>promote</w:t>
      </w:r>
      <w:r w:rsidRPr="003A7E07">
        <w:rPr>
          <w:color w:val="231F20"/>
          <w:spacing w:val="-10"/>
          <w:sz w:val="22"/>
          <w:szCs w:val="22"/>
        </w:rPr>
        <w:t xml:space="preserve"> </w:t>
      </w:r>
      <w:r w:rsidRPr="003A7E07">
        <w:rPr>
          <w:color w:val="231F20"/>
          <w:sz w:val="22"/>
          <w:szCs w:val="22"/>
        </w:rPr>
        <w:t>children’s</w:t>
      </w:r>
      <w:r w:rsidRPr="003A7E07">
        <w:rPr>
          <w:color w:val="231F20"/>
          <w:spacing w:val="-10"/>
          <w:sz w:val="22"/>
          <w:szCs w:val="22"/>
        </w:rPr>
        <w:t xml:space="preserve"> </w:t>
      </w:r>
      <w:r w:rsidRPr="003A7E07">
        <w:rPr>
          <w:color w:val="231F20"/>
          <w:spacing w:val="-1"/>
          <w:sz w:val="22"/>
          <w:szCs w:val="22"/>
        </w:rPr>
        <w:t>well-being.</w:t>
      </w:r>
      <w:r w:rsidRPr="003A7E07">
        <w:rPr>
          <w:color w:val="231F20"/>
          <w:spacing w:val="20"/>
          <w:w w:val="99"/>
          <w:sz w:val="22"/>
          <w:szCs w:val="22"/>
        </w:rPr>
        <w:t xml:space="preserve"> </w:t>
      </w:r>
      <w:r w:rsidRPr="003A7E07">
        <w:rPr>
          <w:color w:val="231F20"/>
          <w:sz w:val="22"/>
          <w:szCs w:val="22"/>
        </w:rPr>
        <w:t>Child</w:t>
      </w:r>
      <w:r w:rsidRPr="003A7E07">
        <w:rPr>
          <w:color w:val="231F20"/>
          <w:spacing w:val="-9"/>
          <w:sz w:val="22"/>
          <w:szCs w:val="22"/>
        </w:rPr>
        <w:t xml:space="preserve"> </w:t>
      </w:r>
      <w:r w:rsidRPr="003A7E07">
        <w:rPr>
          <w:color w:val="231F20"/>
          <w:sz w:val="22"/>
          <w:szCs w:val="22"/>
        </w:rPr>
        <w:t>development</w:t>
      </w:r>
      <w:r w:rsidRPr="003A7E07">
        <w:rPr>
          <w:color w:val="231F20"/>
          <w:spacing w:val="-9"/>
          <w:sz w:val="22"/>
          <w:szCs w:val="22"/>
        </w:rPr>
        <w:t xml:space="preserve"> </w:t>
      </w:r>
      <w:r w:rsidRPr="003A7E07">
        <w:rPr>
          <w:color w:val="231F20"/>
          <w:sz w:val="22"/>
          <w:szCs w:val="22"/>
        </w:rPr>
        <w:t>research</w:t>
      </w:r>
      <w:r w:rsidRPr="003A7E07">
        <w:rPr>
          <w:color w:val="231F20"/>
          <w:spacing w:val="-9"/>
          <w:sz w:val="22"/>
          <w:szCs w:val="22"/>
        </w:rPr>
        <w:t xml:space="preserve"> </w:t>
      </w:r>
      <w:r w:rsidRPr="003A7E07">
        <w:rPr>
          <w:color w:val="231F20"/>
          <w:sz w:val="22"/>
          <w:szCs w:val="22"/>
        </w:rPr>
        <w:t>yields</w:t>
      </w:r>
      <w:r w:rsidRPr="003A7E07">
        <w:rPr>
          <w:color w:val="231F20"/>
          <w:spacing w:val="-9"/>
          <w:sz w:val="22"/>
          <w:szCs w:val="22"/>
        </w:rPr>
        <w:t xml:space="preserve"> </w:t>
      </w:r>
      <w:r w:rsidRPr="003A7E07">
        <w:rPr>
          <w:color w:val="231F20"/>
          <w:sz w:val="22"/>
          <w:szCs w:val="22"/>
        </w:rPr>
        <w:t>practical</w:t>
      </w:r>
      <w:r w:rsidRPr="003A7E07">
        <w:rPr>
          <w:color w:val="231F20"/>
          <w:spacing w:val="-9"/>
          <w:sz w:val="22"/>
          <w:szCs w:val="22"/>
        </w:rPr>
        <w:t xml:space="preserve"> </w:t>
      </w:r>
      <w:r w:rsidRPr="003A7E07">
        <w:rPr>
          <w:color w:val="231F20"/>
          <w:spacing w:val="-1"/>
          <w:sz w:val="22"/>
          <w:szCs w:val="22"/>
        </w:rPr>
        <w:t>bene</w:t>
      </w:r>
      <w:r w:rsidRPr="003A7E07">
        <w:rPr>
          <w:color w:val="231F20"/>
          <w:spacing w:val="-2"/>
          <w:sz w:val="22"/>
          <w:szCs w:val="22"/>
        </w:rPr>
        <w:t>fi</w:t>
      </w:r>
      <w:r w:rsidRPr="003A7E07">
        <w:rPr>
          <w:color w:val="231F20"/>
          <w:spacing w:val="-1"/>
          <w:sz w:val="22"/>
          <w:szCs w:val="22"/>
        </w:rPr>
        <w:t>ts</w:t>
      </w:r>
      <w:r w:rsidRPr="003A7E07">
        <w:rPr>
          <w:color w:val="231F20"/>
          <w:spacing w:val="-10"/>
          <w:sz w:val="22"/>
          <w:szCs w:val="22"/>
        </w:rPr>
        <w:t xml:space="preserve"> </w:t>
      </w:r>
      <w:r w:rsidRPr="003A7E07">
        <w:rPr>
          <w:color w:val="231F20"/>
          <w:sz w:val="22"/>
          <w:szCs w:val="22"/>
        </w:rPr>
        <w:t>in</w:t>
      </w:r>
      <w:r w:rsidRPr="003A7E07">
        <w:rPr>
          <w:color w:val="231F20"/>
          <w:spacing w:val="-10"/>
          <w:sz w:val="22"/>
          <w:szCs w:val="22"/>
        </w:rPr>
        <w:t xml:space="preserve"> </w:t>
      </w:r>
      <w:r w:rsidRPr="003A7E07">
        <w:rPr>
          <w:color w:val="231F20"/>
          <w:sz w:val="22"/>
          <w:szCs w:val="22"/>
        </w:rPr>
        <w:t>diagnosing</w:t>
      </w:r>
      <w:r w:rsidRPr="003A7E07">
        <w:rPr>
          <w:color w:val="231F20"/>
          <w:spacing w:val="-9"/>
          <w:sz w:val="22"/>
          <w:szCs w:val="22"/>
        </w:rPr>
        <w:t xml:space="preserve"> </w:t>
      </w:r>
      <w:r w:rsidRPr="003A7E07">
        <w:rPr>
          <w:color w:val="231F20"/>
          <w:sz w:val="22"/>
          <w:szCs w:val="22"/>
        </w:rPr>
        <w:t>children’s</w:t>
      </w:r>
      <w:r w:rsidRPr="003A7E07">
        <w:rPr>
          <w:color w:val="231F20"/>
          <w:spacing w:val="-10"/>
          <w:sz w:val="22"/>
          <w:szCs w:val="22"/>
        </w:rPr>
        <w:t xml:space="preserve"> </w:t>
      </w:r>
      <w:r w:rsidRPr="003A7E07">
        <w:rPr>
          <w:color w:val="231F20"/>
          <w:sz w:val="22"/>
          <w:szCs w:val="22"/>
        </w:rPr>
        <w:t>prob</w:t>
      </w:r>
      <w:r w:rsidRPr="003A7E07">
        <w:rPr>
          <w:color w:val="231F20"/>
          <w:spacing w:val="-2"/>
          <w:sz w:val="22"/>
          <w:szCs w:val="22"/>
        </w:rPr>
        <w:t>lems</w:t>
      </w:r>
      <w:r w:rsidRPr="003A7E07">
        <w:rPr>
          <w:color w:val="231F20"/>
          <w:spacing w:val="-14"/>
          <w:sz w:val="22"/>
          <w:szCs w:val="22"/>
        </w:rPr>
        <w:t xml:space="preserve"> </w:t>
      </w:r>
      <w:r w:rsidRPr="003A7E07">
        <w:rPr>
          <w:color w:val="231F20"/>
          <w:spacing w:val="-2"/>
          <w:sz w:val="22"/>
          <w:szCs w:val="22"/>
        </w:rPr>
        <w:t>and</w:t>
      </w:r>
      <w:r w:rsidRPr="003A7E07">
        <w:rPr>
          <w:color w:val="231F20"/>
          <w:spacing w:val="-14"/>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2"/>
          <w:sz w:val="22"/>
          <w:szCs w:val="22"/>
        </w:rPr>
        <w:t>helping</w:t>
      </w:r>
      <w:r w:rsidRPr="003A7E07">
        <w:rPr>
          <w:color w:val="231F20"/>
          <w:spacing w:val="-13"/>
          <w:sz w:val="22"/>
          <w:szCs w:val="22"/>
        </w:rPr>
        <w:t xml:space="preserve"> </w:t>
      </w:r>
      <w:r w:rsidRPr="003A7E07">
        <w:rPr>
          <w:color w:val="231F20"/>
          <w:spacing w:val="-2"/>
          <w:sz w:val="22"/>
          <w:szCs w:val="22"/>
        </w:rPr>
        <w:t>children</w:t>
      </w:r>
      <w:r w:rsidRPr="003A7E07">
        <w:rPr>
          <w:color w:val="231F20"/>
          <w:spacing w:val="-13"/>
          <w:sz w:val="22"/>
          <w:szCs w:val="22"/>
        </w:rPr>
        <w:t xml:space="preserve"> </w:t>
      </w:r>
      <w:r w:rsidRPr="003A7E07">
        <w:rPr>
          <w:color w:val="231F20"/>
          <w:spacing w:val="-2"/>
          <w:sz w:val="22"/>
          <w:szCs w:val="22"/>
        </w:rPr>
        <w:t>overcome</w:t>
      </w:r>
      <w:r w:rsidRPr="003A7E07">
        <w:rPr>
          <w:color w:val="231F20"/>
          <w:spacing w:val="-13"/>
          <w:sz w:val="22"/>
          <w:szCs w:val="22"/>
        </w:rPr>
        <w:t xml:space="preserve"> </w:t>
      </w:r>
      <w:r w:rsidRPr="003A7E07">
        <w:rPr>
          <w:color w:val="231F20"/>
          <w:spacing w:val="-2"/>
          <w:sz w:val="22"/>
          <w:szCs w:val="22"/>
        </w:rPr>
        <w:t>them.</w:t>
      </w:r>
      <w:r w:rsidRPr="003A7E07">
        <w:rPr>
          <w:color w:val="231F20"/>
          <w:spacing w:val="-14"/>
          <w:sz w:val="22"/>
          <w:szCs w:val="22"/>
        </w:rPr>
        <w:t xml:space="preserve"> </w:t>
      </w:r>
      <w:r w:rsidRPr="003A7E07">
        <w:rPr>
          <w:color w:val="231F20"/>
          <w:spacing w:val="-2"/>
          <w:sz w:val="22"/>
          <w:szCs w:val="22"/>
        </w:rPr>
        <w:t>For</w:t>
      </w:r>
      <w:r w:rsidRPr="003A7E07">
        <w:rPr>
          <w:color w:val="231F20"/>
          <w:spacing w:val="-13"/>
          <w:sz w:val="22"/>
          <w:szCs w:val="22"/>
        </w:rPr>
        <w:t xml:space="preserve"> </w:t>
      </w:r>
      <w:r w:rsidRPr="003A7E07">
        <w:rPr>
          <w:color w:val="231F20"/>
          <w:spacing w:val="-2"/>
          <w:sz w:val="22"/>
          <w:szCs w:val="22"/>
        </w:rPr>
        <w:t>example</w:t>
      </w:r>
      <w:r w:rsidR="00B21302" w:rsidRPr="003A7E07">
        <w:rPr>
          <w:color w:val="231F20"/>
          <w:spacing w:val="-2"/>
          <w:sz w:val="22"/>
          <w:szCs w:val="22"/>
        </w:rPr>
        <w:t xml:space="preserve">, research on beliefs about intelligence has been used to devise an effective intervention that increased motivation and performance in math classes. </w:t>
      </w:r>
    </w:p>
    <w:p w14:paraId="059EEB27" w14:textId="77777777" w:rsidR="00B91650" w:rsidRDefault="00B91650" w:rsidP="006A2226">
      <w:pPr>
        <w:kinsoku w:val="0"/>
        <w:overflowPunct w:val="0"/>
        <w:spacing w:line="200" w:lineRule="exact"/>
        <w:rPr>
          <w:sz w:val="20"/>
          <w:szCs w:val="20"/>
        </w:rPr>
      </w:pPr>
    </w:p>
    <w:p w14:paraId="3CAFEDDE" w14:textId="32B1A08B" w:rsidR="00B91650" w:rsidRDefault="00B91650" w:rsidP="006A2226">
      <w:pPr>
        <w:numPr>
          <w:ilvl w:val="0"/>
          <w:numId w:val="5"/>
        </w:numPr>
        <w:tabs>
          <w:tab w:val="left" w:pos="458"/>
        </w:tabs>
        <w:kinsoku w:val="0"/>
        <w:overflowPunct w:val="0"/>
        <w:spacing w:before="68"/>
        <w:ind w:left="457" w:hanging="337"/>
        <w:rPr>
          <w:rFonts w:ascii="Trebuchet MS" w:hAnsi="Trebuchet MS" w:cs="Trebuchet MS"/>
          <w:color w:val="000000"/>
          <w:sz w:val="18"/>
          <w:szCs w:val="18"/>
        </w:rPr>
      </w:pPr>
      <w:r>
        <w:rPr>
          <w:rFonts w:ascii="Trebuchet MS" w:hAnsi="Trebuchet MS" w:cs="Trebuchet MS"/>
          <w:b/>
          <w:bCs/>
          <w:color w:val="231F20"/>
        </w:rPr>
        <w:t>Methods</w:t>
      </w:r>
      <w:r>
        <w:rPr>
          <w:rFonts w:ascii="Trebuchet MS" w:hAnsi="Trebuchet MS" w:cs="Trebuchet MS"/>
          <w:b/>
          <w:bCs/>
          <w:color w:val="231F20"/>
          <w:spacing w:val="-12"/>
        </w:rPr>
        <w:t xml:space="preserve"> </w:t>
      </w:r>
      <w:r>
        <w:rPr>
          <w:rFonts w:ascii="Trebuchet MS" w:hAnsi="Trebuchet MS" w:cs="Trebuchet MS"/>
          <w:b/>
          <w:bCs/>
          <w:color w:val="231F20"/>
        </w:rPr>
        <w:t>for</w:t>
      </w:r>
      <w:r>
        <w:rPr>
          <w:rFonts w:ascii="Trebuchet MS" w:hAnsi="Trebuchet MS" w:cs="Trebuchet MS"/>
          <w:b/>
          <w:bCs/>
          <w:color w:val="231F20"/>
          <w:spacing w:val="-11"/>
        </w:rPr>
        <w:t xml:space="preserve"> </w:t>
      </w:r>
      <w:r>
        <w:rPr>
          <w:rFonts w:ascii="Trebuchet MS" w:hAnsi="Trebuchet MS" w:cs="Trebuchet MS"/>
          <w:b/>
          <w:bCs/>
          <w:color w:val="231F20"/>
        </w:rPr>
        <w:t>Studying</w:t>
      </w:r>
      <w:r>
        <w:rPr>
          <w:rFonts w:ascii="Trebuchet MS" w:hAnsi="Trebuchet MS" w:cs="Trebuchet MS"/>
          <w:b/>
          <w:bCs/>
          <w:color w:val="231F20"/>
          <w:spacing w:val="-11"/>
        </w:rPr>
        <w:t xml:space="preserve"> </w:t>
      </w:r>
      <w:r>
        <w:rPr>
          <w:rFonts w:ascii="Trebuchet MS" w:hAnsi="Trebuchet MS" w:cs="Trebuchet MS"/>
          <w:b/>
          <w:bCs/>
          <w:color w:val="231F20"/>
        </w:rPr>
        <w:t>Child</w:t>
      </w:r>
      <w:r>
        <w:rPr>
          <w:rFonts w:ascii="Trebuchet MS" w:hAnsi="Trebuchet MS" w:cs="Trebuchet MS"/>
          <w:b/>
          <w:bCs/>
          <w:color w:val="231F20"/>
          <w:spacing w:val="-11"/>
        </w:rPr>
        <w:t xml:space="preserve"> </w:t>
      </w:r>
      <w:r>
        <w:rPr>
          <w:rFonts w:ascii="Trebuchet MS" w:hAnsi="Trebuchet MS" w:cs="Trebuchet MS"/>
          <w:b/>
          <w:bCs/>
          <w:color w:val="231F20"/>
        </w:rPr>
        <w:t>Development</w:t>
      </w:r>
      <w:r>
        <w:rPr>
          <w:rFonts w:ascii="Trebuchet MS" w:hAnsi="Trebuchet MS" w:cs="Trebuchet MS"/>
          <w:b/>
          <w:bCs/>
          <w:color w:val="231F20"/>
          <w:spacing w:val="-11"/>
        </w:rPr>
        <w:t xml:space="preserve"> </w:t>
      </w:r>
      <w:r>
        <w:rPr>
          <w:rFonts w:ascii="Trebuchet MS" w:hAnsi="Trebuchet MS" w:cs="Trebuchet MS"/>
          <w:b/>
          <w:bCs/>
          <w:color w:val="231F20"/>
          <w:sz w:val="20"/>
          <w:szCs w:val="20"/>
        </w:rPr>
        <w:t>(pp.</w:t>
      </w:r>
      <w:r>
        <w:rPr>
          <w:rFonts w:ascii="Trebuchet MS" w:hAnsi="Trebuchet MS" w:cs="Trebuchet MS"/>
          <w:b/>
          <w:bCs/>
          <w:color w:val="231F20"/>
          <w:spacing w:val="-9"/>
          <w:sz w:val="20"/>
          <w:szCs w:val="20"/>
        </w:rPr>
        <w:t xml:space="preserve"> </w:t>
      </w:r>
      <w:r w:rsidR="00CB4FE8">
        <w:rPr>
          <w:rFonts w:ascii="Trebuchet MS" w:hAnsi="Trebuchet MS" w:cs="Trebuchet MS"/>
          <w:b/>
          <w:bCs/>
          <w:color w:val="231F20"/>
          <w:sz w:val="20"/>
          <w:szCs w:val="20"/>
        </w:rPr>
        <w:t>22</w:t>
      </w:r>
      <w:r>
        <w:rPr>
          <w:rFonts w:ascii="Trebuchet MS" w:hAnsi="Trebuchet MS" w:cs="Trebuchet MS"/>
          <w:b/>
          <w:bCs/>
          <w:color w:val="231F20"/>
          <w:sz w:val="20"/>
          <w:szCs w:val="20"/>
        </w:rPr>
        <w:t>-</w:t>
      </w:r>
      <w:r w:rsidR="00CB4FE8">
        <w:rPr>
          <w:rFonts w:ascii="Trebuchet MS" w:hAnsi="Trebuchet MS" w:cs="Trebuchet MS"/>
          <w:b/>
          <w:bCs/>
          <w:color w:val="231F20"/>
          <w:sz w:val="20"/>
          <w:szCs w:val="20"/>
        </w:rPr>
        <w:t>36</w:t>
      </w:r>
      <w:r>
        <w:rPr>
          <w:rFonts w:ascii="Trebuchet MS" w:hAnsi="Trebuchet MS" w:cs="Trebuchet MS"/>
          <w:b/>
          <w:bCs/>
          <w:color w:val="231F20"/>
          <w:sz w:val="18"/>
          <w:szCs w:val="18"/>
        </w:rPr>
        <w:t>)</w:t>
      </w:r>
    </w:p>
    <w:p w14:paraId="4445280D" w14:textId="39E20918" w:rsidR="00B91650" w:rsidRPr="00D51015" w:rsidRDefault="00B91650" w:rsidP="003B3DEF">
      <w:pPr>
        <w:numPr>
          <w:ilvl w:val="2"/>
          <w:numId w:val="10"/>
        </w:numPr>
        <w:kinsoku w:val="0"/>
        <w:overflowPunct w:val="0"/>
        <w:spacing w:before="101" w:line="262" w:lineRule="auto"/>
        <w:ind w:left="1426"/>
        <w:rPr>
          <w:rFonts w:eastAsia="MS PGothic"/>
          <w:color w:val="000000"/>
          <w:sz w:val="22"/>
          <w:szCs w:val="22"/>
        </w:rPr>
      </w:pPr>
      <w:r w:rsidRPr="00D51015">
        <w:rPr>
          <w:rFonts w:eastAsia="MS PGothic"/>
          <w:i/>
          <w:iCs/>
          <w:color w:val="231F20"/>
          <w:sz w:val="22"/>
          <w:szCs w:val="22"/>
        </w:rPr>
        <w:t>In-Class</w:t>
      </w:r>
      <w:r w:rsidRPr="00D51015">
        <w:rPr>
          <w:rFonts w:eastAsia="MS PGothic"/>
          <w:i/>
          <w:iCs/>
          <w:color w:val="231F20"/>
          <w:spacing w:val="-12"/>
          <w:sz w:val="22"/>
          <w:szCs w:val="22"/>
        </w:rPr>
        <w:t xml:space="preserve"> </w:t>
      </w:r>
      <w:r w:rsidRPr="00D51015">
        <w:rPr>
          <w:rFonts w:eastAsia="MS PGothic"/>
          <w:i/>
          <w:iCs/>
          <w:color w:val="231F20"/>
          <w:sz w:val="22"/>
          <w:szCs w:val="22"/>
        </w:rPr>
        <w:t>Activity</w:t>
      </w:r>
      <w:r w:rsidRPr="00D51015">
        <w:rPr>
          <w:rFonts w:eastAsia="MS PGothic"/>
          <w:i/>
          <w:iCs/>
          <w:color w:val="231F20"/>
          <w:spacing w:val="-13"/>
          <w:sz w:val="22"/>
          <w:szCs w:val="22"/>
        </w:rPr>
        <w:t xml:space="preserve"> </w:t>
      </w:r>
      <w:r w:rsidRPr="00D51015">
        <w:rPr>
          <w:rFonts w:eastAsia="MS PGothic"/>
          <w:i/>
          <w:iCs/>
          <w:color w:val="231F20"/>
          <w:sz w:val="22"/>
          <w:szCs w:val="22"/>
        </w:rPr>
        <w:t>4:</w:t>
      </w:r>
      <w:r w:rsidRPr="00D51015">
        <w:rPr>
          <w:rFonts w:eastAsia="MS PGothic"/>
          <w:i/>
          <w:iCs/>
          <w:color w:val="231F20"/>
          <w:spacing w:val="-12"/>
          <w:sz w:val="22"/>
          <w:szCs w:val="22"/>
        </w:rPr>
        <w:t xml:space="preserve"> </w:t>
      </w:r>
      <w:r w:rsidRPr="00D51015">
        <w:rPr>
          <w:rFonts w:eastAsia="MS PGothic"/>
          <w:i/>
          <w:iCs/>
          <w:color w:val="231F20"/>
          <w:sz w:val="22"/>
          <w:szCs w:val="22"/>
        </w:rPr>
        <w:t>Investigating</w:t>
      </w:r>
      <w:r w:rsidRPr="00D51015">
        <w:rPr>
          <w:rFonts w:eastAsia="MS PGothic"/>
          <w:i/>
          <w:iCs/>
          <w:color w:val="231F20"/>
          <w:spacing w:val="-12"/>
          <w:sz w:val="22"/>
          <w:szCs w:val="22"/>
        </w:rPr>
        <w:t xml:space="preserve"> </w:t>
      </w:r>
      <w:r w:rsidRPr="00D51015">
        <w:rPr>
          <w:rFonts w:eastAsia="MS PGothic"/>
          <w:i/>
          <w:iCs/>
          <w:color w:val="231F20"/>
          <w:sz w:val="22"/>
          <w:szCs w:val="22"/>
        </w:rPr>
        <w:t>Alternative</w:t>
      </w:r>
      <w:r w:rsidRPr="00D51015">
        <w:rPr>
          <w:rFonts w:eastAsia="MS PGothic"/>
          <w:i/>
          <w:iCs/>
          <w:color w:val="231F20"/>
          <w:spacing w:val="-13"/>
          <w:sz w:val="22"/>
          <w:szCs w:val="22"/>
        </w:rPr>
        <w:t xml:space="preserve"> </w:t>
      </w:r>
      <w:r w:rsidRPr="00D51015">
        <w:rPr>
          <w:rFonts w:eastAsia="MS PGothic"/>
          <w:i/>
          <w:iCs/>
          <w:color w:val="231F20"/>
          <w:sz w:val="22"/>
          <w:szCs w:val="22"/>
        </w:rPr>
        <w:t>Approaches</w:t>
      </w:r>
      <w:r w:rsidRPr="00D51015">
        <w:rPr>
          <w:rFonts w:eastAsia="MS PGothic"/>
          <w:i/>
          <w:iCs/>
          <w:color w:val="231F20"/>
          <w:spacing w:val="-13"/>
          <w:sz w:val="22"/>
          <w:szCs w:val="22"/>
        </w:rPr>
        <w:t xml:space="preserve"> </w:t>
      </w:r>
      <w:r w:rsidRPr="00D51015">
        <w:rPr>
          <w:rFonts w:eastAsia="MS PGothic"/>
          <w:i/>
          <w:iCs/>
          <w:color w:val="231F20"/>
          <w:sz w:val="22"/>
          <w:szCs w:val="22"/>
        </w:rPr>
        <w:t>to</w:t>
      </w:r>
      <w:r w:rsidRPr="00D51015">
        <w:rPr>
          <w:rFonts w:eastAsia="MS PGothic"/>
          <w:i/>
          <w:iCs/>
          <w:color w:val="231F20"/>
          <w:spacing w:val="-13"/>
          <w:sz w:val="22"/>
          <w:szCs w:val="22"/>
        </w:rPr>
        <w:t xml:space="preserve"> </w:t>
      </w:r>
      <w:r w:rsidRPr="00D51015">
        <w:rPr>
          <w:rFonts w:eastAsia="MS PGothic"/>
          <w:i/>
          <w:iCs/>
          <w:color w:val="231F20"/>
          <w:sz w:val="22"/>
          <w:szCs w:val="22"/>
        </w:rPr>
        <w:t>Assisting</w:t>
      </w:r>
      <w:r w:rsidRPr="00D51015">
        <w:rPr>
          <w:rFonts w:eastAsia="MS PGothic"/>
          <w:i/>
          <w:iCs/>
          <w:color w:val="231F20"/>
          <w:spacing w:val="-13"/>
          <w:sz w:val="22"/>
          <w:szCs w:val="22"/>
        </w:rPr>
        <w:t xml:space="preserve"> </w:t>
      </w:r>
      <w:r w:rsidRPr="00D51015">
        <w:rPr>
          <w:rFonts w:eastAsia="MS PGothic"/>
          <w:i/>
          <w:iCs/>
          <w:color w:val="231F20"/>
          <w:spacing w:val="-1"/>
          <w:sz w:val="22"/>
          <w:szCs w:val="22"/>
        </w:rPr>
        <w:t>Lee’s</w:t>
      </w:r>
      <w:r w:rsidRPr="00D51015">
        <w:rPr>
          <w:rFonts w:eastAsia="MS PGothic"/>
          <w:i/>
          <w:iCs/>
          <w:color w:val="231F20"/>
          <w:spacing w:val="-12"/>
          <w:sz w:val="22"/>
          <w:szCs w:val="22"/>
        </w:rPr>
        <w:t xml:space="preserve"> </w:t>
      </w:r>
      <w:r w:rsidRPr="00D51015">
        <w:rPr>
          <w:rFonts w:eastAsia="MS PGothic"/>
          <w:i/>
          <w:iCs/>
          <w:color w:val="231F20"/>
          <w:sz w:val="22"/>
          <w:szCs w:val="22"/>
        </w:rPr>
        <w:t>Adjust</w:t>
      </w:r>
      <w:r w:rsidRPr="00D51015">
        <w:rPr>
          <w:rFonts w:eastAsia="MS PGothic"/>
          <w:i/>
          <w:iCs/>
          <w:color w:val="231F20"/>
          <w:spacing w:val="-1"/>
          <w:sz w:val="22"/>
          <w:szCs w:val="22"/>
        </w:rPr>
        <w:t>ment</w:t>
      </w:r>
    </w:p>
    <w:p w14:paraId="2C1E62BA" w14:textId="473E5BF9" w:rsidR="00B91650" w:rsidRPr="00D51015" w:rsidRDefault="00B91650" w:rsidP="003B3DEF">
      <w:pPr>
        <w:numPr>
          <w:ilvl w:val="2"/>
          <w:numId w:val="10"/>
        </w:numPr>
        <w:kinsoku w:val="0"/>
        <w:overflowPunct w:val="0"/>
        <w:spacing w:line="298" w:lineRule="exact"/>
        <w:ind w:left="1426"/>
        <w:rPr>
          <w:rFonts w:eastAsia="MS PGothic"/>
          <w:color w:val="000000"/>
          <w:sz w:val="22"/>
          <w:szCs w:val="22"/>
        </w:rPr>
      </w:pPr>
      <w:r w:rsidRPr="00D51015">
        <w:rPr>
          <w:rFonts w:eastAsia="MS PGothic"/>
          <w:i/>
          <w:iCs/>
          <w:color w:val="231F20"/>
          <w:sz w:val="22"/>
          <w:szCs w:val="22"/>
        </w:rPr>
        <w:t>In-Class</w:t>
      </w:r>
      <w:r w:rsidRPr="00D51015">
        <w:rPr>
          <w:rFonts w:eastAsia="MS PGothic"/>
          <w:i/>
          <w:iCs/>
          <w:color w:val="231F20"/>
          <w:spacing w:val="-6"/>
          <w:sz w:val="22"/>
          <w:szCs w:val="22"/>
        </w:rPr>
        <w:t xml:space="preserve"> </w:t>
      </w:r>
      <w:r w:rsidRPr="00D51015">
        <w:rPr>
          <w:rFonts w:eastAsia="MS PGothic"/>
          <w:i/>
          <w:iCs/>
          <w:color w:val="231F20"/>
          <w:sz w:val="22"/>
          <w:szCs w:val="22"/>
        </w:rPr>
        <w:t>Activity</w:t>
      </w:r>
      <w:r w:rsidRPr="00D51015">
        <w:rPr>
          <w:rFonts w:eastAsia="MS PGothic"/>
          <w:i/>
          <w:iCs/>
          <w:color w:val="231F20"/>
          <w:spacing w:val="-6"/>
          <w:sz w:val="22"/>
          <w:szCs w:val="22"/>
        </w:rPr>
        <w:t xml:space="preserve"> </w:t>
      </w:r>
      <w:r w:rsidRPr="00D51015">
        <w:rPr>
          <w:rFonts w:eastAsia="MS PGothic"/>
          <w:i/>
          <w:iCs/>
          <w:color w:val="231F20"/>
          <w:sz w:val="22"/>
          <w:szCs w:val="22"/>
        </w:rPr>
        <w:t>5:</w:t>
      </w:r>
      <w:r w:rsidRPr="00D51015">
        <w:rPr>
          <w:rFonts w:eastAsia="MS PGothic"/>
          <w:i/>
          <w:iCs/>
          <w:color w:val="231F20"/>
          <w:spacing w:val="-5"/>
          <w:sz w:val="22"/>
          <w:szCs w:val="22"/>
        </w:rPr>
        <w:t xml:space="preserve"> </w:t>
      </w:r>
      <w:r w:rsidRPr="00D51015">
        <w:rPr>
          <w:rFonts w:eastAsia="MS PGothic"/>
          <w:i/>
          <w:iCs/>
          <w:color w:val="231F20"/>
          <w:sz w:val="22"/>
          <w:szCs w:val="22"/>
        </w:rPr>
        <w:t>Identifying</w:t>
      </w:r>
      <w:r w:rsidRPr="00D51015">
        <w:rPr>
          <w:rFonts w:eastAsia="MS PGothic"/>
          <w:i/>
          <w:iCs/>
          <w:color w:val="231F20"/>
          <w:spacing w:val="-5"/>
          <w:sz w:val="22"/>
          <w:szCs w:val="22"/>
        </w:rPr>
        <w:t xml:space="preserve"> </w:t>
      </w:r>
      <w:r w:rsidRPr="00D51015">
        <w:rPr>
          <w:rFonts w:eastAsia="MS PGothic"/>
          <w:i/>
          <w:iCs/>
          <w:color w:val="231F20"/>
          <w:sz w:val="22"/>
          <w:szCs w:val="22"/>
        </w:rPr>
        <w:t>Examples</w:t>
      </w:r>
      <w:r w:rsidRPr="00D51015">
        <w:rPr>
          <w:rFonts w:eastAsia="MS PGothic"/>
          <w:i/>
          <w:iCs/>
          <w:color w:val="231F20"/>
          <w:spacing w:val="-6"/>
          <w:sz w:val="22"/>
          <w:szCs w:val="22"/>
        </w:rPr>
        <w:t xml:space="preserve"> </w:t>
      </w:r>
      <w:r w:rsidRPr="00D51015">
        <w:rPr>
          <w:rFonts w:eastAsia="MS PGothic"/>
          <w:i/>
          <w:iCs/>
          <w:color w:val="231F20"/>
          <w:sz w:val="22"/>
          <w:szCs w:val="22"/>
        </w:rPr>
        <w:t>of</w:t>
      </w:r>
      <w:r w:rsidRPr="00D51015">
        <w:rPr>
          <w:rFonts w:eastAsia="MS PGothic"/>
          <w:i/>
          <w:iCs/>
          <w:color w:val="231F20"/>
          <w:spacing w:val="-6"/>
          <w:sz w:val="22"/>
          <w:szCs w:val="22"/>
        </w:rPr>
        <w:t xml:space="preserve"> </w:t>
      </w:r>
      <w:r w:rsidRPr="00D51015">
        <w:rPr>
          <w:rFonts w:eastAsia="MS PGothic"/>
          <w:i/>
          <w:iCs/>
          <w:color w:val="231F20"/>
          <w:sz w:val="22"/>
          <w:szCs w:val="22"/>
        </w:rPr>
        <w:t>Research</w:t>
      </w:r>
      <w:r w:rsidRPr="00D51015">
        <w:rPr>
          <w:rFonts w:eastAsia="MS PGothic"/>
          <w:i/>
          <w:iCs/>
          <w:color w:val="231F20"/>
          <w:spacing w:val="-6"/>
          <w:sz w:val="22"/>
          <w:szCs w:val="22"/>
        </w:rPr>
        <w:t xml:space="preserve"> </w:t>
      </w:r>
      <w:r w:rsidRPr="00D51015">
        <w:rPr>
          <w:rFonts w:eastAsia="MS PGothic"/>
          <w:i/>
          <w:iCs/>
          <w:color w:val="231F20"/>
          <w:sz w:val="22"/>
          <w:szCs w:val="22"/>
        </w:rPr>
        <w:t>Methods</w:t>
      </w:r>
    </w:p>
    <w:p w14:paraId="24BE318B" w14:textId="63A3DE54" w:rsidR="00B91650" w:rsidRPr="00D51015" w:rsidRDefault="00174FA2" w:rsidP="003B3DEF">
      <w:pPr>
        <w:numPr>
          <w:ilvl w:val="2"/>
          <w:numId w:val="10"/>
        </w:numPr>
        <w:kinsoku w:val="0"/>
        <w:overflowPunct w:val="0"/>
        <w:spacing w:before="19" w:line="261" w:lineRule="auto"/>
        <w:ind w:left="1426"/>
        <w:rPr>
          <w:rFonts w:eastAsia="MS PGothic"/>
          <w:color w:val="000000"/>
          <w:sz w:val="22"/>
          <w:szCs w:val="22"/>
        </w:rPr>
      </w:pPr>
      <w:r w:rsidRPr="00D51015">
        <w:rPr>
          <w:rFonts w:eastAsia="MS PGothic"/>
          <w:i/>
          <w:iCs/>
          <w:color w:val="231F20"/>
          <w:spacing w:val="-1"/>
          <w:sz w:val="22"/>
          <w:szCs w:val="22"/>
        </w:rPr>
        <w:t xml:space="preserve">Instructor </w:t>
      </w:r>
      <w:r w:rsidR="00B91650" w:rsidRPr="00D51015">
        <w:rPr>
          <w:rFonts w:eastAsia="MS PGothic"/>
          <w:i/>
          <w:iCs/>
          <w:color w:val="231F20"/>
          <w:spacing w:val="-1"/>
          <w:sz w:val="22"/>
          <w:szCs w:val="22"/>
        </w:rPr>
        <w:t>Video:</w:t>
      </w:r>
      <w:r w:rsidR="00B91650" w:rsidRPr="00D51015">
        <w:rPr>
          <w:rFonts w:eastAsia="MS PGothic"/>
          <w:i/>
          <w:iCs/>
          <w:color w:val="231F20"/>
          <w:spacing w:val="-15"/>
          <w:sz w:val="22"/>
          <w:szCs w:val="22"/>
        </w:rPr>
        <w:t xml:space="preserve"> </w:t>
      </w:r>
      <w:r w:rsidR="00B91650" w:rsidRPr="00D51015">
        <w:rPr>
          <w:rFonts w:eastAsia="MS PGothic"/>
          <w:i/>
          <w:iCs/>
          <w:color w:val="231F20"/>
          <w:spacing w:val="-1"/>
          <w:sz w:val="22"/>
          <w:szCs w:val="22"/>
        </w:rPr>
        <w:t>Structured</w:t>
      </w:r>
      <w:r w:rsidR="00B91650" w:rsidRPr="00D51015">
        <w:rPr>
          <w:rFonts w:eastAsia="MS PGothic"/>
          <w:i/>
          <w:iCs/>
          <w:color w:val="231F20"/>
          <w:spacing w:val="-14"/>
          <w:sz w:val="22"/>
          <w:szCs w:val="22"/>
        </w:rPr>
        <w:t xml:space="preserve"> </w:t>
      </w:r>
      <w:r w:rsidR="00B91650" w:rsidRPr="00D51015">
        <w:rPr>
          <w:rFonts w:eastAsia="MS PGothic"/>
          <w:i/>
          <w:iCs/>
          <w:color w:val="231F20"/>
          <w:spacing w:val="-1"/>
          <w:sz w:val="22"/>
          <w:szCs w:val="22"/>
        </w:rPr>
        <w:t>Observation</w:t>
      </w:r>
      <w:r w:rsidR="00B91650" w:rsidRPr="00D51015">
        <w:rPr>
          <w:rFonts w:eastAsia="MS PGothic"/>
          <w:i/>
          <w:iCs/>
          <w:color w:val="231F20"/>
          <w:spacing w:val="-14"/>
          <w:sz w:val="22"/>
          <w:szCs w:val="22"/>
        </w:rPr>
        <w:t xml:space="preserve"> </w:t>
      </w:r>
      <w:r w:rsidR="00B91650" w:rsidRPr="00D51015">
        <w:rPr>
          <w:rFonts w:eastAsia="MS PGothic"/>
          <w:i/>
          <w:iCs/>
          <w:color w:val="231F20"/>
          <w:spacing w:val="-1"/>
          <w:sz w:val="22"/>
          <w:szCs w:val="22"/>
        </w:rPr>
        <w:t>(StructObserv_vid1_cr.mpg;</w:t>
      </w:r>
      <w:r w:rsidR="00B91650" w:rsidRPr="00D51015">
        <w:rPr>
          <w:rFonts w:eastAsia="MS PGothic"/>
          <w:i/>
          <w:iCs/>
          <w:color w:val="231F20"/>
          <w:spacing w:val="-15"/>
          <w:sz w:val="22"/>
          <w:szCs w:val="22"/>
        </w:rPr>
        <w:t xml:space="preserve"> </w:t>
      </w:r>
      <w:r w:rsidR="00B91650" w:rsidRPr="00D51015">
        <w:rPr>
          <w:rFonts w:eastAsia="MS PGothic"/>
          <w:i/>
          <w:iCs/>
          <w:color w:val="231F20"/>
          <w:sz w:val="22"/>
          <w:szCs w:val="22"/>
        </w:rPr>
        <w:t>1</w:t>
      </w:r>
      <w:r w:rsidR="00B91650" w:rsidRPr="00D51015">
        <w:rPr>
          <w:rFonts w:eastAsia="MS PGothic"/>
          <w:i/>
          <w:iCs/>
          <w:color w:val="231F20"/>
          <w:spacing w:val="-14"/>
          <w:sz w:val="22"/>
          <w:szCs w:val="22"/>
        </w:rPr>
        <w:t xml:space="preserve"> </w:t>
      </w:r>
      <w:r w:rsidR="00B91650" w:rsidRPr="00D51015">
        <w:rPr>
          <w:rFonts w:eastAsia="MS PGothic"/>
          <w:i/>
          <w:iCs/>
          <w:color w:val="231F20"/>
          <w:spacing w:val="-1"/>
          <w:sz w:val="22"/>
          <w:szCs w:val="22"/>
        </w:rPr>
        <w:t>minute,</w:t>
      </w:r>
      <w:r w:rsidR="00B91650" w:rsidRPr="00D51015">
        <w:rPr>
          <w:rFonts w:eastAsia="MS PGothic"/>
          <w:i/>
          <w:iCs/>
          <w:color w:val="231F20"/>
          <w:spacing w:val="-15"/>
          <w:sz w:val="22"/>
          <w:szCs w:val="22"/>
        </w:rPr>
        <w:t xml:space="preserve"> </w:t>
      </w:r>
      <w:r w:rsidR="00B91650" w:rsidRPr="00D51015">
        <w:rPr>
          <w:rFonts w:eastAsia="MS PGothic"/>
          <w:i/>
          <w:iCs/>
          <w:color w:val="231F20"/>
          <w:spacing w:val="-1"/>
          <w:sz w:val="22"/>
          <w:szCs w:val="22"/>
        </w:rPr>
        <w:t>58</w:t>
      </w:r>
      <w:r w:rsidR="00B91650" w:rsidRPr="00D51015">
        <w:rPr>
          <w:rFonts w:eastAsia="MS PGothic"/>
          <w:i/>
          <w:iCs/>
          <w:color w:val="231F20"/>
          <w:spacing w:val="27"/>
          <w:w w:val="99"/>
          <w:sz w:val="22"/>
          <w:szCs w:val="22"/>
        </w:rPr>
        <w:t xml:space="preserve"> </w:t>
      </w:r>
      <w:r w:rsidR="00B91650" w:rsidRPr="00D51015">
        <w:rPr>
          <w:rFonts w:eastAsia="MS PGothic"/>
          <w:i/>
          <w:iCs/>
          <w:color w:val="231F20"/>
          <w:spacing w:val="-1"/>
          <w:sz w:val="22"/>
          <w:szCs w:val="22"/>
        </w:rPr>
        <w:t>seconds)</w:t>
      </w:r>
    </w:p>
    <w:p w14:paraId="2F7F6F46" w14:textId="662C0E5C" w:rsidR="00B91650" w:rsidRPr="00D51015" w:rsidRDefault="00B91650" w:rsidP="003B3DEF">
      <w:pPr>
        <w:numPr>
          <w:ilvl w:val="2"/>
          <w:numId w:val="10"/>
        </w:numPr>
        <w:kinsoku w:val="0"/>
        <w:overflowPunct w:val="0"/>
        <w:spacing w:line="298" w:lineRule="exact"/>
        <w:ind w:left="1426"/>
        <w:rPr>
          <w:rFonts w:eastAsia="MS PGothic"/>
          <w:color w:val="000000"/>
          <w:sz w:val="22"/>
          <w:szCs w:val="22"/>
        </w:rPr>
      </w:pPr>
      <w:r w:rsidRPr="00D51015">
        <w:rPr>
          <w:rFonts w:eastAsia="MS PGothic"/>
          <w:i/>
          <w:iCs/>
          <w:color w:val="231F20"/>
          <w:sz w:val="22"/>
          <w:szCs w:val="22"/>
        </w:rPr>
        <w:t>Practicum</w:t>
      </w:r>
      <w:r w:rsidRPr="00D51015">
        <w:rPr>
          <w:rFonts w:eastAsia="MS PGothic"/>
          <w:i/>
          <w:iCs/>
          <w:color w:val="231F20"/>
          <w:spacing w:val="-7"/>
          <w:sz w:val="22"/>
          <w:szCs w:val="22"/>
        </w:rPr>
        <w:t xml:space="preserve"> </w:t>
      </w:r>
      <w:r w:rsidRPr="00D51015">
        <w:rPr>
          <w:rFonts w:eastAsia="MS PGothic"/>
          <w:i/>
          <w:iCs/>
          <w:color w:val="231F20"/>
          <w:sz w:val="22"/>
          <w:szCs w:val="22"/>
        </w:rPr>
        <w:t>Connection</w:t>
      </w:r>
      <w:r w:rsidRPr="00D51015">
        <w:rPr>
          <w:rFonts w:eastAsia="MS PGothic"/>
          <w:i/>
          <w:iCs/>
          <w:color w:val="231F20"/>
          <w:spacing w:val="-5"/>
          <w:sz w:val="22"/>
          <w:szCs w:val="22"/>
        </w:rPr>
        <w:t xml:space="preserve"> </w:t>
      </w:r>
      <w:r w:rsidRPr="00D51015">
        <w:rPr>
          <w:rFonts w:eastAsia="MS PGothic"/>
          <w:i/>
          <w:iCs/>
          <w:color w:val="231F20"/>
          <w:sz w:val="22"/>
          <w:szCs w:val="22"/>
        </w:rPr>
        <w:t>4:</w:t>
      </w:r>
      <w:r w:rsidRPr="00D51015">
        <w:rPr>
          <w:rFonts w:eastAsia="MS PGothic"/>
          <w:i/>
          <w:iCs/>
          <w:color w:val="231F20"/>
          <w:spacing w:val="-6"/>
          <w:sz w:val="22"/>
          <w:szCs w:val="22"/>
        </w:rPr>
        <w:t xml:space="preserve"> </w:t>
      </w:r>
      <w:r w:rsidRPr="00D51015">
        <w:rPr>
          <w:rFonts w:eastAsia="MS PGothic"/>
          <w:i/>
          <w:iCs/>
          <w:color w:val="231F20"/>
          <w:sz w:val="22"/>
          <w:szCs w:val="22"/>
        </w:rPr>
        <w:t>Research</w:t>
      </w:r>
      <w:r w:rsidRPr="00D51015">
        <w:rPr>
          <w:rFonts w:eastAsia="MS PGothic"/>
          <w:i/>
          <w:iCs/>
          <w:color w:val="231F20"/>
          <w:spacing w:val="-6"/>
          <w:sz w:val="22"/>
          <w:szCs w:val="22"/>
        </w:rPr>
        <w:t xml:space="preserve"> </w:t>
      </w:r>
      <w:r w:rsidRPr="00D51015">
        <w:rPr>
          <w:rFonts w:eastAsia="MS PGothic"/>
          <w:i/>
          <w:iCs/>
          <w:color w:val="231F20"/>
          <w:sz w:val="22"/>
          <w:szCs w:val="22"/>
        </w:rPr>
        <w:t>and</w:t>
      </w:r>
      <w:r w:rsidRPr="00D51015">
        <w:rPr>
          <w:rFonts w:eastAsia="MS PGothic"/>
          <w:i/>
          <w:iCs/>
          <w:color w:val="231F20"/>
          <w:spacing w:val="-6"/>
          <w:sz w:val="22"/>
          <w:szCs w:val="22"/>
        </w:rPr>
        <w:t xml:space="preserve"> </w:t>
      </w:r>
      <w:r w:rsidRPr="00D51015">
        <w:rPr>
          <w:rFonts w:eastAsia="MS PGothic"/>
          <w:i/>
          <w:iCs/>
          <w:color w:val="231F20"/>
          <w:sz w:val="22"/>
          <w:szCs w:val="22"/>
        </w:rPr>
        <w:t>Practice</w:t>
      </w:r>
    </w:p>
    <w:p w14:paraId="46DC98BC" w14:textId="4239E0F3" w:rsidR="00B91650" w:rsidRPr="00D51015" w:rsidRDefault="00B91650" w:rsidP="003B3DEF">
      <w:pPr>
        <w:numPr>
          <w:ilvl w:val="2"/>
          <w:numId w:val="10"/>
        </w:numPr>
        <w:kinsoku w:val="0"/>
        <w:overflowPunct w:val="0"/>
        <w:spacing w:before="19"/>
        <w:ind w:left="1426"/>
        <w:rPr>
          <w:rFonts w:eastAsia="MS PGothic"/>
          <w:color w:val="000000"/>
          <w:sz w:val="22"/>
          <w:szCs w:val="22"/>
        </w:rPr>
      </w:pPr>
      <w:r w:rsidRPr="00D51015">
        <w:rPr>
          <w:rFonts w:eastAsia="MS PGothic"/>
          <w:i/>
          <w:iCs/>
          <w:color w:val="231F20"/>
          <w:sz w:val="22"/>
          <w:szCs w:val="22"/>
        </w:rPr>
        <w:t>Project</w:t>
      </w:r>
      <w:r w:rsidRPr="00D51015">
        <w:rPr>
          <w:rFonts w:eastAsia="MS PGothic"/>
          <w:i/>
          <w:iCs/>
          <w:color w:val="231F20"/>
          <w:spacing w:val="-6"/>
          <w:sz w:val="22"/>
          <w:szCs w:val="22"/>
        </w:rPr>
        <w:t xml:space="preserve"> </w:t>
      </w:r>
      <w:r w:rsidRPr="00D51015">
        <w:rPr>
          <w:rFonts w:eastAsia="MS PGothic"/>
          <w:i/>
          <w:iCs/>
          <w:color w:val="231F20"/>
          <w:sz w:val="22"/>
          <w:szCs w:val="22"/>
        </w:rPr>
        <w:t>Assignment:</w:t>
      </w:r>
      <w:r w:rsidRPr="00D51015">
        <w:rPr>
          <w:rFonts w:eastAsia="MS PGothic"/>
          <w:i/>
          <w:iCs/>
          <w:color w:val="231F20"/>
          <w:spacing w:val="-7"/>
          <w:sz w:val="22"/>
          <w:szCs w:val="22"/>
        </w:rPr>
        <w:t xml:space="preserve"> </w:t>
      </w:r>
      <w:r w:rsidRPr="00D51015">
        <w:rPr>
          <w:rFonts w:eastAsia="MS PGothic"/>
          <w:i/>
          <w:iCs/>
          <w:color w:val="231F20"/>
          <w:sz w:val="22"/>
          <w:szCs w:val="22"/>
        </w:rPr>
        <w:t>Issues</w:t>
      </w:r>
      <w:r w:rsidRPr="00D51015">
        <w:rPr>
          <w:rFonts w:eastAsia="MS PGothic"/>
          <w:i/>
          <w:iCs/>
          <w:color w:val="231F20"/>
          <w:spacing w:val="-6"/>
          <w:sz w:val="22"/>
          <w:szCs w:val="22"/>
        </w:rPr>
        <w:t xml:space="preserve"> </w:t>
      </w:r>
      <w:r w:rsidRPr="00D51015">
        <w:rPr>
          <w:rFonts w:eastAsia="MS PGothic"/>
          <w:i/>
          <w:iCs/>
          <w:color w:val="231F20"/>
          <w:sz w:val="22"/>
          <w:szCs w:val="22"/>
        </w:rPr>
        <w:t>in</w:t>
      </w:r>
      <w:r w:rsidRPr="00D51015">
        <w:rPr>
          <w:rFonts w:eastAsia="MS PGothic"/>
          <w:i/>
          <w:iCs/>
          <w:color w:val="231F20"/>
          <w:spacing w:val="-6"/>
          <w:sz w:val="22"/>
          <w:szCs w:val="22"/>
        </w:rPr>
        <w:t xml:space="preserve"> </w:t>
      </w:r>
      <w:r w:rsidRPr="00D51015">
        <w:rPr>
          <w:rFonts w:eastAsia="MS PGothic"/>
          <w:i/>
          <w:iCs/>
          <w:color w:val="231F20"/>
          <w:sz w:val="22"/>
          <w:szCs w:val="22"/>
        </w:rPr>
        <w:t>the</w:t>
      </w:r>
      <w:r w:rsidRPr="00D51015">
        <w:rPr>
          <w:rFonts w:eastAsia="MS PGothic"/>
          <w:i/>
          <w:iCs/>
          <w:color w:val="231F20"/>
          <w:spacing w:val="-7"/>
          <w:sz w:val="22"/>
          <w:szCs w:val="22"/>
        </w:rPr>
        <w:t xml:space="preserve"> </w:t>
      </w:r>
      <w:r w:rsidRPr="00D51015">
        <w:rPr>
          <w:rFonts w:eastAsia="MS PGothic"/>
          <w:i/>
          <w:iCs/>
          <w:color w:val="231F20"/>
          <w:spacing w:val="-1"/>
          <w:sz w:val="22"/>
          <w:szCs w:val="22"/>
        </w:rPr>
        <w:t>Dissemination</w:t>
      </w:r>
      <w:r w:rsidRPr="00D51015">
        <w:rPr>
          <w:rFonts w:eastAsia="MS PGothic"/>
          <w:i/>
          <w:iCs/>
          <w:color w:val="231F20"/>
          <w:spacing w:val="-5"/>
          <w:sz w:val="22"/>
          <w:szCs w:val="22"/>
        </w:rPr>
        <w:t xml:space="preserve"> </w:t>
      </w:r>
      <w:r w:rsidRPr="00D51015">
        <w:rPr>
          <w:rFonts w:eastAsia="MS PGothic"/>
          <w:i/>
          <w:iCs/>
          <w:color w:val="231F20"/>
          <w:sz w:val="22"/>
          <w:szCs w:val="22"/>
        </w:rPr>
        <w:t>of</w:t>
      </w:r>
      <w:r w:rsidRPr="00D51015">
        <w:rPr>
          <w:rFonts w:eastAsia="MS PGothic"/>
          <w:i/>
          <w:iCs/>
          <w:color w:val="231F20"/>
          <w:spacing w:val="-5"/>
          <w:sz w:val="22"/>
          <w:szCs w:val="22"/>
        </w:rPr>
        <w:t xml:space="preserve"> </w:t>
      </w:r>
      <w:r w:rsidRPr="00D51015">
        <w:rPr>
          <w:rFonts w:eastAsia="MS PGothic"/>
          <w:i/>
          <w:iCs/>
          <w:color w:val="231F20"/>
          <w:sz w:val="22"/>
          <w:szCs w:val="22"/>
        </w:rPr>
        <w:t>Research</w:t>
      </w:r>
      <w:r w:rsidR="00047351" w:rsidRPr="00D51015">
        <w:rPr>
          <w:rFonts w:eastAsia="MS PGothic"/>
          <w:i/>
          <w:iCs/>
          <w:color w:val="231F20"/>
          <w:sz w:val="22"/>
          <w:szCs w:val="22"/>
        </w:rPr>
        <w:t xml:space="preserve"> Findings</w:t>
      </w:r>
    </w:p>
    <w:p w14:paraId="78E963A2" w14:textId="77777777" w:rsidR="00B91650" w:rsidRPr="003A7E07" w:rsidRDefault="00B91650" w:rsidP="003B3DEF">
      <w:pPr>
        <w:pStyle w:val="BodyText"/>
        <w:numPr>
          <w:ilvl w:val="1"/>
          <w:numId w:val="5"/>
        </w:numPr>
        <w:tabs>
          <w:tab w:val="left" w:pos="1825"/>
        </w:tabs>
        <w:kinsoku w:val="0"/>
        <w:overflowPunct w:val="0"/>
        <w:spacing w:before="167" w:line="264" w:lineRule="auto"/>
        <w:ind w:left="1829" w:right="115" w:hanging="274"/>
        <w:rPr>
          <w:color w:val="000000"/>
          <w:sz w:val="22"/>
          <w:szCs w:val="22"/>
        </w:rPr>
      </w:pPr>
      <w:r w:rsidRPr="003A7E07">
        <w:rPr>
          <w:color w:val="231F20"/>
          <w:sz w:val="22"/>
          <w:szCs w:val="22"/>
        </w:rPr>
        <w:t>The</w:t>
      </w:r>
      <w:r w:rsidRPr="003A7E07">
        <w:rPr>
          <w:color w:val="231F20"/>
          <w:spacing w:val="-3"/>
          <w:sz w:val="22"/>
          <w:szCs w:val="22"/>
        </w:rPr>
        <w:t xml:space="preserve"> </w:t>
      </w:r>
      <w:r w:rsidRPr="003A7E07">
        <w:rPr>
          <w:b/>
          <w:bCs/>
          <w:color w:val="231F20"/>
          <w:spacing w:val="-1"/>
          <w:sz w:val="22"/>
          <w:szCs w:val="22"/>
        </w:rPr>
        <w:t>scienti</w:t>
      </w:r>
      <w:r w:rsidRPr="003A7E07">
        <w:rPr>
          <w:b/>
          <w:bCs/>
          <w:color w:val="231F20"/>
          <w:spacing w:val="-2"/>
          <w:sz w:val="22"/>
          <w:szCs w:val="22"/>
        </w:rPr>
        <w:t>fi</w:t>
      </w:r>
      <w:r w:rsidRPr="003A7E07">
        <w:rPr>
          <w:b/>
          <w:bCs/>
          <w:color w:val="231F20"/>
          <w:spacing w:val="-1"/>
          <w:sz w:val="22"/>
          <w:szCs w:val="22"/>
        </w:rPr>
        <w:t>c</w:t>
      </w:r>
      <w:r w:rsidRPr="003A7E07">
        <w:rPr>
          <w:b/>
          <w:bCs/>
          <w:color w:val="231F20"/>
          <w:spacing w:val="-3"/>
          <w:sz w:val="22"/>
          <w:szCs w:val="22"/>
        </w:rPr>
        <w:t xml:space="preserve"> </w:t>
      </w:r>
      <w:r w:rsidRPr="003A7E07">
        <w:rPr>
          <w:b/>
          <w:bCs/>
          <w:color w:val="231F20"/>
          <w:sz w:val="22"/>
          <w:szCs w:val="22"/>
        </w:rPr>
        <w:t>method</w:t>
      </w:r>
      <w:r w:rsidRPr="003A7E07">
        <w:rPr>
          <w:b/>
          <w:bCs/>
          <w:color w:val="231F20"/>
          <w:spacing w:val="-3"/>
          <w:sz w:val="22"/>
          <w:szCs w:val="22"/>
        </w:rPr>
        <w:t xml:space="preserve"> </w:t>
      </w:r>
      <w:r w:rsidRPr="003A7E07">
        <w:rPr>
          <w:color w:val="231F20"/>
          <w:sz w:val="22"/>
          <w:szCs w:val="22"/>
        </w:rPr>
        <w:t>is</w:t>
      </w:r>
      <w:r w:rsidRPr="003A7E07">
        <w:rPr>
          <w:color w:val="231F20"/>
          <w:spacing w:val="-3"/>
          <w:sz w:val="22"/>
          <w:szCs w:val="22"/>
        </w:rPr>
        <w:t xml:space="preserve"> </w:t>
      </w:r>
      <w:r w:rsidRPr="003A7E07">
        <w:rPr>
          <w:color w:val="231F20"/>
          <w:sz w:val="22"/>
          <w:szCs w:val="22"/>
        </w:rPr>
        <w:t>used</w:t>
      </w:r>
      <w:r w:rsidRPr="003A7E07">
        <w:rPr>
          <w:color w:val="231F20"/>
          <w:spacing w:val="-3"/>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acquire</w:t>
      </w:r>
      <w:r w:rsidRPr="003A7E07">
        <w:rPr>
          <w:color w:val="231F20"/>
          <w:spacing w:val="-3"/>
          <w:sz w:val="22"/>
          <w:szCs w:val="22"/>
        </w:rPr>
        <w:t xml:space="preserve"> </w:t>
      </w:r>
      <w:r w:rsidRPr="003A7E07">
        <w:rPr>
          <w:color w:val="231F20"/>
          <w:sz w:val="22"/>
          <w:szCs w:val="22"/>
        </w:rPr>
        <w:t>knowledge</w:t>
      </w:r>
      <w:r w:rsidRPr="003A7E07">
        <w:rPr>
          <w:color w:val="231F20"/>
          <w:spacing w:val="-3"/>
          <w:sz w:val="22"/>
          <w:szCs w:val="22"/>
        </w:rPr>
        <w:t xml:space="preserve"> </w:t>
      </w:r>
      <w:r w:rsidRPr="003A7E07">
        <w:rPr>
          <w:color w:val="231F20"/>
          <w:sz w:val="22"/>
          <w:szCs w:val="22"/>
        </w:rPr>
        <w:t>about</w:t>
      </w:r>
      <w:r w:rsidRPr="003A7E07">
        <w:rPr>
          <w:color w:val="231F20"/>
          <w:spacing w:val="-3"/>
          <w:sz w:val="22"/>
          <w:szCs w:val="22"/>
        </w:rPr>
        <w:t xml:space="preserve"> </w:t>
      </w:r>
      <w:r w:rsidRPr="003A7E07">
        <w:rPr>
          <w:color w:val="231F20"/>
          <w:sz w:val="22"/>
          <w:szCs w:val="22"/>
        </w:rPr>
        <w:t>child</w:t>
      </w:r>
      <w:r w:rsidRPr="003A7E07">
        <w:rPr>
          <w:color w:val="231F20"/>
          <w:spacing w:val="-3"/>
          <w:sz w:val="22"/>
          <w:szCs w:val="22"/>
        </w:rPr>
        <w:t xml:space="preserve"> </w:t>
      </w:r>
      <w:r w:rsidRPr="003A7E07">
        <w:rPr>
          <w:color w:val="231F20"/>
          <w:sz w:val="22"/>
          <w:szCs w:val="22"/>
        </w:rPr>
        <w:t>development.</w:t>
      </w:r>
      <w:r w:rsidRPr="003A7E07">
        <w:rPr>
          <w:color w:val="231F20"/>
          <w:spacing w:val="-3"/>
          <w:sz w:val="22"/>
          <w:szCs w:val="22"/>
        </w:rPr>
        <w:t xml:space="preserve"> </w:t>
      </w:r>
      <w:r w:rsidRPr="003A7E07">
        <w:rPr>
          <w:color w:val="231F20"/>
          <w:sz w:val="22"/>
          <w:szCs w:val="22"/>
        </w:rPr>
        <w:t>It</w:t>
      </w:r>
      <w:r w:rsidRPr="003A7E07">
        <w:rPr>
          <w:color w:val="231F20"/>
          <w:spacing w:val="-2"/>
          <w:sz w:val="22"/>
          <w:szCs w:val="22"/>
        </w:rPr>
        <w:t xml:space="preserve"> </w:t>
      </w:r>
      <w:r w:rsidRPr="003A7E07">
        <w:rPr>
          <w:color w:val="231F20"/>
          <w:sz w:val="22"/>
          <w:szCs w:val="22"/>
        </w:rPr>
        <w:t>is</w:t>
      </w:r>
      <w:r w:rsidRPr="003A7E07">
        <w:rPr>
          <w:color w:val="231F20"/>
          <w:spacing w:val="25"/>
          <w:w w:val="99"/>
          <w:sz w:val="22"/>
          <w:szCs w:val="22"/>
        </w:rPr>
        <w:t xml:space="preserve"> </w:t>
      </w:r>
      <w:r w:rsidRPr="003A7E07">
        <w:rPr>
          <w:color w:val="231F20"/>
          <w:spacing w:val="-1"/>
          <w:sz w:val="22"/>
          <w:szCs w:val="22"/>
        </w:rPr>
        <w:t>an</w:t>
      </w:r>
      <w:r w:rsidRPr="003A7E07">
        <w:rPr>
          <w:color w:val="231F20"/>
          <w:spacing w:val="-15"/>
          <w:sz w:val="22"/>
          <w:szCs w:val="22"/>
        </w:rPr>
        <w:t xml:space="preserve"> </w:t>
      </w:r>
      <w:r w:rsidRPr="003A7E07">
        <w:rPr>
          <w:color w:val="231F20"/>
          <w:spacing w:val="-2"/>
          <w:sz w:val="22"/>
          <w:szCs w:val="22"/>
        </w:rPr>
        <w:t>approach</w:t>
      </w:r>
      <w:r w:rsidRPr="003A7E07">
        <w:rPr>
          <w:color w:val="231F20"/>
          <w:spacing w:val="-14"/>
          <w:sz w:val="22"/>
          <w:szCs w:val="22"/>
        </w:rPr>
        <w:t xml:space="preserve"> </w:t>
      </w:r>
      <w:r w:rsidRPr="003A7E07">
        <w:rPr>
          <w:color w:val="231F20"/>
          <w:spacing w:val="-2"/>
          <w:sz w:val="22"/>
          <w:szCs w:val="22"/>
        </w:rPr>
        <w:t>that</w:t>
      </w:r>
      <w:r w:rsidRPr="003A7E07">
        <w:rPr>
          <w:color w:val="231F20"/>
          <w:spacing w:val="-15"/>
          <w:sz w:val="22"/>
          <w:szCs w:val="22"/>
        </w:rPr>
        <w:t xml:space="preserve"> </w:t>
      </w:r>
      <w:r w:rsidRPr="003A7E07">
        <w:rPr>
          <w:color w:val="231F20"/>
          <w:spacing w:val="-2"/>
          <w:sz w:val="22"/>
          <w:szCs w:val="22"/>
        </w:rPr>
        <w:t>involves</w:t>
      </w:r>
      <w:r w:rsidRPr="003A7E07">
        <w:rPr>
          <w:color w:val="231F20"/>
          <w:spacing w:val="-15"/>
          <w:sz w:val="22"/>
          <w:szCs w:val="22"/>
        </w:rPr>
        <w:t xml:space="preserve"> </w:t>
      </w:r>
      <w:r w:rsidRPr="003A7E07">
        <w:rPr>
          <w:color w:val="231F20"/>
          <w:spacing w:val="-2"/>
          <w:sz w:val="22"/>
          <w:szCs w:val="22"/>
        </w:rPr>
        <w:t>choosing</w:t>
      </w:r>
      <w:r w:rsidRPr="003A7E07">
        <w:rPr>
          <w:color w:val="231F20"/>
          <w:spacing w:val="-16"/>
          <w:sz w:val="22"/>
          <w:szCs w:val="22"/>
        </w:rPr>
        <w:t xml:space="preserve"> </w:t>
      </w:r>
      <w:r w:rsidRPr="003A7E07">
        <w:rPr>
          <w:color w:val="231F20"/>
          <w:sz w:val="22"/>
          <w:szCs w:val="22"/>
        </w:rPr>
        <w:t>a</w:t>
      </w:r>
      <w:r w:rsidRPr="003A7E07">
        <w:rPr>
          <w:color w:val="231F20"/>
          <w:spacing w:val="-14"/>
          <w:sz w:val="22"/>
          <w:szCs w:val="22"/>
        </w:rPr>
        <w:t xml:space="preserve"> </w:t>
      </w:r>
      <w:r w:rsidRPr="003A7E07">
        <w:rPr>
          <w:color w:val="231F20"/>
          <w:spacing w:val="-2"/>
          <w:sz w:val="22"/>
          <w:szCs w:val="22"/>
        </w:rPr>
        <w:t>question,</w:t>
      </w:r>
      <w:r w:rsidRPr="003A7E07">
        <w:rPr>
          <w:color w:val="231F20"/>
          <w:spacing w:val="-15"/>
          <w:sz w:val="22"/>
          <w:szCs w:val="22"/>
        </w:rPr>
        <w:t xml:space="preserve"> </w:t>
      </w:r>
      <w:r w:rsidRPr="003A7E07">
        <w:rPr>
          <w:color w:val="231F20"/>
          <w:spacing w:val="-2"/>
          <w:sz w:val="22"/>
          <w:szCs w:val="22"/>
        </w:rPr>
        <w:t>formulating</w:t>
      </w:r>
      <w:r w:rsidRPr="003A7E07">
        <w:rPr>
          <w:color w:val="231F20"/>
          <w:spacing w:val="-14"/>
          <w:sz w:val="22"/>
          <w:szCs w:val="22"/>
        </w:rPr>
        <w:t xml:space="preserve"> </w:t>
      </w:r>
      <w:r w:rsidRPr="003A7E07">
        <w:rPr>
          <w:color w:val="231F20"/>
          <w:sz w:val="22"/>
          <w:szCs w:val="22"/>
        </w:rPr>
        <w:t>a</w:t>
      </w:r>
      <w:r w:rsidRPr="003A7E07">
        <w:rPr>
          <w:color w:val="231F20"/>
          <w:spacing w:val="-14"/>
          <w:sz w:val="22"/>
          <w:szCs w:val="22"/>
        </w:rPr>
        <w:t xml:space="preserve"> </w:t>
      </w:r>
      <w:r w:rsidRPr="003A7E07">
        <w:rPr>
          <w:color w:val="231F20"/>
          <w:spacing w:val="-2"/>
          <w:sz w:val="22"/>
          <w:szCs w:val="22"/>
        </w:rPr>
        <w:t>hypothesis</w:t>
      </w:r>
      <w:r w:rsidRPr="003A7E07">
        <w:rPr>
          <w:color w:val="231F20"/>
          <w:spacing w:val="-15"/>
          <w:sz w:val="22"/>
          <w:szCs w:val="22"/>
        </w:rPr>
        <w:t xml:space="preserve"> </w:t>
      </w:r>
      <w:r w:rsidRPr="003A7E07">
        <w:rPr>
          <w:color w:val="231F20"/>
          <w:spacing w:val="-2"/>
          <w:sz w:val="22"/>
          <w:szCs w:val="22"/>
        </w:rPr>
        <w:t>(an</w:t>
      </w:r>
      <w:r w:rsidRPr="003A7E07">
        <w:rPr>
          <w:color w:val="231F20"/>
          <w:spacing w:val="-14"/>
          <w:sz w:val="22"/>
          <w:szCs w:val="22"/>
        </w:rPr>
        <w:t xml:space="preserve"> </w:t>
      </w:r>
      <w:r w:rsidRPr="003A7E07">
        <w:rPr>
          <w:color w:val="231F20"/>
          <w:spacing w:val="-2"/>
          <w:sz w:val="22"/>
          <w:szCs w:val="22"/>
        </w:rPr>
        <w:t>educated</w:t>
      </w:r>
      <w:r w:rsidRPr="003A7E07">
        <w:rPr>
          <w:color w:val="231F20"/>
          <w:spacing w:val="31"/>
          <w:w w:val="99"/>
          <w:sz w:val="22"/>
          <w:szCs w:val="22"/>
        </w:rPr>
        <w:t xml:space="preserve"> </w:t>
      </w:r>
      <w:r w:rsidRPr="003A7E07">
        <w:rPr>
          <w:color w:val="231F20"/>
          <w:sz w:val="22"/>
          <w:szCs w:val="22"/>
        </w:rPr>
        <w:t>guess),</w:t>
      </w:r>
      <w:r w:rsidRPr="003A7E07">
        <w:rPr>
          <w:color w:val="231F20"/>
          <w:spacing w:val="-7"/>
          <w:sz w:val="22"/>
          <w:szCs w:val="22"/>
        </w:rPr>
        <w:t xml:space="preserve"> </w:t>
      </w:r>
      <w:r w:rsidRPr="003A7E07">
        <w:rPr>
          <w:color w:val="231F20"/>
          <w:sz w:val="22"/>
          <w:szCs w:val="22"/>
        </w:rPr>
        <w:t>testing</w:t>
      </w:r>
      <w:r w:rsidRPr="003A7E07">
        <w:rPr>
          <w:color w:val="231F20"/>
          <w:spacing w:val="-7"/>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hypothesis,</w:t>
      </w:r>
      <w:r w:rsidRPr="003A7E07">
        <w:rPr>
          <w:color w:val="231F20"/>
          <w:spacing w:val="-6"/>
          <w:sz w:val="22"/>
          <w:szCs w:val="22"/>
        </w:rPr>
        <w:t xml:space="preserve"> </w:t>
      </w:r>
      <w:r w:rsidRPr="003A7E07">
        <w:rPr>
          <w:color w:val="231F20"/>
          <w:sz w:val="22"/>
          <w:szCs w:val="22"/>
        </w:rPr>
        <w:t>and</w:t>
      </w:r>
      <w:r w:rsidRPr="003A7E07">
        <w:rPr>
          <w:color w:val="231F20"/>
          <w:spacing w:val="-7"/>
          <w:sz w:val="22"/>
          <w:szCs w:val="22"/>
        </w:rPr>
        <w:t xml:space="preserve"> </w:t>
      </w:r>
      <w:r w:rsidRPr="003A7E07">
        <w:rPr>
          <w:color w:val="231F20"/>
          <w:sz w:val="22"/>
          <w:szCs w:val="22"/>
        </w:rPr>
        <w:t>drawing</w:t>
      </w:r>
      <w:r w:rsidRPr="003A7E07">
        <w:rPr>
          <w:color w:val="231F20"/>
          <w:spacing w:val="-6"/>
          <w:sz w:val="22"/>
          <w:szCs w:val="22"/>
        </w:rPr>
        <w:t xml:space="preserve"> </w:t>
      </w:r>
      <w:r w:rsidRPr="003A7E07">
        <w:rPr>
          <w:color w:val="231F20"/>
          <w:sz w:val="22"/>
          <w:szCs w:val="22"/>
        </w:rPr>
        <w:t>a</w:t>
      </w:r>
      <w:r w:rsidRPr="003A7E07">
        <w:rPr>
          <w:color w:val="231F20"/>
          <w:spacing w:val="-5"/>
          <w:sz w:val="22"/>
          <w:szCs w:val="22"/>
        </w:rPr>
        <w:t xml:space="preserve"> </w:t>
      </w:r>
      <w:r w:rsidRPr="003A7E07">
        <w:rPr>
          <w:color w:val="231F20"/>
          <w:sz w:val="22"/>
          <w:szCs w:val="22"/>
        </w:rPr>
        <w:t>conclusion.</w:t>
      </w:r>
    </w:p>
    <w:p w14:paraId="2CA02781" w14:textId="77777777" w:rsidR="00B21302" w:rsidRPr="003A7E07" w:rsidRDefault="00B91650" w:rsidP="00B21302">
      <w:pPr>
        <w:pStyle w:val="BodyText"/>
        <w:numPr>
          <w:ilvl w:val="1"/>
          <w:numId w:val="5"/>
        </w:numPr>
        <w:tabs>
          <w:tab w:val="left" w:pos="1827"/>
        </w:tabs>
        <w:kinsoku w:val="0"/>
        <w:overflowPunct w:val="0"/>
        <w:spacing w:line="265" w:lineRule="auto"/>
        <w:ind w:left="1825" w:right="118"/>
        <w:rPr>
          <w:color w:val="000000"/>
          <w:sz w:val="22"/>
          <w:szCs w:val="22"/>
        </w:rPr>
      </w:pPr>
      <w:r w:rsidRPr="003A7E07">
        <w:rPr>
          <w:color w:val="231F20"/>
          <w:sz w:val="22"/>
          <w:szCs w:val="22"/>
        </w:rPr>
        <w:t>Crucial</w:t>
      </w:r>
      <w:r w:rsidRPr="003A7E07">
        <w:rPr>
          <w:color w:val="231F20"/>
          <w:spacing w:val="10"/>
          <w:sz w:val="22"/>
          <w:szCs w:val="22"/>
        </w:rPr>
        <w:t xml:space="preserve"> </w:t>
      </w:r>
      <w:r w:rsidRPr="003A7E07">
        <w:rPr>
          <w:color w:val="231F20"/>
          <w:sz w:val="22"/>
          <w:szCs w:val="22"/>
        </w:rPr>
        <w:t>to</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pacing w:val="-1"/>
          <w:sz w:val="22"/>
          <w:szCs w:val="22"/>
        </w:rPr>
        <w:t>scienti</w:t>
      </w:r>
      <w:r w:rsidRPr="003A7E07">
        <w:rPr>
          <w:color w:val="231F20"/>
          <w:spacing w:val="-2"/>
          <w:sz w:val="22"/>
          <w:szCs w:val="22"/>
        </w:rPr>
        <w:t>fi</w:t>
      </w:r>
      <w:r w:rsidRPr="003A7E07">
        <w:rPr>
          <w:color w:val="231F20"/>
          <w:spacing w:val="-1"/>
          <w:sz w:val="22"/>
          <w:szCs w:val="22"/>
        </w:rPr>
        <w:t>c</w:t>
      </w:r>
      <w:r w:rsidRPr="003A7E07">
        <w:rPr>
          <w:color w:val="231F20"/>
          <w:spacing w:val="10"/>
          <w:sz w:val="22"/>
          <w:szCs w:val="22"/>
        </w:rPr>
        <w:t xml:space="preserve"> </w:t>
      </w:r>
      <w:r w:rsidRPr="003A7E07">
        <w:rPr>
          <w:color w:val="231F20"/>
          <w:sz w:val="22"/>
          <w:szCs w:val="22"/>
        </w:rPr>
        <w:t>method</w:t>
      </w:r>
      <w:r w:rsidRPr="003A7E07">
        <w:rPr>
          <w:color w:val="231F20"/>
          <w:spacing w:val="10"/>
          <w:sz w:val="22"/>
          <w:szCs w:val="22"/>
        </w:rPr>
        <w:t xml:space="preserve"> </w:t>
      </w:r>
      <w:r w:rsidRPr="003A7E07">
        <w:rPr>
          <w:color w:val="231F20"/>
          <w:sz w:val="22"/>
          <w:szCs w:val="22"/>
        </w:rPr>
        <w:t>is</w:t>
      </w:r>
      <w:r w:rsidRPr="003A7E07">
        <w:rPr>
          <w:color w:val="231F20"/>
          <w:spacing w:val="10"/>
          <w:sz w:val="22"/>
          <w:szCs w:val="22"/>
        </w:rPr>
        <w:t xml:space="preserve"> </w:t>
      </w:r>
      <w:r w:rsidRPr="003A7E07">
        <w:rPr>
          <w:color w:val="231F20"/>
          <w:sz w:val="22"/>
          <w:szCs w:val="22"/>
        </w:rPr>
        <w:t>obtaining</w:t>
      </w:r>
      <w:r w:rsidRPr="003A7E07">
        <w:rPr>
          <w:color w:val="231F20"/>
          <w:spacing w:val="10"/>
          <w:sz w:val="22"/>
          <w:szCs w:val="22"/>
        </w:rPr>
        <w:t xml:space="preserve"> </w:t>
      </w:r>
      <w:r w:rsidRPr="003A7E07">
        <w:rPr>
          <w:color w:val="231F20"/>
          <w:sz w:val="22"/>
          <w:szCs w:val="22"/>
        </w:rPr>
        <w:t>measures</w:t>
      </w:r>
      <w:r w:rsidRPr="003A7E07">
        <w:rPr>
          <w:color w:val="231F20"/>
          <w:spacing w:val="10"/>
          <w:sz w:val="22"/>
          <w:szCs w:val="22"/>
        </w:rPr>
        <w:t xml:space="preserve"> </w:t>
      </w:r>
      <w:r w:rsidRPr="003A7E07">
        <w:rPr>
          <w:color w:val="231F20"/>
          <w:sz w:val="22"/>
          <w:szCs w:val="22"/>
        </w:rPr>
        <w:t>that</w:t>
      </w:r>
      <w:r w:rsidRPr="003A7E07">
        <w:rPr>
          <w:color w:val="231F20"/>
          <w:spacing w:val="10"/>
          <w:sz w:val="22"/>
          <w:szCs w:val="22"/>
        </w:rPr>
        <w:t xml:space="preserve"> </w:t>
      </w:r>
      <w:r w:rsidRPr="003A7E07">
        <w:rPr>
          <w:color w:val="231F20"/>
          <w:sz w:val="22"/>
          <w:szCs w:val="22"/>
        </w:rPr>
        <w:t>are</w:t>
      </w:r>
      <w:r w:rsidRPr="003A7E07">
        <w:rPr>
          <w:color w:val="231F20"/>
          <w:spacing w:val="10"/>
          <w:sz w:val="22"/>
          <w:szCs w:val="22"/>
        </w:rPr>
        <w:t xml:space="preserve"> </w:t>
      </w:r>
      <w:r w:rsidRPr="003A7E07">
        <w:rPr>
          <w:color w:val="231F20"/>
          <w:sz w:val="22"/>
          <w:szCs w:val="22"/>
        </w:rPr>
        <w:t>relevant</w:t>
      </w:r>
      <w:r w:rsidRPr="003A7E07">
        <w:rPr>
          <w:color w:val="231F20"/>
          <w:spacing w:val="10"/>
          <w:sz w:val="22"/>
          <w:szCs w:val="22"/>
        </w:rPr>
        <w:t xml:space="preserve"> </w:t>
      </w:r>
      <w:r w:rsidRPr="003A7E07">
        <w:rPr>
          <w:color w:val="231F20"/>
          <w:sz w:val="22"/>
          <w:szCs w:val="22"/>
        </w:rPr>
        <w:t>to</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hypotheses</w:t>
      </w:r>
      <w:r w:rsidRPr="003A7E07">
        <w:rPr>
          <w:color w:val="231F20"/>
          <w:spacing w:val="-11"/>
          <w:sz w:val="22"/>
          <w:szCs w:val="22"/>
        </w:rPr>
        <w:t xml:space="preserve"> </w:t>
      </w:r>
      <w:r w:rsidRPr="003A7E07">
        <w:rPr>
          <w:color w:val="231F20"/>
          <w:sz w:val="22"/>
          <w:szCs w:val="22"/>
        </w:rPr>
        <w:t>being</w:t>
      </w:r>
      <w:r w:rsidRPr="003A7E07">
        <w:rPr>
          <w:color w:val="231F20"/>
          <w:spacing w:val="-10"/>
          <w:sz w:val="22"/>
          <w:szCs w:val="22"/>
        </w:rPr>
        <w:t xml:space="preserve"> </w:t>
      </w:r>
      <w:r w:rsidRPr="003A7E07">
        <w:rPr>
          <w:color w:val="231F20"/>
          <w:sz w:val="22"/>
          <w:szCs w:val="22"/>
        </w:rPr>
        <w:t>tested.</w:t>
      </w:r>
      <w:r w:rsidRPr="003A7E07">
        <w:rPr>
          <w:color w:val="231F20"/>
          <w:spacing w:val="-10"/>
          <w:sz w:val="22"/>
          <w:szCs w:val="22"/>
        </w:rPr>
        <w:t xml:space="preserve"> </w:t>
      </w:r>
      <w:r w:rsidRPr="003A7E07">
        <w:rPr>
          <w:color w:val="231F20"/>
          <w:spacing w:val="-1"/>
          <w:sz w:val="22"/>
          <w:szCs w:val="22"/>
        </w:rPr>
        <w:t>Good</w:t>
      </w:r>
      <w:r w:rsidRPr="003A7E07">
        <w:rPr>
          <w:color w:val="231F20"/>
          <w:spacing w:val="-9"/>
          <w:sz w:val="22"/>
          <w:szCs w:val="22"/>
        </w:rPr>
        <w:t xml:space="preserve"> </w:t>
      </w:r>
      <w:r w:rsidRPr="003A7E07">
        <w:rPr>
          <w:color w:val="231F20"/>
          <w:sz w:val="22"/>
          <w:szCs w:val="22"/>
        </w:rPr>
        <w:t>measures</w:t>
      </w:r>
      <w:r w:rsidRPr="003A7E07">
        <w:rPr>
          <w:color w:val="231F20"/>
          <w:spacing w:val="-10"/>
          <w:sz w:val="22"/>
          <w:szCs w:val="22"/>
        </w:rPr>
        <w:t xml:space="preserve"> </w:t>
      </w:r>
      <w:r w:rsidRPr="003A7E07">
        <w:rPr>
          <w:color w:val="231F20"/>
          <w:sz w:val="22"/>
          <w:szCs w:val="22"/>
        </w:rPr>
        <w:t>have</w:t>
      </w:r>
      <w:r w:rsidRPr="003A7E07">
        <w:rPr>
          <w:color w:val="231F20"/>
          <w:spacing w:val="-10"/>
          <w:sz w:val="22"/>
          <w:szCs w:val="22"/>
        </w:rPr>
        <w:t xml:space="preserve"> </w:t>
      </w:r>
      <w:r w:rsidRPr="003A7E07">
        <w:rPr>
          <w:color w:val="231F20"/>
          <w:sz w:val="22"/>
          <w:szCs w:val="22"/>
        </w:rPr>
        <w:t>high</w:t>
      </w:r>
      <w:r w:rsidRPr="003A7E07">
        <w:rPr>
          <w:color w:val="231F20"/>
          <w:spacing w:val="-10"/>
          <w:sz w:val="22"/>
          <w:szCs w:val="22"/>
        </w:rPr>
        <w:t xml:space="preserve"> </w:t>
      </w:r>
      <w:r w:rsidRPr="003A7E07">
        <w:rPr>
          <w:b/>
          <w:bCs/>
          <w:color w:val="231F20"/>
          <w:spacing w:val="-1"/>
          <w:sz w:val="22"/>
          <w:szCs w:val="22"/>
        </w:rPr>
        <w:t>reliability</w:t>
      </w:r>
      <w:r w:rsidRPr="00B15B9E">
        <w:rPr>
          <w:b/>
          <w:color w:val="231F20"/>
          <w:spacing w:val="-1"/>
          <w:sz w:val="22"/>
          <w:szCs w:val="22"/>
        </w:rPr>
        <w:t>,</w:t>
      </w:r>
      <w:r w:rsidRPr="003A7E07">
        <w:rPr>
          <w:color w:val="231F20"/>
          <w:spacing w:val="-10"/>
          <w:sz w:val="22"/>
          <w:szCs w:val="22"/>
        </w:rPr>
        <w:t xml:space="preserve"> </w:t>
      </w:r>
      <w:r w:rsidRPr="003A7E07">
        <w:rPr>
          <w:color w:val="231F20"/>
          <w:spacing w:val="-1"/>
          <w:sz w:val="22"/>
          <w:szCs w:val="22"/>
        </w:rPr>
        <w:t>which</w:t>
      </w:r>
      <w:r w:rsidRPr="003A7E07">
        <w:rPr>
          <w:color w:val="231F20"/>
          <w:spacing w:val="-10"/>
          <w:sz w:val="22"/>
          <w:szCs w:val="22"/>
        </w:rPr>
        <w:t xml:space="preserve"> </w:t>
      </w:r>
      <w:r w:rsidRPr="003A7E07">
        <w:rPr>
          <w:color w:val="231F20"/>
          <w:sz w:val="22"/>
          <w:szCs w:val="22"/>
        </w:rPr>
        <w:t>is</w:t>
      </w:r>
      <w:r w:rsidRPr="003A7E07">
        <w:rPr>
          <w:color w:val="231F20"/>
          <w:spacing w:val="-10"/>
          <w:sz w:val="22"/>
          <w:szCs w:val="22"/>
        </w:rPr>
        <w:t xml:space="preserve"> </w:t>
      </w:r>
      <w:r w:rsidRPr="003A7E07">
        <w:rPr>
          <w:color w:val="231F20"/>
          <w:sz w:val="22"/>
          <w:szCs w:val="22"/>
        </w:rPr>
        <w:t>defined</w:t>
      </w:r>
      <w:r w:rsidRPr="003A7E07">
        <w:rPr>
          <w:color w:val="231F20"/>
          <w:spacing w:val="-10"/>
          <w:sz w:val="22"/>
          <w:szCs w:val="22"/>
        </w:rPr>
        <w:t xml:space="preserve"> </w:t>
      </w:r>
      <w:r w:rsidRPr="003A7E07">
        <w:rPr>
          <w:color w:val="231F20"/>
          <w:sz w:val="22"/>
          <w:szCs w:val="22"/>
        </w:rPr>
        <w:t>as</w:t>
      </w:r>
      <w:r w:rsidRPr="003A7E07">
        <w:rPr>
          <w:color w:val="231F20"/>
          <w:spacing w:val="-10"/>
          <w:sz w:val="22"/>
          <w:szCs w:val="22"/>
        </w:rPr>
        <w:t xml:space="preserve"> </w:t>
      </w:r>
      <w:r w:rsidRPr="003A7E07">
        <w:rPr>
          <w:color w:val="231F20"/>
          <w:sz w:val="22"/>
          <w:szCs w:val="22"/>
        </w:rPr>
        <w:t>the</w:t>
      </w:r>
      <w:r w:rsidRPr="003A7E07">
        <w:rPr>
          <w:color w:val="231F20"/>
          <w:spacing w:val="27"/>
          <w:w w:val="99"/>
          <w:sz w:val="22"/>
          <w:szCs w:val="22"/>
        </w:rPr>
        <w:t xml:space="preserve"> </w:t>
      </w:r>
      <w:r w:rsidRPr="003A7E07">
        <w:rPr>
          <w:color w:val="231F20"/>
          <w:sz w:val="22"/>
          <w:szCs w:val="22"/>
        </w:rPr>
        <w:t>degree</w:t>
      </w:r>
      <w:r w:rsidRPr="003A7E07">
        <w:rPr>
          <w:color w:val="231F20"/>
          <w:spacing w:val="-10"/>
          <w:sz w:val="22"/>
          <w:szCs w:val="22"/>
        </w:rPr>
        <w:t xml:space="preserve"> </w:t>
      </w:r>
      <w:r w:rsidRPr="003A7E07">
        <w:rPr>
          <w:color w:val="231F20"/>
          <w:sz w:val="22"/>
          <w:szCs w:val="22"/>
        </w:rPr>
        <w:t>to</w:t>
      </w:r>
      <w:r w:rsidRPr="003A7E07">
        <w:rPr>
          <w:color w:val="231F20"/>
          <w:spacing w:val="-10"/>
          <w:sz w:val="22"/>
          <w:szCs w:val="22"/>
        </w:rPr>
        <w:t xml:space="preserve"> </w:t>
      </w:r>
      <w:r w:rsidRPr="003A7E07">
        <w:rPr>
          <w:color w:val="231F20"/>
          <w:spacing w:val="-1"/>
          <w:sz w:val="22"/>
          <w:szCs w:val="22"/>
        </w:rPr>
        <w:t>which</w:t>
      </w:r>
      <w:r w:rsidRPr="003A7E07">
        <w:rPr>
          <w:color w:val="231F20"/>
          <w:spacing w:val="-10"/>
          <w:sz w:val="22"/>
          <w:szCs w:val="22"/>
        </w:rPr>
        <w:t xml:space="preserve"> </w:t>
      </w:r>
      <w:r w:rsidRPr="003A7E07">
        <w:rPr>
          <w:color w:val="231F20"/>
          <w:sz w:val="22"/>
          <w:szCs w:val="22"/>
        </w:rPr>
        <w:t>independent</w:t>
      </w:r>
      <w:r w:rsidRPr="003A7E07">
        <w:rPr>
          <w:color w:val="231F20"/>
          <w:spacing w:val="-10"/>
          <w:sz w:val="22"/>
          <w:szCs w:val="22"/>
        </w:rPr>
        <w:t xml:space="preserve"> </w:t>
      </w:r>
      <w:r w:rsidRPr="003A7E07">
        <w:rPr>
          <w:color w:val="231F20"/>
          <w:sz w:val="22"/>
          <w:szCs w:val="22"/>
        </w:rPr>
        <w:t>measurements</w:t>
      </w:r>
      <w:r w:rsidRPr="003A7E07">
        <w:rPr>
          <w:color w:val="231F20"/>
          <w:spacing w:val="-10"/>
          <w:sz w:val="22"/>
          <w:szCs w:val="22"/>
        </w:rPr>
        <w:t xml:space="preserve"> </w:t>
      </w:r>
      <w:r w:rsidRPr="003A7E07">
        <w:rPr>
          <w:color w:val="231F20"/>
          <w:sz w:val="22"/>
          <w:szCs w:val="22"/>
        </w:rPr>
        <w:t>of</w:t>
      </w:r>
      <w:r w:rsidRPr="003A7E07">
        <w:rPr>
          <w:color w:val="231F20"/>
          <w:spacing w:val="-10"/>
          <w:sz w:val="22"/>
          <w:szCs w:val="22"/>
        </w:rPr>
        <w:t xml:space="preserve"> </w:t>
      </w:r>
      <w:r w:rsidRPr="003A7E07">
        <w:rPr>
          <w:color w:val="231F20"/>
          <w:sz w:val="22"/>
          <w:szCs w:val="22"/>
        </w:rPr>
        <w:t>a</w:t>
      </w:r>
      <w:r w:rsidRPr="003A7E07">
        <w:rPr>
          <w:color w:val="231F20"/>
          <w:spacing w:val="-10"/>
          <w:sz w:val="22"/>
          <w:szCs w:val="22"/>
        </w:rPr>
        <w:t xml:space="preserve"> </w:t>
      </w:r>
      <w:r w:rsidRPr="003A7E07">
        <w:rPr>
          <w:color w:val="231F20"/>
          <w:sz w:val="22"/>
          <w:szCs w:val="22"/>
        </w:rPr>
        <w:t>given</w:t>
      </w:r>
      <w:r w:rsidRPr="003A7E07">
        <w:rPr>
          <w:color w:val="231F20"/>
          <w:spacing w:val="-10"/>
          <w:sz w:val="22"/>
          <w:szCs w:val="22"/>
        </w:rPr>
        <w:t xml:space="preserve"> </w:t>
      </w:r>
      <w:r w:rsidRPr="003A7E07">
        <w:rPr>
          <w:color w:val="231F20"/>
          <w:sz w:val="22"/>
          <w:szCs w:val="22"/>
        </w:rPr>
        <w:t>behavior</w:t>
      </w:r>
      <w:r w:rsidRPr="003A7E07">
        <w:rPr>
          <w:color w:val="231F20"/>
          <w:spacing w:val="-10"/>
          <w:sz w:val="22"/>
          <w:szCs w:val="22"/>
        </w:rPr>
        <w:t xml:space="preserve"> </w:t>
      </w:r>
      <w:r w:rsidRPr="003A7E07">
        <w:rPr>
          <w:color w:val="231F20"/>
          <w:sz w:val="22"/>
          <w:szCs w:val="22"/>
        </w:rPr>
        <w:t>are</w:t>
      </w:r>
      <w:r w:rsidRPr="003A7E07">
        <w:rPr>
          <w:color w:val="231F20"/>
          <w:spacing w:val="-10"/>
          <w:sz w:val="22"/>
          <w:szCs w:val="22"/>
        </w:rPr>
        <w:t xml:space="preserve"> </w:t>
      </w:r>
      <w:r w:rsidRPr="003A7E07">
        <w:rPr>
          <w:color w:val="231F20"/>
          <w:sz w:val="22"/>
          <w:szCs w:val="22"/>
        </w:rPr>
        <w:t>consistent.</w:t>
      </w:r>
      <w:r w:rsidRPr="003A7E07">
        <w:rPr>
          <w:color w:val="231F20"/>
          <w:spacing w:val="-10"/>
          <w:sz w:val="22"/>
          <w:szCs w:val="22"/>
        </w:rPr>
        <w:t xml:space="preserve"> </w:t>
      </w:r>
      <w:r w:rsidRPr="003A7E07">
        <w:rPr>
          <w:color w:val="231F20"/>
          <w:spacing w:val="-1"/>
          <w:sz w:val="22"/>
          <w:szCs w:val="22"/>
        </w:rPr>
        <w:t>One</w:t>
      </w:r>
      <w:r w:rsidRPr="003A7E07">
        <w:rPr>
          <w:color w:val="231F20"/>
          <w:spacing w:val="21"/>
          <w:sz w:val="22"/>
          <w:szCs w:val="22"/>
        </w:rPr>
        <w:t xml:space="preserve"> </w:t>
      </w:r>
      <w:r w:rsidRPr="003A7E07">
        <w:rPr>
          <w:color w:val="231F20"/>
          <w:sz w:val="22"/>
          <w:szCs w:val="22"/>
        </w:rPr>
        <w:t>important</w:t>
      </w:r>
      <w:r w:rsidRPr="003A7E07">
        <w:rPr>
          <w:color w:val="231F20"/>
          <w:spacing w:val="-6"/>
          <w:sz w:val="22"/>
          <w:szCs w:val="22"/>
        </w:rPr>
        <w:t xml:space="preserve"> </w:t>
      </w:r>
      <w:r w:rsidRPr="003A7E07">
        <w:rPr>
          <w:color w:val="231F20"/>
          <w:sz w:val="22"/>
          <w:szCs w:val="22"/>
        </w:rPr>
        <w:t>type</w:t>
      </w:r>
      <w:r w:rsidRPr="003A7E07">
        <w:rPr>
          <w:color w:val="231F20"/>
          <w:spacing w:val="-6"/>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consistency</w:t>
      </w:r>
      <w:r w:rsidRPr="003A7E07">
        <w:rPr>
          <w:color w:val="231F20"/>
          <w:spacing w:val="-5"/>
          <w:sz w:val="22"/>
          <w:szCs w:val="22"/>
        </w:rPr>
        <w:t xml:space="preserve"> </w:t>
      </w:r>
      <w:r w:rsidRPr="003A7E07">
        <w:rPr>
          <w:color w:val="231F20"/>
          <w:sz w:val="22"/>
          <w:szCs w:val="22"/>
        </w:rPr>
        <w:t>is</w:t>
      </w:r>
      <w:r w:rsidRPr="003A7E07">
        <w:rPr>
          <w:color w:val="231F20"/>
          <w:spacing w:val="-6"/>
          <w:sz w:val="22"/>
          <w:szCs w:val="22"/>
        </w:rPr>
        <w:t xml:space="preserve"> </w:t>
      </w:r>
      <w:r w:rsidRPr="003A7E07">
        <w:rPr>
          <w:b/>
          <w:bCs/>
          <w:color w:val="231F20"/>
          <w:sz w:val="22"/>
          <w:szCs w:val="22"/>
        </w:rPr>
        <w:t>interrater</w:t>
      </w:r>
      <w:r w:rsidRPr="003A7E07">
        <w:rPr>
          <w:b/>
          <w:bCs/>
          <w:color w:val="231F20"/>
          <w:spacing w:val="-6"/>
          <w:sz w:val="22"/>
          <w:szCs w:val="22"/>
        </w:rPr>
        <w:t xml:space="preserve"> </w:t>
      </w:r>
      <w:r w:rsidRPr="003A7E07">
        <w:rPr>
          <w:b/>
          <w:bCs/>
          <w:color w:val="231F20"/>
          <w:spacing w:val="-1"/>
          <w:sz w:val="22"/>
          <w:szCs w:val="22"/>
        </w:rPr>
        <w:t>reliability</w:t>
      </w:r>
      <w:r w:rsidRPr="00B15B9E">
        <w:rPr>
          <w:b/>
          <w:color w:val="231F20"/>
          <w:spacing w:val="-1"/>
          <w:sz w:val="22"/>
          <w:szCs w:val="22"/>
        </w:rPr>
        <w:t>,</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amount</w:t>
      </w:r>
      <w:r w:rsidRPr="003A7E07">
        <w:rPr>
          <w:color w:val="231F20"/>
          <w:spacing w:val="-6"/>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agreement</w:t>
      </w:r>
      <w:r w:rsidRPr="003A7E07">
        <w:rPr>
          <w:color w:val="231F20"/>
          <w:spacing w:val="-6"/>
          <w:sz w:val="22"/>
          <w:szCs w:val="22"/>
        </w:rPr>
        <w:t xml:space="preserve"> </w:t>
      </w:r>
      <w:r w:rsidRPr="003A7E07">
        <w:rPr>
          <w:color w:val="231F20"/>
          <w:sz w:val="22"/>
          <w:szCs w:val="22"/>
        </w:rPr>
        <w:t>in</w:t>
      </w:r>
      <w:r w:rsidRPr="003A7E07">
        <w:rPr>
          <w:color w:val="231F20"/>
          <w:spacing w:val="22"/>
          <w:w w:val="99"/>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observations</w:t>
      </w:r>
      <w:r w:rsidRPr="003A7E07">
        <w:rPr>
          <w:color w:val="231F20"/>
          <w:spacing w:val="-12"/>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different</w:t>
      </w:r>
      <w:r w:rsidRPr="003A7E07">
        <w:rPr>
          <w:color w:val="231F20"/>
          <w:spacing w:val="-12"/>
          <w:sz w:val="22"/>
          <w:szCs w:val="22"/>
        </w:rPr>
        <w:t xml:space="preserve"> </w:t>
      </w:r>
      <w:r w:rsidRPr="003A7E07">
        <w:rPr>
          <w:color w:val="231F20"/>
          <w:spacing w:val="-1"/>
          <w:sz w:val="22"/>
          <w:szCs w:val="22"/>
        </w:rPr>
        <w:t>raters</w:t>
      </w:r>
      <w:r w:rsidRPr="003A7E07">
        <w:rPr>
          <w:color w:val="231F20"/>
          <w:spacing w:val="-12"/>
          <w:sz w:val="22"/>
          <w:szCs w:val="22"/>
        </w:rPr>
        <w:t xml:space="preserve"> </w:t>
      </w:r>
      <w:r w:rsidRPr="003A7E07">
        <w:rPr>
          <w:color w:val="231F20"/>
          <w:spacing w:val="-1"/>
          <w:sz w:val="22"/>
          <w:szCs w:val="22"/>
        </w:rPr>
        <w:t>who</w:t>
      </w:r>
      <w:r w:rsidRPr="003A7E07">
        <w:rPr>
          <w:color w:val="231F20"/>
          <w:spacing w:val="-12"/>
          <w:sz w:val="22"/>
          <w:szCs w:val="22"/>
        </w:rPr>
        <w:t xml:space="preserve"> </w:t>
      </w:r>
      <w:r w:rsidRPr="003A7E07">
        <w:rPr>
          <w:color w:val="231F20"/>
          <w:spacing w:val="-1"/>
          <w:sz w:val="22"/>
          <w:szCs w:val="22"/>
        </w:rPr>
        <w:t>witness</w:t>
      </w:r>
      <w:r w:rsidRPr="003A7E07">
        <w:rPr>
          <w:color w:val="231F20"/>
          <w:spacing w:val="-11"/>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same</w:t>
      </w:r>
      <w:r w:rsidRPr="003A7E07">
        <w:rPr>
          <w:color w:val="231F20"/>
          <w:spacing w:val="-12"/>
          <w:sz w:val="22"/>
          <w:szCs w:val="22"/>
        </w:rPr>
        <w:t xml:space="preserve"> </w:t>
      </w:r>
      <w:r w:rsidRPr="003A7E07">
        <w:rPr>
          <w:color w:val="231F20"/>
          <w:spacing w:val="-1"/>
          <w:sz w:val="22"/>
          <w:szCs w:val="22"/>
        </w:rPr>
        <w:t>behavior.</w:t>
      </w:r>
      <w:r w:rsidRPr="003A7E07">
        <w:rPr>
          <w:color w:val="231F20"/>
          <w:spacing w:val="-12"/>
          <w:sz w:val="22"/>
          <w:szCs w:val="22"/>
        </w:rPr>
        <w:t xml:space="preserve"> </w:t>
      </w:r>
      <w:r w:rsidRPr="003A7E07">
        <w:rPr>
          <w:color w:val="231F20"/>
          <w:sz w:val="22"/>
          <w:szCs w:val="22"/>
        </w:rPr>
        <w:t>A</w:t>
      </w:r>
      <w:r w:rsidRPr="003A7E07">
        <w:rPr>
          <w:color w:val="231F20"/>
          <w:spacing w:val="-12"/>
          <w:sz w:val="22"/>
          <w:szCs w:val="22"/>
        </w:rPr>
        <w:t xml:space="preserve"> </w:t>
      </w:r>
      <w:r w:rsidRPr="003A7E07">
        <w:rPr>
          <w:color w:val="231F20"/>
          <w:spacing w:val="-1"/>
          <w:sz w:val="22"/>
          <w:szCs w:val="22"/>
        </w:rPr>
        <w:t>second</w:t>
      </w:r>
      <w:r w:rsidRPr="003A7E07">
        <w:rPr>
          <w:color w:val="231F20"/>
          <w:spacing w:val="-12"/>
          <w:sz w:val="22"/>
          <w:szCs w:val="22"/>
        </w:rPr>
        <w:t xml:space="preserve"> </w:t>
      </w:r>
      <w:r w:rsidRPr="003A7E07">
        <w:rPr>
          <w:color w:val="231F20"/>
          <w:spacing w:val="-1"/>
          <w:sz w:val="22"/>
          <w:szCs w:val="22"/>
        </w:rPr>
        <w:t>impor</w:t>
      </w:r>
      <w:r w:rsidRPr="003A7E07">
        <w:rPr>
          <w:color w:val="231F20"/>
          <w:sz w:val="22"/>
          <w:szCs w:val="22"/>
        </w:rPr>
        <w:t>tant</w:t>
      </w:r>
      <w:r w:rsidRPr="003A7E07">
        <w:rPr>
          <w:color w:val="231F20"/>
          <w:spacing w:val="-4"/>
          <w:sz w:val="22"/>
          <w:szCs w:val="22"/>
        </w:rPr>
        <w:t xml:space="preserve"> </w:t>
      </w:r>
      <w:r w:rsidRPr="003A7E07">
        <w:rPr>
          <w:color w:val="231F20"/>
          <w:sz w:val="22"/>
          <w:szCs w:val="22"/>
        </w:rPr>
        <w:t>type</w:t>
      </w:r>
      <w:r w:rsidRPr="003A7E07">
        <w:rPr>
          <w:color w:val="231F20"/>
          <w:spacing w:val="-4"/>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consistency</w:t>
      </w:r>
      <w:r w:rsidRPr="003A7E07">
        <w:rPr>
          <w:color w:val="231F20"/>
          <w:spacing w:val="-5"/>
          <w:sz w:val="22"/>
          <w:szCs w:val="22"/>
        </w:rPr>
        <w:t xml:space="preserve"> </w:t>
      </w:r>
      <w:r w:rsidRPr="003A7E07">
        <w:rPr>
          <w:color w:val="231F20"/>
          <w:sz w:val="22"/>
          <w:szCs w:val="22"/>
        </w:rPr>
        <w:t>is</w:t>
      </w:r>
      <w:r w:rsidRPr="003A7E07">
        <w:rPr>
          <w:color w:val="231F20"/>
          <w:spacing w:val="-4"/>
          <w:sz w:val="22"/>
          <w:szCs w:val="22"/>
        </w:rPr>
        <w:t xml:space="preserve"> </w:t>
      </w:r>
      <w:r w:rsidRPr="003A7E07">
        <w:rPr>
          <w:b/>
          <w:bCs/>
          <w:color w:val="231F20"/>
          <w:sz w:val="22"/>
          <w:szCs w:val="22"/>
        </w:rPr>
        <w:t>test–retest</w:t>
      </w:r>
      <w:r w:rsidRPr="003A7E07">
        <w:rPr>
          <w:b/>
          <w:bCs/>
          <w:color w:val="231F20"/>
          <w:spacing w:val="-4"/>
          <w:sz w:val="22"/>
          <w:szCs w:val="22"/>
        </w:rPr>
        <w:t xml:space="preserve"> </w:t>
      </w:r>
      <w:r w:rsidRPr="003A7E07">
        <w:rPr>
          <w:b/>
          <w:bCs/>
          <w:color w:val="231F20"/>
          <w:spacing w:val="-1"/>
          <w:sz w:val="22"/>
          <w:szCs w:val="22"/>
        </w:rPr>
        <w:t>reliability</w:t>
      </w:r>
      <w:r w:rsidRPr="00B15B9E">
        <w:rPr>
          <w:b/>
          <w:color w:val="231F20"/>
          <w:spacing w:val="-1"/>
          <w:sz w:val="22"/>
          <w:szCs w:val="22"/>
        </w:rPr>
        <w:t>,</w:t>
      </w:r>
      <w:r w:rsidRPr="003A7E07">
        <w:rPr>
          <w:color w:val="231F20"/>
          <w:spacing w:val="-4"/>
          <w:sz w:val="22"/>
          <w:szCs w:val="22"/>
        </w:rPr>
        <w:t xml:space="preserve"> </w:t>
      </w:r>
      <w:r w:rsidRPr="003A7E07">
        <w:rPr>
          <w:color w:val="231F20"/>
          <w:spacing w:val="-1"/>
          <w:sz w:val="22"/>
          <w:szCs w:val="22"/>
        </w:rPr>
        <w:t>which</w:t>
      </w:r>
      <w:r w:rsidRPr="003A7E07">
        <w:rPr>
          <w:color w:val="231F20"/>
          <w:spacing w:val="-4"/>
          <w:sz w:val="22"/>
          <w:szCs w:val="22"/>
        </w:rPr>
        <w:t xml:space="preserve"> </w:t>
      </w:r>
      <w:r w:rsidRPr="003A7E07">
        <w:rPr>
          <w:color w:val="231F20"/>
          <w:sz w:val="22"/>
          <w:szCs w:val="22"/>
        </w:rPr>
        <w:t>is</w:t>
      </w:r>
      <w:r w:rsidRPr="003A7E07">
        <w:rPr>
          <w:color w:val="231F20"/>
          <w:spacing w:val="-3"/>
          <w:sz w:val="22"/>
          <w:szCs w:val="22"/>
        </w:rPr>
        <w:t xml:space="preserve"> </w:t>
      </w:r>
      <w:r w:rsidRPr="003A7E07">
        <w:rPr>
          <w:color w:val="231F20"/>
          <w:sz w:val="22"/>
          <w:szCs w:val="22"/>
        </w:rPr>
        <w:t>attained</w:t>
      </w:r>
      <w:r w:rsidRPr="003A7E07">
        <w:rPr>
          <w:color w:val="231F20"/>
          <w:spacing w:val="-5"/>
          <w:sz w:val="22"/>
          <w:szCs w:val="22"/>
        </w:rPr>
        <w:t xml:space="preserve"> </w:t>
      </w:r>
      <w:r w:rsidRPr="003A7E07">
        <w:rPr>
          <w:color w:val="231F20"/>
          <w:spacing w:val="-1"/>
          <w:sz w:val="22"/>
          <w:szCs w:val="22"/>
        </w:rPr>
        <w:t>when</w:t>
      </w:r>
      <w:r w:rsidRPr="003A7E07">
        <w:rPr>
          <w:color w:val="231F20"/>
          <w:spacing w:val="-4"/>
          <w:sz w:val="22"/>
          <w:szCs w:val="22"/>
        </w:rPr>
        <w:t xml:space="preserve"> </w:t>
      </w:r>
      <w:r w:rsidRPr="003A7E07">
        <w:rPr>
          <w:color w:val="231F20"/>
          <w:sz w:val="22"/>
          <w:szCs w:val="22"/>
        </w:rPr>
        <w:t>measures</w:t>
      </w:r>
      <w:r w:rsidRPr="003A7E07">
        <w:rPr>
          <w:color w:val="231F20"/>
          <w:spacing w:val="27"/>
          <w:w w:val="99"/>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performance</w:t>
      </w:r>
      <w:r w:rsidRPr="003A7E07">
        <w:rPr>
          <w:color w:val="231F20"/>
          <w:spacing w:val="-4"/>
          <w:sz w:val="22"/>
          <w:szCs w:val="22"/>
        </w:rPr>
        <w:t xml:space="preserve"> </w:t>
      </w:r>
      <w:r w:rsidRPr="003A7E07">
        <w:rPr>
          <w:color w:val="231F20"/>
          <w:sz w:val="22"/>
          <w:szCs w:val="22"/>
        </w:rPr>
        <w:t>are</w:t>
      </w:r>
      <w:r w:rsidRPr="003A7E07">
        <w:rPr>
          <w:color w:val="231F20"/>
          <w:spacing w:val="-5"/>
          <w:sz w:val="22"/>
          <w:szCs w:val="22"/>
        </w:rPr>
        <w:t xml:space="preserve"> </w:t>
      </w:r>
      <w:r w:rsidRPr="003A7E07">
        <w:rPr>
          <w:color w:val="231F20"/>
          <w:spacing w:val="-1"/>
          <w:sz w:val="22"/>
          <w:szCs w:val="22"/>
        </w:rPr>
        <w:t>similar</w:t>
      </w:r>
      <w:r w:rsidRPr="003A7E07">
        <w:rPr>
          <w:color w:val="231F20"/>
          <w:spacing w:val="-4"/>
          <w:sz w:val="22"/>
          <w:szCs w:val="22"/>
        </w:rPr>
        <w:t xml:space="preserve"> </w:t>
      </w:r>
      <w:r w:rsidRPr="003A7E07">
        <w:rPr>
          <w:color w:val="231F20"/>
          <w:sz w:val="22"/>
          <w:szCs w:val="22"/>
        </w:rPr>
        <w:t>on</w:t>
      </w:r>
      <w:r w:rsidRPr="003A7E07">
        <w:rPr>
          <w:color w:val="231F20"/>
          <w:spacing w:val="-5"/>
          <w:sz w:val="22"/>
          <w:szCs w:val="22"/>
        </w:rPr>
        <w:t xml:space="preserve"> </w:t>
      </w:r>
      <w:r w:rsidRPr="003A7E07">
        <w:rPr>
          <w:color w:val="231F20"/>
          <w:sz w:val="22"/>
          <w:szCs w:val="22"/>
        </w:rPr>
        <w:t>two</w:t>
      </w:r>
      <w:r w:rsidRPr="003A7E07">
        <w:rPr>
          <w:color w:val="231F20"/>
          <w:spacing w:val="-5"/>
          <w:sz w:val="22"/>
          <w:szCs w:val="22"/>
        </w:rPr>
        <w:t xml:space="preserve"> </w:t>
      </w:r>
      <w:r w:rsidRPr="003A7E07">
        <w:rPr>
          <w:color w:val="231F20"/>
          <w:sz w:val="22"/>
          <w:szCs w:val="22"/>
        </w:rPr>
        <w:t>or</w:t>
      </w:r>
      <w:r w:rsidRPr="003A7E07">
        <w:rPr>
          <w:color w:val="231F20"/>
          <w:spacing w:val="-4"/>
          <w:sz w:val="22"/>
          <w:szCs w:val="22"/>
        </w:rPr>
        <w:t xml:space="preserve"> </w:t>
      </w:r>
      <w:r w:rsidRPr="003A7E07">
        <w:rPr>
          <w:color w:val="231F20"/>
          <w:sz w:val="22"/>
          <w:szCs w:val="22"/>
        </w:rPr>
        <w:t>more</w:t>
      </w:r>
      <w:r w:rsidRPr="003A7E07">
        <w:rPr>
          <w:color w:val="231F20"/>
          <w:spacing w:val="-5"/>
          <w:sz w:val="22"/>
          <w:szCs w:val="22"/>
        </w:rPr>
        <w:t xml:space="preserve"> </w:t>
      </w:r>
      <w:r w:rsidRPr="003A7E07">
        <w:rPr>
          <w:color w:val="231F20"/>
          <w:sz w:val="22"/>
          <w:szCs w:val="22"/>
        </w:rPr>
        <w:t>occasions.</w:t>
      </w:r>
      <w:r w:rsidR="00B21302" w:rsidRPr="003A7E07">
        <w:rPr>
          <w:color w:val="231F20"/>
          <w:sz w:val="22"/>
          <w:szCs w:val="22"/>
        </w:rPr>
        <w:t xml:space="preserve"> Good</w:t>
      </w:r>
      <w:r w:rsidR="00B21302" w:rsidRPr="003A7E07">
        <w:rPr>
          <w:color w:val="231F20"/>
          <w:spacing w:val="19"/>
          <w:sz w:val="22"/>
          <w:szCs w:val="22"/>
        </w:rPr>
        <w:t xml:space="preserve"> </w:t>
      </w:r>
      <w:r w:rsidR="00B21302" w:rsidRPr="003A7E07">
        <w:rPr>
          <w:color w:val="231F20"/>
          <w:sz w:val="22"/>
          <w:szCs w:val="22"/>
        </w:rPr>
        <w:t>measures</w:t>
      </w:r>
      <w:r w:rsidR="00B21302" w:rsidRPr="003A7E07">
        <w:rPr>
          <w:color w:val="231F20"/>
          <w:spacing w:val="18"/>
          <w:sz w:val="22"/>
          <w:szCs w:val="22"/>
        </w:rPr>
        <w:t xml:space="preserve"> </w:t>
      </w:r>
      <w:r w:rsidR="00B21302" w:rsidRPr="003A7E07">
        <w:rPr>
          <w:color w:val="231F20"/>
          <w:sz w:val="22"/>
          <w:szCs w:val="22"/>
        </w:rPr>
        <w:t>also</w:t>
      </w:r>
      <w:r w:rsidR="00B21302" w:rsidRPr="003A7E07">
        <w:rPr>
          <w:color w:val="231F20"/>
          <w:spacing w:val="19"/>
          <w:sz w:val="22"/>
          <w:szCs w:val="22"/>
        </w:rPr>
        <w:t xml:space="preserve"> </w:t>
      </w:r>
      <w:r w:rsidR="00B21302" w:rsidRPr="003A7E07">
        <w:rPr>
          <w:color w:val="231F20"/>
          <w:sz w:val="22"/>
          <w:szCs w:val="22"/>
        </w:rPr>
        <w:t>have</w:t>
      </w:r>
      <w:r w:rsidR="00B21302" w:rsidRPr="003A7E07">
        <w:rPr>
          <w:color w:val="231F20"/>
          <w:spacing w:val="19"/>
          <w:sz w:val="22"/>
          <w:szCs w:val="22"/>
        </w:rPr>
        <w:t xml:space="preserve"> </w:t>
      </w:r>
      <w:r w:rsidR="00B21302" w:rsidRPr="003A7E07">
        <w:rPr>
          <w:color w:val="231F20"/>
          <w:sz w:val="22"/>
          <w:szCs w:val="22"/>
        </w:rPr>
        <w:t>high</w:t>
      </w:r>
      <w:r w:rsidR="00B21302" w:rsidRPr="003A7E07">
        <w:rPr>
          <w:color w:val="231F20"/>
          <w:spacing w:val="18"/>
          <w:sz w:val="22"/>
          <w:szCs w:val="22"/>
        </w:rPr>
        <w:t xml:space="preserve"> </w:t>
      </w:r>
      <w:r w:rsidR="00B21302" w:rsidRPr="003A7E07">
        <w:rPr>
          <w:b/>
          <w:bCs/>
          <w:color w:val="231F20"/>
          <w:sz w:val="22"/>
          <w:szCs w:val="22"/>
        </w:rPr>
        <w:t>validity</w:t>
      </w:r>
      <w:r w:rsidR="00B21302" w:rsidRPr="00B15B9E">
        <w:rPr>
          <w:b/>
          <w:color w:val="231F20"/>
          <w:sz w:val="22"/>
          <w:szCs w:val="22"/>
        </w:rPr>
        <w:t>.</w:t>
      </w:r>
      <w:r w:rsidR="00B21302" w:rsidRPr="003A7E07">
        <w:rPr>
          <w:color w:val="231F20"/>
          <w:spacing w:val="19"/>
          <w:sz w:val="22"/>
          <w:szCs w:val="22"/>
        </w:rPr>
        <w:t xml:space="preserve"> </w:t>
      </w:r>
      <w:r w:rsidR="00B21302" w:rsidRPr="003A7E07">
        <w:rPr>
          <w:color w:val="231F20"/>
          <w:sz w:val="22"/>
          <w:szCs w:val="22"/>
        </w:rPr>
        <w:t>Validity</w:t>
      </w:r>
      <w:r w:rsidR="00B21302" w:rsidRPr="003A7E07">
        <w:rPr>
          <w:color w:val="231F20"/>
          <w:spacing w:val="19"/>
          <w:sz w:val="22"/>
          <w:szCs w:val="22"/>
        </w:rPr>
        <w:t xml:space="preserve"> </w:t>
      </w:r>
      <w:r w:rsidR="00B21302" w:rsidRPr="003A7E07">
        <w:rPr>
          <w:color w:val="231F20"/>
          <w:sz w:val="22"/>
          <w:szCs w:val="22"/>
        </w:rPr>
        <w:t>refers</w:t>
      </w:r>
      <w:r w:rsidR="00B21302" w:rsidRPr="003A7E07">
        <w:rPr>
          <w:color w:val="231F20"/>
          <w:spacing w:val="19"/>
          <w:sz w:val="22"/>
          <w:szCs w:val="22"/>
        </w:rPr>
        <w:t xml:space="preserve"> </w:t>
      </w:r>
      <w:r w:rsidR="00B21302" w:rsidRPr="003A7E07">
        <w:rPr>
          <w:color w:val="231F20"/>
          <w:sz w:val="22"/>
          <w:szCs w:val="22"/>
        </w:rPr>
        <w:t>to</w:t>
      </w:r>
      <w:r w:rsidR="00B21302" w:rsidRPr="003A7E07">
        <w:rPr>
          <w:color w:val="231F20"/>
          <w:spacing w:val="19"/>
          <w:sz w:val="22"/>
          <w:szCs w:val="22"/>
        </w:rPr>
        <w:t xml:space="preserve"> </w:t>
      </w:r>
      <w:r w:rsidR="00B21302" w:rsidRPr="003A7E07">
        <w:rPr>
          <w:color w:val="231F20"/>
          <w:sz w:val="22"/>
          <w:szCs w:val="22"/>
        </w:rPr>
        <w:t>the</w:t>
      </w:r>
      <w:r w:rsidR="00B21302" w:rsidRPr="003A7E07">
        <w:rPr>
          <w:color w:val="231F20"/>
          <w:spacing w:val="19"/>
          <w:sz w:val="22"/>
          <w:szCs w:val="22"/>
        </w:rPr>
        <w:t xml:space="preserve"> </w:t>
      </w:r>
      <w:r w:rsidR="00B21302" w:rsidRPr="003A7E07">
        <w:rPr>
          <w:color w:val="231F20"/>
          <w:sz w:val="22"/>
          <w:szCs w:val="22"/>
        </w:rPr>
        <w:t>degree</w:t>
      </w:r>
      <w:r w:rsidR="00B21302" w:rsidRPr="003A7E07">
        <w:rPr>
          <w:color w:val="231F20"/>
          <w:spacing w:val="19"/>
          <w:sz w:val="22"/>
          <w:szCs w:val="22"/>
        </w:rPr>
        <w:t xml:space="preserve"> </w:t>
      </w:r>
      <w:r w:rsidR="00B21302" w:rsidRPr="003A7E07">
        <w:rPr>
          <w:color w:val="231F20"/>
          <w:sz w:val="22"/>
          <w:szCs w:val="22"/>
        </w:rPr>
        <w:t>to</w:t>
      </w:r>
      <w:r w:rsidR="00B21302" w:rsidRPr="003A7E07">
        <w:rPr>
          <w:color w:val="231F20"/>
          <w:spacing w:val="19"/>
          <w:sz w:val="22"/>
          <w:szCs w:val="22"/>
        </w:rPr>
        <w:t xml:space="preserve"> </w:t>
      </w:r>
      <w:r w:rsidR="00B21302" w:rsidRPr="003A7E07">
        <w:rPr>
          <w:color w:val="231F20"/>
          <w:sz w:val="22"/>
          <w:szCs w:val="22"/>
        </w:rPr>
        <w:t>which</w:t>
      </w:r>
      <w:r w:rsidR="00B21302" w:rsidRPr="003A7E07">
        <w:rPr>
          <w:color w:val="231F20"/>
          <w:spacing w:val="19"/>
          <w:sz w:val="22"/>
          <w:szCs w:val="22"/>
        </w:rPr>
        <w:t xml:space="preserve"> </w:t>
      </w:r>
      <w:r w:rsidR="00B21302" w:rsidRPr="003A7E07">
        <w:rPr>
          <w:color w:val="231F20"/>
          <w:sz w:val="22"/>
          <w:szCs w:val="22"/>
        </w:rPr>
        <w:t>a test</w:t>
      </w:r>
      <w:r w:rsidR="00B21302" w:rsidRPr="003A7E07">
        <w:rPr>
          <w:color w:val="231F20"/>
          <w:spacing w:val="4"/>
          <w:sz w:val="22"/>
          <w:szCs w:val="22"/>
        </w:rPr>
        <w:t xml:space="preserve"> </w:t>
      </w:r>
      <w:r w:rsidR="00B21302" w:rsidRPr="003A7E07">
        <w:rPr>
          <w:color w:val="231F20"/>
          <w:sz w:val="22"/>
          <w:szCs w:val="22"/>
        </w:rPr>
        <w:t>or</w:t>
      </w:r>
      <w:r w:rsidR="00B21302" w:rsidRPr="003A7E07">
        <w:rPr>
          <w:color w:val="231F20"/>
          <w:spacing w:val="4"/>
          <w:sz w:val="22"/>
          <w:szCs w:val="22"/>
        </w:rPr>
        <w:t xml:space="preserve"> </w:t>
      </w:r>
      <w:r w:rsidR="00B21302" w:rsidRPr="003A7E07">
        <w:rPr>
          <w:color w:val="231F20"/>
          <w:sz w:val="22"/>
          <w:szCs w:val="22"/>
        </w:rPr>
        <w:t>experiment</w:t>
      </w:r>
      <w:r w:rsidR="00B21302" w:rsidRPr="003A7E07">
        <w:rPr>
          <w:color w:val="231F20"/>
          <w:spacing w:val="5"/>
          <w:sz w:val="22"/>
          <w:szCs w:val="22"/>
        </w:rPr>
        <w:t xml:space="preserve"> </w:t>
      </w:r>
      <w:r w:rsidR="00B21302" w:rsidRPr="003A7E07">
        <w:rPr>
          <w:color w:val="231F20"/>
          <w:sz w:val="22"/>
          <w:szCs w:val="22"/>
        </w:rPr>
        <w:t>measures</w:t>
      </w:r>
      <w:r w:rsidR="00B21302" w:rsidRPr="003A7E07">
        <w:rPr>
          <w:color w:val="231F20"/>
          <w:spacing w:val="4"/>
          <w:sz w:val="22"/>
          <w:szCs w:val="22"/>
        </w:rPr>
        <w:t xml:space="preserve"> </w:t>
      </w:r>
      <w:r w:rsidR="00B21302" w:rsidRPr="003A7E07">
        <w:rPr>
          <w:color w:val="231F20"/>
          <w:spacing w:val="-1"/>
          <w:sz w:val="22"/>
          <w:szCs w:val="22"/>
        </w:rPr>
        <w:t>what</w:t>
      </w:r>
      <w:r w:rsidR="00B21302" w:rsidRPr="003A7E07">
        <w:rPr>
          <w:color w:val="231F20"/>
          <w:spacing w:val="6"/>
          <w:sz w:val="22"/>
          <w:szCs w:val="22"/>
        </w:rPr>
        <w:t xml:space="preserve"> </w:t>
      </w:r>
      <w:r w:rsidR="00B21302" w:rsidRPr="003A7E07">
        <w:rPr>
          <w:color w:val="231F20"/>
          <w:sz w:val="22"/>
          <w:szCs w:val="22"/>
        </w:rPr>
        <w:t>it</w:t>
      </w:r>
      <w:r w:rsidR="00B21302" w:rsidRPr="003A7E07">
        <w:rPr>
          <w:color w:val="231F20"/>
          <w:spacing w:val="4"/>
          <w:sz w:val="22"/>
          <w:szCs w:val="22"/>
        </w:rPr>
        <w:t xml:space="preserve"> </w:t>
      </w:r>
      <w:r w:rsidR="00B21302" w:rsidRPr="003A7E07">
        <w:rPr>
          <w:color w:val="231F20"/>
          <w:sz w:val="22"/>
          <w:szCs w:val="22"/>
        </w:rPr>
        <w:t>is</w:t>
      </w:r>
      <w:r w:rsidR="00B21302" w:rsidRPr="003A7E07">
        <w:rPr>
          <w:color w:val="231F20"/>
          <w:spacing w:val="4"/>
          <w:sz w:val="22"/>
          <w:szCs w:val="22"/>
        </w:rPr>
        <w:t xml:space="preserve"> </w:t>
      </w:r>
      <w:r w:rsidR="00B21302" w:rsidRPr="003A7E07">
        <w:rPr>
          <w:color w:val="231F20"/>
          <w:sz w:val="22"/>
          <w:szCs w:val="22"/>
        </w:rPr>
        <w:t>intended</w:t>
      </w:r>
      <w:r w:rsidR="00B21302" w:rsidRPr="003A7E07">
        <w:rPr>
          <w:color w:val="231F20"/>
          <w:spacing w:val="5"/>
          <w:sz w:val="22"/>
          <w:szCs w:val="22"/>
        </w:rPr>
        <w:t xml:space="preserve"> </w:t>
      </w:r>
      <w:r w:rsidR="00B21302" w:rsidRPr="003A7E07">
        <w:rPr>
          <w:color w:val="231F20"/>
          <w:sz w:val="22"/>
          <w:szCs w:val="22"/>
        </w:rPr>
        <w:t>to</w:t>
      </w:r>
      <w:r w:rsidR="00B21302" w:rsidRPr="003A7E07">
        <w:rPr>
          <w:color w:val="231F20"/>
          <w:spacing w:val="4"/>
          <w:sz w:val="22"/>
          <w:szCs w:val="22"/>
        </w:rPr>
        <w:t xml:space="preserve"> </w:t>
      </w:r>
      <w:r w:rsidR="00B21302" w:rsidRPr="003A7E07">
        <w:rPr>
          <w:color w:val="231F20"/>
          <w:sz w:val="22"/>
          <w:szCs w:val="22"/>
        </w:rPr>
        <w:t>measure.</w:t>
      </w:r>
      <w:r w:rsidR="00B21302" w:rsidRPr="003A7E07">
        <w:rPr>
          <w:color w:val="231F20"/>
          <w:spacing w:val="5"/>
          <w:sz w:val="22"/>
          <w:szCs w:val="22"/>
        </w:rPr>
        <w:t xml:space="preserve"> </w:t>
      </w:r>
      <w:r w:rsidR="00B21302" w:rsidRPr="003A7E07">
        <w:rPr>
          <w:color w:val="231F20"/>
          <w:sz w:val="22"/>
          <w:szCs w:val="22"/>
        </w:rPr>
        <w:t>Researchers</w:t>
      </w:r>
      <w:r w:rsidR="00B21302" w:rsidRPr="003A7E07">
        <w:rPr>
          <w:color w:val="231F20"/>
          <w:spacing w:val="4"/>
          <w:sz w:val="22"/>
          <w:szCs w:val="22"/>
        </w:rPr>
        <w:t xml:space="preserve"> </w:t>
      </w:r>
      <w:r w:rsidR="00B21302" w:rsidRPr="003A7E07">
        <w:rPr>
          <w:color w:val="231F20"/>
          <w:spacing w:val="-1"/>
          <w:sz w:val="22"/>
          <w:szCs w:val="22"/>
        </w:rPr>
        <w:t>strive</w:t>
      </w:r>
      <w:r w:rsidR="00B21302" w:rsidRPr="003A7E07">
        <w:rPr>
          <w:color w:val="231F20"/>
          <w:spacing w:val="5"/>
          <w:sz w:val="22"/>
          <w:szCs w:val="22"/>
        </w:rPr>
        <w:t xml:space="preserve"> </w:t>
      </w:r>
      <w:r w:rsidR="00B21302" w:rsidRPr="003A7E07">
        <w:rPr>
          <w:color w:val="231F20"/>
          <w:sz w:val="22"/>
          <w:szCs w:val="22"/>
        </w:rPr>
        <w:t>for</w:t>
      </w:r>
      <w:r w:rsidR="00B21302" w:rsidRPr="003A7E07">
        <w:rPr>
          <w:color w:val="231F20"/>
          <w:spacing w:val="23"/>
          <w:sz w:val="22"/>
          <w:szCs w:val="22"/>
        </w:rPr>
        <w:t xml:space="preserve"> </w:t>
      </w:r>
      <w:r w:rsidR="00B21302" w:rsidRPr="003A7E07">
        <w:rPr>
          <w:color w:val="231F20"/>
          <w:sz w:val="22"/>
          <w:szCs w:val="22"/>
        </w:rPr>
        <w:t>two</w:t>
      </w:r>
      <w:r w:rsidR="00B21302" w:rsidRPr="003A7E07">
        <w:rPr>
          <w:color w:val="231F20"/>
          <w:spacing w:val="-10"/>
          <w:sz w:val="22"/>
          <w:szCs w:val="22"/>
        </w:rPr>
        <w:t xml:space="preserve"> </w:t>
      </w:r>
      <w:r w:rsidR="00B21302" w:rsidRPr="003A7E07">
        <w:rPr>
          <w:color w:val="231F20"/>
          <w:sz w:val="22"/>
          <w:szCs w:val="22"/>
        </w:rPr>
        <w:t>types</w:t>
      </w:r>
      <w:r w:rsidR="00B21302" w:rsidRPr="003A7E07">
        <w:rPr>
          <w:color w:val="231F20"/>
          <w:spacing w:val="-10"/>
          <w:sz w:val="22"/>
          <w:szCs w:val="22"/>
        </w:rPr>
        <w:t xml:space="preserve"> </w:t>
      </w:r>
      <w:r w:rsidR="00B21302" w:rsidRPr="003A7E07">
        <w:rPr>
          <w:color w:val="231F20"/>
          <w:sz w:val="22"/>
          <w:szCs w:val="22"/>
        </w:rPr>
        <w:t>of</w:t>
      </w:r>
      <w:r w:rsidR="00B21302" w:rsidRPr="003A7E07">
        <w:rPr>
          <w:color w:val="231F20"/>
          <w:spacing w:val="-10"/>
          <w:sz w:val="22"/>
          <w:szCs w:val="22"/>
        </w:rPr>
        <w:t xml:space="preserve"> </w:t>
      </w:r>
      <w:r w:rsidR="00B21302" w:rsidRPr="003A7E07">
        <w:rPr>
          <w:color w:val="231F20"/>
          <w:sz w:val="22"/>
          <w:szCs w:val="22"/>
        </w:rPr>
        <w:t>validity,</w:t>
      </w:r>
      <w:r w:rsidR="00B21302" w:rsidRPr="003A7E07">
        <w:rPr>
          <w:color w:val="231F20"/>
          <w:spacing w:val="-8"/>
          <w:sz w:val="22"/>
          <w:szCs w:val="22"/>
        </w:rPr>
        <w:t xml:space="preserve"> </w:t>
      </w:r>
      <w:r w:rsidR="00B21302" w:rsidRPr="003A7E07">
        <w:rPr>
          <w:color w:val="231F20"/>
          <w:sz w:val="22"/>
          <w:szCs w:val="22"/>
        </w:rPr>
        <w:t>internal</w:t>
      </w:r>
      <w:r w:rsidR="00B21302" w:rsidRPr="003A7E07">
        <w:rPr>
          <w:color w:val="231F20"/>
          <w:spacing w:val="-10"/>
          <w:sz w:val="22"/>
          <w:szCs w:val="22"/>
        </w:rPr>
        <w:t xml:space="preserve"> </w:t>
      </w:r>
      <w:r w:rsidR="00B21302" w:rsidRPr="003A7E07">
        <w:rPr>
          <w:color w:val="231F20"/>
          <w:sz w:val="22"/>
          <w:szCs w:val="22"/>
        </w:rPr>
        <w:t>and</w:t>
      </w:r>
      <w:r w:rsidR="00B21302" w:rsidRPr="003A7E07">
        <w:rPr>
          <w:color w:val="231F20"/>
          <w:spacing w:val="-10"/>
          <w:sz w:val="22"/>
          <w:szCs w:val="22"/>
        </w:rPr>
        <w:t xml:space="preserve"> </w:t>
      </w:r>
      <w:r w:rsidR="00B21302" w:rsidRPr="003A7E07">
        <w:rPr>
          <w:color w:val="231F20"/>
          <w:sz w:val="22"/>
          <w:szCs w:val="22"/>
        </w:rPr>
        <w:t>external.</w:t>
      </w:r>
      <w:r w:rsidR="00B21302" w:rsidRPr="003A7E07">
        <w:rPr>
          <w:color w:val="231F20"/>
          <w:spacing w:val="-10"/>
          <w:sz w:val="22"/>
          <w:szCs w:val="22"/>
        </w:rPr>
        <w:t xml:space="preserve"> </w:t>
      </w:r>
      <w:r w:rsidR="00B21302" w:rsidRPr="003A7E07">
        <w:rPr>
          <w:b/>
          <w:bCs/>
          <w:color w:val="231F20"/>
          <w:spacing w:val="-1"/>
          <w:sz w:val="22"/>
          <w:szCs w:val="22"/>
        </w:rPr>
        <w:t>Internal</w:t>
      </w:r>
      <w:r w:rsidR="00B21302" w:rsidRPr="003A7E07">
        <w:rPr>
          <w:b/>
          <w:bCs/>
          <w:color w:val="231F20"/>
          <w:spacing w:val="-9"/>
          <w:sz w:val="22"/>
          <w:szCs w:val="22"/>
        </w:rPr>
        <w:t xml:space="preserve"> </w:t>
      </w:r>
      <w:r w:rsidR="00B21302" w:rsidRPr="003A7E07">
        <w:rPr>
          <w:b/>
          <w:bCs/>
          <w:color w:val="231F20"/>
          <w:sz w:val="22"/>
          <w:szCs w:val="22"/>
        </w:rPr>
        <w:t>validity</w:t>
      </w:r>
      <w:r w:rsidR="00B21302" w:rsidRPr="003A7E07">
        <w:rPr>
          <w:b/>
          <w:bCs/>
          <w:color w:val="231F20"/>
          <w:spacing w:val="-10"/>
          <w:sz w:val="22"/>
          <w:szCs w:val="22"/>
        </w:rPr>
        <w:t xml:space="preserve"> </w:t>
      </w:r>
      <w:r w:rsidR="00B21302" w:rsidRPr="003A7E07">
        <w:rPr>
          <w:color w:val="231F20"/>
          <w:sz w:val="22"/>
          <w:szCs w:val="22"/>
        </w:rPr>
        <w:t>is</w:t>
      </w:r>
      <w:r w:rsidR="00B21302" w:rsidRPr="003A7E07">
        <w:rPr>
          <w:color w:val="231F20"/>
          <w:spacing w:val="-9"/>
          <w:sz w:val="22"/>
          <w:szCs w:val="22"/>
        </w:rPr>
        <w:t xml:space="preserve"> </w:t>
      </w:r>
      <w:r w:rsidR="00B21302" w:rsidRPr="003A7E07">
        <w:rPr>
          <w:color w:val="231F20"/>
          <w:sz w:val="22"/>
          <w:szCs w:val="22"/>
        </w:rPr>
        <w:t>the</w:t>
      </w:r>
      <w:r w:rsidR="00B21302" w:rsidRPr="003A7E07">
        <w:rPr>
          <w:color w:val="231F20"/>
          <w:spacing w:val="-10"/>
          <w:sz w:val="22"/>
          <w:szCs w:val="22"/>
        </w:rPr>
        <w:t xml:space="preserve"> </w:t>
      </w:r>
      <w:r w:rsidR="00B21302" w:rsidRPr="003A7E07">
        <w:rPr>
          <w:color w:val="231F20"/>
          <w:sz w:val="22"/>
          <w:szCs w:val="22"/>
        </w:rPr>
        <w:t>degree</w:t>
      </w:r>
      <w:r w:rsidR="00B21302" w:rsidRPr="003A7E07">
        <w:rPr>
          <w:color w:val="231F20"/>
          <w:spacing w:val="-10"/>
          <w:sz w:val="22"/>
          <w:szCs w:val="22"/>
        </w:rPr>
        <w:t xml:space="preserve"> </w:t>
      </w:r>
      <w:r w:rsidR="00B21302" w:rsidRPr="003A7E07">
        <w:rPr>
          <w:color w:val="231F20"/>
          <w:sz w:val="22"/>
          <w:szCs w:val="22"/>
        </w:rPr>
        <w:t>to</w:t>
      </w:r>
      <w:r w:rsidR="00B21302" w:rsidRPr="003A7E07">
        <w:rPr>
          <w:color w:val="231F20"/>
          <w:spacing w:val="-9"/>
          <w:sz w:val="22"/>
          <w:szCs w:val="22"/>
        </w:rPr>
        <w:t xml:space="preserve"> </w:t>
      </w:r>
      <w:r w:rsidR="00B21302" w:rsidRPr="003A7E07">
        <w:rPr>
          <w:color w:val="231F20"/>
          <w:spacing w:val="-1"/>
          <w:sz w:val="22"/>
          <w:szCs w:val="22"/>
        </w:rPr>
        <w:t>which</w:t>
      </w:r>
      <w:r w:rsidR="00B21302" w:rsidRPr="003A7E07">
        <w:rPr>
          <w:color w:val="231F20"/>
          <w:spacing w:val="21"/>
          <w:w w:val="99"/>
          <w:sz w:val="22"/>
          <w:szCs w:val="22"/>
        </w:rPr>
        <w:t xml:space="preserve"> </w:t>
      </w:r>
      <w:r w:rsidR="00B21302" w:rsidRPr="003A7E07">
        <w:rPr>
          <w:color w:val="231F20"/>
          <w:sz w:val="22"/>
          <w:szCs w:val="22"/>
        </w:rPr>
        <w:t>effects</w:t>
      </w:r>
      <w:r w:rsidR="00B21302" w:rsidRPr="003A7E07">
        <w:rPr>
          <w:color w:val="231F20"/>
          <w:spacing w:val="10"/>
          <w:sz w:val="22"/>
          <w:szCs w:val="22"/>
        </w:rPr>
        <w:t xml:space="preserve"> </w:t>
      </w:r>
      <w:r w:rsidR="00B21302" w:rsidRPr="003A7E07">
        <w:rPr>
          <w:color w:val="231F20"/>
          <w:sz w:val="22"/>
          <w:szCs w:val="22"/>
        </w:rPr>
        <w:t>observed</w:t>
      </w:r>
      <w:r w:rsidR="00B21302" w:rsidRPr="003A7E07">
        <w:rPr>
          <w:color w:val="231F20"/>
          <w:spacing w:val="10"/>
          <w:sz w:val="22"/>
          <w:szCs w:val="22"/>
        </w:rPr>
        <w:t xml:space="preserve"> </w:t>
      </w:r>
      <w:r w:rsidR="00B21302" w:rsidRPr="003A7E07">
        <w:rPr>
          <w:color w:val="231F20"/>
          <w:spacing w:val="-1"/>
          <w:sz w:val="22"/>
          <w:szCs w:val="22"/>
        </w:rPr>
        <w:t>within</w:t>
      </w:r>
      <w:r w:rsidR="00B21302" w:rsidRPr="003A7E07">
        <w:rPr>
          <w:color w:val="231F20"/>
          <w:spacing w:val="10"/>
          <w:sz w:val="22"/>
          <w:szCs w:val="22"/>
        </w:rPr>
        <w:t xml:space="preserve"> </w:t>
      </w:r>
      <w:r w:rsidR="00B21302" w:rsidRPr="003A7E07">
        <w:rPr>
          <w:color w:val="231F20"/>
          <w:sz w:val="22"/>
          <w:szCs w:val="22"/>
        </w:rPr>
        <w:t>experiments</w:t>
      </w:r>
      <w:r w:rsidR="00B21302" w:rsidRPr="003A7E07">
        <w:rPr>
          <w:color w:val="231F20"/>
          <w:spacing w:val="9"/>
          <w:sz w:val="22"/>
          <w:szCs w:val="22"/>
        </w:rPr>
        <w:t xml:space="preserve"> </w:t>
      </w:r>
      <w:r w:rsidR="00B21302" w:rsidRPr="003A7E07">
        <w:rPr>
          <w:color w:val="231F20"/>
          <w:sz w:val="22"/>
          <w:szCs w:val="22"/>
        </w:rPr>
        <w:t>can</w:t>
      </w:r>
      <w:r w:rsidR="00B21302" w:rsidRPr="003A7E07">
        <w:rPr>
          <w:color w:val="231F20"/>
          <w:spacing w:val="10"/>
          <w:sz w:val="22"/>
          <w:szCs w:val="22"/>
        </w:rPr>
        <w:t xml:space="preserve"> </w:t>
      </w:r>
      <w:r w:rsidR="00B21302" w:rsidRPr="003A7E07">
        <w:rPr>
          <w:color w:val="231F20"/>
          <w:sz w:val="22"/>
          <w:szCs w:val="22"/>
        </w:rPr>
        <w:t>be</w:t>
      </w:r>
      <w:r w:rsidR="00B21302" w:rsidRPr="003A7E07">
        <w:rPr>
          <w:color w:val="231F20"/>
          <w:spacing w:val="10"/>
          <w:sz w:val="22"/>
          <w:szCs w:val="22"/>
        </w:rPr>
        <w:t xml:space="preserve"> </w:t>
      </w:r>
      <w:r w:rsidR="00B21302" w:rsidRPr="003A7E07">
        <w:rPr>
          <w:color w:val="231F20"/>
          <w:sz w:val="22"/>
          <w:szCs w:val="22"/>
        </w:rPr>
        <w:t>attributed</w:t>
      </w:r>
      <w:r w:rsidR="00B21302" w:rsidRPr="003A7E07">
        <w:rPr>
          <w:color w:val="231F20"/>
          <w:spacing w:val="10"/>
          <w:sz w:val="22"/>
          <w:szCs w:val="22"/>
        </w:rPr>
        <w:t xml:space="preserve"> </w:t>
      </w:r>
      <w:r w:rsidR="00B21302" w:rsidRPr="003A7E07">
        <w:rPr>
          <w:color w:val="231F20"/>
          <w:sz w:val="22"/>
          <w:szCs w:val="22"/>
        </w:rPr>
        <w:t>to</w:t>
      </w:r>
      <w:r w:rsidR="00B21302" w:rsidRPr="003A7E07">
        <w:rPr>
          <w:color w:val="231F20"/>
          <w:spacing w:val="10"/>
          <w:sz w:val="22"/>
          <w:szCs w:val="22"/>
        </w:rPr>
        <w:t xml:space="preserve"> </w:t>
      </w:r>
      <w:r w:rsidR="00B21302" w:rsidRPr="003A7E07">
        <w:rPr>
          <w:color w:val="231F20"/>
          <w:sz w:val="22"/>
          <w:szCs w:val="22"/>
        </w:rPr>
        <w:t>the</w:t>
      </w:r>
      <w:r w:rsidR="00B21302" w:rsidRPr="003A7E07">
        <w:rPr>
          <w:color w:val="231F20"/>
          <w:spacing w:val="10"/>
          <w:sz w:val="22"/>
          <w:szCs w:val="22"/>
        </w:rPr>
        <w:t xml:space="preserve"> </w:t>
      </w:r>
      <w:r w:rsidR="00B21302" w:rsidRPr="003A7E07">
        <w:rPr>
          <w:color w:val="231F20"/>
          <w:sz w:val="22"/>
          <w:szCs w:val="22"/>
        </w:rPr>
        <w:t>variables</w:t>
      </w:r>
      <w:r w:rsidR="00B21302" w:rsidRPr="003A7E07">
        <w:rPr>
          <w:color w:val="231F20"/>
          <w:spacing w:val="10"/>
          <w:sz w:val="22"/>
          <w:szCs w:val="22"/>
        </w:rPr>
        <w:t xml:space="preserve"> </w:t>
      </w:r>
      <w:r w:rsidR="00B21302" w:rsidRPr="003A7E07">
        <w:rPr>
          <w:color w:val="231F20"/>
          <w:sz w:val="22"/>
          <w:szCs w:val="22"/>
        </w:rPr>
        <w:t>that</w:t>
      </w:r>
      <w:r w:rsidR="00B21302" w:rsidRPr="003A7E07">
        <w:rPr>
          <w:color w:val="231F20"/>
          <w:spacing w:val="10"/>
          <w:sz w:val="22"/>
          <w:szCs w:val="22"/>
        </w:rPr>
        <w:t xml:space="preserve"> </w:t>
      </w:r>
      <w:r w:rsidR="00B21302" w:rsidRPr="003A7E07">
        <w:rPr>
          <w:color w:val="231F20"/>
          <w:sz w:val="22"/>
          <w:szCs w:val="22"/>
        </w:rPr>
        <w:t>the</w:t>
      </w:r>
      <w:r w:rsidR="00B21302" w:rsidRPr="003A7E07">
        <w:rPr>
          <w:color w:val="231F20"/>
          <w:spacing w:val="10"/>
          <w:sz w:val="22"/>
          <w:szCs w:val="22"/>
        </w:rPr>
        <w:t xml:space="preserve"> </w:t>
      </w:r>
      <w:r w:rsidR="00B21302" w:rsidRPr="003A7E07">
        <w:rPr>
          <w:color w:val="231F20"/>
          <w:sz w:val="22"/>
          <w:szCs w:val="22"/>
        </w:rPr>
        <w:t>re</w:t>
      </w:r>
      <w:r w:rsidR="00B21302" w:rsidRPr="003A7E07">
        <w:rPr>
          <w:color w:val="231F20"/>
          <w:spacing w:val="-1"/>
          <w:sz w:val="22"/>
          <w:szCs w:val="22"/>
        </w:rPr>
        <w:t>searcher</w:t>
      </w:r>
      <w:r w:rsidR="00B21302" w:rsidRPr="003A7E07">
        <w:rPr>
          <w:color w:val="231F20"/>
          <w:spacing w:val="-11"/>
          <w:sz w:val="22"/>
          <w:szCs w:val="22"/>
        </w:rPr>
        <w:t xml:space="preserve"> </w:t>
      </w:r>
      <w:r w:rsidR="00B21302" w:rsidRPr="003A7E07">
        <w:rPr>
          <w:color w:val="231F20"/>
          <w:sz w:val="22"/>
          <w:szCs w:val="22"/>
        </w:rPr>
        <w:t>intentionally</w:t>
      </w:r>
      <w:r w:rsidR="00B21302" w:rsidRPr="003A7E07">
        <w:rPr>
          <w:color w:val="231F20"/>
          <w:spacing w:val="-13"/>
          <w:sz w:val="22"/>
          <w:szCs w:val="22"/>
        </w:rPr>
        <w:t xml:space="preserve"> </w:t>
      </w:r>
      <w:r w:rsidR="00B21302" w:rsidRPr="003A7E07">
        <w:rPr>
          <w:color w:val="231F20"/>
          <w:sz w:val="22"/>
          <w:szCs w:val="22"/>
        </w:rPr>
        <w:t>manipulated.</w:t>
      </w:r>
      <w:r w:rsidR="00B21302" w:rsidRPr="003A7E07">
        <w:rPr>
          <w:color w:val="231F20"/>
          <w:spacing w:val="-13"/>
          <w:sz w:val="22"/>
          <w:szCs w:val="22"/>
        </w:rPr>
        <w:t xml:space="preserve"> </w:t>
      </w:r>
      <w:r w:rsidR="00B21302" w:rsidRPr="003A7E07">
        <w:rPr>
          <w:b/>
          <w:bCs/>
          <w:color w:val="231F20"/>
          <w:sz w:val="22"/>
          <w:szCs w:val="22"/>
        </w:rPr>
        <w:t>External</w:t>
      </w:r>
      <w:r w:rsidR="00B21302" w:rsidRPr="003A7E07">
        <w:rPr>
          <w:b/>
          <w:bCs/>
          <w:color w:val="231F20"/>
          <w:spacing w:val="-11"/>
          <w:sz w:val="22"/>
          <w:szCs w:val="22"/>
        </w:rPr>
        <w:t xml:space="preserve"> </w:t>
      </w:r>
      <w:r w:rsidR="00B21302" w:rsidRPr="003A7E07">
        <w:rPr>
          <w:b/>
          <w:bCs/>
          <w:color w:val="231F20"/>
          <w:sz w:val="22"/>
          <w:szCs w:val="22"/>
        </w:rPr>
        <w:t>validity</w:t>
      </w:r>
      <w:r w:rsidR="00B21302" w:rsidRPr="003A7E07">
        <w:rPr>
          <w:b/>
          <w:bCs/>
          <w:color w:val="231F20"/>
          <w:spacing w:val="-12"/>
          <w:sz w:val="22"/>
          <w:szCs w:val="22"/>
        </w:rPr>
        <w:t xml:space="preserve"> </w:t>
      </w:r>
      <w:r w:rsidR="00B21302" w:rsidRPr="003A7E07">
        <w:rPr>
          <w:color w:val="231F20"/>
          <w:sz w:val="22"/>
          <w:szCs w:val="22"/>
        </w:rPr>
        <w:t>is</w:t>
      </w:r>
      <w:r w:rsidR="00B21302" w:rsidRPr="003A7E07">
        <w:rPr>
          <w:color w:val="231F20"/>
          <w:spacing w:val="-12"/>
          <w:sz w:val="22"/>
          <w:szCs w:val="22"/>
        </w:rPr>
        <w:t xml:space="preserve"> </w:t>
      </w:r>
      <w:r w:rsidR="00B21302" w:rsidRPr="003A7E07">
        <w:rPr>
          <w:color w:val="231F20"/>
          <w:sz w:val="22"/>
          <w:szCs w:val="22"/>
        </w:rPr>
        <w:t>the</w:t>
      </w:r>
      <w:r w:rsidR="00B21302" w:rsidRPr="003A7E07">
        <w:rPr>
          <w:color w:val="231F20"/>
          <w:spacing w:val="-12"/>
          <w:sz w:val="22"/>
          <w:szCs w:val="22"/>
        </w:rPr>
        <w:t xml:space="preserve"> </w:t>
      </w:r>
      <w:r w:rsidR="00B21302" w:rsidRPr="003A7E07">
        <w:rPr>
          <w:color w:val="231F20"/>
          <w:sz w:val="22"/>
          <w:szCs w:val="22"/>
        </w:rPr>
        <w:t>degree</w:t>
      </w:r>
      <w:r w:rsidR="00B21302" w:rsidRPr="003A7E07">
        <w:rPr>
          <w:color w:val="231F20"/>
          <w:spacing w:val="-12"/>
          <w:sz w:val="22"/>
          <w:szCs w:val="22"/>
        </w:rPr>
        <w:t xml:space="preserve"> </w:t>
      </w:r>
      <w:r w:rsidR="00B21302" w:rsidRPr="003A7E07">
        <w:rPr>
          <w:color w:val="231F20"/>
          <w:sz w:val="22"/>
          <w:szCs w:val="22"/>
        </w:rPr>
        <w:t>to</w:t>
      </w:r>
      <w:r w:rsidR="00B21302" w:rsidRPr="003A7E07">
        <w:rPr>
          <w:color w:val="231F20"/>
          <w:spacing w:val="-11"/>
          <w:sz w:val="22"/>
          <w:szCs w:val="22"/>
        </w:rPr>
        <w:t xml:space="preserve"> </w:t>
      </w:r>
      <w:r w:rsidR="00B21302" w:rsidRPr="003A7E07">
        <w:rPr>
          <w:color w:val="231F20"/>
          <w:spacing w:val="-1"/>
          <w:sz w:val="22"/>
          <w:szCs w:val="22"/>
        </w:rPr>
        <w:t>which</w:t>
      </w:r>
      <w:r w:rsidR="00B21302" w:rsidRPr="003A7E07">
        <w:rPr>
          <w:color w:val="231F20"/>
          <w:spacing w:val="-12"/>
          <w:sz w:val="22"/>
          <w:szCs w:val="22"/>
        </w:rPr>
        <w:t xml:space="preserve"> </w:t>
      </w:r>
      <w:r w:rsidR="00B21302" w:rsidRPr="003A7E07">
        <w:rPr>
          <w:color w:val="231F20"/>
          <w:sz w:val="22"/>
          <w:szCs w:val="22"/>
        </w:rPr>
        <w:t>results</w:t>
      </w:r>
      <w:r w:rsidR="00B21302" w:rsidRPr="003A7E07">
        <w:rPr>
          <w:color w:val="231F20"/>
          <w:spacing w:val="23"/>
          <w:w w:val="99"/>
          <w:sz w:val="22"/>
          <w:szCs w:val="22"/>
        </w:rPr>
        <w:t xml:space="preserve"> </w:t>
      </w:r>
      <w:r w:rsidR="00B21302" w:rsidRPr="003A7E07">
        <w:rPr>
          <w:color w:val="231F20"/>
          <w:sz w:val="22"/>
          <w:szCs w:val="22"/>
        </w:rPr>
        <w:t>can</w:t>
      </w:r>
      <w:r w:rsidR="00B21302" w:rsidRPr="003A7E07">
        <w:rPr>
          <w:color w:val="231F20"/>
          <w:spacing w:val="-7"/>
          <w:sz w:val="22"/>
          <w:szCs w:val="22"/>
        </w:rPr>
        <w:t xml:space="preserve"> </w:t>
      </w:r>
      <w:r w:rsidR="00B21302" w:rsidRPr="003A7E07">
        <w:rPr>
          <w:color w:val="231F20"/>
          <w:sz w:val="22"/>
          <w:szCs w:val="22"/>
        </w:rPr>
        <w:t>be</w:t>
      </w:r>
      <w:r w:rsidR="00B21302" w:rsidRPr="003A7E07">
        <w:rPr>
          <w:color w:val="231F20"/>
          <w:spacing w:val="-6"/>
          <w:sz w:val="22"/>
          <w:szCs w:val="22"/>
        </w:rPr>
        <w:t xml:space="preserve"> </w:t>
      </w:r>
      <w:r w:rsidR="00B21302" w:rsidRPr="003A7E07">
        <w:rPr>
          <w:color w:val="231F20"/>
          <w:sz w:val="22"/>
          <w:szCs w:val="22"/>
        </w:rPr>
        <w:t>generalized</w:t>
      </w:r>
      <w:r w:rsidR="00B21302" w:rsidRPr="003A7E07">
        <w:rPr>
          <w:color w:val="231F20"/>
          <w:spacing w:val="-5"/>
          <w:sz w:val="22"/>
          <w:szCs w:val="22"/>
        </w:rPr>
        <w:t xml:space="preserve"> </w:t>
      </w:r>
      <w:r w:rsidR="00B21302" w:rsidRPr="003A7E07">
        <w:rPr>
          <w:color w:val="231F20"/>
          <w:sz w:val="22"/>
          <w:szCs w:val="22"/>
        </w:rPr>
        <w:t>beyond</w:t>
      </w:r>
      <w:r w:rsidR="00B21302" w:rsidRPr="003A7E07">
        <w:rPr>
          <w:color w:val="231F20"/>
          <w:spacing w:val="-6"/>
          <w:sz w:val="22"/>
          <w:szCs w:val="22"/>
        </w:rPr>
        <w:t xml:space="preserve"> </w:t>
      </w:r>
      <w:r w:rsidR="00B21302" w:rsidRPr="003A7E07">
        <w:rPr>
          <w:color w:val="231F20"/>
          <w:sz w:val="22"/>
          <w:szCs w:val="22"/>
        </w:rPr>
        <w:t>the</w:t>
      </w:r>
      <w:r w:rsidR="00B21302" w:rsidRPr="003A7E07">
        <w:rPr>
          <w:color w:val="231F20"/>
          <w:spacing w:val="-6"/>
          <w:sz w:val="22"/>
          <w:szCs w:val="22"/>
        </w:rPr>
        <w:t xml:space="preserve"> </w:t>
      </w:r>
      <w:r w:rsidR="00B21302" w:rsidRPr="003A7E07">
        <w:rPr>
          <w:color w:val="231F20"/>
          <w:sz w:val="22"/>
          <w:szCs w:val="22"/>
        </w:rPr>
        <w:t>particulars</w:t>
      </w:r>
      <w:r w:rsidR="00B21302" w:rsidRPr="003A7E07">
        <w:rPr>
          <w:color w:val="231F20"/>
          <w:spacing w:val="-6"/>
          <w:sz w:val="22"/>
          <w:szCs w:val="22"/>
        </w:rPr>
        <w:t xml:space="preserve"> </w:t>
      </w:r>
      <w:r w:rsidR="00B21302" w:rsidRPr="003A7E07">
        <w:rPr>
          <w:color w:val="231F20"/>
          <w:sz w:val="22"/>
          <w:szCs w:val="22"/>
        </w:rPr>
        <w:t>of</w:t>
      </w:r>
      <w:r w:rsidR="00B21302" w:rsidRPr="003A7E07">
        <w:rPr>
          <w:color w:val="231F20"/>
          <w:spacing w:val="-5"/>
          <w:sz w:val="22"/>
          <w:szCs w:val="22"/>
        </w:rPr>
        <w:t xml:space="preserve"> </w:t>
      </w:r>
      <w:r w:rsidR="00B21302" w:rsidRPr="003A7E07">
        <w:rPr>
          <w:color w:val="231F20"/>
          <w:sz w:val="22"/>
          <w:szCs w:val="22"/>
        </w:rPr>
        <w:t>the</w:t>
      </w:r>
      <w:r w:rsidR="00B21302" w:rsidRPr="003A7E07">
        <w:rPr>
          <w:color w:val="231F20"/>
          <w:spacing w:val="-7"/>
          <w:sz w:val="22"/>
          <w:szCs w:val="22"/>
        </w:rPr>
        <w:t xml:space="preserve"> </w:t>
      </w:r>
      <w:r w:rsidR="00B21302" w:rsidRPr="003A7E07">
        <w:rPr>
          <w:color w:val="231F20"/>
          <w:sz w:val="22"/>
          <w:szCs w:val="22"/>
        </w:rPr>
        <w:t>research.</w:t>
      </w:r>
    </w:p>
    <w:p w14:paraId="2F25E8A0" w14:textId="7978C203" w:rsidR="00B91650" w:rsidRPr="003A7E07" w:rsidRDefault="00B91650" w:rsidP="006A2226">
      <w:pPr>
        <w:pStyle w:val="BodyText"/>
        <w:numPr>
          <w:ilvl w:val="1"/>
          <w:numId w:val="5"/>
        </w:numPr>
        <w:tabs>
          <w:tab w:val="left" w:pos="1825"/>
        </w:tabs>
        <w:kinsoku w:val="0"/>
        <w:overflowPunct w:val="0"/>
        <w:spacing w:line="265" w:lineRule="auto"/>
        <w:ind w:left="1825" w:right="117"/>
        <w:rPr>
          <w:color w:val="000000"/>
          <w:sz w:val="22"/>
          <w:szCs w:val="22"/>
        </w:rPr>
      </w:pPr>
      <w:r w:rsidRPr="003A7E07">
        <w:rPr>
          <w:color w:val="231F20"/>
          <w:spacing w:val="-1"/>
          <w:sz w:val="22"/>
          <w:szCs w:val="22"/>
        </w:rPr>
        <w:t>Interviews</w:t>
      </w:r>
      <w:r w:rsidRPr="003A7E07">
        <w:rPr>
          <w:color w:val="231F20"/>
          <w:spacing w:val="-13"/>
          <w:sz w:val="22"/>
          <w:szCs w:val="22"/>
        </w:rPr>
        <w:t xml:space="preserve"> </w:t>
      </w:r>
      <w:r w:rsidRPr="003A7E07">
        <w:rPr>
          <w:color w:val="231F20"/>
          <w:spacing w:val="-1"/>
          <w:sz w:val="22"/>
          <w:szCs w:val="22"/>
        </w:rPr>
        <w:t>are</w:t>
      </w:r>
      <w:r w:rsidRPr="003A7E07">
        <w:rPr>
          <w:color w:val="231F20"/>
          <w:spacing w:val="-13"/>
          <w:sz w:val="22"/>
          <w:szCs w:val="22"/>
        </w:rPr>
        <w:t xml:space="preserve"> </w:t>
      </w:r>
      <w:r w:rsidRPr="003A7E07">
        <w:rPr>
          <w:color w:val="231F20"/>
          <w:spacing w:val="-1"/>
          <w:sz w:val="22"/>
          <w:szCs w:val="22"/>
        </w:rPr>
        <w:t>one</w:t>
      </w:r>
      <w:r w:rsidRPr="003A7E07">
        <w:rPr>
          <w:color w:val="231F20"/>
          <w:spacing w:val="-13"/>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three</w:t>
      </w:r>
      <w:r w:rsidRPr="003A7E07">
        <w:rPr>
          <w:color w:val="231F20"/>
          <w:spacing w:val="-12"/>
          <w:sz w:val="22"/>
          <w:szCs w:val="22"/>
        </w:rPr>
        <w:t xml:space="preserve"> </w:t>
      </w:r>
      <w:r w:rsidRPr="003A7E07">
        <w:rPr>
          <w:color w:val="231F20"/>
          <w:spacing w:val="-1"/>
          <w:sz w:val="22"/>
          <w:szCs w:val="22"/>
        </w:rPr>
        <w:t>main</w:t>
      </w:r>
      <w:r w:rsidRPr="003A7E07">
        <w:rPr>
          <w:color w:val="231F20"/>
          <w:spacing w:val="-13"/>
          <w:sz w:val="22"/>
          <w:szCs w:val="22"/>
        </w:rPr>
        <w:t xml:space="preserve"> </w:t>
      </w:r>
      <w:r w:rsidRPr="003A7E07">
        <w:rPr>
          <w:color w:val="231F20"/>
          <w:spacing w:val="-1"/>
          <w:sz w:val="22"/>
          <w:szCs w:val="22"/>
        </w:rPr>
        <w:t>contexts</w:t>
      </w:r>
      <w:r w:rsidRPr="003A7E07">
        <w:rPr>
          <w:color w:val="231F20"/>
          <w:spacing w:val="-14"/>
          <w:sz w:val="22"/>
          <w:szCs w:val="22"/>
        </w:rPr>
        <w:t xml:space="preserve"> </w:t>
      </w:r>
      <w:r w:rsidRPr="003A7E07">
        <w:rPr>
          <w:color w:val="231F20"/>
          <w:spacing w:val="-1"/>
          <w:sz w:val="22"/>
          <w:szCs w:val="22"/>
        </w:rPr>
        <w:t>in</w:t>
      </w:r>
      <w:r w:rsidRPr="003A7E07">
        <w:rPr>
          <w:color w:val="231F20"/>
          <w:spacing w:val="-13"/>
          <w:sz w:val="22"/>
          <w:szCs w:val="22"/>
        </w:rPr>
        <w:t xml:space="preserve"> </w:t>
      </w:r>
      <w:r w:rsidRPr="003A7E07">
        <w:rPr>
          <w:color w:val="231F20"/>
          <w:spacing w:val="-2"/>
          <w:sz w:val="22"/>
          <w:szCs w:val="22"/>
        </w:rPr>
        <w:t>which</w:t>
      </w:r>
      <w:r w:rsidRPr="003A7E07">
        <w:rPr>
          <w:color w:val="231F20"/>
          <w:spacing w:val="-13"/>
          <w:sz w:val="22"/>
          <w:szCs w:val="22"/>
        </w:rPr>
        <w:t xml:space="preserve"> </w:t>
      </w:r>
      <w:r w:rsidR="0052280E" w:rsidRPr="003A7E07">
        <w:rPr>
          <w:color w:val="231F20"/>
          <w:spacing w:val="-1"/>
          <w:sz w:val="22"/>
          <w:szCs w:val="22"/>
        </w:rPr>
        <w:t>researchers</w:t>
      </w:r>
      <w:r w:rsidRPr="003A7E07">
        <w:rPr>
          <w:color w:val="231F20"/>
          <w:spacing w:val="-13"/>
          <w:sz w:val="22"/>
          <w:szCs w:val="22"/>
        </w:rPr>
        <w:t xml:space="preserve"> </w:t>
      </w:r>
      <w:r w:rsidRPr="003A7E07">
        <w:rPr>
          <w:color w:val="231F20"/>
          <w:spacing w:val="-1"/>
          <w:sz w:val="22"/>
          <w:szCs w:val="22"/>
        </w:rPr>
        <w:t>gather</w:t>
      </w:r>
      <w:r w:rsidRPr="003A7E07">
        <w:rPr>
          <w:color w:val="231F20"/>
          <w:spacing w:val="-13"/>
          <w:sz w:val="22"/>
          <w:szCs w:val="22"/>
        </w:rPr>
        <w:t xml:space="preserve"> </w:t>
      </w:r>
      <w:r w:rsidRPr="003A7E07">
        <w:rPr>
          <w:color w:val="231F20"/>
          <w:spacing w:val="-1"/>
          <w:sz w:val="22"/>
          <w:szCs w:val="22"/>
        </w:rPr>
        <w:t>data</w:t>
      </w:r>
      <w:r w:rsidRPr="003A7E07">
        <w:rPr>
          <w:color w:val="231F20"/>
          <w:spacing w:val="-13"/>
          <w:sz w:val="22"/>
          <w:szCs w:val="22"/>
        </w:rPr>
        <w:t xml:space="preserve"> </w:t>
      </w:r>
      <w:r w:rsidRPr="003A7E07">
        <w:rPr>
          <w:color w:val="231F20"/>
          <w:spacing w:val="-1"/>
          <w:sz w:val="22"/>
          <w:szCs w:val="22"/>
        </w:rPr>
        <w:t>about</w:t>
      </w:r>
      <w:r w:rsidRPr="003A7E07">
        <w:rPr>
          <w:color w:val="231F20"/>
          <w:spacing w:val="28"/>
          <w:w w:val="99"/>
          <w:sz w:val="22"/>
          <w:szCs w:val="22"/>
        </w:rPr>
        <w:t xml:space="preserve"> </w:t>
      </w:r>
      <w:r w:rsidRPr="003A7E07">
        <w:rPr>
          <w:color w:val="231F20"/>
          <w:sz w:val="22"/>
          <w:szCs w:val="22"/>
        </w:rPr>
        <w:t>children.</w:t>
      </w:r>
      <w:r w:rsidRPr="003A7E07">
        <w:rPr>
          <w:color w:val="231F20"/>
          <w:spacing w:val="1"/>
          <w:sz w:val="22"/>
          <w:szCs w:val="22"/>
        </w:rPr>
        <w:t xml:space="preserve"> </w:t>
      </w:r>
      <w:r w:rsidRPr="003A7E07">
        <w:rPr>
          <w:color w:val="231F20"/>
          <w:sz w:val="22"/>
          <w:szCs w:val="22"/>
        </w:rPr>
        <w:t>A</w:t>
      </w:r>
      <w:r w:rsidRPr="003A7E07">
        <w:rPr>
          <w:color w:val="231F20"/>
          <w:spacing w:val="2"/>
          <w:sz w:val="22"/>
          <w:szCs w:val="22"/>
        </w:rPr>
        <w:t xml:space="preserve"> </w:t>
      </w:r>
      <w:r w:rsidRPr="003A7E07">
        <w:rPr>
          <w:b/>
          <w:bCs/>
          <w:color w:val="231F20"/>
          <w:spacing w:val="-1"/>
          <w:sz w:val="22"/>
          <w:szCs w:val="22"/>
        </w:rPr>
        <w:t>structured</w:t>
      </w:r>
      <w:r w:rsidRPr="003A7E07">
        <w:rPr>
          <w:b/>
          <w:bCs/>
          <w:color w:val="231F20"/>
          <w:spacing w:val="2"/>
          <w:sz w:val="22"/>
          <w:szCs w:val="22"/>
        </w:rPr>
        <w:t xml:space="preserve"> </w:t>
      </w:r>
      <w:r w:rsidRPr="003A7E07">
        <w:rPr>
          <w:b/>
          <w:bCs/>
          <w:color w:val="231F20"/>
          <w:sz w:val="22"/>
          <w:szCs w:val="22"/>
        </w:rPr>
        <w:t>interview</w:t>
      </w:r>
      <w:r w:rsidRPr="003A7E07">
        <w:rPr>
          <w:b/>
          <w:bCs/>
          <w:color w:val="231F20"/>
          <w:spacing w:val="2"/>
          <w:sz w:val="22"/>
          <w:szCs w:val="22"/>
        </w:rPr>
        <w:t xml:space="preserve"> </w:t>
      </w:r>
      <w:r w:rsidRPr="003A7E07">
        <w:rPr>
          <w:color w:val="231F20"/>
          <w:sz w:val="22"/>
          <w:szCs w:val="22"/>
        </w:rPr>
        <w:t>is</w:t>
      </w:r>
      <w:r w:rsidRPr="003A7E07">
        <w:rPr>
          <w:color w:val="231F20"/>
          <w:spacing w:val="1"/>
          <w:sz w:val="22"/>
          <w:szCs w:val="22"/>
        </w:rPr>
        <w:t xml:space="preserve"> </w:t>
      </w:r>
      <w:r w:rsidRPr="003A7E07">
        <w:rPr>
          <w:color w:val="231F20"/>
          <w:sz w:val="22"/>
          <w:szCs w:val="22"/>
        </w:rPr>
        <w:t>a</w:t>
      </w:r>
      <w:r w:rsidRPr="003A7E07">
        <w:rPr>
          <w:color w:val="231F20"/>
          <w:spacing w:val="2"/>
          <w:sz w:val="22"/>
          <w:szCs w:val="22"/>
        </w:rPr>
        <w:t xml:space="preserve"> </w:t>
      </w:r>
      <w:r w:rsidRPr="003A7E07">
        <w:rPr>
          <w:color w:val="231F20"/>
          <w:sz w:val="22"/>
          <w:szCs w:val="22"/>
        </w:rPr>
        <w:t>research</w:t>
      </w:r>
      <w:r w:rsidRPr="003A7E07">
        <w:rPr>
          <w:color w:val="231F20"/>
          <w:spacing w:val="1"/>
          <w:sz w:val="22"/>
          <w:szCs w:val="22"/>
        </w:rPr>
        <w:t xml:space="preserve"> </w:t>
      </w:r>
      <w:r w:rsidRPr="003A7E07">
        <w:rPr>
          <w:color w:val="231F20"/>
          <w:sz w:val="22"/>
          <w:szCs w:val="22"/>
        </w:rPr>
        <w:t>procedure</w:t>
      </w:r>
      <w:r w:rsidRPr="003A7E07">
        <w:rPr>
          <w:color w:val="231F20"/>
          <w:spacing w:val="2"/>
          <w:sz w:val="22"/>
          <w:szCs w:val="22"/>
        </w:rPr>
        <w:t xml:space="preserve"> </w:t>
      </w:r>
      <w:r w:rsidRPr="003A7E07">
        <w:rPr>
          <w:color w:val="231F20"/>
          <w:sz w:val="22"/>
          <w:szCs w:val="22"/>
        </w:rPr>
        <w:t>in</w:t>
      </w:r>
      <w:r w:rsidRPr="003A7E07">
        <w:rPr>
          <w:color w:val="231F20"/>
          <w:spacing w:val="1"/>
          <w:sz w:val="22"/>
          <w:szCs w:val="22"/>
        </w:rPr>
        <w:t xml:space="preserve"> </w:t>
      </w:r>
      <w:r w:rsidRPr="003A7E07">
        <w:rPr>
          <w:color w:val="231F20"/>
          <w:spacing w:val="-1"/>
          <w:sz w:val="22"/>
          <w:szCs w:val="22"/>
        </w:rPr>
        <w:t>which</w:t>
      </w:r>
      <w:r w:rsidRPr="003A7E07">
        <w:rPr>
          <w:color w:val="231F20"/>
          <w:spacing w:val="3"/>
          <w:sz w:val="22"/>
          <w:szCs w:val="22"/>
        </w:rPr>
        <w:t xml:space="preserve"> </w:t>
      </w:r>
      <w:r w:rsidRPr="003A7E07">
        <w:rPr>
          <w:color w:val="231F20"/>
          <w:sz w:val="22"/>
          <w:szCs w:val="22"/>
        </w:rPr>
        <w:t>all</w:t>
      </w:r>
      <w:r w:rsidRPr="003A7E07">
        <w:rPr>
          <w:color w:val="231F20"/>
          <w:spacing w:val="2"/>
          <w:sz w:val="22"/>
          <w:szCs w:val="22"/>
        </w:rPr>
        <w:t xml:space="preserve"> </w:t>
      </w:r>
      <w:r w:rsidRPr="003A7E07">
        <w:rPr>
          <w:color w:val="231F20"/>
          <w:sz w:val="22"/>
          <w:szCs w:val="22"/>
        </w:rPr>
        <w:t>participants</w:t>
      </w:r>
      <w:r w:rsidRPr="003A7E07">
        <w:rPr>
          <w:color w:val="231F20"/>
          <w:spacing w:val="23"/>
          <w:w w:val="99"/>
          <w:sz w:val="22"/>
          <w:szCs w:val="22"/>
        </w:rPr>
        <w:t xml:space="preserve"> </w:t>
      </w:r>
      <w:r w:rsidRPr="003A7E07">
        <w:rPr>
          <w:color w:val="231F20"/>
          <w:spacing w:val="-1"/>
          <w:sz w:val="22"/>
          <w:szCs w:val="22"/>
        </w:rPr>
        <w:t>are</w:t>
      </w:r>
      <w:r w:rsidRPr="003A7E07">
        <w:rPr>
          <w:color w:val="231F20"/>
          <w:spacing w:val="-13"/>
          <w:sz w:val="22"/>
          <w:szCs w:val="22"/>
        </w:rPr>
        <w:t xml:space="preserve"> </w:t>
      </w:r>
      <w:r w:rsidRPr="003A7E07">
        <w:rPr>
          <w:color w:val="231F20"/>
          <w:spacing w:val="-1"/>
          <w:sz w:val="22"/>
          <w:szCs w:val="22"/>
        </w:rPr>
        <w:t>asked</w:t>
      </w:r>
      <w:r w:rsidRPr="003A7E07">
        <w:rPr>
          <w:color w:val="231F20"/>
          <w:spacing w:val="-12"/>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1"/>
          <w:sz w:val="22"/>
          <w:szCs w:val="22"/>
        </w:rPr>
        <w:t>answer</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same</w:t>
      </w:r>
      <w:r w:rsidRPr="003A7E07">
        <w:rPr>
          <w:color w:val="231F20"/>
          <w:spacing w:val="-13"/>
          <w:sz w:val="22"/>
          <w:szCs w:val="22"/>
        </w:rPr>
        <w:t xml:space="preserve"> </w:t>
      </w:r>
      <w:r w:rsidRPr="003A7E07">
        <w:rPr>
          <w:color w:val="231F20"/>
          <w:spacing w:val="-1"/>
          <w:sz w:val="22"/>
          <w:szCs w:val="22"/>
        </w:rPr>
        <w:t>questions.</w:t>
      </w:r>
      <w:r w:rsidRPr="003A7E07">
        <w:rPr>
          <w:color w:val="231F20"/>
          <w:spacing w:val="-12"/>
          <w:sz w:val="22"/>
          <w:szCs w:val="22"/>
        </w:rPr>
        <w:t xml:space="preserve"> </w:t>
      </w:r>
      <w:r w:rsidRPr="003A7E07">
        <w:rPr>
          <w:color w:val="231F20"/>
          <w:sz w:val="22"/>
          <w:szCs w:val="22"/>
        </w:rPr>
        <w:t>A</w:t>
      </w:r>
      <w:r w:rsidRPr="003A7E07">
        <w:rPr>
          <w:color w:val="231F20"/>
          <w:spacing w:val="-13"/>
          <w:sz w:val="22"/>
          <w:szCs w:val="22"/>
        </w:rPr>
        <w:t xml:space="preserve"> </w:t>
      </w:r>
      <w:r w:rsidRPr="003A7E07">
        <w:rPr>
          <w:b/>
          <w:bCs/>
          <w:color w:val="231F20"/>
          <w:spacing w:val="-1"/>
          <w:sz w:val="22"/>
          <w:szCs w:val="22"/>
        </w:rPr>
        <w:t>clinical</w:t>
      </w:r>
      <w:r w:rsidRPr="003A7E07">
        <w:rPr>
          <w:b/>
          <w:bCs/>
          <w:color w:val="231F20"/>
          <w:spacing w:val="-12"/>
          <w:sz w:val="22"/>
          <w:szCs w:val="22"/>
        </w:rPr>
        <w:t xml:space="preserve"> </w:t>
      </w:r>
      <w:r w:rsidRPr="003A7E07">
        <w:rPr>
          <w:b/>
          <w:bCs/>
          <w:color w:val="231F20"/>
          <w:spacing w:val="-1"/>
          <w:sz w:val="22"/>
          <w:szCs w:val="22"/>
        </w:rPr>
        <w:t>interview</w:t>
      </w:r>
      <w:r w:rsidRPr="003A7E07">
        <w:rPr>
          <w:b/>
          <w:bCs/>
          <w:color w:val="231F20"/>
          <w:spacing w:val="-12"/>
          <w:sz w:val="22"/>
          <w:szCs w:val="22"/>
        </w:rPr>
        <w:t xml:space="preserve"> </w:t>
      </w:r>
      <w:r w:rsidRPr="003A7E07">
        <w:rPr>
          <w:color w:val="231F20"/>
          <w:spacing w:val="-1"/>
          <w:sz w:val="22"/>
          <w:szCs w:val="22"/>
        </w:rPr>
        <w:t>is</w:t>
      </w:r>
      <w:r w:rsidRPr="003A7E07">
        <w:rPr>
          <w:color w:val="231F20"/>
          <w:spacing w:val="-13"/>
          <w:sz w:val="22"/>
          <w:szCs w:val="22"/>
        </w:rPr>
        <w:t xml:space="preserve"> </w:t>
      </w:r>
      <w:r w:rsidRPr="003A7E07">
        <w:rPr>
          <w:color w:val="231F20"/>
          <w:sz w:val="22"/>
          <w:szCs w:val="22"/>
        </w:rPr>
        <w:t>a</w:t>
      </w:r>
      <w:r w:rsidRPr="003A7E07">
        <w:rPr>
          <w:color w:val="231F20"/>
          <w:spacing w:val="-12"/>
          <w:sz w:val="22"/>
          <w:szCs w:val="22"/>
        </w:rPr>
        <w:t xml:space="preserve"> </w:t>
      </w:r>
      <w:r w:rsidRPr="003A7E07">
        <w:rPr>
          <w:color w:val="231F20"/>
          <w:spacing w:val="-1"/>
          <w:sz w:val="22"/>
          <w:szCs w:val="22"/>
        </w:rPr>
        <w:t>procedure</w:t>
      </w:r>
      <w:r w:rsidRPr="003A7E07">
        <w:rPr>
          <w:color w:val="231F20"/>
          <w:spacing w:val="-13"/>
          <w:sz w:val="22"/>
          <w:szCs w:val="22"/>
        </w:rPr>
        <w:t xml:space="preserve"> </w:t>
      </w:r>
      <w:r w:rsidRPr="003A7E07">
        <w:rPr>
          <w:color w:val="231F20"/>
          <w:spacing w:val="-1"/>
          <w:sz w:val="22"/>
          <w:szCs w:val="22"/>
        </w:rPr>
        <w:t>in</w:t>
      </w:r>
      <w:r w:rsidRPr="003A7E07">
        <w:rPr>
          <w:color w:val="231F20"/>
          <w:spacing w:val="-12"/>
          <w:sz w:val="22"/>
          <w:szCs w:val="22"/>
        </w:rPr>
        <w:t xml:space="preserve"> </w:t>
      </w:r>
      <w:r w:rsidRPr="003A7E07">
        <w:rPr>
          <w:color w:val="231F20"/>
          <w:spacing w:val="-1"/>
          <w:sz w:val="22"/>
          <w:szCs w:val="22"/>
        </w:rPr>
        <w:t>which</w:t>
      </w:r>
      <w:r w:rsidRPr="003A7E07">
        <w:rPr>
          <w:color w:val="231F20"/>
          <w:spacing w:val="24"/>
          <w:w w:val="99"/>
          <w:sz w:val="22"/>
          <w:szCs w:val="22"/>
        </w:rPr>
        <w:t xml:space="preserve"> </w:t>
      </w:r>
      <w:r w:rsidRPr="003A7E07">
        <w:rPr>
          <w:color w:val="231F20"/>
          <w:spacing w:val="-2"/>
          <w:sz w:val="22"/>
          <w:szCs w:val="22"/>
        </w:rPr>
        <w:t>questions</w:t>
      </w:r>
      <w:r w:rsidRPr="003A7E07">
        <w:rPr>
          <w:color w:val="231F20"/>
          <w:spacing w:val="-15"/>
          <w:sz w:val="22"/>
          <w:szCs w:val="22"/>
        </w:rPr>
        <w:t xml:space="preserve"> </w:t>
      </w:r>
      <w:r w:rsidRPr="003A7E07">
        <w:rPr>
          <w:color w:val="231F20"/>
          <w:spacing w:val="-2"/>
          <w:sz w:val="22"/>
          <w:szCs w:val="22"/>
        </w:rPr>
        <w:t>are</w:t>
      </w:r>
      <w:r w:rsidRPr="003A7E07">
        <w:rPr>
          <w:color w:val="231F20"/>
          <w:spacing w:val="-14"/>
          <w:sz w:val="22"/>
          <w:szCs w:val="22"/>
        </w:rPr>
        <w:t xml:space="preserve"> </w:t>
      </w:r>
      <w:r w:rsidRPr="003A7E07">
        <w:rPr>
          <w:color w:val="231F20"/>
          <w:spacing w:val="-2"/>
          <w:sz w:val="22"/>
          <w:szCs w:val="22"/>
        </w:rPr>
        <w:t>adjusted</w:t>
      </w:r>
      <w:r w:rsidRPr="003A7E07">
        <w:rPr>
          <w:color w:val="231F20"/>
          <w:spacing w:val="-14"/>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2"/>
          <w:sz w:val="22"/>
          <w:szCs w:val="22"/>
        </w:rPr>
        <w:t>accord</w:t>
      </w:r>
      <w:r w:rsidRPr="003A7E07">
        <w:rPr>
          <w:color w:val="231F20"/>
          <w:spacing w:val="-14"/>
          <w:sz w:val="22"/>
          <w:szCs w:val="22"/>
        </w:rPr>
        <w:t xml:space="preserve"> </w:t>
      </w:r>
      <w:r w:rsidRPr="003A7E07">
        <w:rPr>
          <w:color w:val="231F20"/>
          <w:spacing w:val="-2"/>
          <w:sz w:val="22"/>
          <w:szCs w:val="22"/>
        </w:rPr>
        <w:t>with</w:t>
      </w:r>
      <w:r w:rsidRPr="003A7E07">
        <w:rPr>
          <w:color w:val="231F20"/>
          <w:spacing w:val="-14"/>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answers</w:t>
      </w:r>
      <w:r w:rsidRPr="003A7E07">
        <w:rPr>
          <w:color w:val="231F20"/>
          <w:spacing w:val="-14"/>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interviewee</w:t>
      </w:r>
      <w:r w:rsidRPr="003A7E07">
        <w:rPr>
          <w:color w:val="231F20"/>
          <w:spacing w:val="-14"/>
          <w:sz w:val="22"/>
          <w:szCs w:val="22"/>
        </w:rPr>
        <w:t xml:space="preserve"> </w:t>
      </w:r>
      <w:r w:rsidRPr="003A7E07">
        <w:rPr>
          <w:color w:val="231F20"/>
          <w:spacing w:val="-2"/>
          <w:sz w:val="22"/>
          <w:szCs w:val="22"/>
        </w:rPr>
        <w:t>provides.</w:t>
      </w:r>
      <w:r w:rsidRPr="003A7E07">
        <w:rPr>
          <w:color w:val="231F20"/>
          <w:spacing w:val="-15"/>
          <w:sz w:val="22"/>
          <w:szCs w:val="22"/>
        </w:rPr>
        <w:t xml:space="preserve"> </w:t>
      </w:r>
      <w:r w:rsidRPr="003A7E07">
        <w:rPr>
          <w:color w:val="231F20"/>
          <w:spacing w:val="-2"/>
          <w:sz w:val="22"/>
          <w:szCs w:val="22"/>
        </w:rPr>
        <w:t>Although</w:t>
      </w:r>
      <w:r w:rsidRPr="003A7E07">
        <w:rPr>
          <w:color w:val="231F20"/>
          <w:spacing w:val="39"/>
          <w:w w:val="99"/>
          <w:sz w:val="22"/>
          <w:szCs w:val="22"/>
        </w:rPr>
        <w:t xml:space="preserve"> </w:t>
      </w:r>
      <w:r w:rsidRPr="003A7E07">
        <w:rPr>
          <w:color w:val="231F20"/>
          <w:spacing w:val="-1"/>
          <w:sz w:val="22"/>
          <w:szCs w:val="22"/>
        </w:rPr>
        <w:t>interviews</w:t>
      </w:r>
      <w:r w:rsidRPr="003A7E07">
        <w:rPr>
          <w:color w:val="231F20"/>
          <w:spacing w:val="-13"/>
          <w:sz w:val="22"/>
          <w:szCs w:val="22"/>
        </w:rPr>
        <w:t xml:space="preserve"> </w:t>
      </w:r>
      <w:r w:rsidRPr="003A7E07">
        <w:rPr>
          <w:color w:val="231F20"/>
          <w:spacing w:val="-1"/>
          <w:sz w:val="22"/>
          <w:szCs w:val="22"/>
        </w:rPr>
        <w:t>yield</w:t>
      </w:r>
      <w:r w:rsidRPr="003A7E07">
        <w:rPr>
          <w:color w:val="231F20"/>
          <w:spacing w:val="-11"/>
          <w:sz w:val="22"/>
          <w:szCs w:val="22"/>
        </w:rPr>
        <w:t xml:space="preserve"> </w:t>
      </w:r>
      <w:r w:rsidRPr="003A7E07">
        <w:rPr>
          <w:color w:val="231F20"/>
          <w:sz w:val="22"/>
          <w:szCs w:val="22"/>
        </w:rPr>
        <w:t>a</w:t>
      </w:r>
      <w:r w:rsidRPr="003A7E07">
        <w:rPr>
          <w:color w:val="231F20"/>
          <w:spacing w:val="-12"/>
          <w:sz w:val="22"/>
          <w:szCs w:val="22"/>
        </w:rPr>
        <w:t xml:space="preserve"> </w:t>
      </w:r>
      <w:r w:rsidRPr="003A7E07">
        <w:rPr>
          <w:color w:val="231F20"/>
          <w:spacing w:val="-1"/>
          <w:sz w:val="22"/>
          <w:szCs w:val="22"/>
        </w:rPr>
        <w:t>great</w:t>
      </w:r>
      <w:r w:rsidRPr="003A7E07">
        <w:rPr>
          <w:color w:val="231F20"/>
          <w:spacing w:val="-11"/>
          <w:sz w:val="22"/>
          <w:szCs w:val="22"/>
        </w:rPr>
        <w:t xml:space="preserve"> </w:t>
      </w:r>
      <w:r w:rsidRPr="003A7E07">
        <w:rPr>
          <w:color w:val="231F20"/>
          <w:spacing w:val="-1"/>
          <w:sz w:val="22"/>
          <w:szCs w:val="22"/>
        </w:rPr>
        <w:t>deal</w:t>
      </w:r>
      <w:r w:rsidRPr="003A7E07">
        <w:rPr>
          <w:color w:val="231F20"/>
          <w:spacing w:val="-12"/>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data</w:t>
      </w:r>
      <w:r w:rsidRPr="003A7E07">
        <w:rPr>
          <w:color w:val="231F20"/>
          <w:spacing w:val="-11"/>
          <w:sz w:val="22"/>
          <w:szCs w:val="22"/>
        </w:rPr>
        <w:t xml:space="preserve"> </w:t>
      </w:r>
      <w:r w:rsidRPr="003A7E07">
        <w:rPr>
          <w:color w:val="231F20"/>
          <w:spacing w:val="-1"/>
          <w:sz w:val="22"/>
          <w:szCs w:val="22"/>
        </w:rPr>
        <w:t>quite</w:t>
      </w:r>
      <w:r w:rsidRPr="003A7E07">
        <w:rPr>
          <w:color w:val="231F20"/>
          <w:spacing w:val="-12"/>
          <w:sz w:val="22"/>
          <w:szCs w:val="22"/>
        </w:rPr>
        <w:t xml:space="preserve"> </w:t>
      </w:r>
      <w:r w:rsidRPr="003A7E07">
        <w:rPr>
          <w:color w:val="231F20"/>
          <w:spacing w:val="-1"/>
          <w:sz w:val="22"/>
          <w:szCs w:val="22"/>
        </w:rPr>
        <w:t>quickly</w:t>
      </w:r>
      <w:r w:rsidRPr="003A7E07">
        <w:rPr>
          <w:color w:val="231F20"/>
          <w:spacing w:val="-11"/>
          <w:sz w:val="22"/>
          <w:szCs w:val="22"/>
        </w:rPr>
        <w:t xml:space="preserve"> </w:t>
      </w:r>
      <w:r w:rsidRPr="003A7E07">
        <w:rPr>
          <w:color w:val="231F20"/>
          <w:spacing w:val="-1"/>
          <w:sz w:val="22"/>
          <w:szCs w:val="22"/>
        </w:rPr>
        <w:t>and</w:t>
      </w:r>
      <w:r w:rsidRPr="003A7E07">
        <w:rPr>
          <w:color w:val="231F20"/>
          <w:spacing w:val="-12"/>
          <w:sz w:val="22"/>
          <w:szCs w:val="22"/>
        </w:rPr>
        <w:t xml:space="preserve"> </w:t>
      </w:r>
      <w:r w:rsidRPr="003A7E07">
        <w:rPr>
          <w:color w:val="231F20"/>
          <w:spacing w:val="-1"/>
          <w:sz w:val="22"/>
          <w:szCs w:val="22"/>
        </w:rPr>
        <w:t>can</w:t>
      </w:r>
      <w:r w:rsidRPr="003A7E07">
        <w:rPr>
          <w:color w:val="231F20"/>
          <w:spacing w:val="-11"/>
          <w:sz w:val="22"/>
          <w:szCs w:val="22"/>
        </w:rPr>
        <w:t xml:space="preserve"> </w:t>
      </w:r>
      <w:r w:rsidRPr="003A7E07">
        <w:rPr>
          <w:color w:val="231F20"/>
          <w:spacing w:val="-1"/>
          <w:sz w:val="22"/>
          <w:szCs w:val="22"/>
        </w:rPr>
        <w:t>provide</w:t>
      </w:r>
      <w:r w:rsidRPr="003A7E07">
        <w:rPr>
          <w:color w:val="231F20"/>
          <w:spacing w:val="-11"/>
          <w:sz w:val="22"/>
          <w:szCs w:val="22"/>
        </w:rPr>
        <w:t xml:space="preserve"> </w:t>
      </w:r>
      <w:r w:rsidRPr="003A7E07">
        <w:rPr>
          <w:color w:val="231F20"/>
          <w:spacing w:val="-1"/>
          <w:sz w:val="22"/>
          <w:szCs w:val="22"/>
        </w:rPr>
        <w:t>in-depth</w:t>
      </w:r>
      <w:r w:rsidRPr="003A7E07">
        <w:rPr>
          <w:color w:val="231F20"/>
          <w:spacing w:val="-12"/>
          <w:sz w:val="22"/>
          <w:szCs w:val="22"/>
        </w:rPr>
        <w:t xml:space="preserve"> </w:t>
      </w:r>
      <w:r w:rsidRPr="003A7E07">
        <w:rPr>
          <w:color w:val="231F20"/>
          <w:spacing w:val="-1"/>
          <w:sz w:val="22"/>
          <w:szCs w:val="22"/>
        </w:rPr>
        <w:t>informa</w:t>
      </w:r>
      <w:r w:rsidRPr="003A7E07">
        <w:rPr>
          <w:color w:val="231F20"/>
          <w:sz w:val="22"/>
          <w:szCs w:val="22"/>
        </w:rPr>
        <w:t>tion</w:t>
      </w:r>
      <w:r w:rsidRPr="003A7E07">
        <w:rPr>
          <w:color w:val="231F20"/>
          <w:spacing w:val="-7"/>
          <w:sz w:val="22"/>
          <w:szCs w:val="22"/>
        </w:rPr>
        <w:t xml:space="preserve"> </w:t>
      </w:r>
      <w:r w:rsidRPr="003A7E07">
        <w:rPr>
          <w:color w:val="231F20"/>
          <w:sz w:val="22"/>
          <w:szCs w:val="22"/>
        </w:rPr>
        <w:t>about</w:t>
      </w:r>
      <w:r w:rsidRPr="003A7E07">
        <w:rPr>
          <w:color w:val="231F20"/>
          <w:spacing w:val="-6"/>
          <w:sz w:val="22"/>
          <w:szCs w:val="22"/>
        </w:rPr>
        <w:t xml:space="preserve"> </w:t>
      </w:r>
      <w:r w:rsidRPr="003A7E07">
        <w:rPr>
          <w:color w:val="231F20"/>
          <w:sz w:val="22"/>
          <w:szCs w:val="22"/>
        </w:rPr>
        <w:t>individual</w:t>
      </w:r>
      <w:r w:rsidRPr="003A7E07">
        <w:rPr>
          <w:color w:val="231F20"/>
          <w:spacing w:val="-7"/>
          <w:sz w:val="22"/>
          <w:szCs w:val="22"/>
        </w:rPr>
        <w:t xml:space="preserve"> </w:t>
      </w:r>
      <w:r w:rsidRPr="003A7E07">
        <w:rPr>
          <w:color w:val="231F20"/>
          <w:sz w:val="22"/>
          <w:szCs w:val="22"/>
        </w:rPr>
        <w:t>children,</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answers</w:t>
      </w:r>
      <w:r w:rsidRPr="003A7E07">
        <w:rPr>
          <w:color w:val="231F20"/>
          <w:spacing w:val="-7"/>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interview</w:t>
      </w:r>
      <w:r w:rsidRPr="003A7E07">
        <w:rPr>
          <w:color w:val="231F20"/>
          <w:spacing w:val="-7"/>
          <w:sz w:val="22"/>
          <w:szCs w:val="22"/>
        </w:rPr>
        <w:t xml:space="preserve"> </w:t>
      </w:r>
      <w:r w:rsidRPr="003A7E07">
        <w:rPr>
          <w:color w:val="231F20"/>
          <w:sz w:val="22"/>
          <w:szCs w:val="22"/>
        </w:rPr>
        <w:t>questions</w:t>
      </w:r>
      <w:r w:rsidRPr="003A7E07">
        <w:rPr>
          <w:color w:val="231F20"/>
          <w:spacing w:val="-5"/>
          <w:sz w:val="22"/>
          <w:szCs w:val="22"/>
        </w:rPr>
        <w:t xml:space="preserve"> </w:t>
      </w:r>
      <w:r w:rsidRPr="003A7E07">
        <w:rPr>
          <w:color w:val="231F20"/>
          <w:sz w:val="22"/>
          <w:szCs w:val="22"/>
        </w:rPr>
        <w:t>are</w:t>
      </w:r>
      <w:r w:rsidRPr="003A7E07">
        <w:rPr>
          <w:color w:val="231F20"/>
          <w:spacing w:val="-6"/>
          <w:sz w:val="22"/>
          <w:szCs w:val="22"/>
        </w:rPr>
        <w:t xml:space="preserve"> </w:t>
      </w:r>
      <w:r w:rsidRPr="003A7E07">
        <w:rPr>
          <w:color w:val="231F20"/>
          <w:sz w:val="22"/>
          <w:szCs w:val="22"/>
        </w:rPr>
        <w:t>often</w:t>
      </w:r>
      <w:r w:rsidRPr="003A7E07">
        <w:rPr>
          <w:color w:val="231F20"/>
          <w:spacing w:val="-6"/>
          <w:sz w:val="22"/>
          <w:szCs w:val="22"/>
        </w:rPr>
        <w:t xml:space="preserve"> </w:t>
      </w:r>
      <w:r w:rsidRPr="003A7E07">
        <w:rPr>
          <w:color w:val="231F20"/>
          <w:sz w:val="22"/>
          <w:szCs w:val="22"/>
        </w:rPr>
        <w:t>biased.</w:t>
      </w:r>
    </w:p>
    <w:p w14:paraId="5C5A0077" w14:textId="77777777" w:rsidR="00B91650" w:rsidRPr="003A7E07" w:rsidRDefault="00B91650" w:rsidP="006A2226">
      <w:pPr>
        <w:pStyle w:val="BodyText"/>
        <w:numPr>
          <w:ilvl w:val="1"/>
          <w:numId w:val="5"/>
        </w:numPr>
        <w:tabs>
          <w:tab w:val="left" w:pos="1825"/>
        </w:tabs>
        <w:kinsoku w:val="0"/>
        <w:overflowPunct w:val="0"/>
        <w:spacing w:line="265" w:lineRule="auto"/>
        <w:ind w:left="1825" w:right="117"/>
        <w:rPr>
          <w:color w:val="000000"/>
          <w:sz w:val="22"/>
          <w:szCs w:val="22"/>
        </w:rPr>
      </w:pPr>
      <w:r w:rsidRPr="003A7E07">
        <w:rPr>
          <w:color w:val="231F20"/>
          <w:sz w:val="22"/>
          <w:szCs w:val="22"/>
        </w:rPr>
        <w:t>When</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primary</w:t>
      </w:r>
      <w:r w:rsidRPr="003A7E07">
        <w:rPr>
          <w:color w:val="231F20"/>
          <w:spacing w:val="-10"/>
          <w:sz w:val="22"/>
          <w:szCs w:val="22"/>
        </w:rPr>
        <w:t xml:space="preserve"> </w:t>
      </w:r>
      <w:r w:rsidRPr="003A7E07">
        <w:rPr>
          <w:color w:val="231F20"/>
          <w:sz w:val="22"/>
          <w:szCs w:val="22"/>
        </w:rPr>
        <w:t>goal</w:t>
      </w:r>
      <w:r w:rsidRPr="003A7E07">
        <w:rPr>
          <w:color w:val="231F20"/>
          <w:spacing w:val="-10"/>
          <w:sz w:val="22"/>
          <w:szCs w:val="22"/>
        </w:rPr>
        <w:t xml:space="preserve"> </w:t>
      </w:r>
      <w:r w:rsidRPr="003A7E07">
        <w:rPr>
          <w:color w:val="231F20"/>
          <w:sz w:val="22"/>
          <w:szCs w:val="22"/>
        </w:rPr>
        <w:t>of</w:t>
      </w:r>
      <w:r w:rsidRPr="003A7E07">
        <w:rPr>
          <w:color w:val="231F20"/>
          <w:spacing w:val="-10"/>
          <w:sz w:val="22"/>
          <w:szCs w:val="22"/>
        </w:rPr>
        <w:t xml:space="preserve"> </w:t>
      </w:r>
      <w:r w:rsidRPr="003A7E07">
        <w:rPr>
          <w:color w:val="231F20"/>
          <w:sz w:val="22"/>
          <w:szCs w:val="22"/>
        </w:rPr>
        <w:t>research</w:t>
      </w:r>
      <w:r w:rsidRPr="003A7E07">
        <w:rPr>
          <w:color w:val="231F20"/>
          <w:spacing w:val="-10"/>
          <w:sz w:val="22"/>
          <w:szCs w:val="22"/>
        </w:rPr>
        <w:t xml:space="preserve"> </w:t>
      </w:r>
      <w:r w:rsidRPr="003A7E07">
        <w:rPr>
          <w:color w:val="231F20"/>
          <w:sz w:val="22"/>
          <w:szCs w:val="22"/>
        </w:rPr>
        <w:t>is</w:t>
      </w:r>
      <w:r w:rsidRPr="003A7E07">
        <w:rPr>
          <w:color w:val="231F20"/>
          <w:spacing w:val="-10"/>
          <w:sz w:val="22"/>
          <w:szCs w:val="22"/>
        </w:rPr>
        <w:t xml:space="preserve"> </w:t>
      </w:r>
      <w:r w:rsidRPr="003A7E07">
        <w:rPr>
          <w:color w:val="231F20"/>
          <w:sz w:val="22"/>
          <w:szCs w:val="22"/>
        </w:rPr>
        <w:t>to</w:t>
      </w:r>
      <w:r w:rsidRPr="003A7E07">
        <w:rPr>
          <w:color w:val="231F20"/>
          <w:spacing w:val="-10"/>
          <w:sz w:val="22"/>
          <w:szCs w:val="22"/>
        </w:rPr>
        <w:t xml:space="preserve"> </w:t>
      </w:r>
      <w:r w:rsidRPr="003A7E07">
        <w:rPr>
          <w:color w:val="231F20"/>
          <w:sz w:val="22"/>
          <w:szCs w:val="22"/>
        </w:rPr>
        <w:t>describe</w:t>
      </w:r>
      <w:r w:rsidRPr="003A7E07">
        <w:rPr>
          <w:color w:val="231F20"/>
          <w:spacing w:val="-9"/>
          <w:sz w:val="22"/>
          <w:szCs w:val="22"/>
        </w:rPr>
        <w:t xml:space="preserve"> </w:t>
      </w:r>
      <w:r w:rsidRPr="003A7E07">
        <w:rPr>
          <w:color w:val="231F20"/>
          <w:sz w:val="22"/>
          <w:szCs w:val="22"/>
        </w:rPr>
        <w:t>how</w:t>
      </w:r>
      <w:r w:rsidRPr="003A7E07">
        <w:rPr>
          <w:color w:val="231F20"/>
          <w:spacing w:val="-10"/>
          <w:sz w:val="22"/>
          <w:szCs w:val="22"/>
        </w:rPr>
        <w:t xml:space="preserve"> </w:t>
      </w:r>
      <w:r w:rsidRPr="003A7E07">
        <w:rPr>
          <w:color w:val="231F20"/>
          <w:sz w:val="22"/>
          <w:szCs w:val="22"/>
        </w:rPr>
        <w:t>children</w:t>
      </w:r>
      <w:r w:rsidRPr="003A7E07">
        <w:rPr>
          <w:color w:val="231F20"/>
          <w:spacing w:val="-10"/>
          <w:sz w:val="22"/>
          <w:szCs w:val="22"/>
        </w:rPr>
        <w:t xml:space="preserve"> </w:t>
      </w:r>
      <w:r w:rsidRPr="003A7E07">
        <w:rPr>
          <w:color w:val="231F20"/>
          <w:sz w:val="22"/>
          <w:szCs w:val="22"/>
        </w:rPr>
        <w:t>behave</w:t>
      </w:r>
      <w:r w:rsidRPr="003A7E07">
        <w:rPr>
          <w:color w:val="231F20"/>
          <w:spacing w:val="-10"/>
          <w:sz w:val="22"/>
          <w:szCs w:val="22"/>
        </w:rPr>
        <w:t xml:space="preserve"> </w:t>
      </w:r>
      <w:r w:rsidRPr="003A7E07">
        <w:rPr>
          <w:color w:val="231F20"/>
          <w:sz w:val="22"/>
          <w:szCs w:val="22"/>
        </w:rPr>
        <w:t>in</w:t>
      </w:r>
      <w:r w:rsidRPr="003A7E07">
        <w:rPr>
          <w:color w:val="231F20"/>
          <w:spacing w:val="-10"/>
          <w:sz w:val="22"/>
          <w:szCs w:val="22"/>
        </w:rPr>
        <w:t xml:space="preserve"> </w:t>
      </w:r>
      <w:r w:rsidRPr="003A7E07">
        <w:rPr>
          <w:color w:val="231F20"/>
          <w:sz w:val="22"/>
          <w:szCs w:val="22"/>
        </w:rPr>
        <w:t>their</w:t>
      </w:r>
      <w:r w:rsidRPr="003A7E07">
        <w:rPr>
          <w:color w:val="231F20"/>
          <w:spacing w:val="-10"/>
          <w:sz w:val="22"/>
          <w:szCs w:val="22"/>
        </w:rPr>
        <w:t xml:space="preserve"> </w:t>
      </w:r>
      <w:r w:rsidRPr="003A7E07">
        <w:rPr>
          <w:color w:val="231F20"/>
          <w:sz w:val="22"/>
          <w:szCs w:val="22"/>
        </w:rPr>
        <w:t>usual</w:t>
      </w:r>
      <w:r w:rsidRPr="003A7E07">
        <w:rPr>
          <w:color w:val="231F20"/>
          <w:w w:val="99"/>
          <w:sz w:val="22"/>
          <w:szCs w:val="22"/>
        </w:rPr>
        <w:t xml:space="preserve"> </w:t>
      </w:r>
      <w:r w:rsidRPr="003A7E07">
        <w:rPr>
          <w:color w:val="231F20"/>
          <w:sz w:val="22"/>
          <w:szCs w:val="22"/>
        </w:rPr>
        <w:t>environments,</w:t>
      </w:r>
      <w:r w:rsidRPr="003A7E07">
        <w:rPr>
          <w:color w:val="231F20"/>
          <w:spacing w:val="-11"/>
          <w:sz w:val="22"/>
          <w:szCs w:val="22"/>
        </w:rPr>
        <w:t xml:space="preserve"> </w:t>
      </w:r>
      <w:r w:rsidRPr="003A7E07">
        <w:rPr>
          <w:b/>
          <w:bCs/>
          <w:color w:val="231F20"/>
          <w:spacing w:val="-1"/>
          <w:sz w:val="22"/>
          <w:szCs w:val="22"/>
        </w:rPr>
        <w:t>naturalistic</w:t>
      </w:r>
      <w:r w:rsidRPr="003A7E07">
        <w:rPr>
          <w:b/>
          <w:bCs/>
          <w:color w:val="231F20"/>
          <w:spacing w:val="-9"/>
          <w:sz w:val="22"/>
          <w:szCs w:val="22"/>
        </w:rPr>
        <w:t xml:space="preserve"> </w:t>
      </w:r>
      <w:r w:rsidRPr="003A7E07">
        <w:rPr>
          <w:b/>
          <w:bCs/>
          <w:color w:val="231F20"/>
          <w:sz w:val="22"/>
          <w:szCs w:val="22"/>
        </w:rPr>
        <w:t>observation</w:t>
      </w:r>
      <w:r w:rsidRPr="003A7E07">
        <w:rPr>
          <w:b/>
          <w:bCs/>
          <w:color w:val="231F20"/>
          <w:spacing w:val="-10"/>
          <w:sz w:val="22"/>
          <w:szCs w:val="22"/>
        </w:rPr>
        <w:t xml:space="preserve"> </w:t>
      </w:r>
      <w:r w:rsidRPr="003A7E07">
        <w:rPr>
          <w:color w:val="231F20"/>
          <w:sz w:val="22"/>
          <w:szCs w:val="22"/>
        </w:rPr>
        <w:t>is</w:t>
      </w:r>
      <w:r w:rsidRPr="003A7E07">
        <w:rPr>
          <w:color w:val="231F20"/>
          <w:spacing w:val="-10"/>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method</w:t>
      </w:r>
      <w:r w:rsidRPr="003A7E07">
        <w:rPr>
          <w:color w:val="231F20"/>
          <w:spacing w:val="-10"/>
          <w:sz w:val="22"/>
          <w:szCs w:val="22"/>
        </w:rPr>
        <w:t xml:space="preserve"> </w:t>
      </w:r>
      <w:r w:rsidRPr="003A7E07">
        <w:rPr>
          <w:color w:val="231F20"/>
          <w:sz w:val="22"/>
          <w:szCs w:val="22"/>
        </w:rPr>
        <w:t>of</w:t>
      </w:r>
      <w:r w:rsidRPr="003A7E07">
        <w:rPr>
          <w:color w:val="231F20"/>
          <w:spacing w:val="-10"/>
          <w:sz w:val="22"/>
          <w:szCs w:val="22"/>
        </w:rPr>
        <w:t xml:space="preserve"> </w:t>
      </w:r>
      <w:r w:rsidRPr="003A7E07">
        <w:rPr>
          <w:color w:val="231F20"/>
          <w:sz w:val="22"/>
          <w:szCs w:val="22"/>
        </w:rPr>
        <w:t>choice.</w:t>
      </w:r>
      <w:r w:rsidRPr="003A7E07">
        <w:rPr>
          <w:color w:val="231F20"/>
          <w:spacing w:val="-10"/>
          <w:sz w:val="22"/>
          <w:szCs w:val="22"/>
        </w:rPr>
        <w:t xml:space="preserve"> </w:t>
      </w:r>
      <w:r w:rsidRPr="003A7E07">
        <w:rPr>
          <w:color w:val="231F20"/>
          <w:sz w:val="22"/>
          <w:szCs w:val="22"/>
        </w:rPr>
        <w:t>This</w:t>
      </w:r>
      <w:r w:rsidRPr="003A7E07">
        <w:rPr>
          <w:color w:val="231F20"/>
          <w:spacing w:val="-9"/>
          <w:sz w:val="22"/>
          <w:szCs w:val="22"/>
        </w:rPr>
        <w:t xml:space="preserve"> </w:t>
      </w:r>
      <w:r w:rsidRPr="003A7E07">
        <w:rPr>
          <w:color w:val="231F20"/>
          <w:sz w:val="22"/>
          <w:szCs w:val="22"/>
        </w:rPr>
        <w:t>technique,</w:t>
      </w:r>
      <w:r w:rsidRPr="003A7E07">
        <w:rPr>
          <w:color w:val="231F20"/>
          <w:spacing w:val="-10"/>
          <w:sz w:val="22"/>
          <w:szCs w:val="22"/>
        </w:rPr>
        <w:t xml:space="preserve"> </w:t>
      </w:r>
      <w:r w:rsidRPr="003A7E07">
        <w:rPr>
          <w:color w:val="231F20"/>
          <w:sz w:val="22"/>
          <w:szCs w:val="22"/>
        </w:rPr>
        <w:t>in</w:t>
      </w:r>
      <w:r w:rsidRPr="003A7E07">
        <w:rPr>
          <w:color w:val="231F20"/>
          <w:spacing w:val="22"/>
          <w:w w:val="99"/>
          <w:sz w:val="22"/>
          <w:szCs w:val="22"/>
        </w:rPr>
        <w:t xml:space="preserve"> </w:t>
      </w:r>
      <w:r w:rsidRPr="003A7E07">
        <w:rPr>
          <w:color w:val="231F20"/>
          <w:spacing w:val="-1"/>
          <w:sz w:val="22"/>
          <w:szCs w:val="22"/>
        </w:rPr>
        <w:t>which</w:t>
      </w:r>
      <w:r w:rsidRPr="003A7E07">
        <w:rPr>
          <w:color w:val="231F20"/>
          <w:spacing w:val="9"/>
          <w:sz w:val="22"/>
          <w:szCs w:val="22"/>
        </w:rPr>
        <w:t xml:space="preserve"> </w:t>
      </w:r>
      <w:r w:rsidRPr="003A7E07">
        <w:rPr>
          <w:color w:val="231F20"/>
          <w:sz w:val="22"/>
          <w:szCs w:val="22"/>
        </w:rPr>
        <w:t>observers</w:t>
      </w:r>
      <w:r w:rsidRPr="003A7E07">
        <w:rPr>
          <w:color w:val="231F20"/>
          <w:spacing w:val="8"/>
          <w:sz w:val="22"/>
          <w:szCs w:val="22"/>
        </w:rPr>
        <w:t xml:space="preserve"> </w:t>
      </w:r>
      <w:r w:rsidRPr="003A7E07">
        <w:rPr>
          <w:color w:val="231F20"/>
          <w:sz w:val="22"/>
          <w:szCs w:val="22"/>
        </w:rPr>
        <w:t>attempt</w:t>
      </w:r>
      <w:r w:rsidRPr="003A7E07">
        <w:rPr>
          <w:color w:val="231F20"/>
          <w:spacing w:val="8"/>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z w:val="22"/>
          <w:szCs w:val="22"/>
        </w:rPr>
        <w:t>remain</w:t>
      </w:r>
      <w:r w:rsidRPr="003A7E07">
        <w:rPr>
          <w:color w:val="231F20"/>
          <w:spacing w:val="9"/>
          <w:sz w:val="22"/>
          <w:szCs w:val="22"/>
        </w:rPr>
        <w:t xml:space="preserve"> </w:t>
      </w:r>
      <w:r w:rsidRPr="003A7E07">
        <w:rPr>
          <w:color w:val="231F20"/>
          <w:sz w:val="22"/>
          <w:szCs w:val="22"/>
        </w:rPr>
        <w:t>unobtrusive,</w:t>
      </w:r>
      <w:r w:rsidRPr="003A7E07">
        <w:rPr>
          <w:color w:val="231F20"/>
          <w:spacing w:val="10"/>
          <w:sz w:val="22"/>
          <w:szCs w:val="22"/>
        </w:rPr>
        <w:t xml:space="preserve"> </w:t>
      </w:r>
      <w:r w:rsidRPr="003A7E07">
        <w:rPr>
          <w:color w:val="231F20"/>
          <w:sz w:val="22"/>
          <w:szCs w:val="22"/>
        </w:rPr>
        <w:t>yields</w:t>
      </w:r>
      <w:r w:rsidRPr="003A7E07">
        <w:rPr>
          <w:color w:val="231F20"/>
          <w:spacing w:val="9"/>
          <w:sz w:val="22"/>
          <w:szCs w:val="22"/>
        </w:rPr>
        <w:t xml:space="preserve"> </w:t>
      </w:r>
      <w:r w:rsidRPr="003A7E07">
        <w:rPr>
          <w:color w:val="231F20"/>
          <w:sz w:val="22"/>
          <w:szCs w:val="22"/>
        </w:rPr>
        <w:t>detailed</w:t>
      </w:r>
      <w:r w:rsidRPr="003A7E07">
        <w:rPr>
          <w:color w:val="231F20"/>
          <w:spacing w:val="9"/>
          <w:sz w:val="22"/>
          <w:szCs w:val="22"/>
        </w:rPr>
        <w:t xml:space="preserve"> </w:t>
      </w:r>
      <w:r w:rsidRPr="003A7E07">
        <w:rPr>
          <w:color w:val="231F20"/>
          <w:sz w:val="22"/>
          <w:szCs w:val="22"/>
        </w:rPr>
        <w:t>information</w:t>
      </w:r>
      <w:r w:rsidRPr="003A7E07">
        <w:rPr>
          <w:color w:val="231F20"/>
          <w:spacing w:val="8"/>
          <w:sz w:val="22"/>
          <w:szCs w:val="22"/>
        </w:rPr>
        <w:t xml:space="preserve"> </w:t>
      </w:r>
      <w:r w:rsidRPr="003A7E07">
        <w:rPr>
          <w:color w:val="231F20"/>
          <w:sz w:val="22"/>
          <w:szCs w:val="22"/>
        </w:rPr>
        <w:t>about</w:t>
      </w:r>
      <w:r w:rsidRPr="003A7E07">
        <w:rPr>
          <w:color w:val="231F20"/>
          <w:spacing w:val="21"/>
          <w:w w:val="99"/>
          <w:sz w:val="22"/>
          <w:szCs w:val="22"/>
        </w:rPr>
        <w:t xml:space="preserve"> </w:t>
      </w:r>
      <w:r w:rsidRPr="003A7E07">
        <w:rPr>
          <w:color w:val="231F20"/>
          <w:sz w:val="22"/>
          <w:szCs w:val="22"/>
        </w:rPr>
        <w:t>children’s</w:t>
      </w:r>
      <w:r w:rsidRPr="003A7E07">
        <w:rPr>
          <w:color w:val="231F20"/>
          <w:spacing w:val="19"/>
          <w:sz w:val="22"/>
          <w:szCs w:val="22"/>
        </w:rPr>
        <w:t xml:space="preserve"> </w:t>
      </w:r>
      <w:r w:rsidRPr="003A7E07">
        <w:rPr>
          <w:color w:val="231F20"/>
          <w:sz w:val="22"/>
          <w:szCs w:val="22"/>
        </w:rPr>
        <w:t>lives,</w:t>
      </w:r>
      <w:r w:rsidRPr="003A7E07">
        <w:rPr>
          <w:color w:val="231F20"/>
          <w:spacing w:val="20"/>
          <w:sz w:val="22"/>
          <w:szCs w:val="22"/>
        </w:rPr>
        <w:t xml:space="preserve"> </w:t>
      </w:r>
      <w:r w:rsidRPr="003A7E07">
        <w:rPr>
          <w:color w:val="231F20"/>
          <w:sz w:val="22"/>
          <w:szCs w:val="22"/>
        </w:rPr>
        <w:t>but</w:t>
      </w:r>
      <w:r w:rsidRPr="003A7E07">
        <w:rPr>
          <w:color w:val="231F20"/>
          <w:spacing w:val="20"/>
          <w:sz w:val="22"/>
          <w:szCs w:val="22"/>
        </w:rPr>
        <w:t xml:space="preserve"> </w:t>
      </w:r>
      <w:r w:rsidRPr="003A7E07">
        <w:rPr>
          <w:color w:val="231F20"/>
          <w:sz w:val="22"/>
          <w:szCs w:val="22"/>
        </w:rPr>
        <w:t>has</w:t>
      </w:r>
      <w:r w:rsidRPr="003A7E07">
        <w:rPr>
          <w:color w:val="231F20"/>
          <w:spacing w:val="20"/>
          <w:sz w:val="22"/>
          <w:szCs w:val="22"/>
        </w:rPr>
        <w:t xml:space="preserve"> </w:t>
      </w:r>
      <w:r w:rsidRPr="003A7E07">
        <w:rPr>
          <w:color w:val="231F20"/>
          <w:sz w:val="22"/>
          <w:szCs w:val="22"/>
        </w:rPr>
        <w:t>important</w:t>
      </w:r>
      <w:r w:rsidRPr="003A7E07">
        <w:rPr>
          <w:color w:val="231F20"/>
          <w:spacing w:val="19"/>
          <w:sz w:val="22"/>
          <w:szCs w:val="22"/>
        </w:rPr>
        <w:t xml:space="preserve"> </w:t>
      </w:r>
      <w:r w:rsidRPr="003A7E07">
        <w:rPr>
          <w:color w:val="231F20"/>
          <w:sz w:val="22"/>
          <w:szCs w:val="22"/>
        </w:rPr>
        <w:t>limitations.</w:t>
      </w:r>
      <w:r w:rsidRPr="003A7E07">
        <w:rPr>
          <w:color w:val="231F20"/>
          <w:spacing w:val="19"/>
          <w:sz w:val="22"/>
          <w:szCs w:val="22"/>
        </w:rPr>
        <w:t xml:space="preserve"> </w:t>
      </w:r>
      <w:r w:rsidRPr="003A7E07">
        <w:rPr>
          <w:color w:val="231F20"/>
          <w:sz w:val="22"/>
          <w:szCs w:val="22"/>
        </w:rPr>
        <w:t>Because</w:t>
      </w:r>
      <w:r w:rsidRPr="003A7E07">
        <w:rPr>
          <w:color w:val="231F20"/>
          <w:spacing w:val="20"/>
          <w:sz w:val="22"/>
          <w:szCs w:val="22"/>
        </w:rPr>
        <w:t xml:space="preserve"> </w:t>
      </w:r>
      <w:r w:rsidRPr="003A7E07">
        <w:rPr>
          <w:color w:val="231F20"/>
          <w:sz w:val="22"/>
          <w:szCs w:val="22"/>
        </w:rPr>
        <w:t>naturally</w:t>
      </w:r>
      <w:r w:rsidRPr="003A7E07">
        <w:rPr>
          <w:color w:val="231F20"/>
          <w:spacing w:val="20"/>
          <w:sz w:val="22"/>
          <w:szCs w:val="22"/>
        </w:rPr>
        <w:t xml:space="preserve"> </w:t>
      </w:r>
      <w:r w:rsidRPr="003A7E07">
        <w:rPr>
          <w:color w:val="231F20"/>
          <w:sz w:val="22"/>
          <w:szCs w:val="22"/>
        </w:rPr>
        <w:t>occurring</w:t>
      </w:r>
      <w:r w:rsidRPr="003A7E07">
        <w:rPr>
          <w:color w:val="231F20"/>
          <w:spacing w:val="20"/>
          <w:sz w:val="22"/>
          <w:szCs w:val="22"/>
        </w:rPr>
        <w:t xml:space="preserve"> </w:t>
      </w:r>
      <w:r w:rsidRPr="003A7E07">
        <w:rPr>
          <w:color w:val="231F20"/>
          <w:sz w:val="22"/>
          <w:szCs w:val="22"/>
        </w:rPr>
        <w:t>contexts</w:t>
      </w:r>
      <w:r w:rsidRPr="003A7E07">
        <w:rPr>
          <w:color w:val="231F20"/>
          <w:spacing w:val="-2"/>
          <w:sz w:val="22"/>
          <w:szCs w:val="22"/>
        </w:rPr>
        <w:t xml:space="preserve"> </w:t>
      </w:r>
      <w:r w:rsidRPr="003A7E07">
        <w:rPr>
          <w:color w:val="231F20"/>
          <w:sz w:val="22"/>
          <w:szCs w:val="22"/>
        </w:rPr>
        <w:t>vary</w:t>
      </w:r>
      <w:r w:rsidRPr="003A7E07">
        <w:rPr>
          <w:color w:val="231F20"/>
          <w:spacing w:val="-1"/>
          <w:sz w:val="22"/>
          <w:szCs w:val="22"/>
        </w:rPr>
        <w:t xml:space="preserve"> </w:t>
      </w:r>
      <w:r w:rsidRPr="003A7E07">
        <w:rPr>
          <w:color w:val="231F20"/>
          <w:sz w:val="22"/>
          <w:szCs w:val="22"/>
        </w:rPr>
        <w:t>on</w:t>
      </w:r>
      <w:r w:rsidRPr="003A7E07">
        <w:rPr>
          <w:color w:val="231F20"/>
          <w:spacing w:val="-1"/>
          <w:sz w:val="22"/>
          <w:szCs w:val="22"/>
        </w:rPr>
        <w:t xml:space="preserve"> </w:t>
      </w:r>
      <w:r w:rsidRPr="003A7E07">
        <w:rPr>
          <w:color w:val="231F20"/>
          <w:sz w:val="22"/>
          <w:szCs w:val="22"/>
        </w:rPr>
        <w:t>many</w:t>
      </w:r>
      <w:r w:rsidRPr="003A7E07">
        <w:rPr>
          <w:color w:val="231F20"/>
          <w:spacing w:val="-1"/>
          <w:sz w:val="22"/>
          <w:szCs w:val="22"/>
        </w:rPr>
        <w:t xml:space="preserve"> </w:t>
      </w:r>
      <w:r w:rsidRPr="003A7E07">
        <w:rPr>
          <w:color w:val="231F20"/>
          <w:sz w:val="22"/>
          <w:szCs w:val="22"/>
        </w:rPr>
        <w:t>dimensions,</w:t>
      </w:r>
      <w:r w:rsidRPr="003A7E07">
        <w:rPr>
          <w:color w:val="231F20"/>
          <w:spacing w:val="-1"/>
          <w:sz w:val="22"/>
          <w:szCs w:val="22"/>
        </w:rPr>
        <w:t xml:space="preserve"> </w:t>
      </w:r>
      <w:r w:rsidRPr="003A7E07">
        <w:rPr>
          <w:color w:val="231F20"/>
          <w:sz w:val="22"/>
          <w:szCs w:val="22"/>
        </w:rPr>
        <w:t>it</w:t>
      </w:r>
      <w:r w:rsidRPr="003A7E07">
        <w:rPr>
          <w:color w:val="231F20"/>
          <w:spacing w:val="-1"/>
          <w:sz w:val="22"/>
          <w:szCs w:val="22"/>
        </w:rPr>
        <w:t xml:space="preserve"> </w:t>
      </w:r>
      <w:r w:rsidRPr="003A7E07">
        <w:rPr>
          <w:color w:val="231F20"/>
          <w:sz w:val="22"/>
          <w:szCs w:val="22"/>
        </w:rPr>
        <w:t>is</w:t>
      </w:r>
      <w:r w:rsidRPr="003A7E07">
        <w:rPr>
          <w:color w:val="231F20"/>
          <w:spacing w:val="-1"/>
          <w:sz w:val="22"/>
          <w:szCs w:val="22"/>
        </w:rPr>
        <w:t xml:space="preserve"> </w:t>
      </w:r>
      <w:r w:rsidRPr="003A7E07">
        <w:rPr>
          <w:color w:val="231F20"/>
          <w:sz w:val="22"/>
          <w:szCs w:val="22"/>
        </w:rPr>
        <w:t>often</w:t>
      </w:r>
      <w:r w:rsidRPr="003A7E07">
        <w:rPr>
          <w:color w:val="231F20"/>
          <w:spacing w:val="-1"/>
          <w:sz w:val="22"/>
          <w:szCs w:val="22"/>
        </w:rPr>
        <w:t xml:space="preserve"> </w:t>
      </w:r>
      <w:r w:rsidRPr="003A7E07">
        <w:rPr>
          <w:color w:val="231F20"/>
          <w:sz w:val="22"/>
          <w:szCs w:val="22"/>
        </w:rPr>
        <w:t>hard</w:t>
      </w:r>
      <w:r w:rsidRPr="003A7E07">
        <w:rPr>
          <w:color w:val="231F20"/>
          <w:spacing w:val="-1"/>
          <w:sz w:val="22"/>
          <w:szCs w:val="22"/>
        </w:rPr>
        <w:t xml:space="preserve"> </w:t>
      </w:r>
      <w:r w:rsidRPr="003A7E07">
        <w:rPr>
          <w:color w:val="231F20"/>
          <w:sz w:val="22"/>
          <w:szCs w:val="22"/>
        </w:rPr>
        <w:t>to</w:t>
      </w:r>
      <w:r w:rsidRPr="003A7E07">
        <w:rPr>
          <w:color w:val="231F20"/>
          <w:spacing w:val="-1"/>
          <w:sz w:val="22"/>
          <w:szCs w:val="22"/>
        </w:rPr>
        <w:t xml:space="preserve"> </w:t>
      </w:r>
      <w:r w:rsidRPr="003A7E07">
        <w:rPr>
          <w:color w:val="231F20"/>
          <w:sz w:val="22"/>
          <w:szCs w:val="22"/>
        </w:rPr>
        <w:t>know</w:t>
      </w:r>
      <w:r w:rsidRPr="003A7E07">
        <w:rPr>
          <w:color w:val="231F20"/>
          <w:spacing w:val="-1"/>
          <w:sz w:val="22"/>
          <w:szCs w:val="22"/>
        </w:rPr>
        <w:t xml:space="preserve"> which</w:t>
      </w:r>
      <w:r w:rsidRPr="003A7E07">
        <w:rPr>
          <w:color w:val="231F20"/>
          <w:sz w:val="22"/>
          <w:szCs w:val="22"/>
        </w:rPr>
        <w:t xml:space="preserve"> ones</w:t>
      </w:r>
      <w:r w:rsidRPr="003A7E07">
        <w:rPr>
          <w:color w:val="231F20"/>
          <w:spacing w:val="-1"/>
          <w:sz w:val="22"/>
          <w:szCs w:val="22"/>
        </w:rPr>
        <w:t xml:space="preserve"> in</w:t>
      </w:r>
      <w:r w:rsidRPr="003A7E07">
        <w:rPr>
          <w:color w:val="231F20"/>
          <w:spacing w:val="-2"/>
          <w:sz w:val="22"/>
          <w:szCs w:val="22"/>
        </w:rPr>
        <w:t>fl</w:t>
      </w:r>
      <w:r w:rsidRPr="003A7E07">
        <w:rPr>
          <w:color w:val="231F20"/>
          <w:spacing w:val="-1"/>
          <w:sz w:val="22"/>
          <w:szCs w:val="22"/>
        </w:rPr>
        <w:t>uenced</w:t>
      </w:r>
      <w:r w:rsidRPr="003A7E07">
        <w:rPr>
          <w:color w:val="231F20"/>
          <w:sz w:val="22"/>
          <w:szCs w:val="22"/>
        </w:rPr>
        <w:t xml:space="preserve"> the</w:t>
      </w:r>
      <w:r w:rsidRPr="003A7E07">
        <w:rPr>
          <w:color w:val="231F20"/>
          <w:spacing w:val="21"/>
          <w:w w:val="99"/>
          <w:sz w:val="22"/>
          <w:szCs w:val="22"/>
        </w:rPr>
        <w:t xml:space="preserve"> </w:t>
      </w:r>
      <w:r w:rsidRPr="003A7E07">
        <w:rPr>
          <w:color w:val="231F20"/>
          <w:sz w:val="22"/>
          <w:szCs w:val="22"/>
        </w:rPr>
        <w:t>behavior</w:t>
      </w:r>
      <w:r w:rsidRPr="003A7E07">
        <w:rPr>
          <w:color w:val="231F20"/>
          <w:spacing w:val="20"/>
          <w:sz w:val="22"/>
          <w:szCs w:val="22"/>
        </w:rPr>
        <w:t xml:space="preserve"> </w:t>
      </w:r>
      <w:r w:rsidRPr="003A7E07">
        <w:rPr>
          <w:color w:val="231F20"/>
          <w:sz w:val="22"/>
          <w:szCs w:val="22"/>
        </w:rPr>
        <w:t>of</w:t>
      </w:r>
      <w:r w:rsidRPr="003A7E07">
        <w:rPr>
          <w:color w:val="231F20"/>
          <w:spacing w:val="20"/>
          <w:sz w:val="22"/>
          <w:szCs w:val="22"/>
        </w:rPr>
        <w:t xml:space="preserve"> </w:t>
      </w:r>
      <w:r w:rsidRPr="003A7E07">
        <w:rPr>
          <w:color w:val="231F20"/>
          <w:sz w:val="22"/>
          <w:szCs w:val="22"/>
        </w:rPr>
        <w:t>interest.</w:t>
      </w:r>
      <w:r w:rsidRPr="003A7E07">
        <w:rPr>
          <w:color w:val="231F20"/>
          <w:spacing w:val="20"/>
          <w:sz w:val="22"/>
          <w:szCs w:val="22"/>
        </w:rPr>
        <w:t xml:space="preserve"> </w:t>
      </w:r>
      <w:r w:rsidRPr="003A7E07">
        <w:rPr>
          <w:color w:val="231F20"/>
          <w:sz w:val="22"/>
          <w:szCs w:val="22"/>
        </w:rPr>
        <w:t>Also,</w:t>
      </w:r>
      <w:r w:rsidRPr="003A7E07">
        <w:rPr>
          <w:color w:val="231F20"/>
          <w:spacing w:val="21"/>
          <w:sz w:val="22"/>
          <w:szCs w:val="22"/>
        </w:rPr>
        <w:t xml:space="preserve"> </w:t>
      </w:r>
      <w:r w:rsidRPr="003A7E07">
        <w:rPr>
          <w:color w:val="231F20"/>
          <w:sz w:val="22"/>
          <w:szCs w:val="22"/>
        </w:rPr>
        <w:t>many</w:t>
      </w:r>
      <w:r w:rsidRPr="003A7E07">
        <w:rPr>
          <w:color w:val="231F20"/>
          <w:spacing w:val="20"/>
          <w:sz w:val="22"/>
          <w:szCs w:val="22"/>
        </w:rPr>
        <w:t xml:space="preserve"> </w:t>
      </w:r>
      <w:r w:rsidRPr="003A7E07">
        <w:rPr>
          <w:color w:val="231F20"/>
          <w:sz w:val="22"/>
          <w:szCs w:val="22"/>
        </w:rPr>
        <w:t>behaviors</w:t>
      </w:r>
      <w:r w:rsidRPr="003A7E07">
        <w:rPr>
          <w:color w:val="231F20"/>
          <w:spacing w:val="20"/>
          <w:sz w:val="22"/>
          <w:szCs w:val="22"/>
        </w:rPr>
        <w:t xml:space="preserve"> </w:t>
      </w:r>
      <w:r w:rsidRPr="003A7E07">
        <w:rPr>
          <w:color w:val="231F20"/>
          <w:sz w:val="22"/>
          <w:szCs w:val="22"/>
        </w:rPr>
        <w:t>occur</w:t>
      </w:r>
      <w:r w:rsidRPr="003A7E07">
        <w:rPr>
          <w:color w:val="231F20"/>
          <w:spacing w:val="20"/>
          <w:sz w:val="22"/>
          <w:szCs w:val="22"/>
        </w:rPr>
        <w:t xml:space="preserve"> </w:t>
      </w:r>
      <w:r w:rsidRPr="003A7E07">
        <w:rPr>
          <w:color w:val="231F20"/>
          <w:sz w:val="22"/>
          <w:szCs w:val="22"/>
        </w:rPr>
        <w:t>only</w:t>
      </w:r>
      <w:r w:rsidRPr="003A7E07">
        <w:rPr>
          <w:color w:val="231F20"/>
          <w:spacing w:val="20"/>
          <w:sz w:val="22"/>
          <w:szCs w:val="22"/>
        </w:rPr>
        <w:t xml:space="preserve"> </w:t>
      </w:r>
      <w:r w:rsidRPr="003A7E07">
        <w:rPr>
          <w:color w:val="231F20"/>
          <w:sz w:val="22"/>
          <w:szCs w:val="22"/>
        </w:rPr>
        <w:t>occasionally</w:t>
      </w:r>
      <w:r w:rsidRPr="003A7E07">
        <w:rPr>
          <w:color w:val="231F20"/>
          <w:spacing w:val="21"/>
          <w:sz w:val="22"/>
          <w:szCs w:val="22"/>
        </w:rPr>
        <w:t xml:space="preserve"> </w:t>
      </w:r>
      <w:r w:rsidRPr="003A7E07">
        <w:rPr>
          <w:color w:val="231F20"/>
          <w:sz w:val="22"/>
          <w:szCs w:val="22"/>
        </w:rPr>
        <w:t>in</w:t>
      </w:r>
      <w:r w:rsidRPr="003A7E07">
        <w:rPr>
          <w:color w:val="231F20"/>
          <w:spacing w:val="20"/>
          <w:sz w:val="22"/>
          <w:szCs w:val="22"/>
        </w:rPr>
        <w:t xml:space="preserve"> </w:t>
      </w:r>
      <w:r w:rsidRPr="003A7E07">
        <w:rPr>
          <w:color w:val="231F20"/>
          <w:spacing w:val="1"/>
          <w:sz w:val="22"/>
          <w:szCs w:val="22"/>
        </w:rPr>
        <w:lastRenderedPageBreak/>
        <w:t>everyday</w:t>
      </w:r>
      <w:r w:rsidRPr="003A7E07">
        <w:rPr>
          <w:color w:val="231F20"/>
          <w:spacing w:val="101"/>
          <w:sz w:val="22"/>
          <w:szCs w:val="22"/>
        </w:rPr>
        <w:t xml:space="preserve"> </w:t>
      </w:r>
      <w:r w:rsidRPr="003A7E07">
        <w:rPr>
          <w:color w:val="231F20"/>
          <w:sz w:val="22"/>
          <w:szCs w:val="22"/>
        </w:rPr>
        <w:t>environments,</w:t>
      </w:r>
      <w:r w:rsidRPr="003A7E07">
        <w:rPr>
          <w:color w:val="231F20"/>
          <w:spacing w:val="-1"/>
          <w:sz w:val="22"/>
          <w:szCs w:val="22"/>
        </w:rPr>
        <w:t xml:space="preserve"> </w:t>
      </w:r>
      <w:r w:rsidRPr="003A7E07">
        <w:rPr>
          <w:color w:val="231F20"/>
          <w:sz w:val="22"/>
          <w:szCs w:val="22"/>
        </w:rPr>
        <w:t xml:space="preserve">and </w:t>
      </w:r>
      <w:r w:rsidRPr="003A7E07">
        <w:rPr>
          <w:color w:val="231F20"/>
          <w:spacing w:val="-1"/>
          <w:sz w:val="22"/>
          <w:szCs w:val="22"/>
        </w:rPr>
        <w:t>so</w:t>
      </w:r>
      <w:r w:rsidRPr="003A7E07">
        <w:rPr>
          <w:color w:val="231F20"/>
          <w:sz w:val="22"/>
          <w:szCs w:val="22"/>
        </w:rPr>
        <w:t xml:space="preserve"> researchers’</w:t>
      </w:r>
      <w:r w:rsidRPr="003A7E07">
        <w:rPr>
          <w:color w:val="231F20"/>
          <w:spacing w:val="-1"/>
          <w:sz w:val="22"/>
          <w:szCs w:val="22"/>
        </w:rPr>
        <w:t xml:space="preserve"> </w:t>
      </w:r>
      <w:r w:rsidRPr="003A7E07">
        <w:rPr>
          <w:color w:val="231F20"/>
          <w:sz w:val="22"/>
          <w:szCs w:val="22"/>
        </w:rPr>
        <w:t xml:space="preserve">opportunities to </w:t>
      </w:r>
      <w:r w:rsidRPr="003A7E07">
        <w:rPr>
          <w:color w:val="231F20"/>
          <w:spacing w:val="-1"/>
          <w:sz w:val="22"/>
          <w:szCs w:val="22"/>
        </w:rPr>
        <w:t>study</w:t>
      </w:r>
      <w:r w:rsidRPr="003A7E07">
        <w:rPr>
          <w:color w:val="231F20"/>
          <w:sz w:val="22"/>
          <w:szCs w:val="22"/>
        </w:rPr>
        <w:t xml:space="preserve"> them through</w:t>
      </w:r>
      <w:r w:rsidRPr="003A7E07">
        <w:rPr>
          <w:color w:val="231F20"/>
          <w:spacing w:val="-1"/>
          <w:sz w:val="22"/>
          <w:szCs w:val="22"/>
        </w:rPr>
        <w:t xml:space="preserve"> </w:t>
      </w:r>
      <w:r w:rsidRPr="003A7E07">
        <w:rPr>
          <w:color w:val="231F20"/>
          <w:sz w:val="22"/>
          <w:szCs w:val="22"/>
        </w:rPr>
        <w:t>naturalistic</w:t>
      </w:r>
      <w:r w:rsidRPr="003A7E07">
        <w:rPr>
          <w:color w:val="231F20"/>
          <w:spacing w:val="22"/>
          <w:w w:val="99"/>
          <w:sz w:val="22"/>
          <w:szCs w:val="22"/>
        </w:rPr>
        <w:t xml:space="preserve"> </w:t>
      </w:r>
      <w:r w:rsidRPr="003A7E07">
        <w:rPr>
          <w:color w:val="231F20"/>
          <w:sz w:val="22"/>
          <w:szCs w:val="22"/>
        </w:rPr>
        <w:t>observation</w:t>
      </w:r>
      <w:r w:rsidRPr="003A7E07">
        <w:rPr>
          <w:color w:val="231F20"/>
          <w:spacing w:val="-11"/>
          <w:sz w:val="22"/>
          <w:szCs w:val="22"/>
        </w:rPr>
        <w:t xml:space="preserve"> </w:t>
      </w:r>
      <w:r w:rsidRPr="003A7E07">
        <w:rPr>
          <w:color w:val="231F20"/>
          <w:sz w:val="22"/>
          <w:szCs w:val="22"/>
        </w:rPr>
        <w:t>are</w:t>
      </w:r>
      <w:r w:rsidRPr="003A7E07">
        <w:rPr>
          <w:color w:val="231F20"/>
          <w:spacing w:val="-11"/>
          <w:sz w:val="22"/>
          <w:szCs w:val="22"/>
        </w:rPr>
        <w:t xml:space="preserve"> </w:t>
      </w:r>
      <w:r w:rsidRPr="003A7E07">
        <w:rPr>
          <w:color w:val="231F20"/>
          <w:sz w:val="22"/>
          <w:szCs w:val="22"/>
        </w:rPr>
        <w:t>reduced.</w:t>
      </w:r>
    </w:p>
    <w:p w14:paraId="03D0B3DE" w14:textId="77777777" w:rsidR="004837DA" w:rsidRPr="003A7E07" w:rsidRDefault="00B91650" w:rsidP="003B3DEF">
      <w:pPr>
        <w:pStyle w:val="BodyText"/>
        <w:numPr>
          <w:ilvl w:val="1"/>
          <w:numId w:val="5"/>
        </w:numPr>
        <w:tabs>
          <w:tab w:val="left" w:pos="1805"/>
        </w:tabs>
        <w:kinsoku w:val="0"/>
        <w:overflowPunct w:val="0"/>
        <w:spacing w:line="264" w:lineRule="auto"/>
        <w:ind w:left="1829" w:right="115" w:hanging="274"/>
        <w:rPr>
          <w:color w:val="000000"/>
          <w:sz w:val="22"/>
          <w:szCs w:val="22"/>
        </w:rPr>
      </w:pPr>
      <w:r w:rsidRPr="003A7E07">
        <w:rPr>
          <w:b/>
          <w:bCs/>
          <w:color w:val="231F20"/>
          <w:spacing w:val="2"/>
          <w:sz w:val="22"/>
          <w:szCs w:val="22"/>
        </w:rPr>
        <w:t>Structured</w:t>
      </w:r>
      <w:r w:rsidRPr="003A7E07">
        <w:rPr>
          <w:b/>
          <w:bCs/>
          <w:color w:val="231F20"/>
          <w:spacing w:val="16"/>
          <w:sz w:val="22"/>
          <w:szCs w:val="22"/>
        </w:rPr>
        <w:t xml:space="preserve"> </w:t>
      </w:r>
      <w:r w:rsidRPr="003A7E07">
        <w:rPr>
          <w:b/>
          <w:bCs/>
          <w:color w:val="231F20"/>
          <w:spacing w:val="3"/>
          <w:sz w:val="22"/>
          <w:szCs w:val="22"/>
        </w:rPr>
        <w:t>observation</w:t>
      </w:r>
      <w:r w:rsidRPr="00B15B9E">
        <w:rPr>
          <w:b/>
          <w:color w:val="231F20"/>
          <w:spacing w:val="3"/>
          <w:sz w:val="22"/>
          <w:szCs w:val="22"/>
        </w:rPr>
        <w:t>,</w:t>
      </w:r>
      <w:r w:rsidR="00EB3710" w:rsidRPr="003A7E07">
        <w:rPr>
          <w:color w:val="231F20"/>
          <w:sz w:val="22"/>
          <w:szCs w:val="22"/>
        </w:rPr>
        <w:t xml:space="preserve"> </w:t>
      </w:r>
      <w:r w:rsidRPr="003A7E07">
        <w:rPr>
          <w:color w:val="231F20"/>
          <w:spacing w:val="3"/>
          <w:sz w:val="22"/>
          <w:szCs w:val="22"/>
        </w:rPr>
        <w:t>which</w:t>
      </w:r>
      <w:r w:rsidR="00EB3710" w:rsidRPr="003A7E07">
        <w:rPr>
          <w:color w:val="231F20"/>
          <w:sz w:val="22"/>
          <w:szCs w:val="22"/>
        </w:rPr>
        <w:t xml:space="preserve"> </w:t>
      </w:r>
      <w:r w:rsidRPr="003A7E07">
        <w:rPr>
          <w:color w:val="231F20"/>
          <w:spacing w:val="4"/>
          <w:sz w:val="22"/>
          <w:szCs w:val="22"/>
        </w:rPr>
        <w:t>involves</w:t>
      </w:r>
      <w:r w:rsidR="00EB3710" w:rsidRPr="003A7E07">
        <w:rPr>
          <w:color w:val="231F20"/>
          <w:sz w:val="22"/>
          <w:szCs w:val="22"/>
        </w:rPr>
        <w:t xml:space="preserve"> </w:t>
      </w:r>
      <w:r w:rsidRPr="003A7E07">
        <w:rPr>
          <w:color w:val="231F20"/>
          <w:spacing w:val="4"/>
          <w:sz w:val="22"/>
          <w:szCs w:val="22"/>
        </w:rPr>
        <w:t>presenting</w:t>
      </w:r>
      <w:r w:rsidR="00EB3710" w:rsidRPr="003A7E07">
        <w:rPr>
          <w:color w:val="231F20"/>
          <w:sz w:val="22"/>
          <w:szCs w:val="22"/>
        </w:rPr>
        <w:t xml:space="preserve"> </w:t>
      </w:r>
      <w:r w:rsidRPr="003A7E07">
        <w:rPr>
          <w:color w:val="231F20"/>
          <w:spacing w:val="2"/>
          <w:sz w:val="22"/>
          <w:szCs w:val="22"/>
        </w:rPr>
        <w:t>an</w:t>
      </w:r>
      <w:r w:rsidR="00EB3710" w:rsidRPr="003A7E07">
        <w:rPr>
          <w:color w:val="231F20"/>
          <w:sz w:val="22"/>
          <w:szCs w:val="22"/>
        </w:rPr>
        <w:t xml:space="preserve"> </w:t>
      </w:r>
      <w:r w:rsidRPr="003A7E07">
        <w:rPr>
          <w:color w:val="231F20"/>
          <w:spacing w:val="4"/>
          <w:sz w:val="22"/>
          <w:szCs w:val="22"/>
        </w:rPr>
        <w:t>identical</w:t>
      </w:r>
      <w:r w:rsidR="00EB3710" w:rsidRPr="003A7E07">
        <w:rPr>
          <w:color w:val="231F20"/>
          <w:sz w:val="22"/>
          <w:szCs w:val="22"/>
        </w:rPr>
        <w:t xml:space="preserve"> </w:t>
      </w:r>
      <w:r w:rsidRPr="003A7E07">
        <w:rPr>
          <w:color w:val="231F20"/>
          <w:spacing w:val="4"/>
          <w:sz w:val="22"/>
          <w:szCs w:val="22"/>
        </w:rPr>
        <w:t>situation</w:t>
      </w:r>
      <w:r w:rsidRPr="003A7E07">
        <w:rPr>
          <w:color w:val="231F20"/>
          <w:spacing w:val="58"/>
          <w:sz w:val="22"/>
          <w:szCs w:val="22"/>
        </w:rPr>
        <w:t xml:space="preserve"> </w:t>
      </w:r>
      <w:r w:rsidRPr="003A7E07">
        <w:rPr>
          <w:color w:val="231F20"/>
          <w:spacing w:val="1"/>
          <w:sz w:val="22"/>
          <w:szCs w:val="22"/>
        </w:rPr>
        <w:t>to</w:t>
      </w:r>
      <w:r w:rsidRPr="003A7E07">
        <w:rPr>
          <w:color w:val="231F20"/>
          <w:spacing w:val="42"/>
          <w:sz w:val="22"/>
          <w:szCs w:val="22"/>
        </w:rPr>
        <w:t xml:space="preserve"> </w:t>
      </w:r>
      <w:r w:rsidRPr="003A7E07">
        <w:rPr>
          <w:color w:val="231F20"/>
          <w:sz w:val="22"/>
          <w:szCs w:val="22"/>
        </w:rPr>
        <w:t>a</w:t>
      </w:r>
      <w:r w:rsidRPr="003A7E07">
        <w:rPr>
          <w:color w:val="231F20"/>
          <w:spacing w:val="42"/>
          <w:sz w:val="22"/>
          <w:szCs w:val="22"/>
        </w:rPr>
        <w:t xml:space="preserve"> </w:t>
      </w:r>
      <w:r w:rsidRPr="003A7E07">
        <w:rPr>
          <w:color w:val="231F20"/>
          <w:spacing w:val="2"/>
          <w:sz w:val="22"/>
          <w:szCs w:val="22"/>
        </w:rPr>
        <w:t>number</w:t>
      </w:r>
      <w:r w:rsidRPr="003A7E07">
        <w:rPr>
          <w:color w:val="231F20"/>
          <w:spacing w:val="42"/>
          <w:sz w:val="22"/>
          <w:szCs w:val="22"/>
        </w:rPr>
        <w:t xml:space="preserve"> </w:t>
      </w:r>
      <w:r w:rsidRPr="003A7E07">
        <w:rPr>
          <w:color w:val="231F20"/>
          <w:spacing w:val="1"/>
          <w:sz w:val="22"/>
          <w:szCs w:val="22"/>
        </w:rPr>
        <w:t>of</w:t>
      </w:r>
      <w:r w:rsidRPr="003A7E07">
        <w:rPr>
          <w:color w:val="231F20"/>
          <w:spacing w:val="42"/>
          <w:sz w:val="22"/>
          <w:szCs w:val="22"/>
        </w:rPr>
        <w:t xml:space="preserve"> </w:t>
      </w:r>
      <w:r w:rsidRPr="003A7E07">
        <w:rPr>
          <w:color w:val="231F20"/>
          <w:spacing w:val="2"/>
          <w:sz w:val="22"/>
          <w:szCs w:val="22"/>
        </w:rPr>
        <w:t>children</w:t>
      </w:r>
      <w:r w:rsidRPr="003A7E07">
        <w:rPr>
          <w:color w:val="231F20"/>
          <w:spacing w:val="42"/>
          <w:sz w:val="22"/>
          <w:szCs w:val="22"/>
        </w:rPr>
        <w:t xml:space="preserve"> </w:t>
      </w:r>
      <w:r w:rsidRPr="003A7E07">
        <w:rPr>
          <w:color w:val="231F20"/>
          <w:spacing w:val="2"/>
          <w:sz w:val="22"/>
          <w:szCs w:val="22"/>
        </w:rPr>
        <w:t>and</w:t>
      </w:r>
      <w:r w:rsidRPr="003A7E07">
        <w:rPr>
          <w:color w:val="231F20"/>
          <w:spacing w:val="42"/>
          <w:sz w:val="22"/>
          <w:szCs w:val="22"/>
        </w:rPr>
        <w:t xml:space="preserve"> </w:t>
      </w:r>
      <w:r w:rsidRPr="003A7E07">
        <w:rPr>
          <w:color w:val="231F20"/>
          <w:spacing w:val="2"/>
          <w:sz w:val="22"/>
          <w:szCs w:val="22"/>
        </w:rPr>
        <w:t>recording</w:t>
      </w:r>
      <w:r w:rsidRPr="003A7E07">
        <w:rPr>
          <w:color w:val="231F20"/>
          <w:spacing w:val="43"/>
          <w:sz w:val="22"/>
          <w:szCs w:val="22"/>
        </w:rPr>
        <w:t xml:space="preserve"> </w:t>
      </w:r>
      <w:r w:rsidRPr="003A7E07">
        <w:rPr>
          <w:color w:val="231F20"/>
          <w:spacing w:val="2"/>
          <w:sz w:val="22"/>
          <w:szCs w:val="22"/>
        </w:rPr>
        <w:t>each</w:t>
      </w:r>
      <w:r w:rsidRPr="003A7E07">
        <w:rPr>
          <w:color w:val="231F20"/>
          <w:spacing w:val="42"/>
          <w:sz w:val="22"/>
          <w:szCs w:val="22"/>
        </w:rPr>
        <w:t xml:space="preserve"> </w:t>
      </w:r>
      <w:r w:rsidRPr="003A7E07">
        <w:rPr>
          <w:color w:val="231F20"/>
          <w:spacing w:val="2"/>
          <w:sz w:val="22"/>
          <w:szCs w:val="22"/>
        </w:rPr>
        <w:t>child’s</w:t>
      </w:r>
      <w:r w:rsidRPr="003A7E07">
        <w:rPr>
          <w:color w:val="231F20"/>
          <w:spacing w:val="42"/>
          <w:sz w:val="22"/>
          <w:szCs w:val="22"/>
        </w:rPr>
        <w:t xml:space="preserve"> </w:t>
      </w:r>
      <w:r w:rsidRPr="003A7E07">
        <w:rPr>
          <w:color w:val="231F20"/>
          <w:spacing w:val="2"/>
          <w:sz w:val="22"/>
          <w:szCs w:val="22"/>
        </w:rPr>
        <w:t>behavior,</w:t>
      </w:r>
      <w:r w:rsidRPr="003A7E07">
        <w:rPr>
          <w:color w:val="231F20"/>
          <w:spacing w:val="42"/>
          <w:sz w:val="22"/>
          <w:szCs w:val="22"/>
        </w:rPr>
        <w:t xml:space="preserve"> </w:t>
      </w:r>
      <w:r w:rsidRPr="003A7E07">
        <w:rPr>
          <w:color w:val="231F20"/>
          <w:spacing w:val="2"/>
          <w:sz w:val="22"/>
          <w:szCs w:val="22"/>
        </w:rPr>
        <w:t>enables</w:t>
      </w:r>
      <w:r w:rsidRPr="003A7E07">
        <w:rPr>
          <w:color w:val="231F20"/>
          <w:spacing w:val="42"/>
          <w:sz w:val="22"/>
          <w:szCs w:val="22"/>
        </w:rPr>
        <w:t xml:space="preserve"> </w:t>
      </w:r>
      <w:r w:rsidRPr="003A7E07">
        <w:rPr>
          <w:color w:val="231F20"/>
          <w:spacing w:val="3"/>
          <w:sz w:val="22"/>
          <w:szCs w:val="22"/>
        </w:rPr>
        <w:t>direct</w:t>
      </w:r>
      <w:r w:rsidRPr="003A7E07">
        <w:rPr>
          <w:color w:val="231F20"/>
          <w:spacing w:val="64"/>
          <w:sz w:val="22"/>
          <w:szCs w:val="22"/>
        </w:rPr>
        <w:t xml:space="preserve"> </w:t>
      </w:r>
      <w:r w:rsidRPr="003A7E07">
        <w:rPr>
          <w:color w:val="231F20"/>
          <w:sz w:val="22"/>
          <w:szCs w:val="22"/>
        </w:rPr>
        <w:t>comparisons</w:t>
      </w:r>
      <w:r w:rsidRPr="003A7E07">
        <w:rPr>
          <w:color w:val="231F20"/>
          <w:spacing w:val="-2"/>
          <w:sz w:val="22"/>
          <w:szCs w:val="22"/>
        </w:rPr>
        <w:t xml:space="preserve"> </w:t>
      </w:r>
      <w:r w:rsidRPr="003A7E07">
        <w:rPr>
          <w:color w:val="231F20"/>
          <w:sz w:val="22"/>
          <w:szCs w:val="22"/>
        </w:rPr>
        <w:t>of different children’s</w:t>
      </w:r>
      <w:r w:rsidRPr="003A7E07">
        <w:rPr>
          <w:color w:val="231F20"/>
          <w:spacing w:val="-2"/>
          <w:sz w:val="22"/>
          <w:szCs w:val="22"/>
        </w:rPr>
        <w:t xml:space="preserve"> </w:t>
      </w:r>
      <w:r w:rsidRPr="003A7E07">
        <w:rPr>
          <w:color w:val="231F20"/>
          <w:sz w:val="22"/>
          <w:szCs w:val="22"/>
        </w:rPr>
        <w:t>behavior and</w:t>
      </w:r>
      <w:r w:rsidRPr="003A7E07">
        <w:rPr>
          <w:color w:val="231F20"/>
          <w:spacing w:val="-1"/>
          <w:sz w:val="22"/>
          <w:szCs w:val="22"/>
        </w:rPr>
        <w:t xml:space="preserve"> </w:t>
      </w:r>
      <w:r w:rsidRPr="003A7E07">
        <w:rPr>
          <w:color w:val="231F20"/>
          <w:sz w:val="22"/>
          <w:szCs w:val="22"/>
        </w:rPr>
        <w:t>makes</w:t>
      </w:r>
      <w:r w:rsidRPr="003A7E07">
        <w:rPr>
          <w:color w:val="231F20"/>
          <w:spacing w:val="-1"/>
          <w:sz w:val="22"/>
          <w:szCs w:val="22"/>
        </w:rPr>
        <w:t xml:space="preserve"> </w:t>
      </w:r>
      <w:r w:rsidRPr="003A7E07">
        <w:rPr>
          <w:color w:val="231F20"/>
          <w:sz w:val="22"/>
          <w:szCs w:val="22"/>
        </w:rPr>
        <w:t>it</w:t>
      </w:r>
      <w:r w:rsidRPr="003A7E07">
        <w:rPr>
          <w:color w:val="231F20"/>
          <w:spacing w:val="-1"/>
          <w:sz w:val="22"/>
          <w:szCs w:val="22"/>
        </w:rPr>
        <w:t xml:space="preserve"> </w:t>
      </w:r>
      <w:r w:rsidRPr="003A7E07">
        <w:rPr>
          <w:color w:val="231F20"/>
          <w:sz w:val="22"/>
          <w:szCs w:val="22"/>
        </w:rPr>
        <w:t>possible to</w:t>
      </w:r>
      <w:r w:rsidRPr="003A7E07">
        <w:rPr>
          <w:color w:val="231F20"/>
          <w:spacing w:val="-1"/>
          <w:sz w:val="22"/>
          <w:szCs w:val="22"/>
        </w:rPr>
        <w:t xml:space="preserve"> </w:t>
      </w:r>
      <w:r w:rsidRPr="003A7E07">
        <w:rPr>
          <w:color w:val="231F20"/>
          <w:sz w:val="22"/>
          <w:szCs w:val="22"/>
        </w:rPr>
        <w:t>establish</w:t>
      </w:r>
      <w:r w:rsidRPr="003A7E07">
        <w:rPr>
          <w:color w:val="231F20"/>
          <w:spacing w:val="-1"/>
          <w:sz w:val="22"/>
          <w:szCs w:val="22"/>
        </w:rPr>
        <w:t xml:space="preserve"> </w:t>
      </w:r>
      <w:r w:rsidRPr="003A7E07">
        <w:rPr>
          <w:color w:val="231F20"/>
          <w:sz w:val="22"/>
          <w:szCs w:val="22"/>
        </w:rPr>
        <w:t>the</w:t>
      </w:r>
      <w:r w:rsidRPr="003A7E07">
        <w:rPr>
          <w:color w:val="231F20"/>
          <w:w w:val="99"/>
          <w:sz w:val="22"/>
          <w:szCs w:val="22"/>
        </w:rPr>
        <w:t xml:space="preserve"> </w:t>
      </w:r>
      <w:r w:rsidRPr="003A7E07">
        <w:rPr>
          <w:color w:val="231F20"/>
          <w:sz w:val="22"/>
          <w:szCs w:val="22"/>
        </w:rPr>
        <w:t>generality</w:t>
      </w:r>
      <w:r w:rsidRPr="003A7E07">
        <w:rPr>
          <w:color w:val="231F20"/>
          <w:spacing w:val="-7"/>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behavior</w:t>
      </w:r>
      <w:r w:rsidRPr="003A7E07">
        <w:rPr>
          <w:color w:val="231F20"/>
          <w:spacing w:val="-7"/>
          <w:sz w:val="22"/>
          <w:szCs w:val="22"/>
        </w:rPr>
        <w:t xml:space="preserve"> </w:t>
      </w:r>
      <w:r w:rsidRPr="003A7E07">
        <w:rPr>
          <w:color w:val="231F20"/>
          <w:sz w:val="22"/>
          <w:szCs w:val="22"/>
        </w:rPr>
        <w:t>across</w:t>
      </w:r>
      <w:r w:rsidRPr="003A7E07">
        <w:rPr>
          <w:color w:val="231F20"/>
          <w:spacing w:val="-6"/>
          <w:sz w:val="22"/>
          <w:szCs w:val="22"/>
        </w:rPr>
        <w:t xml:space="preserve"> </w:t>
      </w:r>
      <w:r w:rsidRPr="003A7E07">
        <w:rPr>
          <w:color w:val="231F20"/>
          <w:sz w:val="22"/>
          <w:szCs w:val="22"/>
        </w:rPr>
        <w:t>different</w:t>
      </w:r>
      <w:r w:rsidRPr="003A7E07">
        <w:rPr>
          <w:color w:val="231F20"/>
          <w:spacing w:val="-7"/>
          <w:sz w:val="22"/>
          <w:szCs w:val="22"/>
        </w:rPr>
        <w:t xml:space="preserve"> </w:t>
      </w:r>
      <w:r w:rsidRPr="003A7E07">
        <w:rPr>
          <w:color w:val="231F20"/>
          <w:sz w:val="22"/>
          <w:szCs w:val="22"/>
        </w:rPr>
        <w:t>tasks.</w:t>
      </w:r>
      <w:r w:rsidRPr="003A7E07">
        <w:rPr>
          <w:color w:val="231F20"/>
          <w:spacing w:val="-7"/>
          <w:sz w:val="22"/>
          <w:szCs w:val="22"/>
        </w:rPr>
        <w:t xml:space="preserve"> </w:t>
      </w:r>
      <w:r w:rsidRPr="003A7E07">
        <w:rPr>
          <w:color w:val="231F20"/>
          <w:sz w:val="22"/>
          <w:szCs w:val="22"/>
        </w:rPr>
        <w:t>It</w:t>
      </w:r>
      <w:r w:rsidRPr="003A7E07">
        <w:rPr>
          <w:color w:val="231F20"/>
          <w:spacing w:val="-6"/>
          <w:sz w:val="22"/>
          <w:szCs w:val="22"/>
        </w:rPr>
        <w:t xml:space="preserve"> </w:t>
      </w:r>
      <w:r w:rsidRPr="003A7E07">
        <w:rPr>
          <w:color w:val="231F20"/>
          <w:sz w:val="22"/>
          <w:szCs w:val="22"/>
        </w:rPr>
        <w:t>does</w:t>
      </w:r>
      <w:r w:rsidRPr="003A7E07">
        <w:rPr>
          <w:color w:val="231F20"/>
          <w:spacing w:val="-7"/>
          <w:sz w:val="22"/>
          <w:szCs w:val="22"/>
        </w:rPr>
        <w:t xml:space="preserve"> </w:t>
      </w:r>
      <w:r w:rsidRPr="003A7E07">
        <w:rPr>
          <w:color w:val="231F20"/>
          <w:sz w:val="22"/>
          <w:szCs w:val="22"/>
        </w:rPr>
        <w:t>not,</w:t>
      </w:r>
      <w:r w:rsidRPr="003A7E07">
        <w:rPr>
          <w:color w:val="231F20"/>
          <w:spacing w:val="-7"/>
          <w:sz w:val="22"/>
          <w:szCs w:val="22"/>
        </w:rPr>
        <w:t xml:space="preserve"> </w:t>
      </w:r>
      <w:r w:rsidRPr="003A7E07">
        <w:rPr>
          <w:color w:val="231F20"/>
          <w:sz w:val="22"/>
          <w:szCs w:val="22"/>
        </w:rPr>
        <w:t>however,</w:t>
      </w:r>
      <w:r w:rsidRPr="003A7E07">
        <w:rPr>
          <w:color w:val="231F20"/>
          <w:spacing w:val="-6"/>
          <w:sz w:val="22"/>
          <w:szCs w:val="22"/>
        </w:rPr>
        <w:t xml:space="preserve"> </w:t>
      </w:r>
      <w:r w:rsidRPr="003A7E07">
        <w:rPr>
          <w:color w:val="231F20"/>
          <w:sz w:val="22"/>
          <w:szCs w:val="22"/>
        </w:rPr>
        <w:t>provide</w:t>
      </w:r>
      <w:r w:rsidRPr="003A7E07">
        <w:rPr>
          <w:color w:val="231F20"/>
          <w:spacing w:val="-7"/>
          <w:sz w:val="22"/>
          <w:szCs w:val="22"/>
        </w:rPr>
        <w:t xml:space="preserve"> </w:t>
      </w:r>
      <w:r w:rsidRPr="003A7E07">
        <w:rPr>
          <w:color w:val="231F20"/>
          <w:sz w:val="22"/>
          <w:szCs w:val="22"/>
        </w:rPr>
        <w:t>as</w:t>
      </w:r>
      <w:r w:rsidRPr="003A7E07">
        <w:rPr>
          <w:color w:val="231F20"/>
          <w:spacing w:val="-7"/>
          <w:sz w:val="22"/>
          <w:szCs w:val="22"/>
        </w:rPr>
        <w:t xml:space="preserve"> </w:t>
      </w:r>
      <w:r w:rsidRPr="003A7E07">
        <w:rPr>
          <w:color w:val="231F20"/>
          <w:sz w:val="22"/>
          <w:szCs w:val="22"/>
        </w:rPr>
        <w:t>much</w:t>
      </w:r>
      <w:r w:rsidRPr="003A7E07">
        <w:rPr>
          <w:color w:val="231F20"/>
          <w:w w:val="99"/>
          <w:sz w:val="22"/>
          <w:szCs w:val="22"/>
        </w:rPr>
        <w:t xml:space="preserve"> </w:t>
      </w:r>
      <w:r w:rsidRPr="003A7E07">
        <w:rPr>
          <w:color w:val="231F20"/>
          <w:sz w:val="22"/>
          <w:szCs w:val="22"/>
        </w:rPr>
        <w:t>information</w:t>
      </w:r>
      <w:r w:rsidRPr="003A7E07">
        <w:rPr>
          <w:color w:val="231F20"/>
          <w:spacing w:val="-2"/>
          <w:sz w:val="22"/>
          <w:szCs w:val="22"/>
        </w:rPr>
        <w:t xml:space="preserve"> </w:t>
      </w:r>
      <w:r w:rsidRPr="003A7E07">
        <w:rPr>
          <w:color w:val="231F20"/>
          <w:sz w:val="22"/>
          <w:szCs w:val="22"/>
        </w:rPr>
        <w:t>about</w:t>
      </w:r>
      <w:r w:rsidRPr="003A7E07">
        <w:rPr>
          <w:color w:val="231F20"/>
          <w:spacing w:val="-1"/>
          <w:sz w:val="22"/>
          <w:szCs w:val="22"/>
        </w:rPr>
        <w:t xml:space="preserve"> </w:t>
      </w:r>
      <w:r w:rsidRPr="003A7E07">
        <w:rPr>
          <w:color w:val="231F20"/>
          <w:sz w:val="22"/>
          <w:szCs w:val="22"/>
        </w:rPr>
        <w:t>children’s</w:t>
      </w:r>
      <w:r w:rsidRPr="003A7E07">
        <w:rPr>
          <w:color w:val="231F20"/>
          <w:spacing w:val="-1"/>
          <w:sz w:val="22"/>
          <w:szCs w:val="22"/>
        </w:rPr>
        <w:t xml:space="preserve"> subjective</w:t>
      </w:r>
      <w:r w:rsidRPr="003A7E07">
        <w:rPr>
          <w:color w:val="231F20"/>
          <w:sz w:val="22"/>
          <w:szCs w:val="22"/>
        </w:rPr>
        <w:t xml:space="preserve"> experiences</w:t>
      </w:r>
      <w:r w:rsidRPr="003A7E07">
        <w:rPr>
          <w:color w:val="231F20"/>
          <w:spacing w:val="-2"/>
          <w:sz w:val="22"/>
          <w:szCs w:val="22"/>
        </w:rPr>
        <w:t xml:space="preserve"> </w:t>
      </w:r>
      <w:r w:rsidRPr="003A7E07">
        <w:rPr>
          <w:color w:val="231F20"/>
          <w:sz w:val="22"/>
          <w:szCs w:val="22"/>
        </w:rPr>
        <w:t>as</w:t>
      </w:r>
      <w:r w:rsidRPr="003A7E07">
        <w:rPr>
          <w:color w:val="231F20"/>
          <w:spacing w:val="-1"/>
          <w:sz w:val="22"/>
          <w:szCs w:val="22"/>
        </w:rPr>
        <w:t xml:space="preserve"> </w:t>
      </w:r>
      <w:r w:rsidRPr="003A7E07">
        <w:rPr>
          <w:color w:val="231F20"/>
          <w:sz w:val="22"/>
          <w:szCs w:val="22"/>
        </w:rPr>
        <w:t>do</w:t>
      </w:r>
      <w:r w:rsidRPr="003A7E07">
        <w:rPr>
          <w:color w:val="231F20"/>
          <w:spacing w:val="-1"/>
          <w:sz w:val="22"/>
          <w:szCs w:val="22"/>
        </w:rPr>
        <w:t xml:space="preserve"> </w:t>
      </w:r>
      <w:r w:rsidRPr="003A7E07">
        <w:rPr>
          <w:color w:val="231F20"/>
          <w:sz w:val="22"/>
          <w:szCs w:val="22"/>
        </w:rPr>
        <w:t>interviews</w:t>
      </w:r>
      <w:r w:rsidRPr="003A7E07">
        <w:rPr>
          <w:color w:val="231F20"/>
          <w:spacing w:val="-1"/>
          <w:sz w:val="22"/>
          <w:szCs w:val="22"/>
        </w:rPr>
        <w:t xml:space="preserve"> </w:t>
      </w:r>
      <w:r w:rsidRPr="003A7E07">
        <w:rPr>
          <w:color w:val="231F20"/>
          <w:sz w:val="22"/>
          <w:szCs w:val="22"/>
        </w:rPr>
        <w:t>or</w:t>
      </w:r>
      <w:r w:rsidRPr="003A7E07">
        <w:rPr>
          <w:color w:val="231F20"/>
          <w:spacing w:val="-1"/>
          <w:sz w:val="22"/>
          <w:szCs w:val="22"/>
        </w:rPr>
        <w:t xml:space="preserve"> </w:t>
      </w:r>
      <w:r w:rsidRPr="003A7E07">
        <w:rPr>
          <w:color w:val="231F20"/>
          <w:sz w:val="22"/>
          <w:szCs w:val="22"/>
        </w:rPr>
        <w:t>provide</w:t>
      </w:r>
      <w:r w:rsidRPr="003A7E07">
        <w:rPr>
          <w:color w:val="231F20"/>
          <w:spacing w:val="-1"/>
          <w:sz w:val="22"/>
          <w:szCs w:val="22"/>
        </w:rPr>
        <w:t xml:space="preserve"> </w:t>
      </w:r>
      <w:r w:rsidRPr="003A7E07">
        <w:rPr>
          <w:color w:val="231F20"/>
          <w:sz w:val="22"/>
          <w:szCs w:val="22"/>
        </w:rPr>
        <w:t>as</w:t>
      </w:r>
      <w:r w:rsidRPr="003A7E07">
        <w:rPr>
          <w:color w:val="231F20"/>
          <w:spacing w:val="22"/>
          <w:sz w:val="22"/>
          <w:szCs w:val="22"/>
        </w:rPr>
        <w:t xml:space="preserve"> </w:t>
      </w:r>
      <w:r w:rsidRPr="003A7E07">
        <w:rPr>
          <w:color w:val="231F20"/>
          <w:sz w:val="22"/>
          <w:szCs w:val="22"/>
        </w:rPr>
        <w:t>natural</w:t>
      </w:r>
      <w:r w:rsidRPr="003A7E07">
        <w:rPr>
          <w:color w:val="231F20"/>
          <w:spacing w:val="-6"/>
          <w:sz w:val="22"/>
          <w:szCs w:val="22"/>
        </w:rPr>
        <w:t xml:space="preserve"> </w:t>
      </w:r>
      <w:r w:rsidRPr="003A7E07">
        <w:rPr>
          <w:color w:val="231F20"/>
          <w:sz w:val="22"/>
          <w:szCs w:val="22"/>
        </w:rPr>
        <w:t>a</w:t>
      </w:r>
      <w:r w:rsidRPr="003A7E07">
        <w:rPr>
          <w:color w:val="231F20"/>
          <w:spacing w:val="-6"/>
          <w:sz w:val="22"/>
          <w:szCs w:val="22"/>
        </w:rPr>
        <w:t xml:space="preserve"> </w:t>
      </w:r>
      <w:r w:rsidRPr="003A7E07">
        <w:rPr>
          <w:color w:val="231F20"/>
          <w:spacing w:val="-1"/>
          <w:sz w:val="22"/>
          <w:szCs w:val="22"/>
        </w:rPr>
        <w:t>situation</w:t>
      </w:r>
      <w:r w:rsidRPr="003A7E07">
        <w:rPr>
          <w:color w:val="231F20"/>
          <w:spacing w:val="-6"/>
          <w:sz w:val="22"/>
          <w:szCs w:val="22"/>
        </w:rPr>
        <w:t xml:space="preserve"> </w:t>
      </w:r>
      <w:r w:rsidRPr="003A7E07">
        <w:rPr>
          <w:color w:val="231F20"/>
          <w:sz w:val="22"/>
          <w:szCs w:val="22"/>
        </w:rPr>
        <w:t>as</w:t>
      </w:r>
      <w:r w:rsidRPr="003A7E07">
        <w:rPr>
          <w:color w:val="231F20"/>
          <w:spacing w:val="-7"/>
          <w:sz w:val="22"/>
          <w:szCs w:val="22"/>
        </w:rPr>
        <w:t xml:space="preserve"> </w:t>
      </w:r>
      <w:r w:rsidRPr="003A7E07">
        <w:rPr>
          <w:color w:val="231F20"/>
          <w:sz w:val="22"/>
          <w:szCs w:val="22"/>
        </w:rPr>
        <w:t>does</w:t>
      </w:r>
      <w:r w:rsidRPr="003A7E07">
        <w:rPr>
          <w:color w:val="231F20"/>
          <w:spacing w:val="-6"/>
          <w:sz w:val="22"/>
          <w:szCs w:val="22"/>
        </w:rPr>
        <w:t xml:space="preserve"> </w:t>
      </w:r>
      <w:r w:rsidRPr="003A7E07">
        <w:rPr>
          <w:color w:val="231F20"/>
          <w:sz w:val="22"/>
          <w:szCs w:val="22"/>
        </w:rPr>
        <w:t>naturalistic</w:t>
      </w:r>
      <w:r w:rsidRPr="003A7E07">
        <w:rPr>
          <w:color w:val="231F20"/>
          <w:spacing w:val="-6"/>
          <w:sz w:val="22"/>
          <w:szCs w:val="22"/>
        </w:rPr>
        <w:t xml:space="preserve"> </w:t>
      </w:r>
      <w:r w:rsidRPr="003A7E07">
        <w:rPr>
          <w:color w:val="231F20"/>
          <w:sz w:val="22"/>
          <w:szCs w:val="22"/>
        </w:rPr>
        <w:t>observation.</w:t>
      </w:r>
    </w:p>
    <w:p w14:paraId="6FF6C502" w14:textId="71433E63" w:rsidR="00B91650" w:rsidRPr="003A7E07" w:rsidRDefault="00B91650" w:rsidP="006A2226">
      <w:pPr>
        <w:pStyle w:val="BodyText"/>
        <w:numPr>
          <w:ilvl w:val="1"/>
          <w:numId w:val="5"/>
        </w:numPr>
        <w:tabs>
          <w:tab w:val="left" w:pos="1805"/>
        </w:tabs>
        <w:kinsoku w:val="0"/>
        <w:overflowPunct w:val="0"/>
        <w:spacing w:line="265" w:lineRule="auto"/>
        <w:ind w:right="118"/>
        <w:rPr>
          <w:color w:val="000000"/>
          <w:sz w:val="22"/>
          <w:szCs w:val="22"/>
        </w:rPr>
      </w:pP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primary</w:t>
      </w:r>
      <w:r w:rsidRPr="003A7E07">
        <w:rPr>
          <w:color w:val="231F20"/>
          <w:spacing w:val="-11"/>
          <w:sz w:val="22"/>
          <w:szCs w:val="22"/>
        </w:rPr>
        <w:t xml:space="preserve"> </w:t>
      </w:r>
      <w:r w:rsidRPr="003A7E07">
        <w:rPr>
          <w:color w:val="231F20"/>
          <w:spacing w:val="-1"/>
          <w:sz w:val="22"/>
          <w:szCs w:val="22"/>
        </w:rPr>
        <w:t>goal</w:t>
      </w:r>
      <w:r w:rsidRPr="003A7E07">
        <w:rPr>
          <w:color w:val="231F20"/>
          <w:spacing w:val="-10"/>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b/>
          <w:bCs/>
          <w:color w:val="231F20"/>
          <w:spacing w:val="-1"/>
          <w:sz w:val="22"/>
          <w:szCs w:val="22"/>
        </w:rPr>
        <w:t>correlational</w:t>
      </w:r>
      <w:r w:rsidRPr="003A7E07">
        <w:rPr>
          <w:b/>
          <w:bCs/>
          <w:color w:val="231F20"/>
          <w:spacing w:val="-12"/>
          <w:sz w:val="22"/>
          <w:szCs w:val="22"/>
        </w:rPr>
        <w:t xml:space="preserve"> </w:t>
      </w:r>
      <w:r w:rsidRPr="003A7E07">
        <w:rPr>
          <w:b/>
          <w:bCs/>
          <w:color w:val="231F20"/>
          <w:spacing w:val="-1"/>
          <w:sz w:val="22"/>
          <w:szCs w:val="22"/>
        </w:rPr>
        <w:t>designs</w:t>
      </w:r>
      <w:r w:rsidRPr="003A7E07">
        <w:rPr>
          <w:b/>
          <w:bCs/>
          <w:color w:val="231F20"/>
          <w:spacing w:val="-11"/>
          <w:sz w:val="22"/>
          <w:szCs w:val="22"/>
        </w:rPr>
        <w:t xml:space="preserve"> </w:t>
      </w:r>
      <w:r w:rsidRPr="003A7E07">
        <w:rPr>
          <w:color w:val="231F20"/>
          <w:spacing w:val="-1"/>
          <w:sz w:val="22"/>
          <w:szCs w:val="22"/>
        </w:rPr>
        <w:t>is</w:t>
      </w:r>
      <w:r w:rsidRPr="003A7E07">
        <w:rPr>
          <w:color w:val="231F20"/>
          <w:spacing w:val="-12"/>
          <w:sz w:val="22"/>
          <w:szCs w:val="22"/>
        </w:rPr>
        <w:t xml:space="preserve"> </w:t>
      </w:r>
      <w:r w:rsidRPr="003A7E07">
        <w:rPr>
          <w:color w:val="231F20"/>
          <w:spacing w:val="-1"/>
          <w:sz w:val="22"/>
          <w:szCs w:val="22"/>
        </w:rPr>
        <w:t>to</w:t>
      </w:r>
      <w:r w:rsidRPr="003A7E07">
        <w:rPr>
          <w:color w:val="231F20"/>
          <w:spacing w:val="-12"/>
          <w:sz w:val="22"/>
          <w:szCs w:val="22"/>
        </w:rPr>
        <w:t xml:space="preserve"> </w:t>
      </w:r>
      <w:r w:rsidRPr="003A7E07">
        <w:rPr>
          <w:color w:val="231F20"/>
          <w:spacing w:val="-1"/>
          <w:sz w:val="22"/>
          <w:szCs w:val="22"/>
        </w:rPr>
        <w:t>determine</w:t>
      </w:r>
      <w:r w:rsidRPr="003A7E07">
        <w:rPr>
          <w:color w:val="231F20"/>
          <w:spacing w:val="-10"/>
          <w:sz w:val="22"/>
          <w:szCs w:val="22"/>
        </w:rPr>
        <w:t xml:space="preserve"> </w:t>
      </w:r>
      <w:r w:rsidRPr="003A7E07">
        <w:rPr>
          <w:color w:val="231F20"/>
          <w:spacing w:val="-1"/>
          <w:sz w:val="22"/>
          <w:szCs w:val="22"/>
        </w:rPr>
        <w:t>how</w:t>
      </w:r>
      <w:r w:rsidRPr="003A7E07">
        <w:rPr>
          <w:color w:val="231F20"/>
          <w:spacing w:val="-12"/>
          <w:sz w:val="22"/>
          <w:szCs w:val="22"/>
        </w:rPr>
        <w:t xml:space="preserve"> </w:t>
      </w:r>
      <w:r w:rsidRPr="003A7E07">
        <w:rPr>
          <w:color w:val="231F20"/>
          <w:spacing w:val="-1"/>
          <w:sz w:val="22"/>
          <w:szCs w:val="22"/>
        </w:rPr>
        <w:t>variables</w:t>
      </w:r>
      <w:r w:rsidR="0052280E" w:rsidRPr="003A7E07">
        <w:rPr>
          <w:color w:val="231F20"/>
          <w:spacing w:val="-1"/>
          <w:sz w:val="22"/>
          <w:szCs w:val="22"/>
        </w:rPr>
        <w:t>—</w:t>
      </w:r>
      <w:r w:rsidR="00402017" w:rsidRPr="003A7E07">
        <w:rPr>
          <w:color w:val="231F20"/>
          <w:spacing w:val="-1"/>
          <w:sz w:val="22"/>
          <w:szCs w:val="22"/>
        </w:rPr>
        <w:t>attributes</w:t>
      </w:r>
      <w:r w:rsidR="00402017" w:rsidRPr="003A7E07">
        <w:rPr>
          <w:color w:val="231F20"/>
          <w:spacing w:val="-14"/>
          <w:sz w:val="22"/>
          <w:szCs w:val="22"/>
        </w:rPr>
        <w:t xml:space="preserve"> </w:t>
      </w:r>
      <w:r w:rsidR="00402017" w:rsidRPr="003A7E07">
        <w:rPr>
          <w:color w:val="231F20"/>
          <w:spacing w:val="-1"/>
          <w:sz w:val="22"/>
          <w:szCs w:val="22"/>
        </w:rPr>
        <w:t>that</w:t>
      </w:r>
      <w:r w:rsidR="00402017" w:rsidRPr="003A7E07">
        <w:rPr>
          <w:color w:val="231F20"/>
          <w:spacing w:val="-13"/>
          <w:sz w:val="22"/>
          <w:szCs w:val="22"/>
        </w:rPr>
        <w:t xml:space="preserve"> </w:t>
      </w:r>
      <w:r w:rsidR="00402017" w:rsidRPr="003A7E07">
        <w:rPr>
          <w:color w:val="231F20"/>
          <w:spacing w:val="-1"/>
          <w:sz w:val="22"/>
          <w:szCs w:val="22"/>
        </w:rPr>
        <w:t>vary</w:t>
      </w:r>
      <w:r w:rsidR="00402017" w:rsidRPr="003A7E07">
        <w:rPr>
          <w:color w:val="231F20"/>
          <w:spacing w:val="-14"/>
          <w:sz w:val="22"/>
          <w:szCs w:val="22"/>
        </w:rPr>
        <w:t xml:space="preserve"> </w:t>
      </w:r>
      <w:r w:rsidR="00402017" w:rsidRPr="003A7E07">
        <w:rPr>
          <w:color w:val="231F20"/>
          <w:spacing w:val="-1"/>
          <w:sz w:val="22"/>
          <w:szCs w:val="22"/>
        </w:rPr>
        <w:t>across</w:t>
      </w:r>
      <w:r w:rsidR="00402017" w:rsidRPr="003A7E07">
        <w:rPr>
          <w:color w:val="231F20"/>
          <w:spacing w:val="-13"/>
          <w:sz w:val="22"/>
          <w:szCs w:val="22"/>
        </w:rPr>
        <w:t xml:space="preserve"> </w:t>
      </w:r>
      <w:r w:rsidR="00402017" w:rsidRPr="003A7E07">
        <w:rPr>
          <w:color w:val="231F20"/>
          <w:spacing w:val="-1"/>
          <w:sz w:val="22"/>
          <w:szCs w:val="22"/>
        </w:rPr>
        <w:t>individuals</w:t>
      </w:r>
      <w:r w:rsidR="00402017" w:rsidRPr="003A7E07">
        <w:rPr>
          <w:color w:val="231F20"/>
          <w:spacing w:val="-14"/>
          <w:sz w:val="22"/>
          <w:szCs w:val="22"/>
        </w:rPr>
        <w:t xml:space="preserve"> </w:t>
      </w:r>
      <w:r w:rsidR="00402017" w:rsidRPr="003A7E07">
        <w:rPr>
          <w:color w:val="231F20"/>
          <w:spacing w:val="-1"/>
          <w:sz w:val="22"/>
          <w:szCs w:val="22"/>
        </w:rPr>
        <w:t>and</w:t>
      </w:r>
      <w:r w:rsidR="00402017" w:rsidRPr="003A7E07">
        <w:rPr>
          <w:color w:val="231F20"/>
          <w:spacing w:val="-13"/>
          <w:sz w:val="22"/>
          <w:szCs w:val="22"/>
        </w:rPr>
        <w:t xml:space="preserve"> </w:t>
      </w:r>
      <w:r w:rsidR="00402017" w:rsidRPr="003A7E07">
        <w:rPr>
          <w:color w:val="231F20"/>
          <w:spacing w:val="-1"/>
          <w:sz w:val="22"/>
          <w:szCs w:val="22"/>
        </w:rPr>
        <w:t>situations, such as age and activity level</w:t>
      </w:r>
      <w:r w:rsidR="0052280E" w:rsidRPr="003A7E07">
        <w:rPr>
          <w:color w:val="231F20"/>
          <w:spacing w:val="-1"/>
          <w:sz w:val="22"/>
          <w:szCs w:val="22"/>
        </w:rPr>
        <w:t>—</w:t>
      </w:r>
      <w:r w:rsidRPr="003A7E07">
        <w:rPr>
          <w:color w:val="231F20"/>
          <w:spacing w:val="-1"/>
          <w:sz w:val="22"/>
          <w:szCs w:val="22"/>
        </w:rPr>
        <w:t>are</w:t>
      </w:r>
      <w:r w:rsidRPr="003A7E07">
        <w:rPr>
          <w:color w:val="231F20"/>
          <w:spacing w:val="-11"/>
          <w:sz w:val="22"/>
          <w:szCs w:val="22"/>
        </w:rPr>
        <w:t xml:space="preserve"> </w:t>
      </w:r>
      <w:r w:rsidRPr="003A7E07">
        <w:rPr>
          <w:color w:val="231F20"/>
          <w:spacing w:val="-1"/>
          <w:sz w:val="22"/>
          <w:szCs w:val="22"/>
        </w:rPr>
        <w:t>related</w:t>
      </w:r>
      <w:r w:rsidRPr="003A7E07">
        <w:rPr>
          <w:color w:val="231F20"/>
          <w:spacing w:val="24"/>
          <w:w w:val="99"/>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z w:val="22"/>
          <w:szCs w:val="22"/>
        </w:rPr>
        <w:t>one</w:t>
      </w:r>
      <w:r w:rsidRPr="003A7E07">
        <w:rPr>
          <w:color w:val="231F20"/>
          <w:spacing w:val="8"/>
          <w:sz w:val="22"/>
          <w:szCs w:val="22"/>
        </w:rPr>
        <w:t xml:space="preserve"> </w:t>
      </w:r>
      <w:r w:rsidRPr="003A7E07">
        <w:rPr>
          <w:color w:val="231F20"/>
          <w:sz w:val="22"/>
          <w:szCs w:val="22"/>
        </w:rPr>
        <w:t>another.</w:t>
      </w:r>
      <w:r w:rsidRPr="003A7E07">
        <w:rPr>
          <w:color w:val="231F20"/>
          <w:spacing w:val="8"/>
          <w:sz w:val="22"/>
          <w:szCs w:val="22"/>
        </w:rPr>
        <w:t xml:space="preserve"> </w:t>
      </w:r>
      <w:r w:rsidRPr="003A7E07">
        <w:rPr>
          <w:color w:val="231F20"/>
          <w:sz w:val="22"/>
          <w:szCs w:val="22"/>
        </w:rPr>
        <w:t>A</w:t>
      </w:r>
      <w:r w:rsidRPr="003A7E07">
        <w:rPr>
          <w:color w:val="231F20"/>
          <w:spacing w:val="8"/>
          <w:sz w:val="22"/>
          <w:szCs w:val="22"/>
        </w:rPr>
        <w:t xml:space="preserve"> </w:t>
      </w:r>
      <w:r w:rsidRPr="003A7E07">
        <w:rPr>
          <w:color w:val="231F20"/>
          <w:sz w:val="22"/>
          <w:szCs w:val="22"/>
        </w:rPr>
        <w:t>correlation</w:t>
      </w:r>
      <w:r w:rsidRPr="003A7E07">
        <w:rPr>
          <w:color w:val="231F20"/>
          <w:spacing w:val="8"/>
          <w:sz w:val="22"/>
          <w:szCs w:val="22"/>
        </w:rPr>
        <w:t xml:space="preserve"> </w:t>
      </w:r>
      <w:r w:rsidRPr="003A7E07">
        <w:rPr>
          <w:color w:val="231F20"/>
          <w:sz w:val="22"/>
          <w:szCs w:val="22"/>
        </w:rPr>
        <w:t>is</w:t>
      </w:r>
      <w:r w:rsidRPr="003A7E07">
        <w:rPr>
          <w:color w:val="231F20"/>
          <w:spacing w:val="8"/>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association</w:t>
      </w:r>
      <w:r w:rsidRPr="003A7E07">
        <w:rPr>
          <w:color w:val="231F20"/>
          <w:spacing w:val="8"/>
          <w:sz w:val="22"/>
          <w:szCs w:val="22"/>
        </w:rPr>
        <w:t xml:space="preserve"> </w:t>
      </w:r>
      <w:r w:rsidRPr="003A7E07">
        <w:rPr>
          <w:color w:val="231F20"/>
          <w:sz w:val="22"/>
          <w:szCs w:val="22"/>
        </w:rPr>
        <w:t>between</w:t>
      </w:r>
      <w:r w:rsidRPr="003A7E07">
        <w:rPr>
          <w:color w:val="231F20"/>
          <w:spacing w:val="8"/>
          <w:sz w:val="22"/>
          <w:szCs w:val="22"/>
        </w:rPr>
        <w:t xml:space="preserve"> </w:t>
      </w:r>
      <w:r w:rsidRPr="003A7E07">
        <w:rPr>
          <w:color w:val="231F20"/>
          <w:sz w:val="22"/>
          <w:szCs w:val="22"/>
        </w:rPr>
        <w:t>two</w:t>
      </w:r>
      <w:r w:rsidRPr="003A7E07">
        <w:rPr>
          <w:color w:val="231F20"/>
          <w:spacing w:val="8"/>
          <w:sz w:val="22"/>
          <w:szCs w:val="22"/>
        </w:rPr>
        <w:t xml:space="preserve"> </w:t>
      </w:r>
      <w:r w:rsidRPr="003A7E07">
        <w:rPr>
          <w:color w:val="231F20"/>
          <w:sz w:val="22"/>
          <w:szCs w:val="22"/>
        </w:rPr>
        <w:t>variables.</w:t>
      </w:r>
      <w:r w:rsidRPr="003A7E07">
        <w:rPr>
          <w:color w:val="231F20"/>
          <w:spacing w:val="9"/>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direction</w:t>
      </w:r>
      <w:r w:rsidRPr="003A7E07">
        <w:rPr>
          <w:color w:val="231F20"/>
          <w:spacing w:val="7"/>
          <w:sz w:val="22"/>
          <w:szCs w:val="22"/>
        </w:rPr>
        <w:t xml:space="preserve"> </w:t>
      </w:r>
      <w:r w:rsidRPr="003A7E07">
        <w:rPr>
          <w:color w:val="231F20"/>
          <w:sz w:val="22"/>
          <w:szCs w:val="22"/>
        </w:rPr>
        <w:t>and</w:t>
      </w:r>
      <w:r w:rsidRPr="003A7E07">
        <w:rPr>
          <w:color w:val="231F20"/>
          <w:spacing w:val="8"/>
          <w:sz w:val="22"/>
          <w:szCs w:val="22"/>
        </w:rPr>
        <w:t xml:space="preserve"> </w:t>
      </w:r>
      <w:r w:rsidRPr="003A7E07">
        <w:rPr>
          <w:color w:val="231F20"/>
          <w:spacing w:val="-1"/>
          <w:sz w:val="22"/>
          <w:szCs w:val="22"/>
        </w:rPr>
        <w:t>strength</w:t>
      </w:r>
      <w:r w:rsidRPr="003A7E07">
        <w:rPr>
          <w:color w:val="231F20"/>
          <w:spacing w:val="9"/>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a</w:t>
      </w:r>
      <w:r w:rsidRPr="003A7E07">
        <w:rPr>
          <w:color w:val="231F20"/>
          <w:spacing w:val="7"/>
          <w:sz w:val="22"/>
          <w:szCs w:val="22"/>
        </w:rPr>
        <w:t xml:space="preserve"> </w:t>
      </w:r>
      <w:r w:rsidRPr="003A7E07">
        <w:rPr>
          <w:color w:val="231F20"/>
          <w:sz w:val="22"/>
          <w:szCs w:val="22"/>
        </w:rPr>
        <w:t>correlation</w:t>
      </w:r>
      <w:r w:rsidRPr="003A7E07">
        <w:rPr>
          <w:color w:val="231F20"/>
          <w:spacing w:val="8"/>
          <w:sz w:val="22"/>
          <w:szCs w:val="22"/>
        </w:rPr>
        <w:t xml:space="preserve"> </w:t>
      </w:r>
      <w:r w:rsidRPr="003A7E07">
        <w:rPr>
          <w:color w:val="231F20"/>
          <w:sz w:val="22"/>
          <w:szCs w:val="22"/>
        </w:rPr>
        <w:t>is</w:t>
      </w:r>
      <w:r w:rsidRPr="003A7E07">
        <w:rPr>
          <w:color w:val="231F20"/>
          <w:spacing w:val="8"/>
          <w:sz w:val="22"/>
          <w:szCs w:val="22"/>
        </w:rPr>
        <w:t xml:space="preserve"> </w:t>
      </w:r>
      <w:r w:rsidRPr="003A7E07">
        <w:rPr>
          <w:color w:val="231F20"/>
          <w:sz w:val="22"/>
          <w:szCs w:val="22"/>
        </w:rPr>
        <w:t>measured</w:t>
      </w:r>
      <w:r w:rsidRPr="003A7E07">
        <w:rPr>
          <w:color w:val="231F20"/>
          <w:spacing w:val="8"/>
          <w:sz w:val="22"/>
          <w:szCs w:val="22"/>
        </w:rPr>
        <w:t xml:space="preserve"> </w:t>
      </w:r>
      <w:r w:rsidRPr="003A7E07">
        <w:rPr>
          <w:color w:val="231F20"/>
          <w:sz w:val="22"/>
          <w:szCs w:val="22"/>
        </w:rPr>
        <w:t>by</w:t>
      </w:r>
      <w:r w:rsidRPr="003A7E07">
        <w:rPr>
          <w:color w:val="231F20"/>
          <w:spacing w:val="8"/>
          <w:sz w:val="22"/>
          <w:szCs w:val="22"/>
        </w:rPr>
        <w:t xml:space="preserve"> </w:t>
      </w:r>
      <w:r w:rsidRPr="003A7E07">
        <w:rPr>
          <w:color w:val="231F20"/>
          <w:sz w:val="22"/>
          <w:szCs w:val="22"/>
        </w:rPr>
        <w:t>a</w:t>
      </w:r>
      <w:r w:rsidRPr="003A7E07">
        <w:rPr>
          <w:color w:val="231F20"/>
          <w:spacing w:val="7"/>
          <w:sz w:val="22"/>
          <w:szCs w:val="22"/>
        </w:rPr>
        <w:t xml:space="preserve"> </w:t>
      </w:r>
      <w:r w:rsidRPr="003A7E07">
        <w:rPr>
          <w:color w:val="231F20"/>
          <w:spacing w:val="-1"/>
          <w:sz w:val="22"/>
          <w:szCs w:val="22"/>
        </w:rPr>
        <w:t>statistic</w:t>
      </w:r>
      <w:r w:rsidRPr="003A7E07">
        <w:rPr>
          <w:color w:val="231F20"/>
          <w:spacing w:val="9"/>
          <w:sz w:val="22"/>
          <w:szCs w:val="22"/>
        </w:rPr>
        <w:t xml:space="preserve"> </w:t>
      </w:r>
      <w:r w:rsidRPr="003A7E07">
        <w:rPr>
          <w:color w:val="231F20"/>
          <w:sz w:val="22"/>
          <w:szCs w:val="22"/>
        </w:rPr>
        <w:t>called</w:t>
      </w:r>
      <w:r w:rsidRPr="003A7E07">
        <w:rPr>
          <w:color w:val="231F20"/>
          <w:spacing w:val="8"/>
          <w:sz w:val="22"/>
          <w:szCs w:val="22"/>
        </w:rPr>
        <w:t xml:space="preserve"> </w:t>
      </w:r>
      <w:r w:rsidRPr="003A7E07">
        <w:rPr>
          <w:color w:val="231F20"/>
          <w:sz w:val="22"/>
          <w:szCs w:val="22"/>
        </w:rPr>
        <w:t>the</w:t>
      </w:r>
      <w:r w:rsidRPr="003A7E07">
        <w:rPr>
          <w:color w:val="231F20"/>
          <w:spacing w:val="7"/>
          <w:sz w:val="22"/>
          <w:szCs w:val="22"/>
        </w:rPr>
        <w:t xml:space="preserve"> </w:t>
      </w:r>
      <w:r w:rsidRPr="003A7E07">
        <w:rPr>
          <w:b/>
          <w:bCs/>
          <w:color w:val="231F20"/>
          <w:sz w:val="22"/>
          <w:szCs w:val="22"/>
        </w:rPr>
        <w:t>correlation</w:t>
      </w:r>
      <w:r w:rsidRPr="003A7E07">
        <w:rPr>
          <w:b/>
          <w:bCs/>
          <w:color w:val="231F20"/>
          <w:spacing w:val="23"/>
          <w:w w:val="99"/>
          <w:sz w:val="22"/>
          <w:szCs w:val="22"/>
        </w:rPr>
        <w:t xml:space="preserve"> </w:t>
      </w:r>
      <w:r w:rsidRPr="003A7E07">
        <w:rPr>
          <w:b/>
          <w:bCs/>
          <w:color w:val="231F20"/>
          <w:spacing w:val="-1"/>
          <w:sz w:val="22"/>
          <w:szCs w:val="22"/>
        </w:rPr>
        <w:t>coef</w:t>
      </w:r>
      <w:r w:rsidRPr="003A7E07">
        <w:rPr>
          <w:b/>
          <w:bCs/>
          <w:color w:val="231F20"/>
          <w:spacing w:val="-2"/>
          <w:sz w:val="22"/>
          <w:szCs w:val="22"/>
        </w:rPr>
        <w:t>fi</w:t>
      </w:r>
      <w:r w:rsidRPr="003A7E07">
        <w:rPr>
          <w:b/>
          <w:bCs/>
          <w:color w:val="231F20"/>
          <w:spacing w:val="-1"/>
          <w:sz w:val="22"/>
          <w:szCs w:val="22"/>
        </w:rPr>
        <w:t>cient</w:t>
      </w:r>
      <w:r w:rsidRPr="00B15B9E">
        <w:rPr>
          <w:b/>
          <w:color w:val="231F20"/>
          <w:spacing w:val="-1"/>
          <w:sz w:val="22"/>
          <w:szCs w:val="22"/>
        </w:rPr>
        <w:t>.</w:t>
      </w:r>
    </w:p>
    <w:p w14:paraId="68F0C400" w14:textId="77777777" w:rsidR="00B91650" w:rsidRPr="003A7E07" w:rsidRDefault="00B91650" w:rsidP="006A2226">
      <w:pPr>
        <w:pStyle w:val="BodyText"/>
        <w:numPr>
          <w:ilvl w:val="1"/>
          <w:numId w:val="5"/>
        </w:numPr>
        <w:tabs>
          <w:tab w:val="left" w:pos="1806"/>
        </w:tabs>
        <w:kinsoku w:val="0"/>
        <w:overflowPunct w:val="0"/>
        <w:spacing w:line="265" w:lineRule="auto"/>
        <w:ind w:right="118"/>
        <w:rPr>
          <w:color w:val="000000"/>
          <w:sz w:val="22"/>
          <w:szCs w:val="22"/>
        </w:rPr>
      </w:pPr>
      <w:r w:rsidRPr="003A7E07">
        <w:rPr>
          <w:color w:val="231F20"/>
          <w:sz w:val="22"/>
          <w:szCs w:val="22"/>
        </w:rPr>
        <w:t>Correlation</w:t>
      </w:r>
      <w:r w:rsidRPr="003A7E07">
        <w:rPr>
          <w:color w:val="231F20"/>
          <w:spacing w:val="-11"/>
          <w:sz w:val="22"/>
          <w:szCs w:val="22"/>
        </w:rPr>
        <w:t xml:space="preserve"> </w:t>
      </w:r>
      <w:r w:rsidRPr="003A7E07">
        <w:rPr>
          <w:color w:val="231F20"/>
          <w:sz w:val="22"/>
          <w:szCs w:val="22"/>
        </w:rPr>
        <w:t>does</w:t>
      </w:r>
      <w:r w:rsidRPr="003A7E07">
        <w:rPr>
          <w:color w:val="231F20"/>
          <w:spacing w:val="-10"/>
          <w:sz w:val="22"/>
          <w:szCs w:val="22"/>
        </w:rPr>
        <w:t xml:space="preserve"> </w:t>
      </w:r>
      <w:r w:rsidRPr="003A7E07">
        <w:rPr>
          <w:color w:val="231F20"/>
          <w:sz w:val="22"/>
          <w:szCs w:val="22"/>
        </w:rPr>
        <w:t>not</w:t>
      </w:r>
      <w:r w:rsidRPr="003A7E07">
        <w:rPr>
          <w:color w:val="231F20"/>
          <w:spacing w:val="-11"/>
          <w:sz w:val="22"/>
          <w:szCs w:val="22"/>
        </w:rPr>
        <w:t xml:space="preserve"> </w:t>
      </w:r>
      <w:r w:rsidRPr="003A7E07">
        <w:rPr>
          <w:color w:val="231F20"/>
          <w:sz w:val="22"/>
          <w:szCs w:val="22"/>
        </w:rPr>
        <w:t>equal</w:t>
      </w:r>
      <w:r w:rsidRPr="003A7E07">
        <w:rPr>
          <w:color w:val="231F20"/>
          <w:spacing w:val="-10"/>
          <w:sz w:val="22"/>
          <w:szCs w:val="22"/>
        </w:rPr>
        <w:t xml:space="preserve"> </w:t>
      </w:r>
      <w:r w:rsidRPr="003A7E07">
        <w:rPr>
          <w:color w:val="231F20"/>
          <w:sz w:val="22"/>
          <w:szCs w:val="22"/>
        </w:rPr>
        <w:t>causation.</w:t>
      </w:r>
      <w:r w:rsidRPr="003A7E07">
        <w:rPr>
          <w:color w:val="231F20"/>
          <w:spacing w:val="-10"/>
          <w:sz w:val="22"/>
          <w:szCs w:val="22"/>
        </w:rPr>
        <w:t xml:space="preserve"> </w:t>
      </w:r>
      <w:r w:rsidRPr="003A7E07">
        <w:rPr>
          <w:color w:val="231F20"/>
          <w:sz w:val="22"/>
          <w:szCs w:val="22"/>
        </w:rPr>
        <w:t>The</w:t>
      </w:r>
      <w:r w:rsidRPr="003A7E07">
        <w:rPr>
          <w:color w:val="231F20"/>
          <w:spacing w:val="-11"/>
          <w:sz w:val="22"/>
          <w:szCs w:val="22"/>
        </w:rPr>
        <w:t xml:space="preserve"> </w:t>
      </w:r>
      <w:r w:rsidRPr="003A7E07">
        <w:rPr>
          <w:b/>
          <w:bCs/>
          <w:color w:val="231F20"/>
          <w:spacing w:val="-1"/>
          <w:sz w:val="22"/>
          <w:szCs w:val="22"/>
        </w:rPr>
        <w:t>direction-of-causation</w:t>
      </w:r>
      <w:r w:rsidRPr="003A7E07">
        <w:rPr>
          <w:b/>
          <w:bCs/>
          <w:color w:val="231F20"/>
          <w:spacing w:val="-9"/>
          <w:sz w:val="22"/>
          <w:szCs w:val="22"/>
        </w:rPr>
        <w:t xml:space="preserve"> </w:t>
      </w:r>
      <w:r w:rsidRPr="003A7E07">
        <w:rPr>
          <w:b/>
          <w:color w:val="231F20"/>
          <w:sz w:val="22"/>
          <w:szCs w:val="22"/>
        </w:rPr>
        <w:t>problem</w:t>
      </w:r>
      <w:r w:rsidRPr="003A7E07">
        <w:rPr>
          <w:color w:val="231F20"/>
          <w:spacing w:val="-11"/>
          <w:sz w:val="22"/>
          <w:szCs w:val="22"/>
        </w:rPr>
        <w:t xml:space="preserve"> </w:t>
      </w:r>
      <w:r w:rsidRPr="003A7E07">
        <w:rPr>
          <w:color w:val="231F20"/>
          <w:sz w:val="22"/>
          <w:szCs w:val="22"/>
        </w:rPr>
        <w:t>is</w:t>
      </w:r>
      <w:r w:rsidRPr="003A7E07">
        <w:rPr>
          <w:color w:val="231F20"/>
          <w:spacing w:val="-10"/>
          <w:sz w:val="22"/>
          <w:szCs w:val="22"/>
        </w:rPr>
        <w:t xml:space="preserve"> </w:t>
      </w:r>
      <w:r w:rsidRPr="003A7E07">
        <w:rPr>
          <w:color w:val="231F20"/>
          <w:sz w:val="22"/>
          <w:szCs w:val="22"/>
        </w:rPr>
        <w:t>that</w:t>
      </w:r>
      <w:r w:rsidRPr="003A7E07">
        <w:rPr>
          <w:color w:val="231F20"/>
          <w:spacing w:val="-10"/>
          <w:sz w:val="22"/>
          <w:szCs w:val="22"/>
        </w:rPr>
        <w:t xml:space="preserve"> </w:t>
      </w:r>
      <w:r w:rsidRPr="003A7E07">
        <w:rPr>
          <w:color w:val="231F20"/>
          <w:sz w:val="22"/>
          <w:szCs w:val="22"/>
        </w:rPr>
        <w:t>it</w:t>
      </w:r>
      <w:r w:rsidRPr="003A7E07">
        <w:rPr>
          <w:color w:val="231F20"/>
          <w:spacing w:val="22"/>
          <w:w w:val="99"/>
          <w:sz w:val="22"/>
          <w:szCs w:val="22"/>
        </w:rPr>
        <w:t xml:space="preserve"> </w:t>
      </w:r>
      <w:r w:rsidRPr="003A7E07">
        <w:rPr>
          <w:color w:val="231F20"/>
          <w:sz w:val="22"/>
          <w:szCs w:val="22"/>
        </w:rPr>
        <w:t>is</w:t>
      </w:r>
      <w:r w:rsidRPr="003A7E07">
        <w:rPr>
          <w:color w:val="231F20"/>
          <w:spacing w:val="-10"/>
          <w:sz w:val="22"/>
          <w:szCs w:val="22"/>
        </w:rPr>
        <w:t xml:space="preserve"> </w:t>
      </w:r>
      <w:r w:rsidRPr="003A7E07">
        <w:rPr>
          <w:color w:val="231F20"/>
          <w:sz w:val="22"/>
          <w:szCs w:val="22"/>
        </w:rPr>
        <w:t>not</w:t>
      </w:r>
      <w:r w:rsidRPr="003A7E07">
        <w:rPr>
          <w:color w:val="231F20"/>
          <w:spacing w:val="-10"/>
          <w:sz w:val="22"/>
          <w:szCs w:val="22"/>
        </w:rPr>
        <w:t xml:space="preserve"> </w:t>
      </w:r>
      <w:r w:rsidRPr="003A7E07">
        <w:rPr>
          <w:color w:val="231F20"/>
          <w:sz w:val="22"/>
          <w:szCs w:val="22"/>
        </w:rPr>
        <w:t>possible</w:t>
      </w:r>
      <w:r w:rsidRPr="003A7E07">
        <w:rPr>
          <w:color w:val="231F20"/>
          <w:spacing w:val="-9"/>
          <w:sz w:val="22"/>
          <w:szCs w:val="22"/>
        </w:rPr>
        <w:t xml:space="preserve"> </w:t>
      </w:r>
      <w:r w:rsidRPr="003A7E07">
        <w:rPr>
          <w:color w:val="231F20"/>
          <w:sz w:val="22"/>
          <w:szCs w:val="22"/>
        </w:rPr>
        <w:t>to</w:t>
      </w:r>
      <w:r w:rsidRPr="003A7E07">
        <w:rPr>
          <w:color w:val="231F20"/>
          <w:spacing w:val="-10"/>
          <w:sz w:val="22"/>
          <w:szCs w:val="22"/>
        </w:rPr>
        <w:t xml:space="preserve"> </w:t>
      </w:r>
      <w:r w:rsidRPr="003A7E07">
        <w:rPr>
          <w:color w:val="231F20"/>
          <w:sz w:val="22"/>
          <w:szCs w:val="22"/>
        </w:rPr>
        <w:t>tell</w:t>
      </w:r>
      <w:r w:rsidRPr="003A7E07">
        <w:rPr>
          <w:color w:val="231F20"/>
          <w:spacing w:val="-10"/>
          <w:sz w:val="22"/>
          <w:szCs w:val="22"/>
        </w:rPr>
        <w:t xml:space="preserve"> </w:t>
      </w:r>
      <w:r w:rsidRPr="003A7E07">
        <w:rPr>
          <w:color w:val="231F20"/>
          <w:sz w:val="22"/>
          <w:szCs w:val="22"/>
        </w:rPr>
        <w:t>from</w:t>
      </w:r>
      <w:r w:rsidRPr="003A7E07">
        <w:rPr>
          <w:color w:val="231F20"/>
          <w:spacing w:val="-9"/>
          <w:sz w:val="22"/>
          <w:szCs w:val="22"/>
        </w:rPr>
        <w:t xml:space="preserve"> </w:t>
      </w:r>
      <w:r w:rsidRPr="003A7E07">
        <w:rPr>
          <w:color w:val="231F20"/>
          <w:sz w:val="22"/>
          <w:szCs w:val="22"/>
        </w:rPr>
        <w:t>a</w:t>
      </w:r>
      <w:r w:rsidRPr="003A7E07">
        <w:rPr>
          <w:color w:val="231F20"/>
          <w:spacing w:val="-10"/>
          <w:sz w:val="22"/>
          <w:szCs w:val="22"/>
        </w:rPr>
        <w:t xml:space="preserve"> </w:t>
      </w:r>
      <w:r w:rsidRPr="003A7E07">
        <w:rPr>
          <w:color w:val="231F20"/>
          <w:sz w:val="22"/>
          <w:szCs w:val="22"/>
        </w:rPr>
        <w:t>correlation</w:t>
      </w:r>
      <w:r w:rsidRPr="003A7E07">
        <w:rPr>
          <w:color w:val="231F20"/>
          <w:spacing w:val="-10"/>
          <w:sz w:val="22"/>
          <w:szCs w:val="22"/>
        </w:rPr>
        <w:t xml:space="preserve"> </w:t>
      </w:r>
      <w:r w:rsidRPr="003A7E07">
        <w:rPr>
          <w:color w:val="231F20"/>
          <w:spacing w:val="-1"/>
          <w:sz w:val="22"/>
          <w:szCs w:val="22"/>
        </w:rPr>
        <w:t>which</w:t>
      </w:r>
      <w:r w:rsidRPr="003A7E07">
        <w:rPr>
          <w:color w:val="231F20"/>
          <w:spacing w:val="-8"/>
          <w:sz w:val="22"/>
          <w:szCs w:val="22"/>
        </w:rPr>
        <w:t xml:space="preserve"> </w:t>
      </w:r>
      <w:r w:rsidRPr="003A7E07">
        <w:rPr>
          <w:color w:val="231F20"/>
          <w:sz w:val="22"/>
          <w:szCs w:val="22"/>
        </w:rPr>
        <w:t>variable</w:t>
      </w:r>
      <w:r w:rsidRPr="003A7E07">
        <w:rPr>
          <w:color w:val="231F20"/>
          <w:spacing w:val="-10"/>
          <w:sz w:val="22"/>
          <w:szCs w:val="22"/>
        </w:rPr>
        <w:t xml:space="preserve"> </w:t>
      </w:r>
      <w:r w:rsidRPr="003A7E07">
        <w:rPr>
          <w:color w:val="231F20"/>
          <w:sz w:val="22"/>
          <w:szCs w:val="22"/>
        </w:rPr>
        <w:t>is</w:t>
      </w:r>
      <w:r w:rsidRPr="003A7E07">
        <w:rPr>
          <w:color w:val="231F20"/>
          <w:spacing w:val="-10"/>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cause</w:t>
      </w:r>
      <w:r w:rsidRPr="003A7E07">
        <w:rPr>
          <w:color w:val="231F20"/>
          <w:spacing w:val="-10"/>
          <w:sz w:val="22"/>
          <w:szCs w:val="22"/>
        </w:rPr>
        <w:t xml:space="preserve"> </w:t>
      </w:r>
      <w:r w:rsidRPr="003A7E07">
        <w:rPr>
          <w:color w:val="231F20"/>
          <w:sz w:val="22"/>
          <w:szCs w:val="22"/>
        </w:rPr>
        <w:t>and</w:t>
      </w:r>
      <w:r w:rsidRPr="003A7E07">
        <w:rPr>
          <w:color w:val="231F20"/>
          <w:spacing w:val="-10"/>
          <w:sz w:val="22"/>
          <w:szCs w:val="22"/>
        </w:rPr>
        <w:t xml:space="preserve"> </w:t>
      </w:r>
      <w:r w:rsidRPr="003A7E07">
        <w:rPr>
          <w:color w:val="231F20"/>
          <w:spacing w:val="-1"/>
          <w:sz w:val="22"/>
          <w:szCs w:val="22"/>
        </w:rPr>
        <w:t>which</w:t>
      </w:r>
      <w:r w:rsidRPr="003A7E07">
        <w:rPr>
          <w:color w:val="231F20"/>
          <w:spacing w:val="-9"/>
          <w:sz w:val="22"/>
          <w:szCs w:val="22"/>
        </w:rPr>
        <w:t xml:space="preserve"> </w:t>
      </w:r>
      <w:r w:rsidRPr="003A7E07">
        <w:rPr>
          <w:color w:val="231F20"/>
          <w:sz w:val="22"/>
          <w:szCs w:val="22"/>
        </w:rPr>
        <w:t>is</w:t>
      </w:r>
      <w:r w:rsidRPr="003A7E07">
        <w:rPr>
          <w:color w:val="231F20"/>
          <w:spacing w:val="-9"/>
          <w:sz w:val="22"/>
          <w:szCs w:val="22"/>
        </w:rPr>
        <w:t xml:space="preserve"> </w:t>
      </w:r>
      <w:r w:rsidRPr="003A7E07">
        <w:rPr>
          <w:color w:val="231F20"/>
          <w:sz w:val="22"/>
          <w:szCs w:val="22"/>
        </w:rPr>
        <w:t>the</w:t>
      </w:r>
      <w:r w:rsidRPr="003A7E07">
        <w:rPr>
          <w:color w:val="231F20"/>
          <w:spacing w:val="23"/>
          <w:w w:val="99"/>
          <w:sz w:val="22"/>
          <w:szCs w:val="22"/>
        </w:rPr>
        <w:t xml:space="preserve"> </w:t>
      </w:r>
      <w:r w:rsidRPr="003A7E07">
        <w:rPr>
          <w:color w:val="231F20"/>
          <w:spacing w:val="-1"/>
          <w:sz w:val="22"/>
          <w:szCs w:val="22"/>
        </w:rPr>
        <w:t>effect.</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b/>
          <w:bCs/>
          <w:color w:val="231F20"/>
          <w:spacing w:val="-1"/>
          <w:sz w:val="22"/>
          <w:szCs w:val="22"/>
        </w:rPr>
        <w:t>third-variable</w:t>
      </w:r>
      <w:r w:rsidRPr="003A7E07">
        <w:rPr>
          <w:b/>
          <w:bCs/>
          <w:color w:val="231F20"/>
          <w:spacing w:val="-11"/>
          <w:sz w:val="22"/>
          <w:szCs w:val="22"/>
        </w:rPr>
        <w:t xml:space="preserve"> </w:t>
      </w:r>
      <w:r w:rsidRPr="003A7E07">
        <w:rPr>
          <w:b/>
          <w:bCs/>
          <w:color w:val="231F20"/>
          <w:spacing w:val="-1"/>
          <w:sz w:val="22"/>
          <w:szCs w:val="22"/>
        </w:rPr>
        <w:t>problem</w:t>
      </w:r>
      <w:r w:rsidRPr="003A7E07">
        <w:rPr>
          <w:b/>
          <w:bCs/>
          <w:color w:val="231F20"/>
          <w:spacing w:val="-11"/>
          <w:sz w:val="22"/>
          <w:szCs w:val="22"/>
        </w:rPr>
        <w:t xml:space="preserve"> </w:t>
      </w:r>
      <w:r w:rsidRPr="003A7E07">
        <w:rPr>
          <w:color w:val="231F20"/>
          <w:spacing w:val="-1"/>
          <w:sz w:val="22"/>
          <w:szCs w:val="22"/>
        </w:rPr>
        <w:t>is</w:t>
      </w:r>
      <w:r w:rsidRPr="003A7E07">
        <w:rPr>
          <w:color w:val="231F20"/>
          <w:spacing w:val="-12"/>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z w:val="22"/>
          <w:szCs w:val="22"/>
        </w:rPr>
        <w:t>a</w:t>
      </w:r>
      <w:r w:rsidRPr="003A7E07">
        <w:rPr>
          <w:color w:val="231F20"/>
          <w:spacing w:val="-11"/>
          <w:sz w:val="22"/>
          <w:szCs w:val="22"/>
        </w:rPr>
        <w:t xml:space="preserve"> </w:t>
      </w:r>
      <w:r w:rsidRPr="003A7E07">
        <w:rPr>
          <w:color w:val="231F20"/>
          <w:spacing w:val="-1"/>
          <w:sz w:val="22"/>
          <w:szCs w:val="22"/>
        </w:rPr>
        <w:t>correlation</w:t>
      </w:r>
      <w:r w:rsidRPr="003A7E07">
        <w:rPr>
          <w:color w:val="231F20"/>
          <w:spacing w:val="-12"/>
          <w:sz w:val="22"/>
          <w:szCs w:val="22"/>
        </w:rPr>
        <w:t xml:space="preserve"> </w:t>
      </w:r>
      <w:r w:rsidRPr="003A7E07">
        <w:rPr>
          <w:color w:val="231F20"/>
          <w:spacing w:val="-1"/>
          <w:sz w:val="22"/>
          <w:szCs w:val="22"/>
        </w:rPr>
        <w:t>between</w:t>
      </w:r>
      <w:r w:rsidRPr="003A7E07">
        <w:rPr>
          <w:color w:val="231F20"/>
          <w:spacing w:val="-11"/>
          <w:sz w:val="22"/>
          <w:szCs w:val="22"/>
        </w:rPr>
        <w:t xml:space="preserve"> </w:t>
      </w:r>
      <w:r w:rsidRPr="003A7E07">
        <w:rPr>
          <w:color w:val="231F20"/>
          <w:spacing w:val="-1"/>
          <w:sz w:val="22"/>
          <w:szCs w:val="22"/>
        </w:rPr>
        <w:t>two</w:t>
      </w:r>
      <w:r w:rsidRPr="003A7E07">
        <w:rPr>
          <w:color w:val="231F20"/>
          <w:spacing w:val="-12"/>
          <w:sz w:val="22"/>
          <w:szCs w:val="22"/>
        </w:rPr>
        <w:t xml:space="preserve"> </w:t>
      </w:r>
      <w:r w:rsidRPr="003A7E07">
        <w:rPr>
          <w:color w:val="231F20"/>
          <w:spacing w:val="-1"/>
          <w:sz w:val="22"/>
          <w:szCs w:val="22"/>
        </w:rPr>
        <w:t>variables</w:t>
      </w:r>
      <w:r w:rsidRPr="003A7E07">
        <w:rPr>
          <w:color w:val="231F20"/>
          <w:spacing w:val="-11"/>
          <w:sz w:val="22"/>
          <w:szCs w:val="22"/>
        </w:rPr>
        <w:t xml:space="preserve"> </w:t>
      </w:r>
      <w:r w:rsidRPr="003A7E07">
        <w:rPr>
          <w:color w:val="231F20"/>
          <w:spacing w:val="-1"/>
          <w:sz w:val="22"/>
          <w:szCs w:val="22"/>
        </w:rPr>
        <w:t>may</w:t>
      </w:r>
      <w:r w:rsidRPr="003A7E07">
        <w:rPr>
          <w:color w:val="231F20"/>
          <w:spacing w:val="20"/>
          <w:w w:val="99"/>
          <w:sz w:val="22"/>
          <w:szCs w:val="22"/>
        </w:rPr>
        <w:t xml:space="preserve"> </w:t>
      </w:r>
      <w:r w:rsidRPr="003A7E07">
        <w:rPr>
          <w:color w:val="231F20"/>
          <w:sz w:val="22"/>
          <w:szCs w:val="22"/>
        </w:rPr>
        <w:t>arise</w:t>
      </w:r>
      <w:r w:rsidRPr="003A7E07">
        <w:rPr>
          <w:color w:val="231F20"/>
          <w:spacing w:val="-8"/>
          <w:sz w:val="22"/>
          <w:szCs w:val="22"/>
        </w:rPr>
        <w:t xml:space="preserve"> </w:t>
      </w:r>
      <w:r w:rsidRPr="003A7E07">
        <w:rPr>
          <w:color w:val="231F20"/>
          <w:sz w:val="22"/>
          <w:szCs w:val="22"/>
        </w:rPr>
        <w:t>from</w:t>
      </w:r>
      <w:r w:rsidRPr="003A7E07">
        <w:rPr>
          <w:color w:val="231F20"/>
          <w:spacing w:val="-6"/>
          <w:sz w:val="22"/>
          <w:szCs w:val="22"/>
        </w:rPr>
        <w:t xml:space="preserve"> </w:t>
      </w:r>
      <w:r w:rsidRPr="003A7E07">
        <w:rPr>
          <w:color w:val="231F20"/>
          <w:sz w:val="22"/>
          <w:szCs w:val="22"/>
        </w:rPr>
        <w:t>both</w:t>
      </w:r>
      <w:r w:rsidRPr="003A7E07">
        <w:rPr>
          <w:color w:val="231F20"/>
          <w:spacing w:val="-7"/>
          <w:sz w:val="22"/>
          <w:szCs w:val="22"/>
        </w:rPr>
        <w:t xml:space="preserve"> </w:t>
      </w:r>
      <w:r w:rsidRPr="003A7E07">
        <w:rPr>
          <w:color w:val="231F20"/>
          <w:sz w:val="22"/>
          <w:szCs w:val="22"/>
        </w:rPr>
        <w:t>being</w:t>
      </w:r>
      <w:r w:rsidRPr="003A7E07">
        <w:rPr>
          <w:color w:val="231F20"/>
          <w:spacing w:val="-6"/>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uenced</w:t>
      </w:r>
      <w:r w:rsidRPr="003A7E07">
        <w:rPr>
          <w:color w:val="231F20"/>
          <w:spacing w:val="-7"/>
          <w:sz w:val="22"/>
          <w:szCs w:val="22"/>
        </w:rPr>
        <w:t xml:space="preserve"> </w:t>
      </w:r>
      <w:r w:rsidRPr="003A7E07">
        <w:rPr>
          <w:color w:val="231F20"/>
          <w:sz w:val="22"/>
          <w:szCs w:val="22"/>
        </w:rPr>
        <w:t>by</w:t>
      </w:r>
      <w:r w:rsidRPr="003A7E07">
        <w:rPr>
          <w:color w:val="231F20"/>
          <w:spacing w:val="-6"/>
          <w:sz w:val="22"/>
          <w:szCs w:val="22"/>
        </w:rPr>
        <w:t xml:space="preserve"> </w:t>
      </w:r>
      <w:r w:rsidRPr="003A7E07">
        <w:rPr>
          <w:color w:val="231F20"/>
          <w:spacing w:val="-1"/>
          <w:sz w:val="22"/>
          <w:szCs w:val="22"/>
        </w:rPr>
        <w:t>some</w:t>
      </w:r>
      <w:r w:rsidRPr="003A7E07">
        <w:rPr>
          <w:color w:val="231F20"/>
          <w:spacing w:val="-7"/>
          <w:sz w:val="22"/>
          <w:szCs w:val="22"/>
        </w:rPr>
        <w:t xml:space="preserve"> </w:t>
      </w:r>
      <w:r w:rsidRPr="003A7E07">
        <w:rPr>
          <w:color w:val="231F20"/>
          <w:sz w:val="22"/>
          <w:szCs w:val="22"/>
        </w:rPr>
        <w:t>third</w:t>
      </w:r>
      <w:r w:rsidRPr="003A7E07">
        <w:rPr>
          <w:color w:val="231F20"/>
          <w:spacing w:val="-7"/>
          <w:sz w:val="22"/>
          <w:szCs w:val="22"/>
        </w:rPr>
        <w:t xml:space="preserve"> </w:t>
      </w:r>
      <w:r w:rsidRPr="003A7E07">
        <w:rPr>
          <w:color w:val="231F20"/>
          <w:sz w:val="22"/>
          <w:szCs w:val="22"/>
        </w:rPr>
        <w:t>variable.</w:t>
      </w:r>
    </w:p>
    <w:p w14:paraId="3E354471" w14:textId="24AD40C1" w:rsidR="00B91650" w:rsidRPr="003A7E07" w:rsidRDefault="00B91650" w:rsidP="006A2226">
      <w:pPr>
        <w:pStyle w:val="BodyText"/>
        <w:numPr>
          <w:ilvl w:val="1"/>
          <w:numId w:val="5"/>
        </w:numPr>
        <w:tabs>
          <w:tab w:val="left" w:pos="1805"/>
        </w:tabs>
        <w:kinsoku w:val="0"/>
        <w:overflowPunct w:val="0"/>
        <w:spacing w:line="265" w:lineRule="auto"/>
        <w:ind w:right="119" w:hanging="385"/>
        <w:rPr>
          <w:color w:val="231F20"/>
          <w:spacing w:val="-2"/>
          <w:sz w:val="22"/>
          <w:szCs w:val="22"/>
        </w:rPr>
      </w:pPr>
      <w:r w:rsidRPr="003A7E07">
        <w:rPr>
          <w:b/>
          <w:bCs/>
          <w:color w:val="231F20"/>
          <w:spacing w:val="-1"/>
          <w:sz w:val="22"/>
          <w:szCs w:val="22"/>
        </w:rPr>
        <w:t>Experimental</w:t>
      </w:r>
      <w:r w:rsidRPr="003A7E07">
        <w:rPr>
          <w:b/>
          <w:bCs/>
          <w:color w:val="231F20"/>
          <w:spacing w:val="-13"/>
          <w:sz w:val="22"/>
          <w:szCs w:val="22"/>
        </w:rPr>
        <w:t xml:space="preserve"> </w:t>
      </w:r>
      <w:r w:rsidRPr="003A7E07">
        <w:rPr>
          <w:b/>
          <w:bCs/>
          <w:color w:val="231F20"/>
          <w:spacing w:val="-1"/>
          <w:sz w:val="22"/>
          <w:szCs w:val="22"/>
        </w:rPr>
        <w:t>designs</w:t>
      </w:r>
      <w:r w:rsidRPr="003A7E07">
        <w:rPr>
          <w:b/>
          <w:bCs/>
          <w:color w:val="231F20"/>
          <w:spacing w:val="-12"/>
          <w:sz w:val="22"/>
          <w:szCs w:val="22"/>
        </w:rPr>
        <w:t xml:space="preserve"> </w:t>
      </w:r>
      <w:r w:rsidRPr="003A7E07">
        <w:rPr>
          <w:color w:val="231F20"/>
          <w:spacing w:val="-1"/>
          <w:sz w:val="22"/>
          <w:szCs w:val="22"/>
        </w:rPr>
        <w:t>are</w:t>
      </w:r>
      <w:r w:rsidRPr="003A7E07">
        <w:rPr>
          <w:color w:val="231F20"/>
          <w:spacing w:val="-12"/>
          <w:sz w:val="22"/>
          <w:szCs w:val="22"/>
        </w:rPr>
        <w:t xml:space="preserve"> </w:t>
      </w:r>
      <w:r w:rsidRPr="003A7E07">
        <w:rPr>
          <w:color w:val="231F20"/>
          <w:sz w:val="22"/>
          <w:szCs w:val="22"/>
        </w:rPr>
        <w:t>a</w:t>
      </w:r>
      <w:r w:rsidRPr="003A7E07">
        <w:rPr>
          <w:color w:val="231F20"/>
          <w:spacing w:val="-12"/>
          <w:sz w:val="22"/>
          <w:szCs w:val="22"/>
        </w:rPr>
        <w:t xml:space="preserve"> </w:t>
      </w:r>
      <w:r w:rsidRPr="003A7E07">
        <w:rPr>
          <w:color w:val="231F20"/>
          <w:spacing w:val="-1"/>
          <w:sz w:val="22"/>
          <w:szCs w:val="22"/>
        </w:rPr>
        <w:t>group</w:t>
      </w:r>
      <w:r w:rsidRPr="003A7E07">
        <w:rPr>
          <w:color w:val="231F20"/>
          <w:spacing w:val="-12"/>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1"/>
          <w:sz w:val="22"/>
          <w:szCs w:val="22"/>
        </w:rPr>
        <w:t>approaches</w:t>
      </w:r>
      <w:r w:rsidRPr="003A7E07">
        <w:rPr>
          <w:color w:val="231F20"/>
          <w:spacing w:val="-13"/>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pacing w:val="-1"/>
          <w:sz w:val="22"/>
          <w:szCs w:val="22"/>
        </w:rPr>
        <w:t>allow</w:t>
      </w:r>
      <w:r w:rsidRPr="003A7E07">
        <w:rPr>
          <w:color w:val="231F20"/>
          <w:spacing w:val="-12"/>
          <w:sz w:val="22"/>
          <w:szCs w:val="22"/>
        </w:rPr>
        <w:t xml:space="preserve"> </w:t>
      </w:r>
      <w:r w:rsidRPr="003A7E07">
        <w:rPr>
          <w:color w:val="231F20"/>
          <w:spacing w:val="-1"/>
          <w:sz w:val="22"/>
          <w:szCs w:val="22"/>
        </w:rPr>
        <w:t>inferences</w:t>
      </w:r>
      <w:r w:rsidRPr="003A7E07">
        <w:rPr>
          <w:color w:val="231F20"/>
          <w:spacing w:val="-13"/>
          <w:sz w:val="22"/>
          <w:szCs w:val="22"/>
        </w:rPr>
        <w:t xml:space="preserve"> </w:t>
      </w:r>
      <w:r w:rsidRPr="003A7E07">
        <w:rPr>
          <w:color w:val="231F20"/>
          <w:spacing w:val="-1"/>
          <w:sz w:val="22"/>
          <w:szCs w:val="22"/>
        </w:rPr>
        <w:t>about</w:t>
      </w:r>
      <w:r w:rsidRPr="003A7E07">
        <w:rPr>
          <w:color w:val="231F20"/>
          <w:spacing w:val="-12"/>
          <w:sz w:val="22"/>
          <w:szCs w:val="22"/>
        </w:rPr>
        <w:t xml:space="preserve"> </w:t>
      </w:r>
      <w:r w:rsidRPr="003A7E07">
        <w:rPr>
          <w:color w:val="231F20"/>
          <w:spacing w:val="-1"/>
          <w:sz w:val="22"/>
          <w:szCs w:val="22"/>
        </w:rPr>
        <w:t>causes</w:t>
      </w:r>
      <w:r w:rsidRPr="003A7E07">
        <w:rPr>
          <w:color w:val="231F20"/>
          <w:spacing w:val="20"/>
          <w:w w:val="99"/>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z w:val="22"/>
          <w:szCs w:val="22"/>
        </w:rPr>
        <w:t>effects</w:t>
      </w:r>
      <w:r w:rsidRPr="003A7E07">
        <w:rPr>
          <w:color w:val="231F20"/>
          <w:spacing w:val="-4"/>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z w:val="22"/>
          <w:szCs w:val="22"/>
        </w:rPr>
        <w:t>be</w:t>
      </w:r>
      <w:r w:rsidRPr="003A7E07">
        <w:rPr>
          <w:color w:val="231F20"/>
          <w:spacing w:val="-3"/>
          <w:sz w:val="22"/>
          <w:szCs w:val="22"/>
        </w:rPr>
        <w:t xml:space="preserve"> </w:t>
      </w:r>
      <w:r w:rsidRPr="003A7E07">
        <w:rPr>
          <w:color w:val="231F20"/>
          <w:sz w:val="22"/>
          <w:szCs w:val="22"/>
        </w:rPr>
        <w:t>drawn.</w:t>
      </w:r>
      <w:r w:rsidRPr="003A7E07">
        <w:rPr>
          <w:color w:val="231F20"/>
          <w:spacing w:val="-3"/>
          <w:sz w:val="22"/>
          <w:szCs w:val="22"/>
        </w:rPr>
        <w:t xml:space="preserve"> </w:t>
      </w:r>
      <w:r w:rsidRPr="003A7E07">
        <w:rPr>
          <w:color w:val="231F20"/>
          <w:spacing w:val="-1"/>
          <w:sz w:val="22"/>
          <w:szCs w:val="22"/>
        </w:rPr>
        <w:t>All</w:t>
      </w:r>
      <w:r w:rsidRPr="003A7E07">
        <w:rPr>
          <w:color w:val="231F20"/>
          <w:spacing w:val="-3"/>
          <w:sz w:val="22"/>
          <w:szCs w:val="22"/>
        </w:rPr>
        <w:t xml:space="preserve"> </w:t>
      </w:r>
      <w:r w:rsidRPr="003A7E07">
        <w:rPr>
          <w:color w:val="231F20"/>
          <w:sz w:val="22"/>
          <w:szCs w:val="22"/>
        </w:rPr>
        <w:t>experiments</w:t>
      </w:r>
      <w:r w:rsidRPr="003A7E07">
        <w:rPr>
          <w:color w:val="231F20"/>
          <w:spacing w:val="-4"/>
          <w:sz w:val="22"/>
          <w:szCs w:val="22"/>
        </w:rPr>
        <w:t xml:space="preserve"> </w:t>
      </w:r>
      <w:r w:rsidRPr="003A7E07">
        <w:rPr>
          <w:color w:val="231F20"/>
          <w:sz w:val="22"/>
          <w:szCs w:val="22"/>
        </w:rPr>
        <w:t>rely</w:t>
      </w:r>
      <w:r w:rsidRPr="003A7E07">
        <w:rPr>
          <w:color w:val="231F20"/>
          <w:spacing w:val="-3"/>
          <w:sz w:val="22"/>
          <w:szCs w:val="22"/>
        </w:rPr>
        <w:t xml:space="preserve"> </w:t>
      </w:r>
      <w:r w:rsidRPr="003A7E07">
        <w:rPr>
          <w:color w:val="231F20"/>
          <w:sz w:val="22"/>
          <w:szCs w:val="22"/>
        </w:rPr>
        <w:t>on</w:t>
      </w:r>
      <w:r w:rsidRPr="003A7E07">
        <w:rPr>
          <w:color w:val="231F20"/>
          <w:spacing w:val="-4"/>
          <w:sz w:val="22"/>
          <w:szCs w:val="22"/>
        </w:rPr>
        <w:t xml:space="preserve"> </w:t>
      </w:r>
      <w:r w:rsidRPr="003A7E07">
        <w:rPr>
          <w:b/>
          <w:bCs/>
          <w:color w:val="231F20"/>
          <w:sz w:val="22"/>
          <w:szCs w:val="22"/>
        </w:rPr>
        <w:t>random</w:t>
      </w:r>
      <w:r w:rsidRPr="003A7E07">
        <w:rPr>
          <w:b/>
          <w:bCs/>
          <w:color w:val="231F20"/>
          <w:spacing w:val="-4"/>
          <w:sz w:val="22"/>
          <w:szCs w:val="22"/>
        </w:rPr>
        <w:t xml:space="preserve"> </w:t>
      </w:r>
      <w:r w:rsidRPr="003A7E07">
        <w:rPr>
          <w:b/>
          <w:bCs/>
          <w:color w:val="231F20"/>
          <w:sz w:val="22"/>
          <w:szCs w:val="22"/>
        </w:rPr>
        <w:t>assignment</w:t>
      </w:r>
      <w:r w:rsidRPr="00B15B9E">
        <w:rPr>
          <w:b/>
          <w:color w:val="231F20"/>
          <w:sz w:val="22"/>
          <w:szCs w:val="22"/>
        </w:rPr>
        <w:t>,</w:t>
      </w:r>
      <w:r w:rsidRPr="003A7E07">
        <w:rPr>
          <w:color w:val="231F20"/>
          <w:spacing w:val="-3"/>
          <w:sz w:val="22"/>
          <w:szCs w:val="22"/>
        </w:rPr>
        <w:t xml:space="preserve"> </w:t>
      </w:r>
      <w:r w:rsidRPr="003A7E07">
        <w:rPr>
          <w:color w:val="231F20"/>
          <w:sz w:val="22"/>
          <w:szCs w:val="22"/>
        </w:rPr>
        <w:t>a</w:t>
      </w:r>
      <w:r w:rsidRPr="003A7E07">
        <w:rPr>
          <w:color w:val="231F20"/>
          <w:spacing w:val="-3"/>
          <w:sz w:val="22"/>
          <w:szCs w:val="22"/>
        </w:rPr>
        <w:t xml:space="preserve"> </w:t>
      </w:r>
      <w:r w:rsidRPr="003A7E07">
        <w:rPr>
          <w:color w:val="231F20"/>
          <w:sz w:val="22"/>
          <w:szCs w:val="22"/>
        </w:rPr>
        <w:t>procedure</w:t>
      </w:r>
      <w:r w:rsidRPr="003A7E07">
        <w:rPr>
          <w:color w:val="231F20"/>
          <w:spacing w:val="21"/>
          <w:w w:val="99"/>
          <w:sz w:val="22"/>
          <w:szCs w:val="22"/>
        </w:rPr>
        <w:t xml:space="preserve"> </w:t>
      </w:r>
      <w:r w:rsidRPr="003A7E07">
        <w:rPr>
          <w:color w:val="231F20"/>
          <w:sz w:val="22"/>
          <w:szCs w:val="22"/>
        </w:rPr>
        <w:t>in</w:t>
      </w:r>
      <w:r w:rsidRPr="003A7E07">
        <w:rPr>
          <w:color w:val="231F20"/>
          <w:spacing w:val="4"/>
          <w:sz w:val="22"/>
          <w:szCs w:val="22"/>
        </w:rPr>
        <w:t xml:space="preserve"> </w:t>
      </w:r>
      <w:r w:rsidRPr="003A7E07">
        <w:rPr>
          <w:color w:val="231F20"/>
          <w:spacing w:val="-1"/>
          <w:sz w:val="22"/>
          <w:szCs w:val="22"/>
        </w:rPr>
        <w:t>which</w:t>
      </w:r>
      <w:r w:rsidRPr="003A7E07">
        <w:rPr>
          <w:color w:val="231F20"/>
          <w:spacing w:val="5"/>
          <w:sz w:val="22"/>
          <w:szCs w:val="22"/>
        </w:rPr>
        <w:t xml:space="preserve"> </w:t>
      </w:r>
      <w:r w:rsidRPr="003A7E07">
        <w:rPr>
          <w:color w:val="231F20"/>
          <w:sz w:val="22"/>
          <w:szCs w:val="22"/>
        </w:rPr>
        <w:t>each</w:t>
      </w:r>
      <w:r w:rsidRPr="003A7E07">
        <w:rPr>
          <w:color w:val="231F20"/>
          <w:spacing w:val="5"/>
          <w:sz w:val="22"/>
          <w:szCs w:val="22"/>
        </w:rPr>
        <w:t xml:space="preserve"> </w:t>
      </w:r>
      <w:r w:rsidRPr="003A7E07">
        <w:rPr>
          <w:color w:val="231F20"/>
          <w:sz w:val="22"/>
          <w:szCs w:val="22"/>
        </w:rPr>
        <w:t>child</w:t>
      </w:r>
      <w:r w:rsidRPr="003A7E07">
        <w:rPr>
          <w:color w:val="231F20"/>
          <w:spacing w:val="4"/>
          <w:sz w:val="22"/>
          <w:szCs w:val="22"/>
        </w:rPr>
        <w:t xml:space="preserve"> </w:t>
      </w:r>
      <w:r w:rsidRPr="003A7E07">
        <w:rPr>
          <w:color w:val="231F20"/>
          <w:sz w:val="22"/>
          <w:szCs w:val="22"/>
        </w:rPr>
        <w:t>has</w:t>
      </w:r>
      <w:r w:rsidRPr="003A7E07">
        <w:rPr>
          <w:color w:val="231F20"/>
          <w:spacing w:val="5"/>
          <w:sz w:val="22"/>
          <w:szCs w:val="22"/>
        </w:rPr>
        <w:t xml:space="preserve"> </w:t>
      </w:r>
      <w:r w:rsidRPr="003A7E07">
        <w:rPr>
          <w:color w:val="231F20"/>
          <w:sz w:val="22"/>
          <w:szCs w:val="22"/>
        </w:rPr>
        <w:t>an</w:t>
      </w:r>
      <w:r w:rsidRPr="003A7E07">
        <w:rPr>
          <w:color w:val="231F20"/>
          <w:spacing w:val="5"/>
          <w:sz w:val="22"/>
          <w:szCs w:val="22"/>
        </w:rPr>
        <w:t xml:space="preserve"> </w:t>
      </w:r>
      <w:r w:rsidRPr="003A7E07">
        <w:rPr>
          <w:color w:val="231F20"/>
          <w:sz w:val="22"/>
          <w:szCs w:val="22"/>
        </w:rPr>
        <w:t>equal</w:t>
      </w:r>
      <w:r w:rsidRPr="003A7E07">
        <w:rPr>
          <w:color w:val="231F20"/>
          <w:spacing w:val="4"/>
          <w:sz w:val="22"/>
          <w:szCs w:val="22"/>
        </w:rPr>
        <w:t xml:space="preserve"> </w:t>
      </w:r>
      <w:r w:rsidRPr="003A7E07">
        <w:rPr>
          <w:color w:val="231F20"/>
          <w:sz w:val="22"/>
          <w:szCs w:val="22"/>
        </w:rPr>
        <w:t>chance</w:t>
      </w:r>
      <w:r w:rsidRPr="003A7E07">
        <w:rPr>
          <w:color w:val="231F20"/>
          <w:spacing w:val="5"/>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being</w:t>
      </w:r>
      <w:r w:rsidRPr="003A7E07">
        <w:rPr>
          <w:color w:val="231F20"/>
          <w:spacing w:val="4"/>
          <w:sz w:val="22"/>
          <w:szCs w:val="22"/>
        </w:rPr>
        <w:t xml:space="preserve"> </w:t>
      </w:r>
      <w:r w:rsidRPr="003A7E07">
        <w:rPr>
          <w:color w:val="231F20"/>
          <w:sz w:val="22"/>
          <w:szCs w:val="22"/>
        </w:rPr>
        <w:t>assigned</w:t>
      </w:r>
      <w:r w:rsidRPr="003A7E07">
        <w:rPr>
          <w:color w:val="231F20"/>
          <w:spacing w:val="5"/>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z w:val="22"/>
          <w:szCs w:val="22"/>
        </w:rPr>
        <w:t>any</w:t>
      </w:r>
      <w:r w:rsidRPr="003A7E07">
        <w:rPr>
          <w:color w:val="231F20"/>
          <w:spacing w:val="5"/>
          <w:sz w:val="22"/>
          <w:szCs w:val="22"/>
        </w:rPr>
        <w:t xml:space="preserve"> </w:t>
      </w:r>
      <w:r w:rsidRPr="003A7E07">
        <w:rPr>
          <w:color w:val="231F20"/>
          <w:sz w:val="22"/>
          <w:szCs w:val="22"/>
        </w:rPr>
        <w:t>group</w:t>
      </w:r>
      <w:r w:rsidRPr="003A7E07">
        <w:rPr>
          <w:color w:val="231F20"/>
          <w:spacing w:val="4"/>
          <w:sz w:val="22"/>
          <w:szCs w:val="22"/>
        </w:rPr>
        <w:t xml:space="preserve"> </w:t>
      </w:r>
      <w:r w:rsidRPr="003A7E07">
        <w:rPr>
          <w:color w:val="231F20"/>
          <w:spacing w:val="-1"/>
          <w:sz w:val="22"/>
          <w:szCs w:val="22"/>
        </w:rPr>
        <w:t>within</w:t>
      </w:r>
      <w:r w:rsidRPr="003A7E07">
        <w:rPr>
          <w:color w:val="231F20"/>
          <w:spacing w:val="6"/>
          <w:sz w:val="22"/>
          <w:szCs w:val="22"/>
        </w:rPr>
        <w:t xml:space="preserve"> </w:t>
      </w:r>
      <w:r w:rsidRPr="003A7E07">
        <w:rPr>
          <w:color w:val="231F20"/>
          <w:sz w:val="22"/>
          <w:szCs w:val="22"/>
        </w:rPr>
        <w:t>an</w:t>
      </w:r>
      <w:r w:rsidRPr="003A7E07">
        <w:rPr>
          <w:color w:val="231F20"/>
          <w:spacing w:val="23"/>
          <w:w w:val="99"/>
          <w:sz w:val="22"/>
          <w:szCs w:val="22"/>
        </w:rPr>
        <w:t xml:space="preserve"> </w:t>
      </w:r>
      <w:r w:rsidRPr="003A7E07">
        <w:rPr>
          <w:color w:val="231F20"/>
          <w:spacing w:val="-2"/>
          <w:sz w:val="22"/>
          <w:szCs w:val="22"/>
        </w:rPr>
        <w:t>experiment.</w:t>
      </w:r>
      <w:r w:rsidRPr="003A7E07">
        <w:rPr>
          <w:color w:val="231F20"/>
          <w:spacing w:val="-15"/>
          <w:sz w:val="22"/>
          <w:szCs w:val="22"/>
        </w:rPr>
        <w:t xml:space="preserve"> </w:t>
      </w:r>
      <w:r w:rsidRPr="003A7E07">
        <w:rPr>
          <w:b/>
          <w:bCs/>
          <w:color w:val="231F20"/>
          <w:spacing w:val="-2"/>
          <w:sz w:val="22"/>
          <w:szCs w:val="22"/>
        </w:rPr>
        <w:t>Experimental</w:t>
      </w:r>
      <w:r w:rsidRPr="003A7E07">
        <w:rPr>
          <w:b/>
          <w:bCs/>
          <w:color w:val="231F20"/>
          <w:spacing w:val="-14"/>
          <w:sz w:val="22"/>
          <w:szCs w:val="22"/>
        </w:rPr>
        <w:t xml:space="preserve"> </w:t>
      </w:r>
      <w:r w:rsidRPr="003A7E07">
        <w:rPr>
          <w:b/>
          <w:bCs/>
          <w:color w:val="231F20"/>
          <w:spacing w:val="-2"/>
          <w:sz w:val="22"/>
          <w:szCs w:val="22"/>
        </w:rPr>
        <w:t>control</w:t>
      </w:r>
      <w:r w:rsidRPr="003A7E07">
        <w:rPr>
          <w:b/>
          <w:bCs/>
          <w:color w:val="231F20"/>
          <w:spacing w:val="-14"/>
          <w:sz w:val="22"/>
          <w:szCs w:val="22"/>
        </w:rPr>
        <w:t xml:space="preserve"> </w:t>
      </w:r>
      <w:r w:rsidRPr="003A7E07">
        <w:rPr>
          <w:color w:val="231F20"/>
          <w:spacing w:val="-2"/>
          <w:sz w:val="22"/>
          <w:szCs w:val="22"/>
        </w:rPr>
        <w:t>refers</w:t>
      </w:r>
      <w:r w:rsidRPr="003A7E07">
        <w:rPr>
          <w:color w:val="231F20"/>
          <w:spacing w:val="-15"/>
          <w:sz w:val="22"/>
          <w:szCs w:val="22"/>
        </w:rPr>
        <w:t xml:space="preserve"> </w:t>
      </w:r>
      <w:r w:rsidRPr="003A7E07">
        <w:rPr>
          <w:color w:val="231F20"/>
          <w:spacing w:val="-1"/>
          <w:sz w:val="22"/>
          <w:szCs w:val="22"/>
        </w:rPr>
        <w:t>to</w:t>
      </w:r>
      <w:r w:rsidRPr="003A7E07">
        <w:rPr>
          <w:color w:val="231F20"/>
          <w:spacing w:val="-14"/>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ability</w:t>
      </w:r>
      <w:r w:rsidRPr="003A7E07">
        <w:rPr>
          <w:color w:val="231F20"/>
          <w:spacing w:val="-15"/>
          <w:sz w:val="22"/>
          <w:szCs w:val="22"/>
        </w:rPr>
        <w:t xml:space="preserve"> </w:t>
      </w:r>
      <w:r w:rsidRPr="003A7E07">
        <w:rPr>
          <w:color w:val="231F20"/>
          <w:spacing w:val="-1"/>
          <w:sz w:val="22"/>
          <w:szCs w:val="22"/>
        </w:rPr>
        <w:t>of</w:t>
      </w:r>
      <w:r w:rsidRPr="003A7E07">
        <w:rPr>
          <w:color w:val="231F20"/>
          <w:spacing w:val="-14"/>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researcher</w:t>
      </w:r>
      <w:r w:rsidRPr="003A7E07">
        <w:rPr>
          <w:color w:val="231F20"/>
          <w:spacing w:val="-15"/>
          <w:sz w:val="22"/>
          <w:szCs w:val="22"/>
        </w:rPr>
        <w:t xml:space="preserve"> </w:t>
      </w:r>
      <w:r w:rsidRPr="003A7E07">
        <w:rPr>
          <w:color w:val="231F20"/>
          <w:spacing w:val="-1"/>
          <w:sz w:val="22"/>
          <w:szCs w:val="22"/>
        </w:rPr>
        <w:t>to</w:t>
      </w:r>
      <w:r w:rsidRPr="003A7E07">
        <w:rPr>
          <w:color w:val="231F20"/>
          <w:spacing w:val="-14"/>
          <w:sz w:val="22"/>
          <w:szCs w:val="22"/>
        </w:rPr>
        <w:t xml:space="preserve"> </w:t>
      </w:r>
      <w:r w:rsidRPr="003A7E07">
        <w:rPr>
          <w:color w:val="231F20"/>
          <w:spacing w:val="-2"/>
          <w:sz w:val="22"/>
          <w:szCs w:val="22"/>
        </w:rPr>
        <w:t>determine</w:t>
      </w:r>
      <w:r w:rsidRPr="003A7E07">
        <w:rPr>
          <w:color w:val="231F20"/>
          <w:spacing w:val="31"/>
          <w:w w:val="99"/>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speci</w:t>
      </w:r>
      <w:r w:rsidRPr="003A7E07">
        <w:rPr>
          <w:color w:val="231F20"/>
          <w:spacing w:val="-2"/>
          <w:sz w:val="22"/>
          <w:szCs w:val="22"/>
        </w:rPr>
        <w:t>fi</w:t>
      </w:r>
      <w:r w:rsidRPr="003A7E07">
        <w:rPr>
          <w:color w:val="231F20"/>
          <w:spacing w:val="-1"/>
          <w:sz w:val="22"/>
          <w:szCs w:val="22"/>
        </w:rPr>
        <w:t>c</w:t>
      </w:r>
      <w:r w:rsidRPr="003A7E07">
        <w:rPr>
          <w:color w:val="231F20"/>
          <w:spacing w:val="-12"/>
          <w:sz w:val="22"/>
          <w:szCs w:val="22"/>
        </w:rPr>
        <w:t xml:space="preserve"> </w:t>
      </w:r>
      <w:r w:rsidRPr="003A7E07">
        <w:rPr>
          <w:color w:val="231F20"/>
          <w:spacing w:val="-1"/>
          <w:sz w:val="22"/>
          <w:szCs w:val="22"/>
        </w:rPr>
        <w:t>experiences</w:t>
      </w:r>
      <w:r w:rsidRPr="003A7E07">
        <w:rPr>
          <w:color w:val="231F20"/>
          <w:spacing w:val="-13"/>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pacing w:val="-1"/>
          <w:sz w:val="22"/>
          <w:szCs w:val="22"/>
        </w:rPr>
        <w:t>children</w:t>
      </w:r>
      <w:r w:rsidRPr="003A7E07">
        <w:rPr>
          <w:color w:val="231F20"/>
          <w:spacing w:val="-13"/>
          <w:sz w:val="22"/>
          <w:szCs w:val="22"/>
        </w:rPr>
        <w:t xml:space="preserve"> </w:t>
      </w:r>
      <w:r w:rsidRPr="003A7E07">
        <w:rPr>
          <w:color w:val="231F20"/>
          <w:spacing w:val="-1"/>
          <w:sz w:val="22"/>
          <w:szCs w:val="22"/>
        </w:rPr>
        <w:t>have</w:t>
      </w:r>
      <w:r w:rsidRPr="003A7E07">
        <w:rPr>
          <w:color w:val="231F20"/>
          <w:spacing w:val="-12"/>
          <w:sz w:val="22"/>
          <w:szCs w:val="22"/>
        </w:rPr>
        <w:t xml:space="preserve"> </w:t>
      </w:r>
      <w:r w:rsidRPr="003A7E07">
        <w:rPr>
          <w:color w:val="231F20"/>
          <w:spacing w:val="-1"/>
          <w:sz w:val="22"/>
          <w:szCs w:val="22"/>
        </w:rPr>
        <w:t>during</w:t>
      </w:r>
      <w:r w:rsidRPr="003A7E07">
        <w:rPr>
          <w:color w:val="231F20"/>
          <w:spacing w:val="-13"/>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course</w:t>
      </w:r>
      <w:r w:rsidRPr="003A7E07">
        <w:rPr>
          <w:color w:val="231F20"/>
          <w:spacing w:val="-12"/>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1"/>
          <w:sz w:val="22"/>
          <w:szCs w:val="22"/>
        </w:rPr>
        <w:t>an</w:t>
      </w:r>
      <w:r w:rsidRPr="003A7E07">
        <w:rPr>
          <w:color w:val="231F20"/>
          <w:spacing w:val="-12"/>
          <w:sz w:val="22"/>
          <w:szCs w:val="22"/>
        </w:rPr>
        <w:t xml:space="preserve"> </w:t>
      </w:r>
      <w:r w:rsidRPr="003A7E07">
        <w:rPr>
          <w:color w:val="231F20"/>
          <w:spacing w:val="-1"/>
          <w:sz w:val="22"/>
          <w:szCs w:val="22"/>
        </w:rPr>
        <w:t>experiment.</w:t>
      </w:r>
      <w:r w:rsidRPr="003A7E07">
        <w:rPr>
          <w:color w:val="231F20"/>
          <w:spacing w:val="-13"/>
          <w:sz w:val="22"/>
          <w:szCs w:val="22"/>
        </w:rPr>
        <w:t xml:space="preserve"> </w:t>
      </w:r>
      <w:r w:rsidRPr="003A7E07">
        <w:rPr>
          <w:color w:val="231F20"/>
          <w:spacing w:val="-1"/>
          <w:sz w:val="22"/>
          <w:szCs w:val="22"/>
        </w:rPr>
        <w:t>Chil</w:t>
      </w:r>
      <w:r w:rsidRPr="003A7E07">
        <w:rPr>
          <w:color w:val="231F20"/>
          <w:sz w:val="22"/>
          <w:szCs w:val="22"/>
        </w:rPr>
        <w:t>dren</w:t>
      </w:r>
      <w:r w:rsidRPr="003A7E07">
        <w:rPr>
          <w:color w:val="231F20"/>
          <w:spacing w:val="3"/>
          <w:sz w:val="22"/>
          <w:szCs w:val="22"/>
        </w:rPr>
        <w:t xml:space="preserve"> </w:t>
      </w:r>
      <w:r w:rsidRPr="003A7E07">
        <w:rPr>
          <w:color w:val="231F20"/>
          <w:sz w:val="22"/>
          <w:szCs w:val="22"/>
        </w:rPr>
        <w:t>in</w:t>
      </w:r>
      <w:r w:rsidRPr="003A7E07">
        <w:rPr>
          <w:color w:val="231F20"/>
          <w:spacing w:val="3"/>
          <w:sz w:val="22"/>
          <w:szCs w:val="22"/>
        </w:rPr>
        <w:t xml:space="preserve"> </w:t>
      </w:r>
      <w:r w:rsidRPr="003A7E07">
        <w:rPr>
          <w:color w:val="231F20"/>
          <w:sz w:val="22"/>
          <w:szCs w:val="22"/>
        </w:rPr>
        <w:t>the</w:t>
      </w:r>
      <w:r w:rsidRPr="003A7E07">
        <w:rPr>
          <w:color w:val="231F20"/>
          <w:spacing w:val="3"/>
          <w:sz w:val="22"/>
          <w:szCs w:val="22"/>
        </w:rPr>
        <w:t xml:space="preserve"> </w:t>
      </w:r>
      <w:r w:rsidRPr="003A7E07">
        <w:rPr>
          <w:b/>
          <w:color w:val="231F20"/>
          <w:sz w:val="22"/>
          <w:szCs w:val="22"/>
        </w:rPr>
        <w:t>experimental</w:t>
      </w:r>
      <w:r w:rsidRPr="003A7E07">
        <w:rPr>
          <w:b/>
          <w:color w:val="231F20"/>
          <w:spacing w:val="3"/>
          <w:sz w:val="22"/>
          <w:szCs w:val="22"/>
        </w:rPr>
        <w:t xml:space="preserve"> </w:t>
      </w:r>
      <w:r w:rsidRPr="003A7E07">
        <w:rPr>
          <w:b/>
          <w:color w:val="231F20"/>
          <w:sz w:val="22"/>
          <w:szCs w:val="22"/>
        </w:rPr>
        <w:t>group</w:t>
      </w:r>
      <w:r w:rsidRPr="003A7E07">
        <w:rPr>
          <w:color w:val="231F20"/>
          <w:spacing w:val="3"/>
          <w:sz w:val="22"/>
          <w:szCs w:val="22"/>
        </w:rPr>
        <w:t xml:space="preserve"> </w:t>
      </w:r>
      <w:r w:rsidRPr="003A7E07">
        <w:rPr>
          <w:color w:val="231F20"/>
          <w:sz w:val="22"/>
          <w:szCs w:val="22"/>
        </w:rPr>
        <w:t>receive</w:t>
      </w:r>
      <w:r w:rsidRPr="003A7E07">
        <w:rPr>
          <w:color w:val="231F20"/>
          <w:spacing w:val="4"/>
          <w:sz w:val="22"/>
          <w:szCs w:val="22"/>
        </w:rPr>
        <w:t xml:space="preserve"> </w:t>
      </w:r>
      <w:r w:rsidRPr="003A7E07">
        <w:rPr>
          <w:color w:val="231F20"/>
          <w:sz w:val="22"/>
          <w:szCs w:val="22"/>
        </w:rPr>
        <w:t>an</w:t>
      </w:r>
      <w:r w:rsidRPr="003A7E07">
        <w:rPr>
          <w:color w:val="231F20"/>
          <w:spacing w:val="3"/>
          <w:sz w:val="22"/>
          <w:szCs w:val="22"/>
        </w:rPr>
        <w:t xml:space="preserve"> </w:t>
      </w:r>
      <w:r w:rsidRPr="003A7E07">
        <w:rPr>
          <w:color w:val="231F20"/>
          <w:sz w:val="22"/>
          <w:szCs w:val="22"/>
        </w:rPr>
        <w:t>experience</w:t>
      </w:r>
      <w:r w:rsidRPr="003A7E07">
        <w:rPr>
          <w:color w:val="231F20"/>
          <w:spacing w:val="3"/>
          <w:sz w:val="22"/>
          <w:szCs w:val="22"/>
        </w:rPr>
        <w:t xml:space="preserve"> </w:t>
      </w:r>
      <w:r w:rsidRPr="003A7E07">
        <w:rPr>
          <w:color w:val="231F20"/>
          <w:sz w:val="22"/>
          <w:szCs w:val="22"/>
        </w:rPr>
        <w:t>of</w:t>
      </w:r>
      <w:r w:rsidRPr="003A7E07">
        <w:rPr>
          <w:color w:val="231F20"/>
          <w:spacing w:val="3"/>
          <w:sz w:val="22"/>
          <w:szCs w:val="22"/>
        </w:rPr>
        <w:t xml:space="preserve"> </w:t>
      </w:r>
      <w:r w:rsidRPr="003A7E07">
        <w:rPr>
          <w:color w:val="231F20"/>
          <w:sz w:val="22"/>
          <w:szCs w:val="22"/>
        </w:rPr>
        <w:t>interest,</w:t>
      </w:r>
      <w:r w:rsidRPr="003A7E07">
        <w:rPr>
          <w:color w:val="231F20"/>
          <w:spacing w:val="3"/>
          <w:sz w:val="22"/>
          <w:szCs w:val="22"/>
        </w:rPr>
        <w:t xml:space="preserve"> </w:t>
      </w:r>
      <w:r w:rsidRPr="003A7E07">
        <w:rPr>
          <w:color w:val="231F20"/>
          <w:sz w:val="22"/>
          <w:szCs w:val="22"/>
        </w:rPr>
        <w:t>the</w:t>
      </w:r>
      <w:r w:rsidRPr="003A7E07">
        <w:rPr>
          <w:color w:val="231F20"/>
          <w:spacing w:val="2"/>
          <w:sz w:val="22"/>
          <w:szCs w:val="22"/>
        </w:rPr>
        <w:t xml:space="preserve"> </w:t>
      </w:r>
      <w:r w:rsidRPr="003A7E07">
        <w:rPr>
          <w:b/>
          <w:bCs/>
          <w:color w:val="231F20"/>
          <w:sz w:val="22"/>
          <w:szCs w:val="22"/>
        </w:rPr>
        <w:t>independent variable</w:t>
      </w:r>
      <w:r w:rsidRPr="00B15B9E">
        <w:rPr>
          <w:b/>
          <w:color w:val="231F20"/>
          <w:sz w:val="22"/>
          <w:szCs w:val="22"/>
        </w:rPr>
        <w:t>;</w:t>
      </w:r>
      <w:r w:rsidRPr="003A7E07">
        <w:rPr>
          <w:color w:val="231F20"/>
          <w:spacing w:val="-6"/>
          <w:sz w:val="22"/>
          <w:szCs w:val="22"/>
        </w:rPr>
        <w:t xml:space="preserve"> </w:t>
      </w:r>
      <w:r w:rsidRPr="003A7E07">
        <w:rPr>
          <w:color w:val="231F20"/>
          <w:sz w:val="22"/>
          <w:szCs w:val="22"/>
        </w:rPr>
        <w:t>those</w:t>
      </w:r>
      <w:r w:rsidRPr="003A7E07">
        <w:rPr>
          <w:color w:val="231F20"/>
          <w:spacing w:val="-6"/>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b/>
          <w:color w:val="231F20"/>
          <w:sz w:val="22"/>
          <w:szCs w:val="22"/>
        </w:rPr>
        <w:t>control</w:t>
      </w:r>
      <w:r w:rsidRPr="003A7E07">
        <w:rPr>
          <w:b/>
          <w:color w:val="231F20"/>
          <w:spacing w:val="-6"/>
          <w:sz w:val="22"/>
          <w:szCs w:val="22"/>
        </w:rPr>
        <w:t xml:space="preserve"> </w:t>
      </w:r>
      <w:r w:rsidRPr="003A7E07">
        <w:rPr>
          <w:b/>
          <w:color w:val="231F20"/>
          <w:sz w:val="22"/>
          <w:szCs w:val="22"/>
        </w:rPr>
        <w:t>group</w:t>
      </w:r>
      <w:r w:rsidRPr="003A7E07">
        <w:rPr>
          <w:color w:val="231F20"/>
          <w:spacing w:val="-6"/>
          <w:sz w:val="22"/>
          <w:szCs w:val="22"/>
        </w:rPr>
        <w:t xml:space="preserve"> </w:t>
      </w:r>
      <w:r w:rsidRPr="003A7E07">
        <w:rPr>
          <w:color w:val="231F20"/>
          <w:sz w:val="22"/>
          <w:szCs w:val="22"/>
        </w:rPr>
        <w:t>do</w:t>
      </w:r>
      <w:r w:rsidRPr="003A7E07">
        <w:rPr>
          <w:color w:val="231F20"/>
          <w:spacing w:val="-6"/>
          <w:sz w:val="22"/>
          <w:szCs w:val="22"/>
        </w:rPr>
        <w:t xml:space="preserve"> </w:t>
      </w:r>
      <w:r w:rsidRPr="003A7E07">
        <w:rPr>
          <w:color w:val="231F20"/>
          <w:sz w:val="22"/>
          <w:szCs w:val="22"/>
        </w:rPr>
        <w:t>not</w:t>
      </w:r>
      <w:r w:rsidRPr="003A7E07">
        <w:rPr>
          <w:color w:val="231F20"/>
          <w:spacing w:val="-5"/>
          <w:sz w:val="22"/>
          <w:szCs w:val="22"/>
        </w:rPr>
        <w:t xml:space="preserve"> </w:t>
      </w:r>
      <w:r w:rsidRPr="003A7E07">
        <w:rPr>
          <w:color w:val="231F20"/>
          <w:sz w:val="22"/>
          <w:szCs w:val="22"/>
        </w:rPr>
        <w:t>receive</w:t>
      </w:r>
      <w:r w:rsidRPr="003A7E07">
        <w:rPr>
          <w:color w:val="231F20"/>
          <w:spacing w:val="-6"/>
          <w:sz w:val="22"/>
          <w:szCs w:val="22"/>
        </w:rPr>
        <w:t xml:space="preserve"> </w:t>
      </w:r>
      <w:r w:rsidRPr="003A7E07">
        <w:rPr>
          <w:color w:val="231F20"/>
          <w:sz w:val="22"/>
          <w:szCs w:val="22"/>
        </w:rPr>
        <w:t>this</w:t>
      </w:r>
      <w:r w:rsidRPr="003A7E07">
        <w:rPr>
          <w:color w:val="231F20"/>
          <w:spacing w:val="-6"/>
          <w:sz w:val="22"/>
          <w:szCs w:val="22"/>
        </w:rPr>
        <w:t xml:space="preserve"> </w:t>
      </w:r>
      <w:r w:rsidRPr="003A7E07">
        <w:rPr>
          <w:color w:val="231F20"/>
          <w:sz w:val="22"/>
          <w:szCs w:val="22"/>
        </w:rPr>
        <w:t>experience.</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b/>
          <w:bCs/>
          <w:color w:val="231F20"/>
          <w:spacing w:val="-1"/>
          <w:sz w:val="22"/>
          <w:szCs w:val="22"/>
        </w:rPr>
        <w:t>dependent</w:t>
      </w:r>
      <w:r w:rsidRPr="003A7E07">
        <w:rPr>
          <w:b/>
          <w:bCs/>
          <w:color w:val="231F20"/>
          <w:spacing w:val="20"/>
          <w:sz w:val="22"/>
          <w:szCs w:val="22"/>
        </w:rPr>
        <w:t xml:space="preserve"> </w:t>
      </w:r>
      <w:r w:rsidRPr="003A7E07">
        <w:rPr>
          <w:b/>
          <w:bCs/>
          <w:color w:val="231F20"/>
          <w:sz w:val="22"/>
          <w:szCs w:val="22"/>
        </w:rPr>
        <w:t>variable</w:t>
      </w:r>
      <w:r w:rsidRPr="003A7E07">
        <w:rPr>
          <w:b/>
          <w:bCs/>
          <w:color w:val="231F20"/>
          <w:spacing w:val="2"/>
          <w:sz w:val="22"/>
          <w:szCs w:val="22"/>
        </w:rPr>
        <w:t xml:space="preserve"> </w:t>
      </w:r>
      <w:r w:rsidRPr="003A7E07">
        <w:rPr>
          <w:color w:val="231F20"/>
          <w:sz w:val="22"/>
          <w:szCs w:val="22"/>
        </w:rPr>
        <w:t>is</w:t>
      </w:r>
      <w:r w:rsidRPr="003A7E07">
        <w:rPr>
          <w:color w:val="231F20"/>
          <w:spacing w:val="3"/>
          <w:sz w:val="22"/>
          <w:szCs w:val="22"/>
        </w:rPr>
        <w:t xml:space="preserve"> </w:t>
      </w:r>
      <w:r w:rsidRPr="003A7E07">
        <w:rPr>
          <w:color w:val="231F20"/>
          <w:sz w:val="22"/>
          <w:szCs w:val="22"/>
        </w:rPr>
        <w:t>a</w:t>
      </w:r>
      <w:r w:rsidRPr="003A7E07">
        <w:rPr>
          <w:color w:val="231F20"/>
          <w:spacing w:val="3"/>
          <w:sz w:val="22"/>
          <w:szCs w:val="22"/>
        </w:rPr>
        <w:t xml:space="preserve"> </w:t>
      </w:r>
      <w:r w:rsidRPr="003A7E07">
        <w:rPr>
          <w:color w:val="231F20"/>
          <w:sz w:val="22"/>
          <w:szCs w:val="22"/>
        </w:rPr>
        <w:t>behavior</w:t>
      </w:r>
      <w:r w:rsidRPr="003A7E07">
        <w:rPr>
          <w:color w:val="231F20"/>
          <w:spacing w:val="4"/>
          <w:sz w:val="22"/>
          <w:szCs w:val="22"/>
        </w:rPr>
        <w:t xml:space="preserve"> </w:t>
      </w:r>
      <w:r w:rsidRPr="003A7E07">
        <w:rPr>
          <w:color w:val="231F20"/>
          <w:sz w:val="22"/>
          <w:szCs w:val="22"/>
        </w:rPr>
        <w:t>that</w:t>
      </w:r>
      <w:r w:rsidRPr="003A7E07">
        <w:rPr>
          <w:color w:val="231F20"/>
          <w:spacing w:val="3"/>
          <w:sz w:val="22"/>
          <w:szCs w:val="22"/>
        </w:rPr>
        <w:t xml:space="preserve"> </w:t>
      </w:r>
      <w:r w:rsidRPr="003A7E07">
        <w:rPr>
          <w:color w:val="231F20"/>
          <w:sz w:val="22"/>
          <w:szCs w:val="22"/>
        </w:rPr>
        <w:t>is</w:t>
      </w:r>
      <w:r w:rsidRPr="003A7E07">
        <w:rPr>
          <w:color w:val="231F20"/>
          <w:spacing w:val="3"/>
          <w:sz w:val="22"/>
          <w:szCs w:val="22"/>
        </w:rPr>
        <w:t xml:space="preserve"> </w:t>
      </w:r>
      <w:r w:rsidRPr="003A7E07">
        <w:rPr>
          <w:color w:val="231F20"/>
          <w:sz w:val="22"/>
          <w:szCs w:val="22"/>
        </w:rPr>
        <w:t>hypothesized</w:t>
      </w:r>
      <w:r w:rsidRPr="003A7E07">
        <w:rPr>
          <w:color w:val="231F20"/>
          <w:spacing w:val="4"/>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z w:val="22"/>
          <w:szCs w:val="22"/>
        </w:rPr>
        <w:t>be</w:t>
      </w:r>
      <w:r w:rsidRPr="003A7E07">
        <w:rPr>
          <w:color w:val="231F20"/>
          <w:spacing w:val="3"/>
          <w:sz w:val="22"/>
          <w:szCs w:val="22"/>
        </w:rPr>
        <w:t xml:space="preserve"> </w:t>
      </w:r>
      <w:r w:rsidRPr="003A7E07">
        <w:rPr>
          <w:color w:val="231F20"/>
          <w:sz w:val="22"/>
          <w:szCs w:val="22"/>
        </w:rPr>
        <w:t>affected</w:t>
      </w:r>
      <w:r w:rsidRPr="003A7E07">
        <w:rPr>
          <w:color w:val="231F20"/>
          <w:spacing w:val="3"/>
          <w:sz w:val="22"/>
          <w:szCs w:val="22"/>
        </w:rPr>
        <w:t xml:space="preserve"> </w:t>
      </w:r>
      <w:r w:rsidRPr="003A7E07">
        <w:rPr>
          <w:color w:val="231F20"/>
          <w:sz w:val="22"/>
          <w:szCs w:val="22"/>
        </w:rPr>
        <w:t>by</w:t>
      </w:r>
      <w:r w:rsidRPr="003A7E07">
        <w:rPr>
          <w:color w:val="231F20"/>
          <w:spacing w:val="3"/>
          <w:sz w:val="22"/>
          <w:szCs w:val="22"/>
        </w:rPr>
        <w:t xml:space="preserve"> </w:t>
      </w:r>
      <w:r w:rsidRPr="003A7E07">
        <w:rPr>
          <w:color w:val="231F20"/>
          <w:sz w:val="22"/>
          <w:szCs w:val="22"/>
        </w:rPr>
        <w:t>exposure</w:t>
      </w:r>
      <w:r w:rsidRPr="003A7E07">
        <w:rPr>
          <w:color w:val="231F20"/>
          <w:spacing w:val="3"/>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independent</w:t>
      </w:r>
      <w:r w:rsidRPr="003A7E07">
        <w:rPr>
          <w:color w:val="231F20"/>
          <w:spacing w:val="-15"/>
          <w:sz w:val="22"/>
          <w:szCs w:val="22"/>
        </w:rPr>
        <w:t xml:space="preserve"> </w:t>
      </w:r>
      <w:r w:rsidRPr="003A7E07">
        <w:rPr>
          <w:color w:val="231F20"/>
          <w:sz w:val="22"/>
          <w:szCs w:val="22"/>
        </w:rPr>
        <w:t>variable.</w:t>
      </w:r>
      <w:r w:rsidR="00402017" w:rsidRPr="003A7E07">
        <w:rPr>
          <w:color w:val="231F20"/>
          <w:sz w:val="22"/>
          <w:szCs w:val="22"/>
        </w:rPr>
        <w:t xml:space="preserve"> </w:t>
      </w:r>
      <w:r w:rsidR="00402017" w:rsidRPr="003A7E07">
        <w:rPr>
          <w:color w:val="231F20"/>
          <w:spacing w:val="-1"/>
          <w:sz w:val="22"/>
          <w:szCs w:val="22"/>
        </w:rPr>
        <w:t>Although</w:t>
      </w:r>
      <w:r w:rsidR="00402017" w:rsidRPr="003A7E07">
        <w:rPr>
          <w:color w:val="231F20"/>
          <w:spacing w:val="5"/>
          <w:sz w:val="22"/>
          <w:szCs w:val="22"/>
        </w:rPr>
        <w:t xml:space="preserve"> </w:t>
      </w:r>
      <w:r w:rsidR="00402017" w:rsidRPr="003A7E07">
        <w:rPr>
          <w:color w:val="231F20"/>
          <w:sz w:val="22"/>
          <w:szCs w:val="22"/>
        </w:rPr>
        <w:t>experiments</w:t>
      </w:r>
      <w:r w:rsidR="00402017" w:rsidRPr="003A7E07">
        <w:rPr>
          <w:color w:val="231F20"/>
          <w:spacing w:val="5"/>
          <w:sz w:val="22"/>
          <w:szCs w:val="22"/>
        </w:rPr>
        <w:t xml:space="preserve"> </w:t>
      </w:r>
      <w:r w:rsidR="00402017" w:rsidRPr="003A7E07">
        <w:rPr>
          <w:color w:val="231F20"/>
          <w:sz w:val="22"/>
          <w:szCs w:val="22"/>
        </w:rPr>
        <w:t>have</w:t>
      </w:r>
      <w:r w:rsidR="00402017" w:rsidRPr="003A7E07">
        <w:rPr>
          <w:color w:val="231F20"/>
          <w:spacing w:val="5"/>
          <w:sz w:val="22"/>
          <w:szCs w:val="22"/>
        </w:rPr>
        <w:t xml:space="preserve"> </w:t>
      </w:r>
      <w:r w:rsidR="00402017" w:rsidRPr="003A7E07">
        <w:rPr>
          <w:color w:val="231F20"/>
          <w:sz w:val="22"/>
          <w:szCs w:val="22"/>
        </w:rPr>
        <w:t>the</w:t>
      </w:r>
      <w:r w:rsidR="00402017" w:rsidRPr="003A7E07">
        <w:rPr>
          <w:color w:val="231F20"/>
          <w:spacing w:val="6"/>
          <w:sz w:val="22"/>
          <w:szCs w:val="22"/>
        </w:rPr>
        <w:t xml:space="preserve"> </w:t>
      </w:r>
      <w:r w:rsidR="00402017" w:rsidRPr="003A7E07">
        <w:rPr>
          <w:color w:val="231F20"/>
          <w:sz w:val="22"/>
          <w:szCs w:val="22"/>
        </w:rPr>
        <w:t>unique</w:t>
      </w:r>
      <w:r w:rsidR="00402017" w:rsidRPr="003A7E07">
        <w:rPr>
          <w:color w:val="231F20"/>
          <w:spacing w:val="5"/>
          <w:sz w:val="22"/>
          <w:szCs w:val="22"/>
        </w:rPr>
        <w:t xml:space="preserve"> </w:t>
      </w:r>
      <w:r w:rsidR="00402017" w:rsidRPr="003A7E07">
        <w:rPr>
          <w:color w:val="231F20"/>
          <w:sz w:val="22"/>
          <w:szCs w:val="22"/>
        </w:rPr>
        <w:t>advantage</w:t>
      </w:r>
      <w:r w:rsidR="00402017" w:rsidRPr="003A7E07">
        <w:rPr>
          <w:color w:val="231F20"/>
          <w:spacing w:val="5"/>
          <w:sz w:val="22"/>
          <w:szCs w:val="22"/>
        </w:rPr>
        <w:t xml:space="preserve"> </w:t>
      </w:r>
      <w:r w:rsidR="00402017" w:rsidRPr="003A7E07">
        <w:rPr>
          <w:color w:val="231F20"/>
          <w:sz w:val="22"/>
          <w:szCs w:val="22"/>
        </w:rPr>
        <w:t>of</w:t>
      </w:r>
      <w:r w:rsidR="00402017" w:rsidRPr="003A7E07">
        <w:rPr>
          <w:color w:val="231F20"/>
          <w:spacing w:val="6"/>
          <w:sz w:val="22"/>
          <w:szCs w:val="22"/>
        </w:rPr>
        <w:t xml:space="preserve"> </w:t>
      </w:r>
      <w:r w:rsidR="00402017" w:rsidRPr="003A7E07">
        <w:rPr>
          <w:color w:val="231F20"/>
          <w:sz w:val="22"/>
          <w:szCs w:val="22"/>
        </w:rPr>
        <w:t>allowing</w:t>
      </w:r>
      <w:r w:rsidR="00402017" w:rsidRPr="003A7E07">
        <w:rPr>
          <w:color w:val="231F20"/>
          <w:spacing w:val="4"/>
          <w:sz w:val="22"/>
          <w:szCs w:val="22"/>
        </w:rPr>
        <w:t xml:space="preserve"> </w:t>
      </w:r>
      <w:r w:rsidR="00402017" w:rsidRPr="003A7E07">
        <w:rPr>
          <w:color w:val="231F20"/>
          <w:sz w:val="22"/>
          <w:szCs w:val="22"/>
        </w:rPr>
        <w:t>researchers</w:t>
      </w:r>
      <w:r w:rsidR="00402017" w:rsidRPr="003A7E07">
        <w:rPr>
          <w:color w:val="231F20"/>
          <w:spacing w:val="6"/>
          <w:sz w:val="22"/>
          <w:szCs w:val="22"/>
        </w:rPr>
        <w:t xml:space="preserve"> </w:t>
      </w:r>
      <w:r w:rsidR="00402017" w:rsidRPr="003A7E07">
        <w:rPr>
          <w:color w:val="231F20"/>
          <w:sz w:val="22"/>
          <w:szCs w:val="22"/>
        </w:rPr>
        <w:t>to</w:t>
      </w:r>
      <w:r w:rsidR="00402017" w:rsidRPr="003A7E07">
        <w:rPr>
          <w:color w:val="231F20"/>
          <w:spacing w:val="5"/>
          <w:sz w:val="22"/>
          <w:szCs w:val="22"/>
        </w:rPr>
        <w:t xml:space="preserve"> </w:t>
      </w:r>
      <w:r w:rsidR="00402017" w:rsidRPr="003A7E07">
        <w:rPr>
          <w:color w:val="231F20"/>
          <w:sz w:val="22"/>
          <w:szCs w:val="22"/>
        </w:rPr>
        <w:t>draw</w:t>
      </w:r>
      <w:r w:rsidR="00402017" w:rsidRPr="003A7E07">
        <w:rPr>
          <w:color w:val="231F20"/>
          <w:spacing w:val="22"/>
          <w:sz w:val="22"/>
          <w:szCs w:val="22"/>
        </w:rPr>
        <w:t xml:space="preserve"> </w:t>
      </w:r>
      <w:r w:rsidR="00402017" w:rsidRPr="003A7E07">
        <w:rPr>
          <w:color w:val="231F20"/>
          <w:sz w:val="22"/>
          <w:szCs w:val="22"/>
        </w:rPr>
        <w:t>conclusions</w:t>
      </w:r>
      <w:r w:rsidR="00402017" w:rsidRPr="003A7E07">
        <w:rPr>
          <w:color w:val="231F20"/>
          <w:spacing w:val="-2"/>
          <w:sz w:val="22"/>
          <w:szCs w:val="22"/>
        </w:rPr>
        <w:t xml:space="preserve"> </w:t>
      </w:r>
      <w:r w:rsidR="00402017" w:rsidRPr="003A7E07">
        <w:rPr>
          <w:color w:val="231F20"/>
          <w:sz w:val="22"/>
          <w:szCs w:val="22"/>
        </w:rPr>
        <w:t>about</w:t>
      </w:r>
      <w:r w:rsidR="00402017" w:rsidRPr="003A7E07">
        <w:rPr>
          <w:color w:val="231F20"/>
          <w:spacing w:val="-1"/>
          <w:sz w:val="22"/>
          <w:szCs w:val="22"/>
        </w:rPr>
        <w:t xml:space="preserve"> </w:t>
      </w:r>
      <w:r w:rsidR="00402017" w:rsidRPr="003A7E07">
        <w:rPr>
          <w:color w:val="231F20"/>
          <w:sz w:val="22"/>
          <w:szCs w:val="22"/>
        </w:rPr>
        <w:t>the causes</w:t>
      </w:r>
      <w:r w:rsidR="00402017" w:rsidRPr="003A7E07">
        <w:rPr>
          <w:color w:val="231F20"/>
          <w:spacing w:val="-2"/>
          <w:sz w:val="22"/>
          <w:szCs w:val="22"/>
        </w:rPr>
        <w:t xml:space="preserve"> </w:t>
      </w:r>
      <w:r w:rsidR="00402017" w:rsidRPr="003A7E07">
        <w:rPr>
          <w:color w:val="231F20"/>
          <w:sz w:val="22"/>
          <w:szCs w:val="22"/>
        </w:rPr>
        <w:t>of events,</w:t>
      </w:r>
      <w:r w:rsidR="00402017" w:rsidRPr="003A7E07">
        <w:rPr>
          <w:color w:val="231F20"/>
          <w:spacing w:val="-1"/>
          <w:sz w:val="22"/>
          <w:szCs w:val="22"/>
        </w:rPr>
        <w:t xml:space="preserve"> </w:t>
      </w:r>
      <w:r w:rsidR="00402017" w:rsidRPr="003A7E07">
        <w:rPr>
          <w:color w:val="231F20"/>
          <w:sz w:val="22"/>
          <w:szCs w:val="22"/>
        </w:rPr>
        <w:t>their</w:t>
      </w:r>
      <w:r w:rsidR="00402017" w:rsidRPr="003A7E07">
        <w:rPr>
          <w:color w:val="231F20"/>
          <w:spacing w:val="-1"/>
          <w:sz w:val="22"/>
          <w:szCs w:val="22"/>
        </w:rPr>
        <w:t xml:space="preserve"> </w:t>
      </w:r>
      <w:r w:rsidR="00402017" w:rsidRPr="003A7E07">
        <w:rPr>
          <w:color w:val="231F20"/>
          <w:sz w:val="22"/>
          <w:szCs w:val="22"/>
        </w:rPr>
        <w:t>external</w:t>
      </w:r>
      <w:r w:rsidR="00402017" w:rsidRPr="003A7E07">
        <w:rPr>
          <w:color w:val="231F20"/>
          <w:spacing w:val="-2"/>
          <w:sz w:val="22"/>
          <w:szCs w:val="22"/>
        </w:rPr>
        <w:t xml:space="preserve"> </w:t>
      </w:r>
      <w:r w:rsidR="00402017" w:rsidRPr="003A7E07">
        <w:rPr>
          <w:color w:val="231F20"/>
          <w:sz w:val="22"/>
          <w:szCs w:val="22"/>
        </w:rPr>
        <w:t>validity can be</w:t>
      </w:r>
      <w:r w:rsidR="00402017" w:rsidRPr="003A7E07">
        <w:rPr>
          <w:color w:val="231F20"/>
          <w:spacing w:val="-1"/>
          <w:sz w:val="22"/>
          <w:szCs w:val="22"/>
        </w:rPr>
        <w:t xml:space="preserve"> </w:t>
      </w:r>
      <w:r w:rsidR="00402017" w:rsidRPr="003A7E07">
        <w:rPr>
          <w:color w:val="231F20"/>
          <w:sz w:val="22"/>
          <w:szCs w:val="22"/>
        </w:rPr>
        <w:t>questionable.</w:t>
      </w:r>
    </w:p>
    <w:p w14:paraId="1C8F84FC" w14:textId="77777777" w:rsidR="00B91650" w:rsidRPr="003A7E07" w:rsidRDefault="00B91650" w:rsidP="006A2226">
      <w:pPr>
        <w:pStyle w:val="BodyText"/>
        <w:numPr>
          <w:ilvl w:val="1"/>
          <w:numId w:val="5"/>
        </w:numPr>
        <w:tabs>
          <w:tab w:val="left" w:pos="1805"/>
        </w:tabs>
        <w:kinsoku w:val="0"/>
        <w:overflowPunct w:val="0"/>
        <w:spacing w:line="265" w:lineRule="auto"/>
        <w:ind w:right="119" w:hanging="385"/>
        <w:rPr>
          <w:color w:val="231F20"/>
          <w:sz w:val="22"/>
          <w:szCs w:val="22"/>
        </w:rPr>
      </w:pPr>
      <w:r w:rsidRPr="003A7E07">
        <w:rPr>
          <w:color w:val="231F20"/>
          <w:spacing w:val="-2"/>
          <w:sz w:val="22"/>
          <w:szCs w:val="22"/>
        </w:rPr>
        <w:t xml:space="preserve">In </w:t>
      </w:r>
      <w:r w:rsidRPr="003A7E07">
        <w:rPr>
          <w:b/>
          <w:bCs/>
          <w:color w:val="231F20"/>
          <w:spacing w:val="-2"/>
          <w:sz w:val="22"/>
          <w:szCs w:val="22"/>
        </w:rPr>
        <w:t>c</w:t>
      </w:r>
      <w:r w:rsidRPr="003A7E07">
        <w:rPr>
          <w:b/>
          <w:bCs/>
          <w:color w:val="231F20"/>
          <w:spacing w:val="-15"/>
          <w:sz w:val="22"/>
          <w:szCs w:val="22"/>
        </w:rPr>
        <w:t>r</w:t>
      </w:r>
      <w:r w:rsidRPr="003A7E07">
        <w:rPr>
          <w:b/>
          <w:bCs/>
          <w:color w:val="231F20"/>
          <w:spacing w:val="-1"/>
          <w:sz w:val="22"/>
          <w:szCs w:val="22"/>
        </w:rPr>
        <w:t>os</w:t>
      </w:r>
      <w:r w:rsidRPr="003A7E07">
        <w:rPr>
          <w:b/>
          <w:bCs/>
          <w:color w:val="231F20"/>
          <w:spacing w:val="-14"/>
          <w:sz w:val="22"/>
          <w:szCs w:val="22"/>
        </w:rPr>
        <w:t>s</w:t>
      </w:r>
      <w:r w:rsidRPr="003A7E07">
        <w:rPr>
          <w:b/>
          <w:bCs/>
          <w:color w:val="231F20"/>
          <w:spacing w:val="-2"/>
          <w:sz w:val="22"/>
          <w:szCs w:val="22"/>
        </w:rPr>
        <w:t>-sectiona</w:t>
      </w:r>
      <w:r w:rsidRPr="003A7E07">
        <w:rPr>
          <w:b/>
          <w:bCs/>
          <w:color w:val="231F20"/>
          <w:spacing w:val="31"/>
          <w:w w:val="99"/>
          <w:sz w:val="22"/>
          <w:szCs w:val="22"/>
        </w:rPr>
        <w:t>l</w:t>
      </w:r>
      <w:r w:rsidRPr="003A7E07">
        <w:rPr>
          <w:b/>
          <w:bCs/>
          <w:color w:val="231F20"/>
          <w:spacing w:val="-1"/>
          <w:sz w:val="22"/>
          <w:szCs w:val="22"/>
        </w:rPr>
        <w:t xml:space="preserve"> de</w:t>
      </w:r>
      <w:r w:rsidRPr="003A7E07">
        <w:rPr>
          <w:b/>
          <w:bCs/>
          <w:color w:val="231F20"/>
          <w:spacing w:val="-13"/>
          <w:sz w:val="22"/>
          <w:szCs w:val="22"/>
        </w:rPr>
        <w:t>s</w:t>
      </w:r>
      <w:r w:rsidRPr="003A7E07">
        <w:rPr>
          <w:b/>
          <w:bCs/>
          <w:color w:val="231F20"/>
          <w:spacing w:val="-1"/>
          <w:sz w:val="22"/>
          <w:szCs w:val="22"/>
        </w:rPr>
        <w:t>igns</w:t>
      </w:r>
      <w:r w:rsidRPr="00B15B9E">
        <w:rPr>
          <w:b/>
          <w:color w:val="231F20"/>
          <w:spacing w:val="-1"/>
          <w:sz w:val="22"/>
          <w:szCs w:val="22"/>
        </w:rPr>
        <w:t>,</w:t>
      </w:r>
      <w:r w:rsidRPr="003A7E07">
        <w:rPr>
          <w:color w:val="231F20"/>
          <w:spacing w:val="-2"/>
          <w:sz w:val="22"/>
          <w:szCs w:val="22"/>
        </w:rPr>
        <w:t xml:space="preserve"> c</w:t>
      </w:r>
      <w:r w:rsidRPr="003A7E07">
        <w:rPr>
          <w:color w:val="231F20"/>
          <w:spacing w:val="-1"/>
          <w:sz w:val="22"/>
          <w:szCs w:val="22"/>
        </w:rPr>
        <w:t>h</w:t>
      </w:r>
      <w:r w:rsidRPr="003A7E07">
        <w:rPr>
          <w:color w:val="231F20"/>
          <w:spacing w:val="-12"/>
          <w:sz w:val="22"/>
          <w:szCs w:val="22"/>
        </w:rPr>
        <w:t>i</w:t>
      </w:r>
      <w:r w:rsidRPr="003A7E07">
        <w:rPr>
          <w:color w:val="231F20"/>
          <w:spacing w:val="-1"/>
          <w:sz w:val="22"/>
          <w:szCs w:val="22"/>
        </w:rPr>
        <w:t>ldren of di</w:t>
      </w:r>
      <w:r w:rsidRPr="003A7E07">
        <w:rPr>
          <w:color w:val="231F20"/>
          <w:spacing w:val="-13"/>
          <w:sz w:val="22"/>
          <w:szCs w:val="22"/>
        </w:rPr>
        <w:t>f</w:t>
      </w:r>
      <w:r w:rsidRPr="003A7E07">
        <w:rPr>
          <w:color w:val="231F20"/>
          <w:spacing w:val="-1"/>
          <w:sz w:val="22"/>
          <w:szCs w:val="22"/>
        </w:rPr>
        <w:t>fere</w:t>
      </w:r>
      <w:r w:rsidRPr="003A7E07">
        <w:rPr>
          <w:color w:val="231F20"/>
          <w:spacing w:val="-12"/>
          <w:sz w:val="22"/>
          <w:szCs w:val="22"/>
        </w:rPr>
        <w:t>n</w:t>
      </w:r>
      <w:r w:rsidRPr="003A7E07">
        <w:rPr>
          <w:color w:val="231F20"/>
          <w:spacing w:val="-1"/>
          <w:sz w:val="22"/>
          <w:szCs w:val="22"/>
        </w:rPr>
        <w:t>t ages a</w:t>
      </w:r>
      <w:r w:rsidRPr="003A7E07">
        <w:rPr>
          <w:color w:val="231F20"/>
          <w:spacing w:val="-13"/>
          <w:sz w:val="22"/>
          <w:szCs w:val="22"/>
        </w:rPr>
        <w:t>r</w:t>
      </w:r>
      <w:r w:rsidRPr="003A7E07">
        <w:rPr>
          <w:color w:val="231F20"/>
          <w:spacing w:val="-1"/>
          <w:sz w:val="22"/>
          <w:szCs w:val="22"/>
        </w:rPr>
        <w:t>e co</w:t>
      </w:r>
      <w:r w:rsidRPr="003A7E07">
        <w:rPr>
          <w:color w:val="231F20"/>
          <w:spacing w:val="-12"/>
          <w:sz w:val="22"/>
          <w:szCs w:val="22"/>
        </w:rPr>
        <w:t>m</w:t>
      </w:r>
      <w:r w:rsidRPr="003A7E07">
        <w:rPr>
          <w:color w:val="231F20"/>
          <w:spacing w:val="-1"/>
          <w:sz w:val="22"/>
          <w:szCs w:val="22"/>
        </w:rPr>
        <w:t xml:space="preserve">pared </w:t>
      </w:r>
      <w:r w:rsidRPr="003A7E07">
        <w:rPr>
          <w:color w:val="231F20"/>
          <w:spacing w:val="-13"/>
          <w:sz w:val="22"/>
          <w:szCs w:val="22"/>
        </w:rPr>
        <w:t>o</w:t>
      </w:r>
      <w:r w:rsidRPr="003A7E07">
        <w:rPr>
          <w:color w:val="231F20"/>
          <w:spacing w:val="-1"/>
          <w:sz w:val="22"/>
          <w:szCs w:val="22"/>
        </w:rPr>
        <w:t>n a</w:t>
      </w:r>
      <w:r w:rsidRPr="003A7E07">
        <w:rPr>
          <w:color w:val="231F20"/>
          <w:spacing w:val="-12"/>
          <w:sz w:val="22"/>
          <w:szCs w:val="22"/>
        </w:rPr>
        <w:t xml:space="preserve"> </w:t>
      </w:r>
      <w:r w:rsidRPr="003A7E07">
        <w:rPr>
          <w:color w:val="231F20"/>
          <w:spacing w:val="-1"/>
          <w:sz w:val="22"/>
          <w:szCs w:val="22"/>
        </w:rPr>
        <w:t xml:space="preserve">given </w:t>
      </w:r>
      <w:r w:rsidRPr="003A7E07">
        <w:rPr>
          <w:color w:val="231F20"/>
          <w:spacing w:val="-12"/>
          <w:sz w:val="22"/>
          <w:szCs w:val="22"/>
        </w:rPr>
        <w:t>b</w:t>
      </w:r>
      <w:r w:rsidRPr="003A7E07">
        <w:rPr>
          <w:color w:val="231F20"/>
          <w:spacing w:val="-1"/>
          <w:sz w:val="22"/>
          <w:szCs w:val="22"/>
        </w:rPr>
        <w:t>eh</w:t>
      </w:r>
      <w:r w:rsidRPr="003A7E07">
        <w:rPr>
          <w:color w:val="231F20"/>
          <w:spacing w:val="-13"/>
          <w:sz w:val="22"/>
          <w:szCs w:val="22"/>
        </w:rPr>
        <w:t>a</w:t>
      </w:r>
      <w:r w:rsidRPr="003A7E07">
        <w:rPr>
          <w:color w:val="231F20"/>
          <w:spacing w:val="-1"/>
          <w:sz w:val="22"/>
          <w:szCs w:val="22"/>
        </w:rPr>
        <w:t>vi</w:t>
      </w:r>
      <w:r w:rsidRPr="003A7E07">
        <w:rPr>
          <w:color w:val="231F20"/>
          <w:spacing w:val="-12"/>
          <w:sz w:val="22"/>
          <w:szCs w:val="22"/>
        </w:rPr>
        <w:t>o</w:t>
      </w:r>
      <w:r w:rsidRPr="003A7E07">
        <w:rPr>
          <w:color w:val="231F20"/>
          <w:spacing w:val="-1"/>
          <w:sz w:val="22"/>
          <w:szCs w:val="22"/>
        </w:rPr>
        <w:t>r or charac</w:t>
      </w:r>
      <w:r w:rsidRPr="003A7E07">
        <w:rPr>
          <w:color w:val="231F20"/>
          <w:spacing w:val="-13"/>
          <w:sz w:val="22"/>
          <w:szCs w:val="22"/>
        </w:rPr>
        <w:t>t</w:t>
      </w:r>
      <w:r w:rsidRPr="003A7E07">
        <w:rPr>
          <w:color w:val="231F20"/>
          <w:spacing w:val="-1"/>
          <w:sz w:val="22"/>
          <w:szCs w:val="22"/>
        </w:rPr>
        <w:t>eris</w:t>
      </w:r>
      <w:r w:rsidRPr="003A7E07">
        <w:rPr>
          <w:color w:val="231F20"/>
          <w:sz w:val="22"/>
          <w:szCs w:val="22"/>
        </w:rPr>
        <w:t>tic</w:t>
      </w:r>
      <w:r w:rsidRPr="003A7E07">
        <w:rPr>
          <w:color w:val="231F20"/>
          <w:spacing w:val="-5"/>
          <w:sz w:val="22"/>
          <w:szCs w:val="22"/>
        </w:rPr>
        <w:t xml:space="preserve"> </w:t>
      </w:r>
      <w:r w:rsidRPr="003A7E07">
        <w:rPr>
          <w:color w:val="231F20"/>
          <w:spacing w:val="3"/>
          <w:sz w:val="22"/>
          <w:szCs w:val="22"/>
        </w:rPr>
        <w:t>o</w:t>
      </w:r>
      <w:r w:rsidRPr="003A7E07">
        <w:rPr>
          <w:color w:val="231F20"/>
          <w:sz w:val="22"/>
          <w:szCs w:val="22"/>
        </w:rPr>
        <w:t>ve</w:t>
      </w:r>
      <w:r w:rsidRPr="003A7E07">
        <w:rPr>
          <w:color w:val="231F20"/>
          <w:spacing w:val="3"/>
          <w:sz w:val="22"/>
          <w:szCs w:val="22"/>
        </w:rPr>
        <w:t>r</w:t>
      </w:r>
      <w:r w:rsidRPr="003A7E07">
        <w:rPr>
          <w:color w:val="231F20"/>
          <w:spacing w:val="-4"/>
          <w:sz w:val="22"/>
          <w:szCs w:val="22"/>
        </w:rPr>
        <w:t xml:space="preserve"> </w:t>
      </w:r>
      <w:r w:rsidRPr="003A7E07">
        <w:rPr>
          <w:color w:val="231F20"/>
          <w:sz w:val="22"/>
          <w:szCs w:val="22"/>
        </w:rPr>
        <w:t>a</w:t>
      </w:r>
      <w:r w:rsidRPr="003A7E07">
        <w:rPr>
          <w:color w:val="231F20"/>
          <w:spacing w:val="-4"/>
          <w:sz w:val="22"/>
          <w:szCs w:val="22"/>
        </w:rPr>
        <w:t xml:space="preserve"> </w:t>
      </w:r>
      <w:r w:rsidRPr="003A7E07">
        <w:rPr>
          <w:color w:val="231F20"/>
          <w:spacing w:val="3"/>
          <w:sz w:val="22"/>
          <w:szCs w:val="22"/>
        </w:rPr>
        <w:t>s</w:t>
      </w:r>
      <w:r w:rsidRPr="003A7E07">
        <w:rPr>
          <w:color w:val="231F20"/>
          <w:spacing w:val="-1"/>
          <w:sz w:val="22"/>
          <w:szCs w:val="22"/>
        </w:rPr>
        <w:t>hort</w:t>
      </w:r>
      <w:r w:rsidRPr="003A7E07">
        <w:rPr>
          <w:color w:val="231F20"/>
          <w:spacing w:val="-4"/>
          <w:sz w:val="22"/>
          <w:szCs w:val="22"/>
        </w:rPr>
        <w:t xml:space="preserve"> </w:t>
      </w:r>
      <w:r w:rsidRPr="003A7E07">
        <w:rPr>
          <w:color w:val="231F20"/>
          <w:sz w:val="22"/>
          <w:szCs w:val="22"/>
        </w:rPr>
        <w:t>period</w:t>
      </w:r>
      <w:r w:rsidRPr="003A7E07">
        <w:rPr>
          <w:color w:val="231F20"/>
          <w:spacing w:val="-4"/>
          <w:sz w:val="22"/>
          <w:szCs w:val="22"/>
        </w:rPr>
        <w:t xml:space="preserve"> </w:t>
      </w:r>
      <w:r w:rsidRPr="003A7E07">
        <w:rPr>
          <w:color w:val="231F20"/>
          <w:spacing w:val="3"/>
          <w:sz w:val="22"/>
          <w:szCs w:val="22"/>
        </w:rPr>
        <w:t>o</w:t>
      </w:r>
      <w:r w:rsidRPr="003A7E07">
        <w:rPr>
          <w:color w:val="231F20"/>
          <w:sz w:val="22"/>
          <w:szCs w:val="22"/>
        </w:rPr>
        <w:t>f</w:t>
      </w:r>
      <w:r w:rsidRPr="003A7E07">
        <w:rPr>
          <w:color w:val="231F20"/>
          <w:spacing w:val="-4"/>
          <w:sz w:val="22"/>
          <w:szCs w:val="22"/>
        </w:rPr>
        <w:t xml:space="preserve"> </w:t>
      </w:r>
      <w:r w:rsidRPr="003A7E07">
        <w:rPr>
          <w:color w:val="231F20"/>
          <w:sz w:val="22"/>
          <w:szCs w:val="22"/>
        </w:rPr>
        <w:t>tim</w:t>
      </w:r>
      <w:r w:rsidRPr="003A7E07">
        <w:rPr>
          <w:color w:val="231F20"/>
          <w:spacing w:val="3"/>
          <w:sz w:val="22"/>
          <w:szCs w:val="22"/>
        </w:rPr>
        <w:t>e</w:t>
      </w:r>
      <w:r w:rsidRPr="003A7E07">
        <w:rPr>
          <w:color w:val="231F20"/>
          <w:sz w:val="22"/>
          <w:szCs w:val="22"/>
        </w:rPr>
        <w:t>.</w:t>
      </w:r>
    </w:p>
    <w:p w14:paraId="48ED7A88" w14:textId="77777777" w:rsidR="00B91650" w:rsidRPr="003A7E07" w:rsidRDefault="00B91650" w:rsidP="006A2226">
      <w:pPr>
        <w:pStyle w:val="BodyText"/>
        <w:numPr>
          <w:ilvl w:val="1"/>
          <w:numId w:val="5"/>
        </w:numPr>
        <w:tabs>
          <w:tab w:val="left" w:pos="1805"/>
        </w:tabs>
        <w:kinsoku w:val="0"/>
        <w:overflowPunct w:val="0"/>
        <w:spacing w:line="265" w:lineRule="auto"/>
        <w:ind w:right="119" w:hanging="385"/>
        <w:rPr>
          <w:color w:val="231F20"/>
          <w:sz w:val="22"/>
          <w:szCs w:val="22"/>
        </w:rPr>
      </w:pPr>
      <w:r w:rsidRPr="003A7E07">
        <w:rPr>
          <w:b/>
          <w:bCs/>
          <w:color w:val="231F20"/>
          <w:sz w:val="22"/>
          <w:szCs w:val="22"/>
        </w:rPr>
        <w:t>Longi</w:t>
      </w:r>
      <w:r w:rsidRPr="003A7E07">
        <w:rPr>
          <w:b/>
          <w:bCs/>
          <w:color w:val="231F20"/>
          <w:spacing w:val="4"/>
          <w:sz w:val="22"/>
          <w:szCs w:val="22"/>
        </w:rPr>
        <w:t>t</w:t>
      </w:r>
      <w:r w:rsidRPr="003A7E07">
        <w:rPr>
          <w:b/>
          <w:bCs/>
          <w:color w:val="231F20"/>
          <w:sz w:val="22"/>
          <w:szCs w:val="22"/>
        </w:rPr>
        <w:t>ud</w:t>
      </w:r>
      <w:r w:rsidRPr="003A7E07">
        <w:rPr>
          <w:b/>
          <w:bCs/>
          <w:color w:val="231F20"/>
          <w:spacing w:val="3"/>
          <w:sz w:val="22"/>
          <w:szCs w:val="22"/>
        </w:rPr>
        <w:t>i</w:t>
      </w:r>
      <w:r w:rsidRPr="003A7E07">
        <w:rPr>
          <w:b/>
          <w:bCs/>
          <w:color w:val="231F20"/>
          <w:sz w:val="22"/>
          <w:szCs w:val="22"/>
        </w:rPr>
        <w:t>nal</w:t>
      </w:r>
      <w:r w:rsidRPr="003A7E07">
        <w:rPr>
          <w:b/>
          <w:bCs/>
          <w:color w:val="231F20"/>
          <w:spacing w:val="7"/>
          <w:sz w:val="22"/>
          <w:szCs w:val="22"/>
        </w:rPr>
        <w:t xml:space="preserve"> </w:t>
      </w:r>
      <w:r w:rsidRPr="003A7E07">
        <w:rPr>
          <w:b/>
          <w:bCs/>
          <w:color w:val="231F20"/>
          <w:spacing w:val="-1"/>
          <w:sz w:val="22"/>
          <w:szCs w:val="22"/>
        </w:rPr>
        <w:t>design</w:t>
      </w:r>
      <w:r w:rsidRPr="003A7E07">
        <w:rPr>
          <w:b/>
          <w:bCs/>
          <w:color w:val="231F20"/>
          <w:spacing w:val="3"/>
          <w:sz w:val="22"/>
          <w:szCs w:val="22"/>
        </w:rPr>
        <w:t>s</w:t>
      </w:r>
      <w:r w:rsidRPr="003A7E07">
        <w:rPr>
          <w:b/>
          <w:bCs/>
          <w:color w:val="231F20"/>
          <w:spacing w:val="7"/>
          <w:sz w:val="22"/>
          <w:szCs w:val="22"/>
        </w:rPr>
        <w:t xml:space="preserve"> </w:t>
      </w:r>
      <w:r w:rsidRPr="003A7E07">
        <w:rPr>
          <w:color w:val="231F20"/>
          <w:sz w:val="22"/>
          <w:szCs w:val="22"/>
        </w:rPr>
        <w:t>a</w:t>
      </w:r>
      <w:r w:rsidRPr="003A7E07">
        <w:rPr>
          <w:color w:val="231F20"/>
          <w:spacing w:val="3"/>
          <w:sz w:val="22"/>
          <w:szCs w:val="22"/>
        </w:rPr>
        <w:t>r</w:t>
      </w:r>
      <w:r w:rsidRPr="003A7E07">
        <w:rPr>
          <w:color w:val="231F20"/>
          <w:sz w:val="22"/>
          <w:szCs w:val="22"/>
        </w:rPr>
        <w:t>e</w:t>
      </w:r>
      <w:r w:rsidRPr="003A7E07">
        <w:rPr>
          <w:color w:val="231F20"/>
          <w:spacing w:val="7"/>
          <w:sz w:val="22"/>
          <w:szCs w:val="22"/>
        </w:rPr>
        <w:t xml:space="preserve"> </w:t>
      </w:r>
      <w:r w:rsidRPr="003A7E07">
        <w:rPr>
          <w:color w:val="231F20"/>
          <w:sz w:val="22"/>
          <w:szCs w:val="22"/>
        </w:rPr>
        <w:t>used</w:t>
      </w:r>
      <w:r w:rsidRPr="003A7E07">
        <w:rPr>
          <w:color w:val="231F20"/>
          <w:spacing w:val="8"/>
          <w:sz w:val="22"/>
          <w:szCs w:val="22"/>
        </w:rPr>
        <w:t xml:space="preserve"> </w:t>
      </w:r>
      <w:r w:rsidRPr="003A7E07">
        <w:rPr>
          <w:color w:val="231F20"/>
          <w:spacing w:val="-1"/>
          <w:sz w:val="22"/>
          <w:szCs w:val="22"/>
        </w:rPr>
        <w:t>wh</w:t>
      </w:r>
      <w:r w:rsidRPr="003A7E07">
        <w:rPr>
          <w:color w:val="231F20"/>
          <w:spacing w:val="3"/>
          <w:sz w:val="22"/>
          <w:szCs w:val="22"/>
        </w:rPr>
        <w:t>e</w:t>
      </w:r>
      <w:r w:rsidRPr="003A7E07">
        <w:rPr>
          <w:color w:val="231F20"/>
          <w:spacing w:val="-1"/>
          <w:sz w:val="22"/>
          <w:szCs w:val="22"/>
        </w:rPr>
        <w:t>n</w:t>
      </w:r>
      <w:r w:rsidRPr="003A7E07">
        <w:rPr>
          <w:color w:val="231F20"/>
          <w:spacing w:val="7"/>
          <w:sz w:val="22"/>
          <w:szCs w:val="22"/>
        </w:rPr>
        <w:t xml:space="preserve"> </w:t>
      </w:r>
      <w:r w:rsidRPr="003A7E07">
        <w:rPr>
          <w:color w:val="231F20"/>
          <w:sz w:val="22"/>
          <w:szCs w:val="22"/>
        </w:rPr>
        <w:t>t</w:t>
      </w:r>
      <w:r w:rsidRPr="003A7E07">
        <w:rPr>
          <w:color w:val="231F20"/>
          <w:spacing w:val="2"/>
          <w:sz w:val="22"/>
          <w:szCs w:val="22"/>
        </w:rPr>
        <w:t>h</w:t>
      </w:r>
      <w:r w:rsidRPr="00B15B9E">
        <w:rPr>
          <w:bCs/>
          <w:color w:val="231F20"/>
          <w:sz w:val="22"/>
          <w:szCs w:val="22"/>
        </w:rPr>
        <w:t>e</w:t>
      </w:r>
      <w:r w:rsidRPr="00B15B9E">
        <w:rPr>
          <w:bCs/>
          <w:color w:val="231F20"/>
          <w:spacing w:val="7"/>
          <w:sz w:val="22"/>
          <w:szCs w:val="22"/>
        </w:rPr>
        <w:t xml:space="preserve"> </w:t>
      </w:r>
      <w:r w:rsidRPr="00B15B9E">
        <w:rPr>
          <w:bCs/>
          <w:color w:val="231F20"/>
          <w:spacing w:val="-1"/>
          <w:sz w:val="22"/>
          <w:szCs w:val="22"/>
        </w:rPr>
        <w:t>same</w:t>
      </w:r>
      <w:r w:rsidRPr="00B15B9E">
        <w:rPr>
          <w:bCs/>
          <w:color w:val="231F20"/>
          <w:spacing w:val="7"/>
          <w:sz w:val="22"/>
          <w:szCs w:val="22"/>
        </w:rPr>
        <w:t xml:space="preserve"> </w:t>
      </w:r>
      <w:r w:rsidRPr="00B15B9E">
        <w:rPr>
          <w:bCs/>
          <w:color w:val="231F20"/>
          <w:sz w:val="22"/>
          <w:szCs w:val="22"/>
        </w:rPr>
        <w:t>children</w:t>
      </w:r>
      <w:r w:rsidRPr="00B15B9E">
        <w:rPr>
          <w:bCs/>
          <w:color w:val="231F20"/>
          <w:spacing w:val="7"/>
          <w:sz w:val="22"/>
          <w:szCs w:val="22"/>
        </w:rPr>
        <w:t xml:space="preserve"> </w:t>
      </w:r>
      <w:r w:rsidRPr="00B15B9E">
        <w:rPr>
          <w:bCs/>
          <w:color w:val="231F20"/>
          <w:sz w:val="22"/>
          <w:szCs w:val="22"/>
        </w:rPr>
        <w:t>are</w:t>
      </w:r>
      <w:r w:rsidRPr="00B15B9E">
        <w:rPr>
          <w:bCs/>
          <w:color w:val="231F20"/>
          <w:spacing w:val="7"/>
          <w:sz w:val="22"/>
          <w:szCs w:val="22"/>
        </w:rPr>
        <w:t xml:space="preserve"> </w:t>
      </w:r>
      <w:r w:rsidRPr="003A7E07">
        <w:rPr>
          <w:color w:val="231F20"/>
          <w:spacing w:val="-1"/>
          <w:sz w:val="22"/>
          <w:szCs w:val="22"/>
        </w:rPr>
        <w:t>s</w:t>
      </w:r>
      <w:r w:rsidRPr="003A7E07">
        <w:rPr>
          <w:color w:val="231F20"/>
          <w:spacing w:val="-6"/>
          <w:sz w:val="22"/>
          <w:szCs w:val="22"/>
        </w:rPr>
        <w:t>t</w:t>
      </w:r>
      <w:r w:rsidRPr="003A7E07">
        <w:rPr>
          <w:color w:val="231F20"/>
          <w:spacing w:val="-1"/>
          <w:sz w:val="22"/>
          <w:szCs w:val="22"/>
        </w:rPr>
        <w:t>udied</w:t>
      </w:r>
      <w:r w:rsidRPr="003A7E07">
        <w:rPr>
          <w:color w:val="231F20"/>
          <w:spacing w:val="-6"/>
          <w:sz w:val="22"/>
          <w:szCs w:val="22"/>
        </w:rPr>
        <w:t xml:space="preserve"> </w:t>
      </w:r>
      <w:r w:rsidRPr="003A7E07">
        <w:rPr>
          <w:color w:val="231F20"/>
          <w:sz w:val="22"/>
          <w:szCs w:val="22"/>
        </w:rPr>
        <w:t>tw</w:t>
      </w:r>
      <w:r w:rsidRPr="003A7E07">
        <w:rPr>
          <w:color w:val="231F20"/>
          <w:spacing w:val="-6"/>
          <w:sz w:val="22"/>
          <w:szCs w:val="22"/>
        </w:rPr>
        <w:t>i</w:t>
      </w:r>
      <w:r w:rsidRPr="003A7E07">
        <w:rPr>
          <w:color w:val="231F20"/>
          <w:sz w:val="22"/>
          <w:szCs w:val="22"/>
        </w:rPr>
        <w:t>ce</w:t>
      </w:r>
      <w:r w:rsidRPr="003A7E07">
        <w:rPr>
          <w:color w:val="231F20"/>
          <w:spacing w:val="6"/>
          <w:sz w:val="22"/>
          <w:szCs w:val="22"/>
        </w:rPr>
        <w:t xml:space="preserve"> </w:t>
      </w:r>
      <w:r w:rsidRPr="003A7E07">
        <w:rPr>
          <w:color w:val="231F20"/>
          <w:spacing w:val="-5"/>
          <w:sz w:val="22"/>
          <w:szCs w:val="22"/>
        </w:rPr>
        <w:t>o</w:t>
      </w:r>
      <w:r w:rsidRPr="003A7E07">
        <w:rPr>
          <w:color w:val="231F20"/>
          <w:sz w:val="22"/>
          <w:szCs w:val="22"/>
        </w:rPr>
        <w:t>r</w:t>
      </w:r>
      <w:r w:rsidRPr="003A7E07">
        <w:rPr>
          <w:color w:val="231F20"/>
          <w:spacing w:val="8"/>
          <w:sz w:val="22"/>
          <w:szCs w:val="22"/>
        </w:rPr>
        <w:t xml:space="preserve"> </w:t>
      </w:r>
      <w:r w:rsidRPr="003A7E07">
        <w:rPr>
          <w:color w:val="231F20"/>
          <w:sz w:val="22"/>
          <w:szCs w:val="22"/>
        </w:rPr>
        <w:t>more</w:t>
      </w:r>
      <w:r w:rsidRPr="003A7E07">
        <w:rPr>
          <w:color w:val="231F20"/>
          <w:spacing w:val="25"/>
          <w:w w:val="99"/>
          <w:sz w:val="22"/>
          <w:szCs w:val="22"/>
        </w:rPr>
        <w:t xml:space="preserve"> </w:t>
      </w:r>
      <w:r w:rsidRPr="003A7E07">
        <w:rPr>
          <w:color w:val="231F20"/>
          <w:spacing w:val="-6"/>
          <w:sz w:val="22"/>
          <w:szCs w:val="22"/>
        </w:rPr>
        <w:t>t</w:t>
      </w:r>
      <w:r w:rsidRPr="003A7E07">
        <w:rPr>
          <w:color w:val="231F20"/>
          <w:sz w:val="22"/>
          <w:szCs w:val="22"/>
        </w:rPr>
        <w:t>imes</w:t>
      </w:r>
      <w:r w:rsidRPr="003A7E07">
        <w:rPr>
          <w:color w:val="231F20"/>
          <w:spacing w:val="-8"/>
          <w:sz w:val="22"/>
          <w:szCs w:val="22"/>
        </w:rPr>
        <w:t xml:space="preserve"> </w:t>
      </w:r>
      <w:r w:rsidRPr="003A7E07">
        <w:rPr>
          <w:color w:val="231F20"/>
          <w:spacing w:val="-6"/>
          <w:sz w:val="22"/>
          <w:szCs w:val="22"/>
        </w:rPr>
        <w:t>o</w:t>
      </w:r>
      <w:r w:rsidRPr="003A7E07">
        <w:rPr>
          <w:color w:val="231F20"/>
          <w:sz w:val="22"/>
          <w:szCs w:val="22"/>
        </w:rPr>
        <w:t>ve</w:t>
      </w:r>
      <w:r w:rsidRPr="003A7E07">
        <w:rPr>
          <w:color w:val="231F20"/>
          <w:spacing w:val="-6"/>
          <w:sz w:val="22"/>
          <w:szCs w:val="22"/>
        </w:rPr>
        <w:t xml:space="preserve">r </w:t>
      </w:r>
      <w:r w:rsidRPr="003A7E07">
        <w:rPr>
          <w:color w:val="231F20"/>
          <w:sz w:val="22"/>
          <w:szCs w:val="22"/>
        </w:rPr>
        <w:t>a</w:t>
      </w:r>
      <w:r w:rsidRPr="003A7E07">
        <w:rPr>
          <w:color w:val="231F20"/>
          <w:spacing w:val="-6"/>
          <w:sz w:val="22"/>
          <w:szCs w:val="22"/>
        </w:rPr>
        <w:t xml:space="preserve"> </w:t>
      </w:r>
      <w:r w:rsidRPr="003A7E07">
        <w:rPr>
          <w:color w:val="231F20"/>
          <w:spacing w:val="-5"/>
          <w:sz w:val="22"/>
          <w:szCs w:val="22"/>
        </w:rPr>
        <w:t>s</w:t>
      </w:r>
      <w:r w:rsidRPr="003A7E07">
        <w:rPr>
          <w:color w:val="231F20"/>
          <w:spacing w:val="-1"/>
          <w:sz w:val="22"/>
          <w:szCs w:val="22"/>
        </w:rPr>
        <w:t>ubstant</w:t>
      </w:r>
      <w:r w:rsidRPr="003A7E07">
        <w:rPr>
          <w:color w:val="231F20"/>
          <w:spacing w:val="-6"/>
          <w:sz w:val="22"/>
          <w:szCs w:val="22"/>
        </w:rPr>
        <w:t>i</w:t>
      </w:r>
      <w:r w:rsidRPr="003A7E07">
        <w:rPr>
          <w:color w:val="231F20"/>
          <w:spacing w:val="-1"/>
          <w:sz w:val="22"/>
          <w:szCs w:val="22"/>
        </w:rPr>
        <w:t>al</w:t>
      </w:r>
      <w:r w:rsidRPr="003A7E07">
        <w:rPr>
          <w:color w:val="231F20"/>
          <w:spacing w:val="-7"/>
          <w:sz w:val="22"/>
          <w:szCs w:val="22"/>
        </w:rPr>
        <w:t xml:space="preserve"> </w:t>
      </w:r>
      <w:r w:rsidRPr="003A7E07">
        <w:rPr>
          <w:color w:val="231F20"/>
          <w:sz w:val="22"/>
          <w:szCs w:val="22"/>
        </w:rPr>
        <w:t>p</w:t>
      </w:r>
      <w:r w:rsidRPr="003A7E07">
        <w:rPr>
          <w:color w:val="231F20"/>
          <w:spacing w:val="-6"/>
          <w:sz w:val="22"/>
          <w:szCs w:val="22"/>
        </w:rPr>
        <w:t>e</w:t>
      </w:r>
      <w:r w:rsidRPr="003A7E07">
        <w:rPr>
          <w:color w:val="231F20"/>
          <w:sz w:val="22"/>
          <w:szCs w:val="22"/>
        </w:rPr>
        <w:t>riod.</w:t>
      </w:r>
    </w:p>
    <w:p w14:paraId="59829C14" w14:textId="77777777" w:rsidR="00B91650" w:rsidRPr="003A7E07" w:rsidRDefault="00B91650" w:rsidP="006A2226">
      <w:pPr>
        <w:pStyle w:val="BodyText"/>
        <w:numPr>
          <w:ilvl w:val="1"/>
          <w:numId w:val="5"/>
        </w:numPr>
        <w:tabs>
          <w:tab w:val="left" w:pos="1805"/>
        </w:tabs>
        <w:kinsoku w:val="0"/>
        <w:overflowPunct w:val="0"/>
        <w:spacing w:line="265" w:lineRule="auto"/>
        <w:ind w:right="118" w:hanging="385"/>
        <w:rPr>
          <w:b/>
          <w:bCs/>
          <w:color w:val="231F20"/>
          <w:spacing w:val="-1"/>
          <w:sz w:val="22"/>
          <w:szCs w:val="22"/>
        </w:rPr>
      </w:pPr>
      <w:r w:rsidRPr="003A7E07">
        <w:rPr>
          <w:b/>
          <w:bCs/>
          <w:color w:val="231F20"/>
          <w:sz w:val="22"/>
          <w:szCs w:val="22"/>
        </w:rPr>
        <w:t>Micro</w:t>
      </w:r>
      <w:r w:rsidRPr="003A7E07">
        <w:rPr>
          <w:b/>
          <w:bCs/>
          <w:color w:val="231F20"/>
          <w:spacing w:val="-6"/>
          <w:sz w:val="22"/>
          <w:szCs w:val="22"/>
        </w:rPr>
        <w:t>g</w:t>
      </w:r>
      <w:r w:rsidRPr="003A7E07">
        <w:rPr>
          <w:b/>
          <w:bCs/>
          <w:color w:val="231F20"/>
          <w:sz w:val="22"/>
          <w:szCs w:val="22"/>
        </w:rPr>
        <w:t>ene</w:t>
      </w:r>
      <w:r w:rsidRPr="003A7E07">
        <w:rPr>
          <w:b/>
          <w:bCs/>
          <w:color w:val="231F20"/>
          <w:spacing w:val="-6"/>
          <w:sz w:val="22"/>
          <w:szCs w:val="22"/>
        </w:rPr>
        <w:t>t</w:t>
      </w:r>
      <w:r w:rsidRPr="003A7E07">
        <w:rPr>
          <w:b/>
          <w:bCs/>
          <w:color w:val="231F20"/>
          <w:spacing w:val="-1"/>
          <w:sz w:val="22"/>
          <w:szCs w:val="22"/>
        </w:rPr>
        <w:t>ic design</w:t>
      </w:r>
      <w:r w:rsidRPr="003A7E07">
        <w:rPr>
          <w:b/>
          <w:bCs/>
          <w:color w:val="231F20"/>
          <w:spacing w:val="20"/>
          <w:sz w:val="22"/>
          <w:szCs w:val="22"/>
        </w:rPr>
        <w:t>s</w:t>
      </w:r>
      <w:r w:rsidRPr="00B15B9E">
        <w:rPr>
          <w:b/>
          <w:bCs/>
          <w:color w:val="231F20"/>
          <w:spacing w:val="-1"/>
          <w:sz w:val="22"/>
          <w:szCs w:val="22"/>
        </w:rPr>
        <w:t>,</w:t>
      </w:r>
      <w:r w:rsidRPr="003A7E07">
        <w:rPr>
          <w:b/>
          <w:bCs/>
          <w:color w:val="231F20"/>
          <w:spacing w:val="-7"/>
          <w:sz w:val="22"/>
          <w:szCs w:val="22"/>
        </w:rPr>
        <w:t xml:space="preserve"> </w:t>
      </w:r>
      <w:r w:rsidRPr="003A7E07">
        <w:rPr>
          <w:bCs/>
          <w:color w:val="231F20"/>
          <w:sz w:val="22"/>
          <w:szCs w:val="22"/>
        </w:rPr>
        <w:t>in</w:t>
      </w:r>
      <w:r w:rsidRPr="003A7E07">
        <w:rPr>
          <w:bCs/>
          <w:color w:val="231F20"/>
          <w:spacing w:val="-8"/>
          <w:sz w:val="22"/>
          <w:szCs w:val="22"/>
        </w:rPr>
        <w:t xml:space="preserve"> </w:t>
      </w:r>
      <w:r w:rsidRPr="003A7E07">
        <w:rPr>
          <w:bCs/>
          <w:color w:val="231F20"/>
          <w:spacing w:val="-1"/>
          <w:sz w:val="22"/>
          <w:szCs w:val="22"/>
        </w:rPr>
        <w:t>whi</w:t>
      </w:r>
      <w:r w:rsidRPr="003A7E07">
        <w:rPr>
          <w:bCs/>
          <w:color w:val="231F20"/>
          <w:spacing w:val="2"/>
          <w:sz w:val="22"/>
          <w:szCs w:val="22"/>
        </w:rPr>
        <w:t>c</w:t>
      </w:r>
      <w:r w:rsidRPr="003A7E07">
        <w:rPr>
          <w:color w:val="231F20"/>
          <w:spacing w:val="-1"/>
          <w:sz w:val="22"/>
          <w:szCs w:val="22"/>
        </w:rPr>
        <w:t>h</w:t>
      </w:r>
      <w:r w:rsidRPr="003A7E07">
        <w:rPr>
          <w:color w:val="231F20"/>
          <w:spacing w:val="-6"/>
          <w:sz w:val="22"/>
          <w:szCs w:val="22"/>
        </w:rPr>
        <w:t xml:space="preserve"> </w:t>
      </w:r>
      <w:r w:rsidRPr="003A7E07">
        <w:rPr>
          <w:color w:val="231F20"/>
          <w:spacing w:val="3"/>
          <w:sz w:val="22"/>
          <w:szCs w:val="22"/>
        </w:rPr>
        <w:t>c</w:t>
      </w:r>
      <w:r w:rsidRPr="003A7E07">
        <w:rPr>
          <w:color w:val="231F20"/>
          <w:sz w:val="22"/>
          <w:szCs w:val="22"/>
        </w:rPr>
        <w:t>h</w:t>
      </w:r>
      <w:r w:rsidRPr="003A7E07">
        <w:rPr>
          <w:color w:val="231F20"/>
          <w:spacing w:val="3"/>
          <w:sz w:val="22"/>
          <w:szCs w:val="22"/>
        </w:rPr>
        <w:t>i</w:t>
      </w:r>
      <w:r w:rsidRPr="003A7E07">
        <w:rPr>
          <w:color w:val="231F20"/>
          <w:sz w:val="22"/>
          <w:szCs w:val="22"/>
        </w:rPr>
        <w:t>ldren</w:t>
      </w:r>
      <w:r w:rsidRPr="003A7E07">
        <w:rPr>
          <w:color w:val="231F20"/>
          <w:spacing w:val="-7"/>
          <w:sz w:val="22"/>
          <w:szCs w:val="22"/>
        </w:rPr>
        <w:t xml:space="preserve"> </w:t>
      </w:r>
      <w:r w:rsidRPr="003A7E07">
        <w:rPr>
          <w:color w:val="231F20"/>
          <w:sz w:val="22"/>
          <w:szCs w:val="22"/>
        </w:rPr>
        <w:t>ar</w:t>
      </w:r>
      <w:r w:rsidRPr="003A7E07">
        <w:rPr>
          <w:color w:val="231F20"/>
          <w:spacing w:val="4"/>
          <w:sz w:val="22"/>
          <w:szCs w:val="22"/>
        </w:rPr>
        <w:t>e</w:t>
      </w:r>
      <w:r w:rsidRPr="003A7E07">
        <w:rPr>
          <w:color w:val="231F20"/>
          <w:spacing w:val="-8"/>
          <w:sz w:val="22"/>
          <w:szCs w:val="22"/>
        </w:rPr>
        <w:t xml:space="preserve"> </w:t>
      </w:r>
      <w:r w:rsidRPr="003A7E07">
        <w:rPr>
          <w:color w:val="231F20"/>
          <w:spacing w:val="-1"/>
          <w:sz w:val="22"/>
          <w:szCs w:val="22"/>
        </w:rPr>
        <w:t>stu</w:t>
      </w:r>
      <w:r w:rsidRPr="003A7E07">
        <w:rPr>
          <w:color w:val="231F20"/>
          <w:spacing w:val="3"/>
          <w:sz w:val="22"/>
          <w:szCs w:val="22"/>
        </w:rPr>
        <w:t>d</w:t>
      </w:r>
      <w:r w:rsidRPr="003A7E07">
        <w:rPr>
          <w:color w:val="231F20"/>
          <w:spacing w:val="-1"/>
          <w:sz w:val="22"/>
          <w:szCs w:val="22"/>
        </w:rPr>
        <w:t>ie</w:t>
      </w:r>
      <w:r w:rsidRPr="003A7E07">
        <w:rPr>
          <w:color w:val="231F20"/>
          <w:spacing w:val="3"/>
          <w:sz w:val="22"/>
          <w:szCs w:val="22"/>
        </w:rPr>
        <w:t>d</w:t>
      </w:r>
      <w:r w:rsidRPr="003A7E07">
        <w:rPr>
          <w:color w:val="231F20"/>
          <w:spacing w:val="-6"/>
          <w:sz w:val="22"/>
          <w:szCs w:val="22"/>
        </w:rPr>
        <w:t xml:space="preserve"> </w:t>
      </w:r>
      <w:r w:rsidRPr="003A7E07">
        <w:rPr>
          <w:color w:val="231F20"/>
          <w:sz w:val="22"/>
          <w:szCs w:val="22"/>
        </w:rPr>
        <w:t>repeatedly</w:t>
      </w:r>
      <w:r w:rsidRPr="003A7E07">
        <w:rPr>
          <w:color w:val="231F20"/>
          <w:spacing w:val="-6"/>
          <w:sz w:val="22"/>
          <w:szCs w:val="22"/>
        </w:rPr>
        <w:t xml:space="preserve"> </w:t>
      </w:r>
      <w:r w:rsidRPr="003A7E07">
        <w:rPr>
          <w:color w:val="231F20"/>
          <w:spacing w:val="4"/>
          <w:sz w:val="22"/>
          <w:szCs w:val="22"/>
        </w:rPr>
        <w:t>o</w:t>
      </w:r>
      <w:r w:rsidRPr="003A7E07">
        <w:rPr>
          <w:color w:val="231F20"/>
          <w:sz w:val="22"/>
          <w:szCs w:val="22"/>
        </w:rPr>
        <w:t>ve</w:t>
      </w:r>
      <w:r w:rsidRPr="003A7E07">
        <w:rPr>
          <w:color w:val="231F20"/>
          <w:spacing w:val="3"/>
          <w:sz w:val="22"/>
          <w:szCs w:val="22"/>
        </w:rPr>
        <w:t>r</w:t>
      </w:r>
      <w:r w:rsidRPr="003A7E07">
        <w:rPr>
          <w:color w:val="231F20"/>
          <w:spacing w:val="-8"/>
          <w:sz w:val="22"/>
          <w:szCs w:val="22"/>
        </w:rPr>
        <w:t xml:space="preserve"> </w:t>
      </w:r>
      <w:r w:rsidRPr="003A7E07">
        <w:rPr>
          <w:color w:val="231F20"/>
          <w:sz w:val="22"/>
          <w:szCs w:val="22"/>
        </w:rPr>
        <w:t>a</w:t>
      </w:r>
      <w:r w:rsidRPr="003A7E07">
        <w:rPr>
          <w:color w:val="231F20"/>
          <w:spacing w:val="3"/>
          <w:sz w:val="22"/>
          <w:szCs w:val="22"/>
        </w:rPr>
        <w:t xml:space="preserve"> </w:t>
      </w:r>
      <w:r w:rsidRPr="003A7E07">
        <w:rPr>
          <w:color w:val="231F20"/>
          <w:spacing w:val="-1"/>
          <w:sz w:val="22"/>
          <w:szCs w:val="22"/>
        </w:rPr>
        <w:t>short</w:t>
      </w:r>
      <w:r w:rsidRPr="003A7E07">
        <w:rPr>
          <w:color w:val="231F20"/>
          <w:spacing w:val="-7"/>
          <w:sz w:val="22"/>
          <w:szCs w:val="22"/>
        </w:rPr>
        <w:t xml:space="preserve"> </w:t>
      </w:r>
      <w:r w:rsidRPr="003A7E07">
        <w:rPr>
          <w:color w:val="231F20"/>
          <w:sz w:val="22"/>
          <w:szCs w:val="22"/>
        </w:rPr>
        <w:t>pe</w:t>
      </w:r>
      <w:r w:rsidRPr="003A7E07">
        <w:rPr>
          <w:color w:val="231F20"/>
          <w:spacing w:val="3"/>
          <w:sz w:val="22"/>
          <w:szCs w:val="22"/>
        </w:rPr>
        <w:t>r</w:t>
      </w:r>
      <w:r w:rsidRPr="003A7E07">
        <w:rPr>
          <w:color w:val="231F20"/>
          <w:sz w:val="22"/>
          <w:szCs w:val="22"/>
        </w:rPr>
        <w:t>io</w:t>
      </w:r>
      <w:r w:rsidRPr="003A7E07">
        <w:rPr>
          <w:color w:val="231F20"/>
          <w:spacing w:val="3"/>
          <w:sz w:val="22"/>
          <w:szCs w:val="22"/>
        </w:rPr>
        <w:t>d</w:t>
      </w:r>
      <w:r w:rsidRPr="003A7E07">
        <w:rPr>
          <w:color w:val="231F20"/>
          <w:spacing w:val="25"/>
          <w:w w:val="99"/>
          <w:sz w:val="22"/>
          <w:szCs w:val="22"/>
        </w:rPr>
        <w:t xml:space="preserve"> </w:t>
      </w:r>
      <w:r w:rsidRPr="003A7E07">
        <w:rPr>
          <w:color w:val="231F20"/>
          <w:sz w:val="22"/>
          <w:szCs w:val="22"/>
        </w:rPr>
        <w:t>of</w:t>
      </w:r>
      <w:r w:rsidRPr="003A7E07">
        <w:rPr>
          <w:color w:val="231F20"/>
          <w:spacing w:val="-10"/>
          <w:sz w:val="22"/>
          <w:szCs w:val="22"/>
        </w:rPr>
        <w:t xml:space="preserve"> </w:t>
      </w:r>
      <w:r w:rsidRPr="003A7E07">
        <w:rPr>
          <w:color w:val="231F20"/>
          <w:sz w:val="22"/>
          <w:szCs w:val="22"/>
        </w:rPr>
        <w:t>time</w:t>
      </w:r>
      <w:r w:rsidRPr="003A7E07">
        <w:rPr>
          <w:color w:val="231F20"/>
          <w:spacing w:val="3"/>
          <w:sz w:val="22"/>
          <w:szCs w:val="22"/>
        </w:rPr>
        <w:t>,</w:t>
      </w:r>
      <w:r w:rsidRPr="003A7E07">
        <w:rPr>
          <w:color w:val="231F20"/>
          <w:spacing w:val="-10"/>
          <w:sz w:val="22"/>
          <w:szCs w:val="22"/>
        </w:rPr>
        <w:t xml:space="preserve"> </w:t>
      </w:r>
      <w:r w:rsidRPr="003A7E07">
        <w:rPr>
          <w:color w:val="231F20"/>
          <w:sz w:val="22"/>
          <w:szCs w:val="22"/>
        </w:rPr>
        <w:t>a</w:t>
      </w:r>
      <w:r w:rsidRPr="003A7E07">
        <w:rPr>
          <w:color w:val="231F20"/>
          <w:spacing w:val="2"/>
          <w:sz w:val="22"/>
          <w:szCs w:val="22"/>
        </w:rPr>
        <w:t>r</w:t>
      </w:r>
      <w:r w:rsidRPr="003A7E07">
        <w:rPr>
          <w:color w:val="231F20"/>
          <w:sz w:val="22"/>
          <w:szCs w:val="22"/>
        </w:rPr>
        <w:t>e</w:t>
      </w:r>
      <w:r w:rsidRPr="003A7E07">
        <w:rPr>
          <w:color w:val="231F20"/>
          <w:spacing w:val="-9"/>
          <w:sz w:val="22"/>
          <w:szCs w:val="22"/>
        </w:rPr>
        <w:t xml:space="preserve"> </w:t>
      </w:r>
      <w:r w:rsidRPr="003A7E07">
        <w:rPr>
          <w:color w:val="231F20"/>
          <w:sz w:val="22"/>
          <w:szCs w:val="22"/>
        </w:rPr>
        <w:t>u</w:t>
      </w:r>
      <w:r w:rsidRPr="003A7E07">
        <w:rPr>
          <w:color w:val="231F20"/>
          <w:spacing w:val="3"/>
          <w:sz w:val="22"/>
          <w:szCs w:val="22"/>
        </w:rPr>
        <w:t>s</w:t>
      </w:r>
      <w:r w:rsidRPr="003A7E07">
        <w:rPr>
          <w:color w:val="231F20"/>
          <w:sz w:val="22"/>
          <w:szCs w:val="22"/>
        </w:rPr>
        <w:t>ed</w:t>
      </w:r>
      <w:r w:rsidRPr="003A7E07">
        <w:rPr>
          <w:color w:val="231F20"/>
          <w:spacing w:val="-10"/>
          <w:sz w:val="22"/>
          <w:szCs w:val="22"/>
        </w:rPr>
        <w:t xml:space="preserve"> </w:t>
      </w:r>
      <w:r w:rsidRPr="003A7E07">
        <w:rPr>
          <w:color w:val="231F20"/>
          <w:sz w:val="22"/>
          <w:szCs w:val="22"/>
        </w:rPr>
        <w:t>to</w:t>
      </w:r>
      <w:r w:rsidRPr="003A7E07">
        <w:rPr>
          <w:color w:val="231F20"/>
          <w:spacing w:val="-9"/>
          <w:sz w:val="22"/>
          <w:szCs w:val="22"/>
        </w:rPr>
        <w:t xml:space="preserve"> </w:t>
      </w:r>
      <w:r w:rsidRPr="003A7E07">
        <w:rPr>
          <w:color w:val="231F20"/>
          <w:sz w:val="22"/>
          <w:szCs w:val="22"/>
        </w:rPr>
        <w:t>provi</w:t>
      </w:r>
      <w:r w:rsidRPr="003A7E07">
        <w:rPr>
          <w:color w:val="231F20"/>
          <w:spacing w:val="-15"/>
          <w:sz w:val="22"/>
          <w:szCs w:val="22"/>
        </w:rPr>
        <w:t>d</w:t>
      </w:r>
      <w:r w:rsidRPr="003A7E07">
        <w:rPr>
          <w:color w:val="231F20"/>
          <w:sz w:val="22"/>
          <w:szCs w:val="22"/>
        </w:rPr>
        <w:t>e</w:t>
      </w:r>
      <w:r w:rsidRPr="003A7E07">
        <w:rPr>
          <w:color w:val="231F20"/>
          <w:spacing w:val="-10"/>
          <w:sz w:val="22"/>
          <w:szCs w:val="22"/>
        </w:rPr>
        <w:t xml:space="preserve"> </w:t>
      </w:r>
      <w:r w:rsidRPr="003A7E07">
        <w:rPr>
          <w:color w:val="231F20"/>
          <w:sz w:val="22"/>
          <w:szCs w:val="22"/>
        </w:rPr>
        <w:t>an</w:t>
      </w:r>
      <w:r w:rsidRPr="003A7E07">
        <w:rPr>
          <w:color w:val="231F20"/>
          <w:spacing w:val="-9"/>
          <w:sz w:val="22"/>
          <w:szCs w:val="22"/>
        </w:rPr>
        <w:t xml:space="preserve"> </w:t>
      </w:r>
      <w:r w:rsidRPr="003A7E07">
        <w:rPr>
          <w:color w:val="231F20"/>
          <w:sz w:val="22"/>
          <w:szCs w:val="22"/>
        </w:rPr>
        <w:t>in-de</w:t>
      </w:r>
      <w:r w:rsidRPr="003A7E07">
        <w:rPr>
          <w:color w:val="231F20"/>
          <w:spacing w:val="-1"/>
          <w:sz w:val="22"/>
          <w:szCs w:val="22"/>
        </w:rPr>
        <w:t>pth depi</w:t>
      </w:r>
      <w:r w:rsidRPr="003A7E07">
        <w:rPr>
          <w:color w:val="231F20"/>
          <w:spacing w:val="5"/>
          <w:sz w:val="22"/>
          <w:szCs w:val="22"/>
        </w:rPr>
        <w:t>c</w:t>
      </w:r>
      <w:r w:rsidRPr="003A7E07">
        <w:rPr>
          <w:color w:val="231F20"/>
          <w:sz w:val="22"/>
          <w:szCs w:val="22"/>
        </w:rPr>
        <w:t>tion</w:t>
      </w:r>
      <w:r w:rsidRPr="003A7E07">
        <w:rPr>
          <w:color w:val="231F20"/>
          <w:spacing w:val="-8"/>
          <w:sz w:val="22"/>
          <w:szCs w:val="22"/>
        </w:rPr>
        <w:t xml:space="preserve"> </w:t>
      </w:r>
      <w:r w:rsidRPr="003A7E07">
        <w:rPr>
          <w:color w:val="231F20"/>
          <w:sz w:val="22"/>
          <w:szCs w:val="22"/>
        </w:rPr>
        <w:t>of</w:t>
      </w:r>
      <w:r w:rsidRPr="003A7E07">
        <w:rPr>
          <w:color w:val="231F20"/>
          <w:spacing w:val="-10"/>
          <w:sz w:val="22"/>
          <w:szCs w:val="22"/>
        </w:rPr>
        <w:t xml:space="preserve"> </w:t>
      </w:r>
      <w:r w:rsidRPr="003A7E07">
        <w:rPr>
          <w:color w:val="231F20"/>
          <w:sz w:val="22"/>
          <w:szCs w:val="22"/>
        </w:rPr>
        <w:t>pro</w:t>
      </w:r>
      <w:r w:rsidRPr="003A7E07">
        <w:rPr>
          <w:color w:val="231F20"/>
          <w:spacing w:val="5"/>
          <w:sz w:val="22"/>
          <w:szCs w:val="22"/>
        </w:rPr>
        <w:t>c</w:t>
      </w:r>
      <w:r w:rsidRPr="003A7E07">
        <w:rPr>
          <w:color w:val="231F20"/>
          <w:sz w:val="22"/>
          <w:szCs w:val="22"/>
        </w:rPr>
        <w:t>esse</w:t>
      </w:r>
      <w:r w:rsidRPr="003A7E07">
        <w:rPr>
          <w:color w:val="231F20"/>
          <w:spacing w:val="5"/>
          <w:sz w:val="22"/>
          <w:szCs w:val="22"/>
        </w:rPr>
        <w:t>s</w:t>
      </w:r>
      <w:r w:rsidRPr="003A7E07">
        <w:rPr>
          <w:color w:val="231F20"/>
          <w:spacing w:val="-9"/>
          <w:sz w:val="22"/>
          <w:szCs w:val="22"/>
        </w:rPr>
        <w:t xml:space="preserve"> </w:t>
      </w:r>
      <w:r w:rsidRPr="003A7E07">
        <w:rPr>
          <w:color w:val="231F20"/>
          <w:sz w:val="22"/>
          <w:szCs w:val="22"/>
        </w:rPr>
        <w:t>th</w:t>
      </w:r>
      <w:r w:rsidRPr="003A7E07">
        <w:rPr>
          <w:color w:val="231F20"/>
          <w:spacing w:val="6"/>
          <w:sz w:val="22"/>
          <w:szCs w:val="22"/>
        </w:rPr>
        <w:t>a</w:t>
      </w:r>
      <w:r w:rsidRPr="003A7E07">
        <w:rPr>
          <w:color w:val="231F20"/>
          <w:sz w:val="22"/>
          <w:szCs w:val="22"/>
        </w:rPr>
        <w:t>t</w:t>
      </w:r>
      <w:r w:rsidRPr="003A7E07">
        <w:rPr>
          <w:color w:val="231F20"/>
          <w:spacing w:val="-10"/>
          <w:sz w:val="22"/>
          <w:szCs w:val="22"/>
        </w:rPr>
        <w:t xml:space="preserve"> </w:t>
      </w:r>
      <w:r w:rsidRPr="003A7E07">
        <w:rPr>
          <w:color w:val="231F20"/>
          <w:sz w:val="22"/>
          <w:szCs w:val="22"/>
        </w:rPr>
        <w:t>prod</w:t>
      </w:r>
      <w:r w:rsidRPr="003A7E07">
        <w:rPr>
          <w:color w:val="231F20"/>
          <w:spacing w:val="5"/>
          <w:sz w:val="22"/>
          <w:szCs w:val="22"/>
        </w:rPr>
        <w:t>u</w:t>
      </w:r>
      <w:r w:rsidRPr="003A7E07">
        <w:rPr>
          <w:color w:val="231F20"/>
          <w:sz w:val="22"/>
          <w:szCs w:val="22"/>
        </w:rPr>
        <w:t>ce</w:t>
      </w:r>
      <w:r w:rsidRPr="003A7E07">
        <w:rPr>
          <w:color w:val="231F20"/>
          <w:spacing w:val="-9"/>
          <w:sz w:val="22"/>
          <w:szCs w:val="22"/>
        </w:rPr>
        <w:t xml:space="preserve"> </w:t>
      </w:r>
      <w:r w:rsidRPr="003A7E07">
        <w:rPr>
          <w:color w:val="231F20"/>
          <w:sz w:val="22"/>
          <w:szCs w:val="22"/>
        </w:rPr>
        <w:t>change</w:t>
      </w:r>
      <w:r w:rsidRPr="003A7E07">
        <w:rPr>
          <w:color w:val="231F20"/>
          <w:spacing w:val="5"/>
          <w:sz w:val="22"/>
          <w:szCs w:val="22"/>
        </w:rPr>
        <w:t>.</w:t>
      </w:r>
      <w:r w:rsidRPr="003A7E07">
        <w:rPr>
          <w:color w:val="231F20"/>
          <w:w w:val="99"/>
          <w:sz w:val="22"/>
          <w:szCs w:val="22"/>
        </w:rPr>
        <w:t xml:space="preserve"> </w:t>
      </w:r>
      <w:r w:rsidRPr="003A7E07">
        <w:rPr>
          <w:color w:val="231F20"/>
          <w:spacing w:val="-1"/>
          <w:sz w:val="22"/>
          <w:szCs w:val="22"/>
        </w:rPr>
        <w:t>I</w:t>
      </w:r>
      <w:r w:rsidRPr="003A7E07">
        <w:rPr>
          <w:color w:val="231F20"/>
          <w:spacing w:val="6"/>
          <w:sz w:val="22"/>
          <w:szCs w:val="22"/>
        </w:rPr>
        <w:t>n</w:t>
      </w:r>
      <w:r w:rsidRPr="003A7E07">
        <w:rPr>
          <w:color w:val="231F20"/>
          <w:spacing w:val="-10"/>
          <w:sz w:val="22"/>
          <w:szCs w:val="22"/>
        </w:rPr>
        <w:t xml:space="preserve"> </w:t>
      </w:r>
      <w:r w:rsidRPr="003A7E07">
        <w:rPr>
          <w:color w:val="231F20"/>
          <w:sz w:val="22"/>
          <w:szCs w:val="22"/>
        </w:rPr>
        <w:t>this</w:t>
      </w:r>
      <w:r w:rsidRPr="003A7E07">
        <w:rPr>
          <w:color w:val="231F20"/>
          <w:spacing w:val="-10"/>
          <w:sz w:val="22"/>
          <w:szCs w:val="22"/>
        </w:rPr>
        <w:t xml:space="preserve"> </w:t>
      </w:r>
      <w:r w:rsidRPr="003A7E07">
        <w:rPr>
          <w:color w:val="231F20"/>
          <w:sz w:val="22"/>
          <w:szCs w:val="22"/>
        </w:rPr>
        <w:t>ap</w:t>
      </w:r>
      <w:r w:rsidRPr="003A7E07">
        <w:rPr>
          <w:color w:val="231F20"/>
          <w:spacing w:val="4"/>
          <w:sz w:val="22"/>
          <w:szCs w:val="22"/>
        </w:rPr>
        <w:t>p</w:t>
      </w:r>
      <w:r w:rsidRPr="003A7E07">
        <w:rPr>
          <w:color w:val="231F20"/>
          <w:sz w:val="22"/>
          <w:szCs w:val="22"/>
        </w:rPr>
        <w:t>roach,</w:t>
      </w:r>
      <w:r w:rsidRPr="003A7E07">
        <w:rPr>
          <w:color w:val="231F20"/>
          <w:spacing w:val="-10"/>
          <w:sz w:val="22"/>
          <w:szCs w:val="22"/>
        </w:rPr>
        <w:t xml:space="preserve"> </w:t>
      </w:r>
      <w:r w:rsidRPr="003A7E07">
        <w:rPr>
          <w:color w:val="231F20"/>
          <w:sz w:val="22"/>
          <w:szCs w:val="22"/>
        </w:rPr>
        <w:t>chil</w:t>
      </w:r>
      <w:r w:rsidRPr="003A7E07">
        <w:rPr>
          <w:color w:val="231F20"/>
          <w:spacing w:val="6"/>
          <w:sz w:val="22"/>
          <w:szCs w:val="22"/>
        </w:rPr>
        <w:t>d</w:t>
      </w:r>
      <w:r w:rsidRPr="003A7E07">
        <w:rPr>
          <w:color w:val="231F20"/>
          <w:sz w:val="22"/>
          <w:szCs w:val="22"/>
        </w:rPr>
        <w:t>re</w:t>
      </w:r>
      <w:r w:rsidRPr="003A7E07">
        <w:rPr>
          <w:color w:val="231F20"/>
          <w:spacing w:val="5"/>
          <w:sz w:val="22"/>
          <w:szCs w:val="22"/>
        </w:rPr>
        <w:t>n</w:t>
      </w:r>
      <w:r w:rsidRPr="003A7E07">
        <w:rPr>
          <w:color w:val="231F20"/>
          <w:spacing w:val="-10"/>
          <w:sz w:val="22"/>
          <w:szCs w:val="22"/>
        </w:rPr>
        <w:t xml:space="preserve"> </w:t>
      </w:r>
      <w:r w:rsidRPr="003A7E07">
        <w:rPr>
          <w:color w:val="231F20"/>
          <w:spacing w:val="-1"/>
          <w:sz w:val="22"/>
          <w:szCs w:val="22"/>
        </w:rPr>
        <w:t>who</w:t>
      </w:r>
      <w:r w:rsidRPr="003A7E07">
        <w:rPr>
          <w:color w:val="231F20"/>
          <w:spacing w:val="22"/>
          <w:sz w:val="22"/>
          <w:szCs w:val="22"/>
        </w:rPr>
        <w:t xml:space="preserve"> </w:t>
      </w:r>
      <w:r w:rsidRPr="003A7E07">
        <w:rPr>
          <w:color w:val="231F20"/>
          <w:sz w:val="22"/>
          <w:szCs w:val="22"/>
        </w:rPr>
        <w:t>are</w:t>
      </w:r>
      <w:r w:rsidRPr="003A7E07">
        <w:rPr>
          <w:color w:val="231F20"/>
          <w:spacing w:val="-10"/>
          <w:sz w:val="22"/>
          <w:szCs w:val="22"/>
        </w:rPr>
        <w:t xml:space="preserve"> </w:t>
      </w:r>
      <w:r w:rsidRPr="003A7E07">
        <w:rPr>
          <w:color w:val="231F20"/>
          <w:sz w:val="22"/>
          <w:szCs w:val="22"/>
        </w:rPr>
        <w:t>thought</w:t>
      </w:r>
      <w:r w:rsidRPr="003A7E07">
        <w:rPr>
          <w:color w:val="231F20"/>
          <w:spacing w:val="-2"/>
          <w:sz w:val="22"/>
          <w:szCs w:val="22"/>
        </w:rPr>
        <w:t xml:space="preserve"> </w:t>
      </w:r>
      <w:r w:rsidRPr="003A7E07">
        <w:rPr>
          <w:color w:val="231F20"/>
          <w:sz w:val="22"/>
          <w:szCs w:val="22"/>
        </w:rPr>
        <w:t>to</w:t>
      </w:r>
      <w:r w:rsidRPr="003A7E07">
        <w:rPr>
          <w:color w:val="231F20"/>
          <w:spacing w:val="-9"/>
          <w:sz w:val="22"/>
          <w:szCs w:val="22"/>
        </w:rPr>
        <w:t xml:space="preserve"> </w:t>
      </w:r>
      <w:r w:rsidRPr="003A7E07">
        <w:rPr>
          <w:color w:val="231F20"/>
          <w:spacing w:val="-1"/>
          <w:sz w:val="22"/>
          <w:szCs w:val="22"/>
        </w:rPr>
        <w:t>be on</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pacing w:val="-1"/>
          <w:sz w:val="22"/>
          <w:szCs w:val="22"/>
        </w:rPr>
        <w:t>ver</w:t>
      </w:r>
      <w:r w:rsidRPr="003A7E07">
        <w:rPr>
          <w:color w:val="231F20"/>
          <w:spacing w:val="-2"/>
          <w:sz w:val="22"/>
          <w:szCs w:val="22"/>
        </w:rPr>
        <w:t>g</w:t>
      </w:r>
      <w:r w:rsidRPr="003A7E07">
        <w:rPr>
          <w:color w:val="231F20"/>
          <w:spacing w:val="-1"/>
          <w:sz w:val="22"/>
          <w:szCs w:val="22"/>
        </w:rPr>
        <w:t>e</w:t>
      </w:r>
      <w:r w:rsidRPr="003A7E07">
        <w:rPr>
          <w:color w:val="231F20"/>
          <w:spacing w:val="-10"/>
          <w:sz w:val="22"/>
          <w:szCs w:val="22"/>
        </w:rPr>
        <w:t xml:space="preserve"> </w:t>
      </w:r>
      <w:r w:rsidRPr="003A7E07">
        <w:rPr>
          <w:color w:val="231F20"/>
          <w:spacing w:val="-1"/>
          <w:sz w:val="22"/>
          <w:szCs w:val="22"/>
        </w:rPr>
        <w:t>of</w:t>
      </w:r>
      <w:r w:rsidRPr="003A7E07">
        <w:rPr>
          <w:color w:val="231F20"/>
          <w:spacing w:val="-10"/>
          <w:sz w:val="22"/>
          <w:szCs w:val="22"/>
        </w:rPr>
        <w:t xml:space="preserve"> </w:t>
      </w:r>
      <w:r w:rsidRPr="003A7E07">
        <w:rPr>
          <w:color w:val="231F20"/>
          <w:sz w:val="22"/>
          <w:szCs w:val="22"/>
        </w:rPr>
        <w:t>an</w:t>
      </w:r>
      <w:r w:rsidRPr="003A7E07">
        <w:rPr>
          <w:color w:val="231F20"/>
          <w:spacing w:val="-10"/>
          <w:sz w:val="22"/>
          <w:szCs w:val="22"/>
        </w:rPr>
        <w:t xml:space="preserve"> </w:t>
      </w:r>
      <w:r w:rsidRPr="003A7E07">
        <w:rPr>
          <w:color w:val="231F20"/>
          <w:sz w:val="22"/>
          <w:szCs w:val="22"/>
        </w:rPr>
        <w:t>im</w:t>
      </w:r>
      <w:r w:rsidRPr="003A7E07">
        <w:rPr>
          <w:color w:val="231F20"/>
          <w:spacing w:val="-1"/>
          <w:sz w:val="22"/>
          <w:szCs w:val="22"/>
        </w:rPr>
        <w:t>p</w:t>
      </w:r>
      <w:r w:rsidRPr="003A7E07">
        <w:rPr>
          <w:color w:val="231F20"/>
          <w:sz w:val="22"/>
          <w:szCs w:val="22"/>
        </w:rPr>
        <w:t>ortan</w:t>
      </w:r>
      <w:r w:rsidRPr="003A7E07">
        <w:rPr>
          <w:color w:val="231F20"/>
          <w:spacing w:val="-1"/>
          <w:sz w:val="22"/>
          <w:szCs w:val="22"/>
        </w:rPr>
        <w:t>t</w:t>
      </w:r>
      <w:r w:rsidRPr="003A7E07">
        <w:rPr>
          <w:color w:val="231F20"/>
          <w:spacing w:val="-10"/>
          <w:sz w:val="22"/>
          <w:szCs w:val="22"/>
        </w:rPr>
        <w:t xml:space="preserve"> </w:t>
      </w:r>
      <w:r w:rsidRPr="003A7E07">
        <w:rPr>
          <w:color w:val="231F20"/>
          <w:spacing w:val="-1"/>
          <w:sz w:val="22"/>
          <w:szCs w:val="22"/>
        </w:rPr>
        <w:t>develop</w:t>
      </w:r>
      <w:r w:rsidRPr="003A7E07">
        <w:rPr>
          <w:color w:val="231F20"/>
          <w:spacing w:val="-2"/>
          <w:sz w:val="22"/>
          <w:szCs w:val="22"/>
        </w:rPr>
        <w:t>m</w:t>
      </w:r>
      <w:r w:rsidRPr="003A7E07">
        <w:rPr>
          <w:color w:val="231F20"/>
          <w:spacing w:val="-1"/>
          <w:sz w:val="22"/>
          <w:szCs w:val="22"/>
        </w:rPr>
        <w:t>ental</w:t>
      </w:r>
      <w:r w:rsidRPr="003A7E07">
        <w:rPr>
          <w:color w:val="231F20"/>
          <w:spacing w:val="-14"/>
          <w:sz w:val="22"/>
          <w:szCs w:val="22"/>
        </w:rPr>
        <w:t xml:space="preserve"> </w:t>
      </w:r>
      <w:r w:rsidRPr="003A7E07">
        <w:rPr>
          <w:color w:val="231F20"/>
          <w:spacing w:val="-1"/>
          <w:sz w:val="22"/>
          <w:szCs w:val="22"/>
        </w:rPr>
        <w:t>change,</w:t>
      </w:r>
      <w:r w:rsidRPr="003A7E07">
        <w:rPr>
          <w:color w:val="231F20"/>
          <w:spacing w:val="-13"/>
          <w:sz w:val="22"/>
          <w:szCs w:val="22"/>
        </w:rPr>
        <w:t xml:space="preserve"> </w:t>
      </w:r>
      <w:r w:rsidRPr="003A7E07">
        <w:rPr>
          <w:color w:val="231F20"/>
          <w:spacing w:val="-1"/>
          <w:sz w:val="22"/>
          <w:szCs w:val="22"/>
        </w:rPr>
        <w:t>such</w:t>
      </w:r>
      <w:r w:rsidRPr="003A7E07">
        <w:rPr>
          <w:color w:val="231F20"/>
          <w:spacing w:val="-13"/>
          <w:sz w:val="22"/>
          <w:szCs w:val="22"/>
        </w:rPr>
        <w:t xml:space="preserve"> </w:t>
      </w:r>
      <w:r w:rsidRPr="003A7E07">
        <w:rPr>
          <w:color w:val="231F20"/>
          <w:spacing w:val="-1"/>
          <w:sz w:val="22"/>
          <w:szCs w:val="22"/>
        </w:rPr>
        <w:t>as</w:t>
      </w:r>
      <w:r w:rsidRPr="003A7E07">
        <w:rPr>
          <w:color w:val="231F20"/>
          <w:spacing w:val="-13"/>
          <w:sz w:val="22"/>
          <w:szCs w:val="22"/>
        </w:rPr>
        <w:t xml:space="preserve"> </w:t>
      </w:r>
      <w:r w:rsidRPr="003A7E07">
        <w:rPr>
          <w:color w:val="231F20"/>
          <w:spacing w:val="-1"/>
          <w:sz w:val="22"/>
          <w:szCs w:val="22"/>
        </w:rPr>
        <w:t>adding</w:t>
      </w:r>
      <w:r w:rsidRPr="003A7E07">
        <w:rPr>
          <w:color w:val="231F20"/>
          <w:spacing w:val="-13"/>
          <w:sz w:val="22"/>
          <w:szCs w:val="22"/>
        </w:rPr>
        <w:t xml:space="preserve"> </w:t>
      </w:r>
      <w:r w:rsidRPr="003A7E07">
        <w:rPr>
          <w:color w:val="231F20"/>
          <w:spacing w:val="-1"/>
          <w:w w:val="99"/>
          <w:sz w:val="22"/>
          <w:szCs w:val="22"/>
        </w:rPr>
        <w:t>s</w:t>
      </w:r>
      <w:r w:rsidRPr="003A7E07">
        <w:rPr>
          <w:color w:val="231F20"/>
          <w:spacing w:val="-1"/>
          <w:sz w:val="22"/>
          <w:szCs w:val="22"/>
        </w:rPr>
        <w:t>mall nu</w:t>
      </w:r>
      <w:r w:rsidRPr="003A7E07">
        <w:rPr>
          <w:color w:val="231F20"/>
          <w:spacing w:val="5"/>
          <w:sz w:val="22"/>
          <w:szCs w:val="22"/>
        </w:rPr>
        <w:t>mb</w:t>
      </w:r>
      <w:r w:rsidRPr="003A7E07">
        <w:rPr>
          <w:color w:val="231F20"/>
          <w:spacing w:val="-1"/>
          <w:sz w:val="22"/>
          <w:szCs w:val="22"/>
        </w:rPr>
        <w:t>ers</w:t>
      </w:r>
      <w:r w:rsidRPr="003A7E07">
        <w:rPr>
          <w:color w:val="231F20"/>
          <w:spacing w:val="-13"/>
          <w:sz w:val="22"/>
          <w:szCs w:val="22"/>
        </w:rPr>
        <w:t xml:space="preserve"> </w:t>
      </w:r>
      <w:r w:rsidRPr="003A7E07">
        <w:rPr>
          <w:color w:val="231F20"/>
          <w:spacing w:val="-1"/>
          <w:sz w:val="22"/>
          <w:szCs w:val="22"/>
        </w:rPr>
        <w:t>in</w:t>
      </w:r>
      <w:r w:rsidRPr="003A7E07">
        <w:rPr>
          <w:color w:val="231F20"/>
          <w:spacing w:val="-13"/>
          <w:sz w:val="22"/>
          <w:szCs w:val="22"/>
        </w:rPr>
        <w:t xml:space="preserve"> </w:t>
      </w:r>
      <w:r w:rsidRPr="003A7E07">
        <w:rPr>
          <w:color w:val="231F20"/>
          <w:spacing w:val="-1"/>
          <w:sz w:val="22"/>
          <w:szCs w:val="22"/>
        </w:rPr>
        <w:t>the</w:t>
      </w:r>
      <w:r w:rsidRPr="003A7E07">
        <w:rPr>
          <w:color w:val="231F20"/>
          <w:spacing w:val="5"/>
          <w:sz w:val="22"/>
          <w:szCs w:val="22"/>
        </w:rPr>
        <w:t xml:space="preserve"> c</w:t>
      </w:r>
      <w:r w:rsidRPr="003A7E07">
        <w:rPr>
          <w:color w:val="231F20"/>
          <w:spacing w:val="-1"/>
          <w:sz w:val="22"/>
          <w:szCs w:val="22"/>
        </w:rPr>
        <w:t>oun</w:t>
      </w:r>
      <w:r w:rsidRPr="003A7E07">
        <w:rPr>
          <w:color w:val="231F20"/>
          <w:spacing w:val="5"/>
          <w:sz w:val="22"/>
          <w:szCs w:val="22"/>
        </w:rPr>
        <w:t>ti</w:t>
      </w:r>
      <w:r w:rsidRPr="003A7E07">
        <w:rPr>
          <w:color w:val="231F20"/>
          <w:spacing w:val="-1"/>
          <w:sz w:val="22"/>
          <w:szCs w:val="22"/>
        </w:rPr>
        <w:t>ng</w:t>
      </w:r>
      <w:r w:rsidRPr="003A7E07">
        <w:rPr>
          <w:color w:val="231F20"/>
          <w:spacing w:val="6"/>
          <w:sz w:val="22"/>
          <w:szCs w:val="22"/>
        </w:rPr>
        <w:t>-o</w:t>
      </w:r>
      <w:r w:rsidRPr="003A7E07">
        <w:rPr>
          <w:color w:val="231F20"/>
          <w:spacing w:val="-1"/>
          <w:sz w:val="22"/>
          <w:szCs w:val="22"/>
        </w:rPr>
        <w:t>n</w:t>
      </w:r>
      <w:r w:rsidRPr="003A7E07">
        <w:rPr>
          <w:color w:val="231F20"/>
          <w:spacing w:val="-13"/>
          <w:sz w:val="22"/>
          <w:szCs w:val="22"/>
        </w:rPr>
        <w:t xml:space="preserve"> </w:t>
      </w:r>
      <w:r w:rsidRPr="003A7E07">
        <w:rPr>
          <w:color w:val="231F20"/>
          <w:spacing w:val="-1"/>
          <w:sz w:val="22"/>
          <w:szCs w:val="22"/>
        </w:rPr>
        <w:t>str</w:t>
      </w:r>
      <w:r w:rsidRPr="003A7E07">
        <w:rPr>
          <w:color w:val="231F20"/>
          <w:spacing w:val="5"/>
          <w:sz w:val="22"/>
          <w:szCs w:val="22"/>
        </w:rPr>
        <w:t>at</w:t>
      </w:r>
      <w:r w:rsidRPr="003A7E07">
        <w:rPr>
          <w:color w:val="231F20"/>
          <w:spacing w:val="-1"/>
          <w:sz w:val="22"/>
          <w:szCs w:val="22"/>
        </w:rPr>
        <w:t>egy,</w:t>
      </w:r>
      <w:r w:rsidRPr="003A7E07">
        <w:rPr>
          <w:color w:val="231F20"/>
          <w:spacing w:val="-12"/>
          <w:sz w:val="22"/>
          <w:szCs w:val="22"/>
        </w:rPr>
        <w:t xml:space="preserve"> </w:t>
      </w:r>
      <w:r w:rsidRPr="003A7E07">
        <w:rPr>
          <w:color w:val="231F20"/>
          <w:spacing w:val="-1"/>
          <w:sz w:val="22"/>
          <w:szCs w:val="22"/>
        </w:rPr>
        <w:t>are</w:t>
      </w:r>
      <w:r w:rsidRPr="003A7E07">
        <w:rPr>
          <w:color w:val="231F20"/>
          <w:spacing w:val="5"/>
          <w:sz w:val="22"/>
          <w:szCs w:val="22"/>
        </w:rPr>
        <w:t xml:space="preserve"> p</w:t>
      </w:r>
      <w:r w:rsidRPr="003A7E07">
        <w:rPr>
          <w:color w:val="231F20"/>
          <w:spacing w:val="-1"/>
          <w:sz w:val="22"/>
          <w:szCs w:val="22"/>
        </w:rPr>
        <w:t>r</w:t>
      </w:r>
      <w:r w:rsidRPr="003A7E07">
        <w:rPr>
          <w:color w:val="231F20"/>
          <w:spacing w:val="6"/>
          <w:sz w:val="22"/>
          <w:szCs w:val="22"/>
        </w:rPr>
        <w:t>ov</w:t>
      </w:r>
      <w:r w:rsidRPr="003A7E07">
        <w:rPr>
          <w:color w:val="231F20"/>
          <w:spacing w:val="-1"/>
          <w:sz w:val="22"/>
          <w:szCs w:val="22"/>
        </w:rPr>
        <w:t>ided</w:t>
      </w:r>
      <w:r w:rsidRPr="003A7E07">
        <w:rPr>
          <w:color w:val="231F20"/>
          <w:spacing w:val="-12"/>
          <w:sz w:val="22"/>
          <w:szCs w:val="22"/>
        </w:rPr>
        <w:t xml:space="preserve"> </w:t>
      </w:r>
      <w:r w:rsidRPr="003A7E07">
        <w:rPr>
          <w:color w:val="231F20"/>
          <w:spacing w:val="-1"/>
          <w:sz w:val="22"/>
          <w:szCs w:val="22"/>
        </w:rPr>
        <w:t>wi</w:t>
      </w:r>
      <w:r w:rsidRPr="003A7E07">
        <w:rPr>
          <w:color w:val="231F20"/>
          <w:spacing w:val="4"/>
          <w:sz w:val="22"/>
          <w:szCs w:val="22"/>
        </w:rPr>
        <w:t>th</w:t>
      </w:r>
      <w:r w:rsidRPr="003A7E07">
        <w:rPr>
          <w:color w:val="231F20"/>
          <w:spacing w:val="-11"/>
          <w:sz w:val="22"/>
          <w:szCs w:val="22"/>
        </w:rPr>
        <w:t xml:space="preserve"> </w:t>
      </w:r>
      <w:r w:rsidRPr="003A7E07">
        <w:rPr>
          <w:color w:val="231F20"/>
          <w:spacing w:val="-1"/>
          <w:sz w:val="22"/>
          <w:szCs w:val="22"/>
        </w:rPr>
        <w:t>heightene</w:t>
      </w:r>
      <w:r w:rsidRPr="003A7E07">
        <w:rPr>
          <w:color w:val="231F20"/>
          <w:spacing w:val="6"/>
          <w:sz w:val="22"/>
          <w:szCs w:val="22"/>
        </w:rPr>
        <w:t xml:space="preserve">d </w:t>
      </w:r>
      <w:r w:rsidRPr="003A7E07">
        <w:rPr>
          <w:color w:val="231F20"/>
          <w:spacing w:val="-1"/>
          <w:sz w:val="22"/>
          <w:szCs w:val="22"/>
        </w:rPr>
        <w:t>e</w:t>
      </w:r>
      <w:r w:rsidRPr="003A7E07">
        <w:rPr>
          <w:color w:val="231F20"/>
          <w:spacing w:val="5"/>
          <w:sz w:val="22"/>
          <w:szCs w:val="22"/>
        </w:rPr>
        <w:t>xp</w:t>
      </w:r>
      <w:r w:rsidRPr="003A7E07">
        <w:rPr>
          <w:color w:val="231F20"/>
          <w:spacing w:val="-1"/>
          <w:sz w:val="22"/>
          <w:szCs w:val="22"/>
        </w:rPr>
        <w:t>osu</w:t>
      </w:r>
      <w:r w:rsidRPr="003A7E07">
        <w:rPr>
          <w:color w:val="231F20"/>
          <w:spacing w:val="22"/>
          <w:sz w:val="22"/>
          <w:szCs w:val="22"/>
        </w:rPr>
        <w:t>re</w:t>
      </w:r>
      <w:r w:rsidRPr="003A7E07">
        <w:rPr>
          <w:color w:val="231F20"/>
          <w:spacing w:val="-11"/>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ty</w:t>
      </w:r>
      <w:r w:rsidRPr="003A7E07">
        <w:rPr>
          <w:color w:val="231F20"/>
          <w:spacing w:val="-2"/>
          <w:sz w:val="22"/>
          <w:szCs w:val="22"/>
        </w:rPr>
        <w:t>pe</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experience</w:t>
      </w:r>
      <w:r w:rsidRPr="003A7E07">
        <w:rPr>
          <w:color w:val="231F20"/>
          <w:spacing w:val="-12"/>
          <w:sz w:val="22"/>
          <w:szCs w:val="22"/>
        </w:rPr>
        <w:t xml:space="preserve"> </w:t>
      </w:r>
      <w:r w:rsidRPr="003A7E07">
        <w:rPr>
          <w:color w:val="231F20"/>
          <w:spacing w:val="-2"/>
          <w:sz w:val="22"/>
          <w:szCs w:val="22"/>
        </w:rPr>
        <w:t>th</w:t>
      </w:r>
      <w:r w:rsidRPr="003A7E07">
        <w:rPr>
          <w:color w:val="231F20"/>
          <w:spacing w:val="-1"/>
          <w:sz w:val="22"/>
          <w:szCs w:val="22"/>
        </w:rPr>
        <w:t>at</w:t>
      </w:r>
      <w:r w:rsidRPr="003A7E07">
        <w:rPr>
          <w:color w:val="231F20"/>
          <w:spacing w:val="-11"/>
          <w:sz w:val="22"/>
          <w:szCs w:val="22"/>
        </w:rPr>
        <w:t xml:space="preserve"> </w:t>
      </w:r>
      <w:r w:rsidRPr="003A7E07">
        <w:rPr>
          <w:color w:val="231F20"/>
          <w:spacing w:val="-1"/>
          <w:sz w:val="22"/>
          <w:szCs w:val="22"/>
        </w:rPr>
        <w:t>is</w:t>
      </w:r>
      <w:r w:rsidRPr="003A7E07">
        <w:rPr>
          <w:color w:val="231F20"/>
          <w:spacing w:val="-11"/>
          <w:sz w:val="22"/>
          <w:szCs w:val="22"/>
        </w:rPr>
        <w:t xml:space="preserve"> </w:t>
      </w:r>
      <w:r w:rsidRPr="003A7E07">
        <w:rPr>
          <w:color w:val="231F20"/>
          <w:spacing w:val="-1"/>
          <w:sz w:val="22"/>
          <w:szCs w:val="22"/>
        </w:rPr>
        <w:t>believed</w:t>
      </w:r>
      <w:r w:rsidRPr="003A7E07">
        <w:rPr>
          <w:color w:val="231F20"/>
          <w:spacing w:val="-12"/>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produc</w:t>
      </w:r>
      <w:r w:rsidRPr="003A7E07">
        <w:rPr>
          <w:color w:val="231F20"/>
          <w:spacing w:val="-2"/>
          <w:sz w:val="22"/>
          <w:szCs w:val="22"/>
        </w:rPr>
        <w:t>e</w:t>
      </w:r>
      <w:r w:rsidRPr="003A7E07">
        <w:rPr>
          <w:color w:val="231F20"/>
          <w:spacing w:val="-2"/>
          <w:w w:val="99"/>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change</w:t>
      </w:r>
      <w:r w:rsidRPr="003A7E07">
        <w:rPr>
          <w:color w:val="231F20"/>
          <w:spacing w:val="-6"/>
          <w:sz w:val="22"/>
          <w:szCs w:val="22"/>
        </w:rPr>
        <w:t xml:space="preserve"> </w:t>
      </w:r>
      <w:r w:rsidRPr="003A7E07">
        <w:rPr>
          <w:color w:val="231F20"/>
          <w:sz w:val="22"/>
          <w:szCs w:val="22"/>
        </w:rPr>
        <w:t>and</w:t>
      </w:r>
      <w:r w:rsidRPr="003A7E07">
        <w:rPr>
          <w:color w:val="231F20"/>
          <w:spacing w:val="-1"/>
          <w:sz w:val="22"/>
          <w:szCs w:val="22"/>
        </w:rPr>
        <w:t xml:space="preserve"> a</w:t>
      </w:r>
      <w:r w:rsidRPr="003A7E07">
        <w:rPr>
          <w:color w:val="231F20"/>
          <w:sz w:val="22"/>
          <w:szCs w:val="22"/>
        </w:rPr>
        <w:t>re</w:t>
      </w:r>
      <w:r w:rsidRPr="003A7E07">
        <w:rPr>
          <w:color w:val="231F20"/>
          <w:spacing w:val="-6"/>
          <w:sz w:val="22"/>
          <w:szCs w:val="22"/>
        </w:rPr>
        <w:t xml:space="preserve"> </w:t>
      </w:r>
      <w:r w:rsidRPr="003A7E07">
        <w:rPr>
          <w:color w:val="231F20"/>
          <w:spacing w:val="-1"/>
          <w:sz w:val="22"/>
          <w:szCs w:val="22"/>
        </w:rPr>
        <w:t>studied</w:t>
      </w:r>
      <w:r w:rsidRPr="003A7E07">
        <w:rPr>
          <w:color w:val="231F20"/>
          <w:spacing w:val="-6"/>
          <w:sz w:val="22"/>
          <w:szCs w:val="22"/>
        </w:rPr>
        <w:t xml:space="preserve"> </w:t>
      </w:r>
      <w:r w:rsidRPr="003A7E07">
        <w:rPr>
          <w:color w:val="231F20"/>
          <w:sz w:val="22"/>
          <w:szCs w:val="22"/>
        </w:rPr>
        <w:t>i</w:t>
      </w:r>
      <w:r w:rsidRPr="003A7E07">
        <w:rPr>
          <w:color w:val="231F20"/>
          <w:w w:val="99"/>
          <w:sz w:val="22"/>
          <w:szCs w:val="22"/>
        </w:rPr>
        <w:t>nt</w:t>
      </w:r>
      <w:r w:rsidRPr="003A7E07">
        <w:rPr>
          <w:color w:val="231F20"/>
          <w:sz w:val="22"/>
          <w:szCs w:val="22"/>
        </w:rPr>
        <w:t>ens</w:t>
      </w:r>
      <w:r w:rsidRPr="003A7E07">
        <w:rPr>
          <w:color w:val="231F20"/>
          <w:spacing w:val="-1"/>
          <w:sz w:val="22"/>
          <w:szCs w:val="22"/>
        </w:rPr>
        <w:t>el</w:t>
      </w:r>
      <w:r w:rsidRPr="003A7E07">
        <w:rPr>
          <w:color w:val="231F20"/>
          <w:sz w:val="22"/>
          <w:szCs w:val="22"/>
        </w:rPr>
        <w:t>y</w:t>
      </w:r>
      <w:r w:rsidRPr="003A7E07">
        <w:rPr>
          <w:color w:val="231F20"/>
          <w:spacing w:val="-6"/>
          <w:sz w:val="22"/>
          <w:szCs w:val="22"/>
        </w:rPr>
        <w:t xml:space="preserve"> </w:t>
      </w:r>
      <w:r w:rsidRPr="003A7E07">
        <w:rPr>
          <w:color w:val="231F20"/>
          <w:spacing w:val="-1"/>
          <w:sz w:val="22"/>
          <w:szCs w:val="22"/>
        </w:rPr>
        <w:t xml:space="preserve">while </w:t>
      </w:r>
      <w:r w:rsidRPr="003A7E07">
        <w:rPr>
          <w:color w:val="231F20"/>
          <w:sz w:val="22"/>
          <w:szCs w:val="22"/>
        </w:rPr>
        <w:t>their</w:t>
      </w:r>
      <w:r w:rsidRPr="003A7E07">
        <w:rPr>
          <w:color w:val="231F20"/>
          <w:spacing w:val="-1"/>
          <w:sz w:val="22"/>
          <w:szCs w:val="22"/>
        </w:rPr>
        <w:t xml:space="preserve"> b</w:t>
      </w:r>
      <w:r w:rsidRPr="003A7E07">
        <w:rPr>
          <w:color w:val="231F20"/>
          <w:sz w:val="22"/>
          <w:szCs w:val="22"/>
        </w:rPr>
        <w:t>ehavior</w:t>
      </w:r>
      <w:r w:rsidRPr="003A7E07">
        <w:rPr>
          <w:color w:val="231F20"/>
          <w:spacing w:val="-6"/>
          <w:sz w:val="22"/>
          <w:szCs w:val="22"/>
        </w:rPr>
        <w:t xml:space="preserve"> </w:t>
      </w:r>
      <w:r w:rsidRPr="003A7E07">
        <w:rPr>
          <w:color w:val="231F20"/>
          <w:sz w:val="22"/>
          <w:szCs w:val="22"/>
        </w:rPr>
        <w:t>is</w:t>
      </w:r>
      <w:r w:rsidRPr="003A7E07">
        <w:rPr>
          <w:color w:val="231F20"/>
          <w:spacing w:val="-1"/>
          <w:sz w:val="22"/>
          <w:szCs w:val="22"/>
        </w:rPr>
        <w:t xml:space="preserve"> i</w:t>
      </w:r>
      <w:r w:rsidRPr="003A7E07">
        <w:rPr>
          <w:color w:val="231F20"/>
          <w:sz w:val="22"/>
          <w:szCs w:val="22"/>
        </w:rPr>
        <w:t>n</w:t>
      </w:r>
      <w:r w:rsidRPr="003A7E07">
        <w:rPr>
          <w:color w:val="231F20"/>
          <w:spacing w:val="-6"/>
          <w:sz w:val="22"/>
          <w:szCs w:val="22"/>
        </w:rPr>
        <w:t xml:space="preserve"> </w:t>
      </w:r>
      <w:r w:rsidRPr="003A7E07">
        <w:rPr>
          <w:color w:val="231F20"/>
          <w:sz w:val="22"/>
          <w:szCs w:val="22"/>
        </w:rPr>
        <w:t>transit</w:t>
      </w:r>
      <w:r w:rsidRPr="003A7E07">
        <w:rPr>
          <w:color w:val="231F20"/>
          <w:spacing w:val="-1"/>
          <w:sz w:val="22"/>
          <w:szCs w:val="22"/>
        </w:rPr>
        <w:t>i</w:t>
      </w:r>
      <w:r w:rsidRPr="003A7E07">
        <w:rPr>
          <w:bCs/>
          <w:color w:val="231F20"/>
          <w:spacing w:val="-1"/>
          <w:sz w:val="22"/>
          <w:szCs w:val="22"/>
        </w:rPr>
        <w:t>on.</w:t>
      </w:r>
    </w:p>
    <w:p w14:paraId="02AAA1F5" w14:textId="1ED52AFB" w:rsidR="00B91650" w:rsidRPr="003A7E07" w:rsidRDefault="00B91650" w:rsidP="006A2226">
      <w:pPr>
        <w:pStyle w:val="BodyText"/>
        <w:numPr>
          <w:ilvl w:val="1"/>
          <w:numId w:val="5"/>
        </w:numPr>
        <w:tabs>
          <w:tab w:val="left" w:pos="1805"/>
        </w:tabs>
        <w:kinsoku w:val="0"/>
        <w:overflowPunct w:val="0"/>
        <w:spacing w:line="265" w:lineRule="auto"/>
        <w:ind w:right="118" w:hanging="385"/>
        <w:rPr>
          <w:color w:val="000000"/>
          <w:sz w:val="22"/>
          <w:szCs w:val="22"/>
        </w:rPr>
      </w:pPr>
      <w:r w:rsidRPr="003A7E07">
        <w:rPr>
          <w:b/>
          <w:bCs/>
          <w:color w:val="231F20"/>
          <w:spacing w:val="-1"/>
          <w:sz w:val="22"/>
          <w:szCs w:val="22"/>
        </w:rPr>
        <w:t xml:space="preserve">Researchers </w:t>
      </w:r>
      <w:r w:rsidRPr="003A7E07">
        <w:rPr>
          <w:bCs/>
          <w:color w:val="231F20"/>
          <w:spacing w:val="-1"/>
          <w:sz w:val="22"/>
          <w:szCs w:val="22"/>
        </w:rPr>
        <w:t>have a vi</w:t>
      </w:r>
      <w:r w:rsidRPr="003A7E07">
        <w:rPr>
          <w:color w:val="231F20"/>
          <w:spacing w:val="-1"/>
          <w:sz w:val="22"/>
          <w:szCs w:val="22"/>
        </w:rPr>
        <w:t>t</w:t>
      </w:r>
      <w:r w:rsidRPr="003A7E07">
        <w:rPr>
          <w:color w:val="231F20"/>
          <w:sz w:val="22"/>
          <w:szCs w:val="22"/>
        </w:rPr>
        <w:t>al</w:t>
      </w:r>
      <w:r w:rsidRPr="003A7E07">
        <w:rPr>
          <w:color w:val="231F20"/>
          <w:spacing w:val="-1"/>
          <w:sz w:val="22"/>
          <w:szCs w:val="22"/>
        </w:rPr>
        <w:t xml:space="preserve"> respo</w:t>
      </w:r>
      <w:r w:rsidR="0052280E" w:rsidRPr="003A7E07">
        <w:rPr>
          <w:color w:val="231F20"/>
          <w:sz w:val="22"/>
          <w:szCs w:val="22"/>
        </w:rPr>
        <w:t>nsi</w:t>
      </w:r>
      <w:r w:rsidRPr="003A7E07">
        <w:rPr>
          <w:color w:val="231F20"/>
          <w:sz w:val="22"/>
          <w:szCs w:val="22"/>
        </w:rPr>
        <w:t>bi</w:t>
      </w:r>
      <w:r w:rsidRPr="003A7E07">
        <w:rPr>
          <w:color w:val="231F20"/>
          <w:spacing w:val="-6"/>
          <w:sz w:val="22"/>
          <w:szCs w:val="22"/>
        </w:rPr>
        <w:t>li</w:t>
      </w:r>
      <w:r w:rsidRPr="003A7E07">
        <w:rPr>
          <w:color w:val="231F20"/>
          <w:sz w:val="22"/>
          <w:szCs w:val="22"/>
        </w:rPr>
        <w:t>ty</w:t>
      </w:r>
      <w:r w:rsidRPr="003A7E07">
        <w:rPr>
          <w:color w:val="231F20"/>
          <w:spacing w:val="-7"/>
          <w:sz w:val="22"/>
          <w:szCs w:val="22"/>
        </w:rPr>
        <w:t xml:space="preserve"> t</w:t>
      </w:r>
      <w:r w:rsidRPr="003A7E07">
        <w:rPr>
          <w:color w:val="231F20"/>
          <w:sz w:val="22"/>
          <w:szCs w:val="22"/>
        </w:rPr>
        <w:t>o</w:t>
      </w:r>
      <w:r w:rsidRPr="003A7E07">
        <w:rPr>
          <w:color w:val="231F20"/>
          <w:spacing w:val="-6"/>
          <w:sz w:val="22"/>
          <w:szCs w:val="22"/>
        </w:rPr>
        <w:t xml:space="preserve"> </w:t>
      </w:r>
      <w:r w:rsidRPr="003A7E07">
        <w:rPr>
          <w:color w:val="231F20"/>
          <w:sz w:val="22"/>
          <w:szCs w:val="22"/>
        </w:rPr>
        <w:t>antici</w:t>
      </w:r>
      <w:r w:rsidRPr="003A7E07">
        <w:rPr>
          <w:color w:val="231F20"/>
          <w:spacing w:val="-7"/>
          <w:sz w:val="22"/>
          <w:szCs w:val="22"/>
        </w:rPr>
        <w:t>pa</w:t>
      </w:r>
      <w:r w:rsidRPr="003A7E07">
        <w:rPr>
          <w:color w:val="231F20"/>
          <w:sz w:val="22"/>
          <w:szCs w:val="22"/>
        </w:rPr>
        <w:t>t</w:t>
      </w:r>
      <w:r w:rsidRPr="003A7E07">
        <w:rPr>
          <w:color w:val="231F20"/>
          <w:spacing w:val="-7"/>
          <w:sz w:val="22"/>
          <w:szCs w:val="22"/>
        </w:rPr>
        <w:t xml:space="preserve">e </w:t>
      </w:r>
      <w:r w:rsidRPr="003A7E07">
        <w:rPr>
          <w:color w:val="231F20"/>
          <w:sz w:val="22"/>
          <w:szCs w:val="22"/>
        </w:rPr>
        <w:t>potenti</w:t>
      </w:r>
      <w:r w:rsidRPr="003A7E07">
        <w:rPr>
          <w:color w:val="231F20"/>
          <w:spacing w:val="-6"/>
          <w:sz w:val="22"/>
          <w:szCs w:val="22"/>
        </w:rPr>
        <w:t>a</w:t>
      </w:r>
      <w:r w:rsidRPr="003A7E07">
        <w:rPr>
          <w:color w:val="231F20"/>
          <w:spacing w:val="-1"/>
          <w:sz w:val="22"/>
          <w:szCs w:val="22"/>
        </w:rPr>
        <w:t xml:space="preserve">l risks </w:t>
      </w:r>
      <w:r w:rsidRPr="003A7E07">
        <w:rPr>
          <w:color w:val="231F20"/>
          <w:spacing w:val="-6"/>
          <w:sz w:val="22"/>
          <w:szCs w:val="22"/>
        </w:rPr>
        <w:t>th</w:t>
      </w:r>
      <w:r w:rsidRPr="003A7E07">
        <w:rPr>
          <w:color w:val="231F20"/>
          <w:sz w:val="22"/>
          <w:szCs w:val="22"/>
        </w:rPr>
        <w:t>at</w:t>
      </w:r>
      <w:r w:rsidRPr="003A7E07">
        <w:rPr>
          <w:color w:val="231F20"/>
          <w:spacing w:val="-6"/>
          <w:sz w:val="22"/>
          <w:szCs w:val="22"/>
        </w:rPr>
        <w:t xml:space="preserve"> </w:t>
      </w:r>
      <w:r w:rsidRPr="003A7E07">
        <w:rPr>
          <w:color w:val="231F20"/>
          <w:sz w:val="22"/>
          <w:szCs w:val="22"/>
        </w:rPr>
        <w:t>th</w:t>
      </w:r>
      <w:r w:rsidRPr="003A7E07">
        <w:rPr>
          <w:color w:val="231F20"/>
          <w:spacing w:val="-6"/>
          <w:sz w:val="22"/>
          <w:szCs w:val="22"/>
        </w:rPr>
        <w:t xml:space="preserve">e </w:t>
      </w:r>
      <w:r w:rsidRPr="003A7E07">
        <w:rPr>
          <w:color w:val="231F20"/>
          <w:sz w:val="22"/>
          <w:szCs w:val="22"/>
        </w:rPr>
        <w:t>chi</w:t>
      </w:r>
      <w:r w:rsidRPr="003A7E07">
        <w:rPr>
          <w:color w:val="231F20"/>
          <w:spacing w:val="-7"/>
          <w:sz w:val="22"/>
          <w:szCs w:val="22"/>
        </w:rPr>
        <w:t>ld</w:t>
      </w:r>
      <w:r w:rsidRPr="003A7E07">
        <w:rPr>
          <w:color w:val="231F20"/>
          <w:sz w:val="22"/>
          <w:szCs w:val="22"/>
        </w:rPr>
        <w:t>r</w:t>
      </w:r>
      <w:r w:rsidRPr="003A7E07">
        <w:rPr>
          <w:color w:val="231F20"/>
          <w:spacing w:val="-7"/>
          <w:sz w:val="22"/>
          <w:szCs w:val="22"/>
        </w:rPr>
        <w:t>en</w:t>
      </w:r>
      <w:r w:rsidRPr="003A7E07">
        <w:rPr>
          <w:color w:val="231F20"/>
          <w:w w:val="99"/>
          <w:sz w:val="22"/>
          <w:szCs w:val="22"/>
        </w:rPr>
        <w:t xml:space="preserve"> </w:t>
      </w:r>
      <w:r w:rsidRPr="003A7E07">
        <w:rPr>
          <w:color w:val="231F20"/>
          <w:sz w:val="22"/>
          <w:szCs w:val="22"/>
        </w:rPr>
        <w:t>in</w:t>
      </w:r>
      <w:r w:rsidRPr="003A7E07">
        <w:rPr>
          <w:color w:val="231F20"/>
          <w:spacing w:val="12"/>
          <w:sz w:val="22"/>
          <w:szCs w:val="22"/>
        </w:rPr>
        <w:t xml:space="preserve"> </w:t>
      </w:r>
      <w:r w:rsidRPr="003A7E07">
        <w:rPr>
          <w:color w:val="231F20"/>
          <w:sz w:val="22"/>
          <w:szCs w:val="22"/>
        </w:rPr>
        <w:t>their</w:t>
      </w:r>
      <w:r w:rsidRPr="003A7E07">
        <w:rPr>
          <w:color w:val="231F20"/>
          <w:spacing w:val="13"/>
          <w:sz w:val="22"/>
          <w:szCs w:val="22"/>
        </w:rPr>
        <w:t xml:space="preserve"> </w:t>
      </w:r>
      <w:r w:rsidRPr="003A7E07">
        <w:rPr>
          <w:color w:val="231F20"/>
          <w:spacing w:val="-1"/>
          <w:sz w:val="22"/>
          <w:szCs w:val="22"/>
        </w:rPr>
        <w:t>st</w:t>
      </w:r>
      <w:r w:rsidRPr="003A7E07">
        <w:rPr>
          <w:color w:val="000000"/>
          <w:spacing w:val="-1"/>
          <w:sz w:val="22"/>
          <w:szCs w:val="22"/>
        </w:rPr>
        <w:t>ud</w:t>
      </w:r>
      <w:r w:rsidRPr="003A7E07">
        <w:rPr>
          <w:color w:val="231F20"/>
          <w:spacing w:val="-1"/>
          <w:sz w:val="22"/>
          <w:szCs w:val="22"/>
        </w:rPr>
        <w:t>ies</w:t>
      </w:r>
      <w:r w:rsidRPr="003A7E07">
        <w:rPr>
          <w:color w:val="231F20"/>
          <w:spacing w:val="13"/>
          <w:sz w:val="22"/>
          <w:szCs w:val="22"/>
        </w:rPr>
        <w:t xml:space="preserve"> </w:t>
      </w:r>
      <w:r w:rsidRPr="003A7E07">
        <w:rPr>
          <w:color w:val="231F20"/>
          <w:sz w:val="22"/>
          <w:szCs w:val="22"/>
        </w:rPr>
        <w:t>may</w:t>
      </w:r>
      <w:r w:rsidRPr="003A7E07">
        <w:rPr>
          <w:color w:val="231F20"/>
          <w:spacing w:val="13"/>
          <w:sz w:val="22"/>
          <w:szCs w:val="22"/>
        </w:rPr>
        <w:t xml:space="preserve"> </w:t>
      </w:r>
      <w:r w:rsidRPr="003A7E07">
        <w:rPr>
          <w:color w:val="231F20"/>
          <w:sz w:val="22"/>
          <w:szCs w:val="22"/>
        </w:rPr>
        <w:t>encounter,</w:t>
      </w:r>
      <w:r w:rsidRPr="003A7E07">
        <w:rPr>
          <w:color w:val="231F20"/>
          <w:spacing w:val="13"/>
          <w:sz w:val="22"/>
          <w:szCs w:val="22"/>
        </w:rPr>
        <w:t xml:space="preserve"> </w:t>
      </w:r>
      <w:r w:rsidRPr="003A7E07">
        <w:rPr>
          <w:color w:val="231F20"/>
          <w:sz w:val="22"/>
          <w:szCs w:val="22"/>
        </w:rPr>
        <w:t>to</w:t>
      </w:r>
      <w:r w:rsidRPr="003A7E07">
        <w:rPr>
          <w:color w:val="231F20"/>
          <w:spacing w:val="12"/>
          <w:sz w:val="22"/>
          <w:szCs w:val="22"/>
        </w:rPr>
        <w:t xml:space="preserve"> </w:t>
      </w:r>
      <w:r w:rsidRPr="003A7E07">
        <w:rPr>
          <w:color w:val="231F20"/>
          <w:sz w:val="22"/>
          <w:szCs w:val="22"/>
        </w:rPr>
        <w:t>minimize</w:t>
      </w:r>
      <w:r w:rsidRPr="003A7E07">
        <w:rPr>
          <w:color w:val="231F20"/>
          <w:spacing w:val="13"/>
          <w:sz w:val="22"/>
          <w:szCs w:val="22"/>
        </w:rPr>
        <w:t xml:space="preserve"> </w:t>
      </w:r>
      <w:r w:rsidRPr="003A7E07">
        <w:rPr>
          <w:color w:val="231F20"/>
          <w:spacing w:val="-1"/>
          <w:sz w:val="22"/>
          <w:szCs w:val="22"/>
        </w:rPr>
        <w:t>such</w:t>
      </w:r>
      <w:r w:rsidRPr="003A7E07">
        <w:rPr>
          <w:color w:val="231F20"/>
          <w:spacing w:val="13"/>
          <w:sz w:val="22"/>
          <w:szCs w:val="22"/>
        </w:rPr>
        <w:t xml:space="preserve"> </w:t>
      </w:r>
      <w:r w:rsidRPr="003A7E07">
        <w:rPr>
          <w:color w:val="231F20"/>
          <w:sz w:val="22"/>
          <w:szCs w:val="22"/>
        </w:rPr>
        <w:t>risks,</w:t>
      </w:r>
      <w:r w:rsidRPr="003A7E07">
        <w:rPr>
          <w:color w:val="231F20"/>
          <w:spacing w:val="12"/>
          <w:sz w:val="22"/>
          <w:szCs w:val="22"/>
        </w:rPr>
        <w:t xml:space="preserve"> </w:t>
      </w:r>
      <w:r w:rsidRPr="003A7E07">
        <w:rPr>
          <w:color w:val="231F20"/>
          <w:sz w:val="22"/>
          <w:szCs w:val="22"/>
        </w:rPr>
        <w:t>and</w:t>
      </w:r>
      <w:r w:rsidRPr="003A7E07">
        <w:rPr>
          <w:color w:val="231F20"/>
          <w:spacing w:val="13"/>
          <w:sz w:val="22"/>
          <w:szCs w:val="22"/>
        </w:rPr>
        <w:t xml:space="preserve"> </w:t>
      </w:r>
      <w:r w:rsidRPr="003A7E07">
        <w:rPr>
          <w:color w:val="231F20"/>
          <w:sz w:val="22"/>
          <w:szCs w:val="22"/>
        </w:rPr>
        <w:t>to</w:t>
      </w:r>
      <w:r w:rsidRPr="003A7E07">
        <w:rPr>
          <w:color w:val="231F20"/>
          <w:spacing w:val="13"/>
          <w:sz w:val="22"/>
          <w:szCs w:val="22"/>
        </w:rPr>
        <w:t xml:space="preserve"> </w:t>
      </w:r>
      <w:r w:rsidRPr="003A7E07">
        <w:rPr>
          <w:color w:val="231F20"/>
          <w:sz w:val="22"/>
          <w:szCs w:val="22"/>
        </w:rPr>
        <w:t>make</w:t>
      </w:r>
      <w:r w:rsidRPr="003A7E07">
        <w:rPr>
          <w:color w:val="231F20"/>
          <w:spacing w:val="12"/>
          <w:sz w:val="22"/>
          <w:szCs w:val="22"/>
        </w:rPr>
        <w:t xml:space="preserve"> </w:t>
      </w:r>
      <w:r w:rsidRPr="003A7E07">
        <w:rPr>
          <w:color w:val="231F20"/>
          <w:spacing w:val="-1"/>
          <w:sz w:val="22"/>
          <w:szCs w:val="22"/>
        </w:rPr>
        <w:t>sure</w:t>
      </w:r>
      <w:r w:rsidRPr="003A7E07">
        <w:rPr>
          <w:color w:val="231F20"/>
          <w:spacing w:val="13"/>
          <w:sz w:val="22"/>
          <w:szCs w:val="22"/>
        </w:rPr>
        <w:t xml:space="preserve"> </w:t>
      </w:r>
      <w:r w:rsidRPr="003A7E07">
        <w:rPr>
          <w:color w:val="231F20"/>
          <w:sz w:val="22"/>
          <w:szCs w:val="22"/>
        </w:rPr>
        <w:t>that</w:t>
      </w:r>
      <w:r w:rsidRPr="003A7E07">
        <w:rPr>
          <w:color w:val="231F20"/>
          <w:spacing w:val="12"/>
          <w:sz w:val="22"/>
          <w:szCs w:val="22"/>
        </w:rPr>
        <w:t xml:space="preserve"> </w:t>
      </w:r>
      <w:r w:rsidRPr="003A7E07">
        <w:rPr>
          <w:color w:val="231F20"/>
          <w:sz w:val="22"/>
          <w:szCs w:val="22"/>
        </w:rPr>
        <w:t>the</w:t>
      </w:r>
      <w:r w:rsidRPr="003A7E07">
        <w:rPr>
          <w:color w:val="231F20"/>
          <w:spacing w:val="24"/>
          <w:w w:val="99"/>
          <w:sz w:val="22"/>
          <w:szCs w:val="22"/>
        </w:rPr>
        <w:t xml:space="preserve"> </w:t>
      </w:r>
      <w:r w:rsidRPr="003A7E07">
        <w:rPr>
          <w:color w:val="231F20"/>
          <w:sz w:val="22"/>
          <w:szCs w:val="22"/>
        </w:rPr>
        <w:t>benefits</w:t>
      </w:r>
      <w:r w:rsidRPr="003A7E07">
        <w:rPr>
          <w:color w:val="231F20"/>
          <w:spacing w:val="7"/>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research</w:t>
      </w:r>
      <w:r w:rsidRPr="003A7E07">
        <w:rPr>
          <w:color w:val="231F20"/>
          <w:spacing w:val="8"/>
          <w:sz w:val="22"/>
          <w:szCs w:val="22"/>
        </w:rPr>
        <w:t xml:space="preserve"> </w:t>
      </w:r>
      <w:r w:rsidRPr="003A7E07">
        <w:rPr>
          <w:color w:val="231F20"/>
          <w:sz w:val="22"/>
          <w:szCs w:val="22"/>
        </w:rPr>
        <w:t>outweigh</w:t>
      </w:r>
      <w:r w:rsidRPr="003A7E07">
        <w:rPr>
          <w:color w:val="231F20"/>
          <w:spacing w:val="7"/>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potential</w:t>
      </w:r>
      <w:r w:rsidRPr="003A7E07">
        <w:rPr>
          <w:color w:val="231F20"/>
          <w:spacing w:val="8"/>
          <w:sz w:val="22"/>
          <w:szCs w:val="22"/>
        </w:rPr>
        <w:t xml:space="preserve"> </w:t>
      </w:r>
      <w:r w:rsidRPr="003A7E07">
        <w:rPr>
          <w:color w:val="231F20"/>
          <w:sz w:val="22"/>
          <w:szCs w:val="22"/>
        </w:rPr>
        <w:t>harm.</w:t>
      </w:r>
      <w:r w:rsidRPr="003A7E07">
        <w:rPr>
          <w:color w:val="231F20"/>
          <w:spacing w:val="8"/>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pacing w:val="-1"/>
          <w:sz w:val="22"/>
          <w:szCs w:val="22"/>
        </w:rPr>
        <w:t>Society</w:t>
      </w:r>
      <w:r w:rsidRPr="003A7E07">
        <w:rPr>
          <w:color w:val="231F20"/>
          <w:spacing w:val="8"/>
          <w:sz w:val="22"/>
          <w:szCs w:val="22"/>
        </w:rPr>
        <w:t xml:space="preserve"> </w:t>
      </w:r>
      <w:r w:rsidRPr="003A7E07">
        <w:rPr>
          <w:color w:val="231F20"/>
          <w:sz w:val="22"/>
          <w:szCs w:val="22"/>
        </w:rPr>
        <w:t>for</w:t>
      </w:r>
      <w:r w:rsidRPr="003A7E07">
        <w:rPr>
          <w:color w:val="231F20"/>
          <w:spacing w:val="8"/>
          <w:sz w:val="22"/>
          <w:szCs w:val="22"/>
        </w:rPr>
        <w:t xml:space="preserve"> </w:t>
      </w:r>
      <w:r w:rsidRPr="003A7E07">
        <w:rPr>
          <w:color w:val="231F20"/>
          <w:sz w:val="22"/>
          <w:szCs w:val="22"/>
        </w:rPr>
        <w:t>Research</w:t>
      </w:r>
      <w:r w:rsidRPr="003A7E07">
        <w:rPr>
          <w:color w:val="231F20"/>
          <w:spacing w:val="7"/>
          <w:sz w:val="22"/>
          <w:szCs w:val="22"/>
        </w:rPr>
        <w:t xml:space="preserve"> </w:t>
      </w:r>
      <w:r w:rsidRPr="003A7E07">
        <w:rPr>
          <w:color w:val="231F20"/>
          <w:sz w:val="22"/>
          <w:szCs w:val="22"/>
        </w:rPr>
        <w:t>in</w:t>
      </w:r>
      <w:r w:rsidRPr="003A7E07">
        <w:rPr>
          <w:color w:val="231F20"/>
          <w:spacing w:val="22"/>
          <w:w w:val="99"/>
          <w:sz w:val="22"/>
          <w:szCs w:val="22"/>
        </w:rPr>
        <w:t xml:space="preserve"> </w:t>
      </w:r>
      <w:r w:rsidRPr="003A7E07">
        <w:rPr>
          <w:color w:val="231F20"/>
          <w:sz w:val="22"/>
          <w:szCs w:val="22"/>
        </w:rPr>
        <w:t>Child</w:t>
      </w:r>
      <w:r w:rsidRPr="003A7E07">
        <w:rPr>
          <w:color w:val="231F20"/>
          <w:spacing w:val="-2"/>
          <w:sz w:val="22"/>
          <w:szCs w:val="22"/>
        </w:rPr>
        <w:t xml:space="preserve"> </w:t>
      </w:r>
      <w:r w:rsidRPr="003A7E07">
        <w:rPr>
          <w:color w:val="231F20"/>
          <w:spacing w:val="-1"/>
          <w:sz w:val="22"/>
          <w:szCs w:val="22"/>
        </w:rPr>
        <w:t>Development</w:t>
      </w:r>
      <w:r w:rsidRPr="003A7E07">
        <w:rPr>
          <w:color w:val="231F20"/>
          <w:sz w:val="22"/>
          <w:szCs w:val="22"/>
        </w:rPr>
        <w:t xml:space="preserve"> has</w:t>
      </w:r>
      <w:r w:rsidRPr="003A7E07">
        <w:rPr>
          <w:color w:val="231F20"/>
          <w:spacing w:val="-1"/>
          <w:sz w:val="22"/>
          <w:szCs w:val="22"/>
        </w:rPr>
        <w:t xml:space="preserve"> </w:t>
      </w:r>
      <w:r w:rsidRPr="003A7E07">
        <w:rPr>
          <w:color w:val="231F20"/>
          <w:sz w:val="22"/>
          <w:szCs w:val="22"/>
        </w:rPr>
        <w:t>formulated</w:t>
      </w:r>
      <w:r w:rsidRPr="003A7E07">
        <w:rPr>
          <w:color w:val="231F20"/>
          <w:spacing w:val="-1"/>
          <w:sz w:val="22"/>
          <w:szCs w:val="22"/>
        </w:rPr>
        <w:t xml:space="preserve"> </w:t>
      </w:r>
      <w:r w:rsidRPr="003A7E07">
        <w:rPr>
          <w:color w:val="231F20"/>
          <w:sz w:val="22"/>
          <w:szCs w:val="22"/>
        </w:rPr>
        <w:t>a</w:t>
      </w:r>
      <w:r w:rsidRPr="003A7E07">
        <w:rPr>
          <w:color w:val="231F20"/>
          <w:spacing w:val="-1"/>
          <w:sz w:val="22"/>
          <w:szCs w:val="22"/>
        </w:rPr>
        <w:t xml:space="preserve"> </w:t>
      </w:r>
      <w:r w:rsidRPr="003A7E07">
        <w:rPr>
          <w:color w:val="231F20"/>
          <w:sz w:val="22"/>
          <w:szCs w:val="22"/>
        </w:rPr>
        <w:t>code</w:t>
      </w:r>
      <w:r w:rsidRPr="003A7E07">
        <w:rPr>
          <w:color w:val="231F20"/>
          <w:spacing w:val="-1"/>
          <w:sz w:val="22"/>
          <w:szCs w:val="22"/>
        </w:rPr>
        <w:t xml:space="preserve"> </w:t>
      </w:r>
      <w:r w:rsidRPr="003A7E07">
        <w:rPr>
          <w:color w:val="231F20"/>
          <w:sz w:val="22"/>
          <w:szCs w:val="22"/>
        </w:rPr>
        <w:t>of</w:t>
      </w:r>
      <w:r w:rsidRPr="003A7E07">
        <w:rPr>
          <w:color w:val="231F20"/>
          <w:spacing w:val="-1"/>
          <w:sz w:val="22"/>
          <w:szCs w:val="22"/>
        </w:rPr>
        <w:t xml:space="preserve"> </w:t>
      </w:r>
      <w:r w:rsidRPr="003A7E07">
        <w:rPr>
          <w:color w:val="231F20"/>
          <w:sz w:val="22"/>
          <w:szCs w:val="22"/>
        </w:rPr>
        <w:t>ethical</w:t>
      </w:r>
      <w:r w:rsidRPr="003A7E07">
        <w:rPr>
          <w:color w:val="231F20"/>
          <w:spacing w:val="-1"/>
          <w:sz w:val="22"/>
          <w:szCs w:val="22"/>
        </w:rPr>
        <w:t xml:space="preserve"> </w:t>
      </w:r>
      <w:r w:rsidRPr="003A7E07">
        <w:rPr>
          <w:color w:val="231F20"/>
          <w:sz w:val="22"/>
          <w:szCs w:val="22"/>
        </w:rPr>
        <w:t>conduct</w:t>
      </w:r>
      <w:r w:rsidRPr="003A7E07">
        <w:rPr>
          <w:color w:val="231F20"/>
          <w:spacing w:val="-1"/>
          <w:sz w:val="22"/>
          <w:szCs w:val="22"/>
        </w:rPr>
        <w:t xml:space="preserve"> </w:t>
      </w:r>
      <w:r w:rsidRPr="003A7E07">
        <w:rPr>
          <w:color w:val="231F20"/>
          <w:sz w:val="22"/>
          <w:szCs w:val="22"/>
        </w:rPr>
        <w:t>to</w:t>
      </w:r>
      <w:r w:rsidRPr="003A7E07">
        <w:rPr>
          <w:color w:val="231F20"/>
          <w:spacing w:val="-1"/>
          <w:sz w:val="22"/>
          <w:szCs w:val="22"/>
        </w:rPr>
        <w:t xml:space="preserve"> </w:t>
      </w:r>
      <w:r w:rsidRPr="003A7E07">
        <w:rPr>
          <w:color w:val="231F20"/>
          <w:sz w:val="22"/>
          <w:szCs w:val="22"/>
        </w:rPr>
        <w:t>be</w:t>
      </w:r>
      <w:r w:rsidRPr="003A7E07">
        <w:rPr>
          <w:color w:val="231F20"/>
          <w:spacing w:val="-2"/>
          <w:sz w:val="22"/>
          <w:szCs w:val="22"/>
        </w:rPr>
        <w:t xml:space="preserve"> </w:t>
      </w:r>
      <w:r w:rsidRPr="003A7E07">
        <w:rPr>
          <w:color w:val="231F20"/>
          <w:sz w:val="22"/>
          <w:szCs w:val="22"/>
        </w:rPr>
        <w:t>followed</w:t>
      </w:r>
      <w:r w:rsidRPr="003A7E07">
        <w:rPr>
          <w:color w:val="231F20"/>
          <w:spacing w:val="-1"/>
          <w:sz w:val="22"/>
          <w:szCs w:val="22"/>
        </w:rPr>
        <w:t xml:space="preserve"> </w:t>
      </w:r>
      <w:r w:rsidRPr="003A7E07">
        <w:rPr>
          <w:color w:val="231F20"/>
          <w:sz w:val="22"/>
          <w:szCs w:val="22"/>
        </w:rPr>
        <w:t>by</w:t>
      </w:r>
      <w:r w:rsidRPr="003A7E07">
        <w:rPr>
          <w:color w:val="231F20"/>
          <w:spacing w:val="-1"/>
          <w:sz w:val="22"/>
          <w:szCs w:val="22"/>
        </w:rPr>
        <w:t xml:space="preserve"> </w:t>
      </w:r>
      <w:r w:rsidRPr="003A7E07">
        <w:rPr>
          <w:color w:val="231F20"/>
          <w:sz w:val="22"/>
          <w:szCs w:val="22"/>
        </w:rPr>
        <w:t>re</w:t>
      </w:r>
      <w:r w:rsidRPr="003A7E07">
        <w:rPr>
          <w:color w:val="231F20"/>
          <w:spacing w:val="-1"/>
          <w:sz w:val="22"/>
          <w:szCs w:val="22"/>
        </w:rPr>
        <w:t>searchers</w:t>
      </w:r>
      <w:r w:rsidRPr="003A7E07">
        <w:rPr>
          <w:color w:val="231F20"/>
          <w:spacing w:val="-9"/>
          <w:sz w:val="22"/>
          <w:szCs w:val="22"/>
        </w:rPr>
        <w:t xml:space="preserve"> </w:t>
      </w:r>
      <w:r w:rsidRPr="003A7E07">
        <w:rPr>
          <w:color w:val="231F20"/>
          <w:sz w:val="22"/>
          <w:szCs w:val="22"/>
        </w:rPr>
        <w:t>in</w:t>
      </w:r>
      <w:r w:rsidRPr="003A7E07">
        <w:rPr>
          <w:color w:val="231F20"/>
          <w:spacing w:val="-10"/>
          <w:sz w:val="22"/>
          <w:szCs w:val="22"/>
        </w:rPr>
        <w:t xml:space="preserve"> </w:t>
      </w:r>
      <w:r w:rsidRPr="003A7E07">
        <w:rPr>
          <w:color w:val="231F20"/>
          <w:sz w:val="22"/>
          <w:szCs w:val="22"/>
        </w:rPr>
        <w:t>child</w:t>
      </w:r>
      <w:r w:rsidRPr="003A7E07">
        <w:rPr>
          <w:color w:val="231F20"/>
          <w:spacing w:val="-10"/>
          <w:sz w:val="22"/>
          <w:szCs w:val="22"/>
        </w:rPr>
        <w:t xml:space="preserve"> </w:t>
      </w:r>
      <w:r w:rsidRPr="003A7E07">
        <w:rPr>
          <w:color w:val="231F20"/>
          <w:sz w:val="22"/>
          <w:szCs w:val="22"/>
        </w:rPr>
        <w:t>development.</w:t>
      </w:r>
    </w:p>
    <w:p w14:paraId="00063DFC" w14:textId="77777777" w:rsidR="00B91650" w:rsidRDefault="00B91650" w:rsidP="006A2226">
      <w:pPr>
        <w:kinsoku w:val="0"/>
        <w:overflowPunct w:val="0"/>
        <w:spacing w:line="220" w:lineRule="exact"/>
        <w:rPr>
          <w:sz w:val="22"/>
          <w:szCs w:val="22"/>
        </w:rPr>
      </w:pPr>
    </w:p>
    <w:p w14:paraId="0A84A233" w14:textId="77777777" w:rsidR="00B91650" w:rsidRDefault="00B91650" w:rsidP="006A2226">
      <w:pPr>
        <w:kinsoku w:val="0"/>
        <w:overflowPunct w:val="0"/>
        <w:spacing w:line="220" w:lineRule="exact"/>
        <w:rPr>
          <w:sz w:val="22"/>
          <w:szCs w:val="22"/>
        </w:rPr>
      </w:pPr>
    </w:p>
    <w:p w14:paraId="0AAE1ED7" w14:textId="77777777" w:rsidR="00B15B9E" w:rsidRDefault="00B15B9E" w:rsidP="006A2226">
      <w:pPr>
        <w:kinsoku w:val="0"/>
        <w:overflowPunct w:val="0"/>
        <w:spacing w:line="220" w:lineRule="exact"/>
        <w:rPr>
          <w:sz w:val="22"/>
          <w:szCs w:val="22"/>
        </w:rPr>
      </w:pPr>
    </w:p>
    <w:p w14:paraId="54E1D0C2" w14:textId="77777777" w:rsidR="00B15B9E" w:rsidRDefault="00B15B9E" w:rsidP="006A2226">
      <w:pPr>
        <w:kinsoku w:val="0"/>
        <w:overflowPunct w:val="0"/>
        <w:spacing w:line="220" w:lineRule="exact"/>
        <w:rPr>
          <w:sz w:val="22"/>
          <w:szCs w:val="22"/>
        </w:rPr>
      </w:pPr>
    </w:p>
    <w:p w14:paraId="76127438" w14:textId="77777777" w:rsidR="00B15B9E" w:rsidRDefault="00B15B9E" w:rsidP="006A2226">
      <w:pPr>
        <w:kinsoku w:val="0"/>
        <w:overflowPunct w:val="0"/>
        <w:spacing w:line="220" w:lineRule="exact"/>
        <w:rPr>
          <w:sz w:val="22"/>
          <w:szCs w:val="22"/>
        </w:rPr>
      </w:pPr>
    </w:p>
    <w:p w14:paraId="3D018F11" w14:textId="77777777" w:rsidR="00B15B9E" w:rsidRDefault="00B15B9E" w:rsidP="006A2226">
      <w:pPr>
        <w:kinsoku w:val="0"/>
        <w:overflowPunct w:val="0"/>
        <w:spacing w:line="220" w:lineRule="exact"/>
        <w:rPr>
          <w:sz w:val="22"/>
          <w:szCs w:val="22"/>
        </w:rPr>
      </w:pPr>
    </w:p>
    <w:p w14:paraId="1D4F341B" w14:textId="77777777" w:rsidR="00B91650" w:rsidRDefault="00B91650" w:rsidP="006A2226">
      <w:pPr>
        <w:pStyle w:val="Heading1"/>
        <w:kinsoku w:val="0"/>
        <w:overflowPunct w:val="0"/>
        <w:rPr>
          <w:b w:val="0"/>
          <w:bCs w:val="0"/>
          <w:color w:val="000000"/>
        </w:rPr>
      </w:pPr>
      <w:r>
        <w:rPr>
          <w:color w:val="231F20"/>
        </w:rPr>
        <w:t>IN-CLASS</w:t>
      </w:r>
      <w:r>
        <w:rPr>
          <w:color w:val="231F20"/>
          <w:spacing w:val="25"/>
        </w:rPr>
        <w:t xml:space="preserve"> </w:t>
      </w:r>
      <w:r>
        <w:rPr>
          <w:color w:val="231F20"/>
        </w:rPr>
        <w:t>ACTIVITIES</w:t>
      </w:r>
    </w:p>
    <w:p w14:paraId="028EAC13" w14:textId="77777777" w:rsidR="00B91650" w:rsidRDefault="00B91650" w:rsidP="006A2226">
      <w:pPr>
        <w:kinsoku w:val="0"/>
        <w:overflowPunct w:val="0"/>
        <w:spacing w:before="1" w:line="240" w:lineRule="exact"/>
      </w:pPr>
    </w:p>
    <w:p w14:paraId="366C0203" w14:textId="77777777" w:rsidR="00B91650" w:rsidRDefault="00B91650" w:rsidP="006A2226">
      <w:pPr>
        <w:kinsoku w:val="0"/>
        <w:overflowPunct w:val="0"/>
        <w:ind w:left="2239" w:right="130" w:hanging="2140"/>
        <w:rPr>
          <w:rFonts w:ascii="Trebuchet MS" w:hAnsi="Trebuchet MS" w:cs="Trebuchet MS"/>
          <w:color w:val="000000"/>
        </w:rPr>
      </w:pPr>
      <w:r>
        <w:rPr>
          <w:rFonts w:ascii="Trebuchet MS" w:hAnsi="Trebuchet MS" w:cs="Trebuchet MS"/>
          <w:b/>
          <w:bCs/>
          <w:color w:val="231F20"/>
        </w:rPr>
        <w:t>In-Class</w:t>
      </w:r>
      <w:r>
        <w:rPr>
          <w:rFonts w:ascii="Trebuchet MS" w:hAnsi="Trebuchet MS" w:cs="Trebuchet MS"/>
          <w:b/>
          <w:bCs/>
          <w:color w:val="231F20"/>
          <w:spacing w:val="-5"/>
        </w:rPr>
        <w:t xml:space="preserve"> </w:t>
      </w:r>
      <w:r>
        <w:rPr>
          <w:rFonts w:ascii="Trebuchet MS" w:hAnsi="Trebuchet MS" w:cs="Trebuchet MS"/>
          <w:b/>
          <w:bCs/>
          <w:color w:val="231F20"/>
        </w:rPr>
        <w:t>Activity</w:t>
      </w:r>
      <w:r>
        <w:rPr>
          <w:rFonts w:ascii="Trebuchet MS" w:hAnsi="Trebuchet MS" w:cs="Trebuchet MS"/>
          <w:b/>
          <w:bCs/>
          <w:color w:val="231F20"/>
          <w:spacing w:val="-5"/>
        </w:rPr>
        <w:t xml:space="preserve"> </w:t>
      </w:r>
      <w:r>
        <w:rPr>
          <w:rFonts w:ascii="Trebuchet MS" w:hAnsi="Trebuchet MS" w:cs="Trebuchet MS"/>
          <w:b/>
          <w:bCs/>
          <w:color w:val="231F20"/>
        </w:rPr>
        <w:t>1:</w:t>
      </w:r>
      <w:r>
        <w:rPr>
          <w:rFonts w:ascii="Trebuchet MS" w:hAnsi="Trebuchet MS" w:cs="Trebuchet MS"/>
          <w:b/>
          <w:bCs/>
          <w:color w:val="231F20"/>
          <w:spacing w:val="-5"/>
        </w:rPr>
        <w:t xml:space="preserve"> </w:t>
      </w:r>
      <w:r>
        <w:rPr>
          <w:rFonts w:ascii="Trebuchet MS" w:hAnsi="Trebuchet MS" w:cs="Trebuchet MS"/>
          <w:b/>
          <w:bCs/>
          <w:color w:val="231F20"/>
        </w:rPr>
        <w:t>Summarizing</w:t>
      </w:r>
      <w:r>
        <w:rPr>
          <w:rFonts w:ascii="Trebuchet MS" w:hAnsi="Trebuchet MS" w:cs="Trebuchet MS"/>
          <w:b/>
          <w:bCs/>
          <w:color w:val="231F20"/>
          <w:spacing w:val="-5"/>
        </w:rPr>
        <w:t xml:space="preserve"> </w:t>
      </w:r>
      <w:r>
        <w:rPr>
          <w:rFonts w:ascii="Trebuchet MS" w:hAnsi="Trebuchet MS" w:cs="Trebuchet MS"/>
          <w:b/>
          <w:bCs/>
          <w:color w:val="231F20"/>
        </w:rPr>
        <w:t>Contemporary</w:t>
      </w:r>
      <w:r>
        <w:rPr>
          <w:rFonts w:ascii="Trebuchet MS" w:hAnsi="Trebuchet MS" w:cs="Trebuchet MS"/>
          <w:b/>
          <w:bCs/>
          <w:color w:val="231F20"/>
          <w:spacing w:val="-5"/>
        </w:rPr>
        <w:t xml:space="preserve"> </w:t>
      </w:r>
      <w:r>
        <w:rPr>
          <w:rFonts w:ascii="Trebuchet MS" w:hAnsi="Trebuchet MS" w:cs="Trebuchet MS"/>
          <w:b/>
          <w:bCs/>
          <w:color w:val="231F20"/>
        </w:rPr>
        <w:t>Positions</w:t>
      </w:r>
      <w:r>
        <w:rPr>
          <w:rFonts w:ascii="Trebuchet MS" w:hAnsi="Trebuchet MS" w:cs="Trebuchet MS"/>
          <w:b/>
          <w:bCs/>
          <w:color w:val="231F20"/>
          <w:spacing w:val="-5"/>
        </w:rPr>
        <w:t xml:space="preserve"> </w:t>
      </w:r>
      <w:r>
        <w:rPr>
          <w:rFonts w:ascii="Trebuchet MS" w:hAnsi="Trebuchet MS" w:cs="Trebuchet MS"/>
          <w:b/>
          <w:bCs/>
          <w:color w:val="231F20"/>
        </w:rPr>
        <w:t>on</w:t>
      </w:r>
      <w:r>
        <w:rPr>
          <w:rFonts w:ascii="Trebuchet MS" w:hAnsi="Trebuchet MS" w:cs="Trebuchet MS"/>
          <w:b/>
          <w:bCs/>
          <w:color w:val="231F20"/>
          <w:spacing w:val="-5"/>
        </w:rPr>
        <w:t xml:space="preserve"> </w:t>
      </w:r>
      <w:r>
        <w:rPr>
          <w:rFonts w:ascii="Trebuchet MS" w:hAnsi="Trebuchet MS" w:cs="Trebuchet MS"/>
          <w:b/>
          <w:bCs/>
          <w:color w:val="231F20"/>
        </w:rPr>
        <w:t>the</w:t>
      </w:r>
      <w:r>
        <w:rPr>
          <w:rFonts w:ascii="Trebuchet MS" w:hAnsi="Trebuchet MS" w:cs="Trebuchet MS"/>
          <w:b/>
          <w:bCs/>
          <w:color w:val="231F20"/>
          <w:spacing w:val="-5"/>
        </w:rPr>
        <w:t xml:space="preserve"> </w:t>
      </w:r>
      <w:r>
        <w:rPr>
          <w:rFonts w:ascii="Trebuchet MS" w:hAnsi="Trebuchet MS" w:cs="Trebuchet MS"/>
          <w:b/>
          <w:bCs/>
          <w:color w:val="231F20"/>
        </w:rPr>
        <w:t>Seven</w:t>
      </w:r>
      <w:r>
        <w:rPr>
          <w:rFonts w:ascii="Trebuchet MS" w:hAnsi="Trebuchet MS" w:cs="Trebuchet MS"/>
          <w:b/>
          <w:bCs/>
          <w:color w:val="231F20"/>
          <w:spacing w:val="-5"/>
        </w:rPr>
        <w:t xml:space="preserve"> </w:t>
      </w:r>
      <w:r>
        <w:rPr>
          <w:rFonts w:ascii="Trebuchet MS" w:hAnsi="Trebuchet MS" w:cs="Trebuchet MS"/>
          <w:b/>
          <w:bCs/>
          <w:color w:val="231F20"/>
        </w:rPr>
        <w:t>Basic</w:t>
      </w:r>
      <w:r>
        <w:rPr>
          <w:rFonts w:ascii="Trebuchet MS" w:hAnsi="Trebuchet MS" w:cs="Trebuchet MS"/>
          <w:b/>
          <w:bCs/>
          <w:color w:val="231F20"/>
          <w:w w:val="106"/>
        </w:rPr>
        <w:t xml:space="preserve"> </w:t>
      </w:r>
      <w:r>
        <w:rPr>
          <w:rFonts w:ascii="Trebuchet MS" w:hAnsi="Trebuchet MS" w:cs="Trebuchet MS"/>
          <w:b/>
          <w:bCs/>
          <w:color w:val="231F20"/>
        </w:rPr>
        <w:t>Questions</w:t>
      </w:r>
      <w:r>
        <w:rPr>
          <w:rFonts w:ascii="Trebuchet MS" w:hAnsi="Trebuchet MS" w:cs="Trebuchet MS"/>
          <w:b/>
          <w:bCs/>
          <w:color w:val="231F20"/>
          <w:spacing w:val="-14"/>
        </w:rPr>
        <w:t xml:space="preserve"> </w:t>
      </w:r>
      <w:r>
        <w:rPr>
          <w:rFonts w:ascii="Trebuchet MS" w:hAnsi="Trebuchet MS" w:cs="Trebuchet MS"/>
          <w:b/>
          <w:bCs/>
          <w:color w:val="231F20"/>
        </w:rPr>
        <w:t>of</w:t>
      </w:r>
      <w:r>
        <w:rPr>
          <w:rFonts w:ascii="Trebuchet MS" w:hAnsi="Trebuchet MS" w:cs="Trebuchet MS"/>
          <w:b/>
          <w:bCs/>
          <w:color w:val="231F20"/>
          <w:spacing w:val="-13"/>
        </w:rPr>
        <w:t xml:space="preserve"> </w:t>
      </w:r>
      <w:r>
        <w:rPr>
          <w:rFonts w:ascii="Trebuchet MS" w:hAnsi="Trebuchet MS" w:cs="Trebuchet MS"/>
          <w:b/>
          <w:bCs/>
          <w:color w:val="231F20"/>
        </w:rPr>
        <w:t>Child</w:t>
      </w:r>
      <w:r>
        <w:rPr>
          <w:rFonts w:ascii="Trebuchet MS" w:hAnsi="Trebuchet MS" w:cs="Trebuchet MS"/>
          <w:b/>
          <w:bCs/>
          <w:color w:val="231F20"/>
          <w:spacing w:val="-14"/>
        </w:rPr>
        <w:t xml:space="preserve"> </w:t>
      </w:r>
      <w:r>
        <w:rPr>
          <w:rFonts w:ascii="Trebuchet MS" w:hAnsi="Trebuchet MS" w:cs="Trebuchet MS"/>
          <w:b/>
          <w:bCs/>
          <w:color w:val="231F20"/>
        </w:rPr>
        <w:t>Development</w:t>
      </w:r>
    </w:p>
    <w:p w14:paraId="6895EDE7" w14:textId="77777777" w:rsidR="00B91650" w:rsidRPr="003A7E07" w:rsidRDefault="00B91650" w:rsidP="006A2226">
      <w:pPr>
        <w:pStyle w:val="BodyText"/>
        <w:kinsoku w:val="0"/>
        <w:overflowPunct w:val="0"/>
        <w:spacing w:before="101" w:line="265" w:lineRule="auto"/>
        <w:ind w:right="130" w:firstLine="0"/>
        <w:rPr>
          <w:color w:val="000000"/>
          <w:sz w:val="22"/>
          <w:szCs w:val="22"/>
        </w:rPr>
      </w:pPr>
      <w:r w:rsidRPr="003A7E07">
        <w:rPr>
          <w:color w:val="231F20"/>
          <w:spacing w:val="-1"/>
          <w:sz w:val="22"/>
          <w:szCs w:val="22"/>
        </w:rPr>
        <w:t>By</w:t>
      </w:r>
      <w:r w:rsidRPr="003A7E07">
        <w:rPr>
          <w:color w:val="231F20"/>
          <w:spacing w:val="-14"/>
          <w:sz w:val="22"/>
          <w:szCs w:val="22"/>
        </w:rPr>
        <w:t xml:space="preserve"> </w:t>
      </w:r>
      <w:r w:rsidRPr="003A7E07">
        <w:rPr>
          <w:color w:val="231F20"/>
          <w:spacing w:val="-1"/>
          <w:sz w:val="22"/>
          <w:szCs w:val="22"/>
        </w:rPr>
        <w:t>identifying</w:t>
      </w:r>
      <w:r w:rsidRPr="003A7E07">
        <w:rPr>
          <w:color w:val="231F20"/>
          <w:spacing w:val="-15"/>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authors’</w:t>
      </w:r>
      <w:r w:rsidRPr="003A7E07">
        <w:rPr>
          <w:color w:val="231F20"/>
          <w:spacing w:val="-14"/>
          <w:sz w:val="22"/>
          <w:szCs w:val="22"/>
        </w:rPr>
        <w:t xml:space="preserve"> </w:t>
      </w:r>
      <w:r w:rsidRPr="003A7E07">
        <w:rPr>
          <w:color w:val="231F20"/>
          <w:spacing w:val="-1"/>
          <w:sz w:val="22"/>
          <w:szCs w:val="22"/>
        </w:rPr>
        <w:t>perspectives</w:t>
      </w:r>
      <w:r w:rsidRPr="003A7E07">
        <w:rPr>
          <w:color w:val="231F20"/>
          <w:spacing w:val="-13"/>
          <w:sz w:val="22"/>
          <w:szCs w:val="22"/>
        </w:rPr>
        <w:t xml:space="preserve"> </w:t>
      </w:r>
      <w:r w:rsidRPr="003A7E07">
        <w:rPr>
          <w:color w:val="231F20"/>
          <w:spacing w:val="-1"/>
          <w:sz w:val="22"/>
          <w:szCs w:val="22"/>
        </w:rPr>
        <w:t>on</w:t>
      </w:r>
      <w:r w:rsidRPr="003A7E07">
        <w:rPr>
          <w:color w:val="231F20"/>
          <w:spacing w:val="-14"/>
          <w:sz w:val="22"/>
          <w:szCs w:val="22"/>
        </w:rPr>
        <w:t xml:space="preserve"> </w:t>
      </w:r>
      <w:r w:rsidRPr="003A7E07">
        <w:rPr>
          <w:color w:val="231F20"/>
          <w:spacing w:val="-1"/>
          <w:sz w:val="22"/>
          <w:szCs w:val="22"/>
        </w:rPr>
        <w:t>each</w:t>
      </w:r>
      <w:r w:rsidRPr="003A7E07">
        <w:rPr>
          <w:color w:val="231F20"/>
          <w:spacing w:val="-14"/>
          <w:sz w:val="22"/>
          <w:szCs w:val="22"/>
        </w:rPr>
        <w:t xml:space="preserve"> </w:t>
      </w:r>
      <w:r w:rsidRPr="003A7E07">
        <w:rPr>
          <w:color w:val="231F20"/>
          <w:spacing w:val="-1"/>
          <w:sz w:val="22"/>
          <w:szCs w:val="22"/>
        </w:rPr>
        <w:t>of</w:t>
      </w:r>
      <w:r w:rsidRPr="003A7E07">
        <w:rPr>
          <w:color w:val="231F20"/>
          <w:spacing w:val="-14"/>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major</w:t>
      </w:r>
      <w:r w:rsidRPr="003A7E07">
        <w:rPr>
          <w:color w:val="231F20"/>
          <w:spacing w:val="-13"/>
          <w:sz w:val="22"/>
          <w:szCs w:val="22"/>
        </w:rPr>
        <w:t xml:space="preserve"> </w:t>
      </w:r>
      <w:r w:rsidRPr="003A7E07">
        <w:rPr>
          <w:color w:val="231F20"/>
          <w:spacing w:val="-1"/>
          <w:sz w:val="22"/>
          <w:szCs w:val="22"/>
        </w:rPr>
        <w:t>questions</w:t>
      </w:r>
      <w:r w:rsidRPr="003A7E07">
        <w:rPr>
          <w:color w:val="231F20"/>
          <w:spacing w:val="-14"/>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1"/>
          <w:sz w:val="22"/>
          <w:szCs w:val="22"/>
        </w:rPr>
        <w:t>child</w:t>
      </w:r>
      <w:r w:rsidRPr="003A7E07">
        <w:rPr>
          <w:color w:val="231F20"/>
          <w:spacing w:val="-14"/>
          <w:sz w:val="22"/>
          <w:szCs w:val="22"/>
        </w:rPr>
        <w:t xml:space="preserve"> </w:t>
      </w:r>
      <w:r w:rsidRPr="003A7E07">
        <w:rPr>
          <w:color w:val="231F20"/>
          <w:spacing w:val="-1"/>
          <w:sz w:val="22"/>
          <w:szCs w:val="22"/>
        </w:rPr>
        <w:t>development,</w:t>
      </w:r>
      <w:r w:rsidRPr="003A7E07">
        <w:rPr>
          <w:color w:val="231F20"/>
          <w:spacing w:val="26"/>
          <w:w w:val="99"/>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students</w:t>
      </w:r>
      <w:r w:rsidRPr="003A7E07">
        <w:rPr>
          <w:color w:val="231F20"/>
          <w:spacing w:val="-12"/>
          <w:sz w:val="22"/>
          <w:szCs w:val="22"/>
        </w:rPr>
        <w:t xml:space="preserve"> </w:t>
      </w:r>
      <w:r w:rsidRPr="003A7E07">
        <w:rPr>
          <w:color w:val="231F20"/>
          <w:spacing w:val="-1"/>
          <w:sz w:val="22"/>
          <w:szCs w:val="22"/>
        </w:rPr>
        <w:t>will</w:t>
      </w:r>
      <w:r w:rsidRPr="003A7E07">
        <w:rPr>
          <w:color w:val="231F20"/>
          <w:spacing w:val="-14"/>
          <w:sz w:val="22"/>
          <w:szCs w:val="22"/>
        </w:rPr>
        <w:t xml:space="preserve"> </w:t>
      </w:r>
      <w:r w:rsidRPr="003A7E07">
        <w:rPr>
          <w:color w:val="231F20"/>
          <w:spacing w:val="-1"/>
          <w:sz w:val="22"/>
          <w:szCs w:val="22"/>
        </w:rPr>
        <w:t>learn</w:t>
      </w:r>
      <w:r w:rsidRPr="003A7E07">
        <w:rPr>
          <w:color w:val="231F20"/>
          <w:spacing w:val="-13"/>
          <w:sz w:val="22"/>
          <w:szCs w:val="22"/>
        </w:rPr>
        <w:t xml:space="preserve"> </w:t>
      </w:r>
      <w:r w:rsidRPr="003A7E07">
        <w:rPr>
          <w:color w:val="231F20"/>
          <w:spacing w:val="-1"/>
          <w:sz w:val="22"/>
          <w:szCs w:val="22"/>
        </w:rPr>
        <w:t>that</w:t>
      </w:r>
      <w:r w:rsidRPr="003A7E07">
        <w:rPr>
          <w:color w:val="231F20"/>
          <w:spacing w:val="-13"/>
          <w:sz w:val="22"/>
          <w:szCs w:val="22"/>
        </w:rPr>
        <w:t xml:space="preserve"> </w:t>
      </w:r>
      <w:r w:rsidRPr="003A7E07">
        <w:rPr>
          <w:color w:val="231F20"/>
          <w:spacing w:val="-1"/>
          <w:sz w:val="22"/>
          <w:szCs w:val="22"/>
        </w:rPr>
        <w:t>alternative</w:t>
      </w:r>
      <w:r w:rsidRPr="003A7E07">
        <w:rPr>
          <w:color w:val="231F20"/>
          <w:spacing w:val="-14"/>
          <w:sz w:val="22"/>
          <w:szCs w:val="22"/>
        </w:rPr>
        <w:t xml:space="preserve"> </w:t>
      </w:r>
      <w:r w:rsidRPr="003A7E07">
        <w:rPr>
          <w:color w:val="231F20"/>
          <w:spacing w:val="-1"/>
          <w:sz w:val="22"/>
          <w:szCs w:val="22"/>
        </w:rPr>
        <w:t>positions</w:t>
      </w:r>
      <w:r w:rsidRPr="003A7E07">
        <w:rPr>
          <w:color w:val="231F20"/>
          <w:spacing w:val="-13"/>
          <w:sz w:val="22"/>
          <w:szCs w:val="22"/>
        </w:rPr>
        <w:t xml:space="preserve"> </w:t>
      </w:r>
      <w:r w:rsidRPr="003A7E07">
        <w:rPr>
          <w:color w:val="231F20"/>
          <w:spacing w:val="-1"/>
          <w:sz w:val="22"/>
          <w:szCs w:val="22"/>
        </w:rPr>
        <w:t>on</w:t>
      </w:r>
      <w:r w:rsidRPr="003A7E07">
        <w:rPr>
          <w:color w:val="231F20"/>
          <w:spacing w:val="-13"/>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major</w:t>
      </w:r>
      <w:r w:rsidRPr="003A7E07">
        <w:rPr>
          <w:color w:val="231F20"/>
          <w:spacing w:val="-13"/>
          <w:sz w:val="22"/>
          <w:szCs w:val="22"/>
        </w:rPr>
        <w:t xml:space="preserve"> </w:t>
      </w:r>
      <w:r w:rsidRPr="003A7E07">
        <w:rPr>
          <w:color w:val="231F20"/>
          <w:spacing w:val="-1"/>
          <w:sz w:val="22"/>
          <w:szCs w:val="22"/>
        </w:rPr>
        <w:t>questions</w:t>
      </w:r>
      <w:r w:rsidRPr="003A7E07">
        <w:rPr>
          <w:color w:val="231F20"/>
          <w:spacing w:val="-13"/>
          <w:sz w:val="22"/>
          <w:szCs w:val="22"/>
        </w:rPr>
        <w:t xml:space="preserve"> </w:t>
      </w:r>
      <w:r w:rsidRPr="003A7E07">
        <w:rPr>
          <w:color w:val="231F20"/>
          <w:spacing w:val="-1"/>
          <w:sz w:val="22"/>
          <w:szCs w:val="22"/>
        </w:rPr>
        <w:t>exist</w:t>
      </w:r>
      <w:r w:rsidRPr="003A7E07">
        <w:rPr>
          <w:color w:val="231F20"/>
          <w:spacing w:val="-14"/>
          <w:sz w:val="22"/>
          <w:szCs w:val="22"/>
        </w:rPr>
        <w:t xml:space="preserve"> </w:t>
      </w:r>
      <w:r w:rsidRPr="003A7E07">
        <w:rPr>
          <w:color w:val="231F20"/>
          <w:spacing w:val="-1"/>
          <w:sz w:val="22"/>
          <w:szCs w:val="22"/>
        </w:rPr>
        <w:t>and</w:t>
      </w:r>
      <w:r w:rsidRPr="003A7E07">
        <w:rPr>
          <w:color w:val="231F20"/>
          <w:spacing w:val="-13"/>
          <w:sz w:val="22"/>
          <w:szCs w:val="22"/>
        </w:rPr>
        <w:t xml:space="preserve"> </w:t>
      </w:r>
      <w:r w:rsidRPr="003A7E07">
        <w:rPr>
          <w:color w:val="231F20"/>
          <w:spacing w:val="-1"/>
          <w:sz w:val="22"/>
          <w:szCs w:val="22"/>
        </w:rPr>
        <w:t>that</w:t>
      </w:r>
      <w:r w:rsidRPr="003A7E07">
        <w:rPr>
          <w:color w:val="231F20"/>
          <w:spacing w:val="-13"/>
          <w:sz w:val="22"/>
          <w:szCs w:val="22"/>
        </w:rPr>
        <w:t xml:space="preserve"> </w:t>
      </w:r>
      <w:r w:rsidRPr="003A7E07">
        <w:rPr>
          <w:color w:val="231F20"/>
          <w:spacing w:val="-1"/>
          <w:sz w:val="22"/>
          <w:szCs w:val="22"/>
        </w:rPr>
        <w:t>different</w:t>
      </w:r>
      <w:r w:rsidR="004837DA" w:rsidRPr="003A7E07">
        <w:rPr>
          <w:color w:val="231F20"/>
          <w:spacing w:val="-1"/>
          <w:sz w:val="22"/>
          <w:szCs w:val="22"/>
        </w:rPr>
        <w:t xml:space="preserve"> </w:t>
      </w:r>
      <w:r w:rsidRPr="003A7E07">
        <w:rPr>
          <w:color w:val="231F20"/>
          <w:sz w:val="22"/>
          <w:szCs w:val="22"/>
        </w:rPr>
        <w:t>theoretical</w:t>
      </w:r>
      <w:r w:rsidRPr="003A7E07">
        <w:rPr>
          <w:color w:val="231F20"/>
          <w:spacing w:val="-8"/>
          <w:sz w:val="22"/>
          <w:szCs w:val="22"/>
        </w:rPr>
        <w:t xml:space="preserve"> </w:t>
      </w:r>
      <w:r w:rsidRPr="003A7E07">
        <w:rPr>
          <w:color w:val="231F20"/>
          <w:sz w:val="22"/>
          <w:szCs w:val="22"/>
        </w:rPr>
        <w:t>perspectives</w:t>
      </w:r>
      <w:r w:rsidRPr="003A7E07">
        <w:rPr>
          <w:color w:val="231F20"/>
          <w:spacing w:val="-6"/>
          <w:sz w:val="22"/>
          <w:szCs w:val="22"/>
        </w:rPr>
        <w:t xml:space="preserve"> </w:t>
      </w:r>
      <w:r w:rsidRPr="003A7E07">
        <w:rPr>
          <w:color w:val="231F20"/>
          <w:sz w:val="22"/>
          <w:szCs w:val="22"/>
        </w:rPr>
        <w:t>involve</w:t>
      </w:r>
      <w:r w:rsidRPr="003A7E07">
        <w:rPr>
          <w:color w:val="231F20"/>
          <w:spacing w:val="-7"/>
          <w:sz w:val="22"/>
          <w:szCs w:val="22"/>
        </w:rPr>
        <w:t xml:space="preserve"> </w:t>
      </w:r>
      <w:r w:rsidRPr="003A7E07">
        <w:rPr>
          <w:color w:val="231F20"/>
          <w:sz w:val="22"/>
          <w:szCs w:val="22"/>
        </w:rPr>
        <w:t>differing</w:t>
      </w:r>
      <w:r w:rsidRPr="003A7E07">
        <w:rPr>
          <w:color w:val="231F20"/>
          <w:spacing w:val="-7"/>
          <w:sz w:val="22"/>
          <w:szCs w:val="22"/>
        </w:rPr>
        <w:t xml:space="preserve"> </w:t>
      </w:r>
      <w:r w:rsidRPr="003A7E07">
        <w:rPr>
          <w:color w:val="231F20"/>
          <w:sz w:val="22"/>
          <w:szCs w:val="22"/>
        </w:rPr>
        <w:t>responses</w:t>
      </w:r>
      <w:r w:rsidRPr="003A7E07">
        <w:rPr>
          <w:color w:val="231F20"/>
          <w:spacing w:val="-6"/>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most,</w:t>
      </w:r>
      <w:r w:rsidRPr="003A7E07">
        <w:rPr>
          <w:color w:val="231F20"/>
          <w:spacing w:val="-7"/>
          <w:sz w:val="22"/>
          <w:szCs w:val="22"/>
        </w:rPr>
        <w:t xml:space="preserve"> </w:t>
      </w:r>
      <w:r w:rsidRPr="003A7E07">
        <w:rPr>
          <w:color w:val="231F20"/>
          <w:sz w:val="22"/>
          <w:szCs w:val="22"/>
        </w:rPr>
        <w:t>if</w:t>
      </w:r>
      <w:r w:rsidRPr="003A7E07">
        <w:rPr>
          <w:color w:val="231F20"/>
          <w:spacing w:val="-7"/>
          <w:sz w:val="22"/>
          <w:szCs w:val="22"/>
        </w:rPr>
        <w:t xml:space="preserve"> </w:t>
      </w:r>
      <w:r w:rsidRPr="003A7E07">
        <w:rPr>
          <w:color w:val="231F20"/>
          <w:sz w:val="22"/>
          <w:szCs w:val="22"/>
        </w:rPr>
        <w:t>not</w:t>
      </w:r>
      <w:r w:rsidRPr="003A7E07">
        <w:rPr>
          <w:color w:val="231F20"/>
          <w:spacing w:val="-6"/>
          <w:sz w:val="22"/>
          <w:szCs w:val="22"/>
        </w:rPr>
        <w:t xml:space="preserve"> </w:t>
      </w:r>
      <w:r w:rsidRPr="003A7E07">
        <w:rPr>
          <w:color w:val="231F20"/>
          <w:sz w:val="22"/>
          <w:szCs w:val="22"/>
        </w:rPr>
        <w:t>all,</w:t>
      </w:r>
      <w:r w:rsidRPr="003A7E07">
        <w:rPr>
          <w:color w:val="231F20"/>
          <w:spacing w:val="-6"/>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these</w:t>
      </w:r>
      <w:r w:rsidRPr="003A7E07">
        <w:rPr>
          <w:color w:val="231F20"/>
          <w:spacing w:val="-7"/>
          <w:sz w:val="22"/>
          <w:szCs w:val="22"/>
        </w:rPr>
        <w:t xml:space="preserve"> </w:t>
      </w:r>
      <w:r w:rsidRPr="003A7E07">
        <w:rPr>
          <w:color w:val="231F20"/>
          <w:sz w:val="22"/>
          <w:szCs w:val="22"/>
        </w:rPr>
        <w:t>questions.</w:t>
      </w:r>
      <w:r w:rsidRPr="003A7E07">
        <w:rPr>
          <w:color w:val="231F20"/>
          <w:spacing w:val="-6"/>
          <w:sz w:val="22"/>
          <w:szCs w:val="22"/>
        </w:rPr>
        <w:t xml:space="preserve"> </w:t>
      </w:r>
      <w:r w:rsidRPr="003A7E07">
        <w:rPr>
          <w:color w:val="231F20"/>
          <w:sz w:val="22"/>
          <w:szCs w:val="22"/>
        </w:rPr>
        <w:t>In addition,</w:t>
      </w:r>
      <w:r w:rsidRPr="003A7E07">
        <w:rPr>
          <w:color w:val="231F20"/>
          <w:spacing w:val="-6"/>
          <w:sz w:val="22"/>
          <w:szCs w:val="22"/>
        </w:rPr>
        <w:t xml:space="preserve"> </w:t>
      </w:r>
      <w:r w:rsidRPr="003A7E07">
        <w:rPr>
          <w:color w:val="231F20"/>
          <w:spacing w:val="-1"/>
          <w:sz w:val="22"/>
          <w:szCs w:val="22"/>
        </w:rPr>
        <w:t>working</w:t>
      </w:r>
      <w:r w:rsidRPr="003A7E07">
        <w:rPr>
          <w:color w:val="231F20"/>
          <w:spacing w:val="-5"/>
          <w:sz w:val="22"/>
          <w:szCs w:val="22"/>
        </w:rPr>
        <w:t xml:space="preserve"> </w:t>
      </w:r>
      <w:r w:rsidRPr="003A7E07">
        <w:rPr>
          <w:color w:val="231F20"/>
          <w:sz w:val="22"/>
          <w:szCs w:val="22"/>
        </w:rPr>
        <w:t>on</w:t>
      </w:r>
      <w:r w:rsidRPr="003A7E07">
        <w:rPr>
          <w:color w:val="231F20"/>
          <w:spacing w:val="-5"/>
          <w:sz w:val="22"/>
          <w:szCs w:val="22"/>
        </w:rPr>
        <w:t xml:space="preserve"> </w:t>
      </w:r>
      <w:r w:rsidRPr="003A7E07">
        <w:rPr>
          <w:color w:val="231F20"/>
          <w:sz w:val="22"/>
          <w:szCs w:val="22"/>
        </w:rPr>
        <w:t>this</w:t>
      </w:r>
      <w:r w:rsidRPr="003A7E07">
        <w:rPr>
          <w:color w:val="231F20"/>
          <w:spacing w:val="-6"/>
          <w:sz w:val="22"/>
          <w:szCs w:val="22"/>
        </w:rPr>
        <w:t xml:space="preserve"> </w:t>
      </w:r>
      <w:r w:rsidRPr="003A7E07">
        <w:rPr>
          <w:color w:val="231F20"/>
          <w:sz w:val="22"/>
          <w:szCs w:val="22"/>
        </w:rPr>
        <w:t>project</w:t>
      </w:r>
      <w:r w:rsidRPr="003A7E07">
        <w:rPr>
          <w:color w:val="231F20"/>
          <w:spacing w:val="-5"/>
          <w:sz w:val="22"/>
          <w:szCs w:val="22"/>
        </w:rPr>
        <w:t xml:space="preserve"> </w:t>
      </w:r>
      <w:r w:rsidRPr="003A7E07">
        <w:rPr>
          <w:color w:val="231F20"/>
          <w:sz w:val="22"/>
          <w:szCs w:val="22"/>
        </w:rPr>
        <w:t>as</w:t>
      </w:r>
      <w:r w:rsidRPr="003A7E07">
        <w:rPr>
          <w:color w:val="231F20"/>
          <w:spacing w:val="-5"/>
          <w:sz w:val="22"/>
          <w:szCs w:val="22"/>
        </w:rPr>
        <w:t xml:space="preserve"> </w:t>
      </w:r>
      <w:r w:rsidRPr="003A7E07">
        <w:rPr>
          <w:color w:val="231F20"/>
          <w:sz w:val="22"/>
          <w:szCs w:val="22"/>
        </w:rPr>
        <w:t>an</w:t>
      </w:r>
      <w:r w:rsidRPr="003A7E07">
        <w:rPr>
          <w:color w:val="231F20"/>
          <w:spacing w:val="-5"/>
          <w:sz w:val="22"/>
          <w:szCs w:val="22"/>
        </w:rPr>
        <w:t xml:space="preserve"> </w:t>
      </w:r>
      <w:r w:rsidRPr="003A7E07">
        <w:rPr>
          <w:color w:val="231F20"/>
          <w:sz w:val="22"/>
          <w:szCs w:val="22"/>
        </w:rPr>
        <w:t>in-class</w:t>
      </w:r>
      <w:r w:rsidRPr="003A7E07">
        <w:rPr>
          <w:color w:val="231F20"/>
          <w:spacing w:val="-7"/>
          <w:sz w:val="22"/>
          <w:szCs w:val="22"/>
        </w:rPr>
        <w:t xml:space="preserve"> </w:t>
      </w:r>
      <w:r w:rsidRPr="003A7E07">
        <w:rPr>
          <w:color w:val="231F20"/>
          <w:sz w:val="22"/>
          <w:szCs w:val="22"/>
        </w:rPr>
        <w:t>activity</w:t>
      </w:r>
      <w:r w:rsidRPr="003A7E07">
        <w:rPr>
          <w:color w:val="231F20"/>
          <w:spacing w:val="-5"/>
          <w:sz w:val="22"/>
          <w:szCs w:val="22"/>
        </w:rPr>
        <w:t xml:space="preserve"> </w:t>
      </w:r>
      <w:r w:rsidRPr="003A7E07">
        <w:rPr>
          <w:color w:val="231F20"/>
          <w:spacing w:val="-1"/>
          <w:sz w:val="22"/>
          <w:szCs w:val="22"/>
        </w:rPr>
        <w:t>would</w:t>
      </w:r>
      <w:r w:rsidRPr="003A7E07">
        <w:rPr>
          <w:color w:val="231F20"/>
          <w:spacing w:val="-5"/>
          <w:sz w:val="22"/>
          <w:szCs w:val="22"/>
        </w:rPr>
        <w:t xml:space="preserve"> </w:t>
      </w:r>
      <w:r w:rsidRPr="003A7E07">
        <w:rPr>
          <w:color w:val="231F20"/>
          <w:sz w:val="22"/>
          <w:szCs w:val="22"/>
        </w:rPr>
        <w:t>provide</w:t>
      </w:r>
      <w:r w:rsidRPr="003A7E07">
        <w:rPr>
          <w:color w:val="231F20"/>
          <w:spacing w:val="-6"/>
          <w:sz w:val="22"/>
          <w:szCs w:val="22"/>
        </w:rPr>
        <w:t xml:space="preserve"> </w:t>
      </w:r>
      <w:r w:rsidRPr="003A7E07">
        <w:rPr>
          <w:color w:val="231F20"/>
          <w:sz w:val="22"/>
          <w:szCs w:val="22"/>
        </w:rPr>
        <w:t>a</w:t>
      </w:r>
      <w:r w:rsidRPr="003A7E07">
        <w:rPr>
          <w:color w:val="231F20"/>
          <w:spacing w:val="-5"/>
          <w:sz w:val="22"/>
          <w:szCs w:val="22"/>
        </w:rPr>
        <w:t xml:space="preserve"> </w:t>
      </w:r>
      <w:r w:rsidRPr="003A7E07">
        <w:rPr>
          <w:color w:val="231F20"/>
          <w:sz w:val="22"/>
          <w:szCs w:val="22"/>
        </w:rPr>
        <w:t>model</w:t>
      </w:r>
      <w:r w:rsidRPr="003A7E07">
        <w:rPr>
          <w:color w:val="231F20"/>
          <w:spacing w:val="-5"/>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active</w:t>
      </w:r>
      <w:r w:rsidRPr="003A7E07">
        <w:rPr>
          <w:color w:val="231F20"/>
          <w:spacing w:val="-6"/>
          <w:sz w:val="22"/>
          <w:szCs w:val="22"/>
        </w:rPr>
        <w:t xml:space="preserve"> </w:t>
      </w:r>
      <w:r w:rsidRPr="003A7E07">
        <w:rPr>
          <w:color w:val="231F20"/>
          <w:sz w:val="22"/>
          <w:szCs w:val="22"/>
        </w:rPr>
        <w:t>en</w:t>
      </w:r>
      <w:r w:rsidRPr="003A7E07">
        <w:rPr>
          <w:color w:val="231F20"/>
          <w:spacing w:val="-1"/>
          <w:sz w:val="22"/>
          <w:szCs w:val="22"/>
        </w:rPr>
        <w:t>gagement</w:t>
      </w:r>
      <w:r w:rsidRPr="003A7E07">
        <w:rPr>
          <w:color w:val="231F20"/>
          <w:spacing w:val="-11"/>
          <w:sz w:val="22"/>
          <w:szCs w:val="22"/>
        </w:rPr>
        <w:t xml:space="preserve"> </w:t>
      </w:r>
      <w:r w:rsidRPr="003A7E07">
        <w:rPr>
          <w:color w:val="231F20"/>
          <w:spacing w:val="-1"/>
          <w:sz w:val="22"/>
          <w:szCs w:val="22"/>
        </w:rPr>
        <w:t>for</w:t>
      </w:r>
      <w:r w:rsidRPr="003A7E07">
        <w:rPr>
          <w:color w:val="231F20"/>
          <w:spacing w:val="-10"/>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students.</w:t>
      </w:r>
      <w:r w:rsidRPr="003A7E07">
        <w:rPr>
          <w:color w:val="231F20"/>
          <w:spacing w:val="-10"/>
          <w:sz w:val="22"/>
          <w:szCs w:val="22"/>
        </w:rPr>
        <w:t xml:space="preserve"> </w:t>
      </w:r>
      <w:r w:rsidRPr="003A7E07">
        <w:rPr>
          <w:color w:val="231F20"/>
          <w:spacing w:val="-1"/>
          <w:sz w:val="22"/>
          <w:szCs w:val="22"/>
        </w:rPr>
        <w:t>It</w:t>
      </w:r>
      <w:r w:rsidRPr="003A7E07">
        <w:rPr>
          <w:color w:val="231F20"/>
          <w:spacing w:val="-10"/>
          <w:sz w:val="22"/>
          <w:szCs w:val="22"/>
        </w:rPr>
        <w:t xml:space="preserve"> </w:t>
      </w:r>
      <w:r w:rsidRPr="003A7E07">
        <w:rPr>
          <w:color w:val="231F20"/>
          <w:spacing w:val="-1"/>
          <w:sz w:val="22"/>
          <w:szCs w:val="22"/>
        </w:rPr>
        <w:t>is</w:t>
      </w:r>
      <w:r w:rsidRPr="003A7E07">
        <w:rPr>
          <w:color w:val="231F20"/>
          <w:spacing w:val="-11"/>
          <w:sz w:val="22"/>
          <w:szCs w:val="22"/>
        </w:rPr>
        <w:t xml:space="preserve"> </w:t>
      </w:r>
      <w:r w:rsidRPr="003A7E07">
        <w:rPr>
          <w:color w:val="231F20"/>
          <w:spacing w:val="-1"/>
          <w:sz w:val="22"/>
          <w:szCs w:val="22"/>
        </w:rPr>
        <w:t>important,</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course,</w:t>
      </w:r>
      <w:r w:rsidRPr="003A7E07">
        <w:rPr>
          <w:color w:val="231F20"/>
          <w:spacing w:val="-11"/>
          <w:sz w:val="22"/>
          <w:szCs w:val="22"/>
        </w:rPr>
        <w:t xml:space="preserve"> </w:t>
      </w:r>
      <w:r w:rsidRPr="003A7E07">
        <w:rPr>
          <w:color w:val="231F20"/>
          <w:spacing w:val="-1"/>
          <w:sz w:val="22"/>
          <w:szCs w:val="22"/>
        </w:rPr>
        <w:t>that</w:t>
      </w:r>
      <w:r w:rsidRPr="003A7E07">
        <w:rPr>
          <w:color w:val="231F20"/>
          <w:spacing w:val="-11"/>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students</w:t>
      </w:r>
      <w:r w:rsidRPr="003A7E07">
        <w:rPr>
          <w:color w:val="231F20"/>
          <w:spacing w:val="-10"/>
          <w:sz w:val="22"/>
          <w:szCs w:val="22"/>
        </w:rPr>
        <w:t xml:space="preserve"> </w:t>
      </w:r>
      <w:r w:rsidRPr="003A7E07">
        <w:rPr>
          <w:color w:val="231F20"/>
          <w:spacing w:val="-1"/>
          <w:sz w:val="22"/>
          <w:szCs w:val="22"/>
        </w:rPr>
        <w:t>see</w:t>
      </w:r>
      <w:r w:rsidRPr="003A7E07">
        <w:rPr>
          <w:color w:val="231F20"/>
          <w:spacing w:val="-10"/>
          <w:sz w:val="22"/>
          <w:szCs w:val="22"/>
        </w:rPr>
        <w:t xml:space="preserve"> </w:t>
      </w:r>
      <w:r w:rsidRPr="003A7E07">
        <w:rPr>
          <w:color w:val="231F20"/>
          <w:spacing w:val="-1"/>
          <w:sz w:val="22"/>
          <w:szCs w:val="22"/>
        </w:rPr>
        <w:t>learning</w:t>
      </w:r>
      <w:r w:rsidRPr="003A7E07">
        <w:rPr>
          <w:color w:val="231F20"/>
          <w:spacing w:val="-12"/>
          <w:sz w:val="22"/>
          <w:szCs w:val="22"/>
        </w:rPr>
        <w:t xml:space="preserve"> </w:t>
      </w:r>
      <w:r w:rsidRPr="003A7E07">
        <w:rPr>
          <w:color w:val="231F20"/>
          <w:spacing w:val="-1"/>
          <w:sz w:val="22"/>
          <w:szCs w:val="22"/>
        </w:rPr>
        <w:t>objectives</w:t>
      </w:r>
      <w:r w:rsidRPr="003A7E07">
        <w:rPr>
          <w:color w:val="231F20"/>
          <w:spacing w:val="28"/>
          <w:w w:val="99"/>
          <w:sz w:val="22"/>
          <w:szCs w:val="22"/>
        </w:rPr>
        <w:t xml:space="preserve"> </w:t>
      </w:r>
      <w:r w:rsidRPr="003A7E07">
        <w:rPr>
          <w:color w:val="231F20"/>
          <w:sz w:val="22"/>
          <w:szCs w:val="22"/>
        </w:rPr>
        <w:t>as</w:t>
      </w:r>
      <w:r w:rsidRPr="003A7E07">
        <w:rPr>
          <w:color w:val="231F20"/>
          <w:spacing w:val="-5"/>
          <w:sz w:val="22"/>
          <w:szCs w:val="22"/>
        </w:rPr>
        <w:t xml:space="preserve"> </w:t>
      </w:r>
      <w:r w:rsidRPr="003A7E07">
        <w:rPr>
          <w:color w:val="231F20"/>
          <w:sz w:val="22"/>
          <w:szCs w:val="22"/>
        </w:rPr>
        <w:t>guides</w:t>
      </w:r>
      <w:r w:rsidRPr="003A7E07">
        <w:rPr>
          <w:color w:val="231F20"/>
          <w:spacing w:val="-4"/>
          <w:sz w:val="22"/>
          <w:szCs w:val="22"/>
        </w:rPr>
        <w:t xml:space="preserve"> </w:t>
      </w:r>
      <w:r w:rsidRPr="003A7E07">
        <w:rPr>
          <w:color w:val="231F20"/>
          <w:sz w:val="22"/>
          <w:szCs w:val="22"/>
        </w:rPr>
        <w:t>for</w:t>
      </w:r>
      <w:r w:rsidRPr="003A7E07">
        <w:rPr>
          <w:color w:val="231F20"/>
          <w:spacing w:val="-4"/>
          <w:sz w:val="22"/>
          <w:szCs w:val="22"/>
        </w:rPr>
        <w:t xml:space="preserve"> </w:t>
      </w:r>
      <w:r w:rsidRPr="003A7E07">
        <w:rPr>
          <w:color w:val="231F20"/>
          <w:sz w:val="22"/>
          <w:szCs w:val="22"/>
        </w:rPr>
        <w:t>directing</w:t>
      </w:r>
      <w:r w:rsidRPr="003A7E07">
        <w:rPr>
          <w:color w:val="231F20"/>
          <w:spacing w:val="-4"/>
          <w:sz w:val="22"/>
          <w:szCs w:val="22"/>
        </w:rPr>
        <w:t xml:space="preserve"> </w:t>
      </w:r>
      <w:r w:rsidRPr="003A7E07">
        <w:rPr>
          <w:color w:val="231F20"/>
          <w:sz w:val="22"/>
          <w:szCs w:val="22"/>
        </w:rPr>
        <w:t>their</w:t>
      </w:r>
      <w:r w:rsidRPr="003A7E07">
        <w:rPr>
          <w:color w:val="231F20"/>
          <w:spacing w:val="-4"/>
          <w:sz w:val="22"/>
          <w:szCs w:val="22"/>
        </w:rPr>
        <w:t xml:space="preserve"> </w:t>
      </w:r>
      <w:r w:rsidRPr="003A7E07">
        <w:rPr>
          <w:color w:val="231F20"/>
          <w:sz w:val="22"/>
          <w:szCs w:val="22"/>
        </w:rPr>
        <w:t>own</w:t>
      </w:r>
      <w:r w:rsidRPr="003A7E07">
        <w:rPr>
          <w:color w:val="231F20"/>
          <w:spacing w:val="-5"/>
          <w:sz w:val="22"/>
          <w:szCs w:val="22"/>
        </w:rPr>
        <w:t xml:space="preserve"> </w:t>
      </w:r>
      <w:r w:rsidRPr="003A7E07">
        <w:rPr>
          <w:color w:val="231F20"/>
          <w:sz w:val="22"/>
          <w:szCs w:val="22"/>
        </w:rPr>
        <w:t>efforts,</w:t>
      </w:r>
      <w:r w:rsidRPr="003A7E07">
        <w:rPr>
          <w:color w:val="231F20"/>
          <w:spacing w:val="-5"/>
          <w:sz w:val="22"/>
          <w:szCs w:val="22"/>
        </w:rPr>
        <w:t xml:space="preserve"> </w:t>
      </w:r>
      <w:r w:rsidRPr="003A7E07">
        <w:rPr>
          <w:color w:val="231F20"/>
          <w:sz w:val="22"/>
          <w:szCs w:val="22"/>
        </w:rPr>
        <w:t>rather</w:t>
      </w:r>
      <w:r w:rsidRPr="003A7E07">
        <w:rPr>
          <w:color w:val="231F20"/>
          <w:spacing w:val="-3"/>
          <w:sz w:val="22"/>
          <w:szCs w:val="22"/>
        </w:rPr>
        <w:t xml:space="preserve"> </w:t>
      </w:r>
      <w:r w:rsidRPr="003A7E07">
        <w:rPr>
          <w:color w:val="231F20"/>
          <w:sz w:val="22"/>
          <w:szCs w:val="22"/>
        </w:rPr>
        <w:t>than</w:t>
      </w:r>
      <w:r w:rsidRPr="003A7E07">
        <w:rPr>
          <w:color w:val="231F20"/>
          <w:spacing w:val="-5"/>
          <w:sz w:val="22"/>
          <w:szCs w:val="22"/>
        </w:rPr>
        <w:t xml:space="preserve"> </w:t>
      </w:r>
      <w:r w:rsidRPr="003A7E07">
        <w:rPr>
          <w:color w:val="231F20"/>
          <w:spacing w:val="-1"/>
          <w:sz w:val="22"/>
          <w:szCs w:val="22"/>
        </w:rPr>
        <w:t>simply</w:t>
      </w:r>
      <w:r w:rsidRPr="003A7E07">
        <w:rPr>
          <w:color w:val="231F20"/>
          <w:spacing w:val="-4"/>
          <w:sz w:val="22"/>
          <w:szCs w:val="22"/>
        </w:rPr>
        <w:t xml:space="preserve"> </w:t>
      </w:r>
      <w:r w:rsidRPr="003A7E07">
        <w:rPr>
          <w:color w:val="231F20"/>
          <w:sz w:val="22"/>
          <w:szCs w:val="22"/>
        </w:rPr>
        <w:t>as</w:t>
      </w:r>
      <w:r w:rsidRPr="003A7E07">
        <w:rPr>
          <w:color w:val="231F20"/>
          <w:spacing w:val="-5"/>
          <w:sz w:val="22"/>
          <w:szCs w:val="22"/>
        </w:rPr>
        <w:t xml:space="preserve"> </w:t>
      </w:r>
      <w:r w:rsidRPr="003A7E07">
        <w:rPr>
          <w:color w:val="231F20"/>
          <w:sz w:val="22"/>
          <w:szCs w:val="22"/>
        </w:rPr>
        <w:t>notes</w:t>
      </w:r>
      <w:r w:rsidRPr="003A7E07">
        <w:rPr>
          <w:color w:val="231F20"/>
          <w:spacing w:val="-3"/>
          <w:sz w:val="22"/>
          <w:szCs w:val="22"/>
        </w:rPr>
        <w:t xml:space="preserve"> </w:t>
      </w:r>
      <w:r w:rsidRPr="003A7E07">
        <w:rPr>
          <w:color w:val="231F20"/>
          <w:sz w:val="22"/>
          <w:szCs w:val="22"/>
        </w:rPr>
        <w:t>for</w:t>
      </w:r>
      <w:r w:rsidRPr="003A7E07">
        <w:rPr>
          <w:color w:val="231F20"/>
          <w:spacing w:val="-4"/>
          <w:sz w:val="22"/>
          <w:szCs w:val="22"/>
        </w:rPr>
        <w:t xml:space="preserve"> </w:t>
      </w:r>
      <w:r w:rsidRPr="003A7E07">
        <w:rPr>
          <w:color w:val="231F20"/>
          <w:spacing w:val="-1"/>
          <w:sz w:val="22"/>
          <w:szCs w:val="22"/>
        </w:rPr>
        <w:t>study.</w:t>
      </w:r>
    </w:p>
    <w:p w14:paraId="5AD4AC54" w14:textId="6364A442" w:rsidR="00B91650" w:rsidRPr="003A7E07" w:rsidRDefault="00B91650" w:rsidP="006A2226">
      <w:pPr>
        <w:pStyle w:val="BodyText"/>
        <w:kinsoku w:val="0"/>
        <w:overflowPunct w:val="0"/>
        <w:spacing w:line="265" w:lineRule="auto"/>
        <w:ind w:left="1080" w:right="118" w:firstLine="360"/>
        <w:rPr>
          <w:color w:val="000000"/>
          <w:sz w:val="22"/>
          <w:szCs w:val="22"/>
        </w:rPr>
      </w:pPr>
      <w:r w:rsidRPr="003A7E07">
        <w:rPr>
          <w:color w:val="231F20"/>
          <w:sz w:val="22"/>
          <w:szCs w:val="22"/>
        </w:rPr>
        <w:t>It</w:t>
      </w:r>
      <w:r w:rsidRPr="003A7E07">
        <w:rPr>
          <w:color w:val="231F20"/>
          <w:spacing w:val="-6"/>
          <w:sz w:val="22"/>
          <w:szCs w:val="22"/>
        </w:rPr>
        <w:t xml:space="preserve"> </w:t>
      </w:r>
      <w:r w:rsidRPr="003A7E07">
        <w:rPr>
          <w:color w:val="231F20"/>
          <w:sz w:val="22"/>
          <w:szCs w:val="22"/>
        </w:rPr>
        <w:t>might</w:t>
      </w:r>
      <w:r w:rsidRPr="003A7E07">
        <w:rPr>
          <w:color w:val="231F20"/>
          <w:spacing w:val="-5"/>
          <w:sz w:val="22"/>
          <w:szCs w:val="22"/>
        </w:rPr>
        <w:t xml:space="preserve"> </w:t>
      </w:r>
      <w:r w:rsidRPr="003A7E07">
        <w:rPr>
          <w:color w:val="231F20"/>
          <w:sz w:val="22"/>
          <w:szCs w:val="22"/>
        </w:rPr>
        <w:t>be</w:t>
      </w:r>
      <w:r w:rsidRPr="003A7E07">
        <w:rPr>
          <w:color w:val="231F20"/>
          <w:spacing w:val="-5"/>
          <w:sz w:val="22"/>
          <w:szCs w:val="22"/>
        </w:rPr>
        <w:t xml:space="preserve"> </w:t>
      </w:r>
      <w:r w:rsidRPr="003A7E07">
        <w:rPr>
          <w:color w:val="231F20"/>
          <w:sz w:val="22"/>
          <w:szCs w:val="22"/>
        </w:rPr>
        <w:t>helpful</w:t>
      </w:r>
      <w:r w:rsidRPr="003A7E07">
        <w:rPr>
          <w:color w:val="231F20"/>
          <w:spacing w:val="-5"/>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z w:val="22"/>
          <w:szCs w:val="22"/>
        </w:rPr>
        <w:t>begin</w:t>
      </w:r>
      <w:r w:rsidRPr="003A7E07">
        <w:rPr>
          <w:color w:val="231F20"/>
          <w:spacing w:val="-5"/>
          <w:sz w:val="22"/>
          <w:szCs w:val="22"/>
        </w:rPr>
        <w:t xml:space="preserve"> </w:t>
      </w:r>
      <w:r w:rsidRPr="003A7E07">
        <w:rPr>
          <w:color w:val="231F20"/>
          <w:sz w:val="22"/>
          <w:szCs w:val="22"/>
        </w:rPr>
        <w:t>by</w:t>
      </w:r>
      <w:r w:rsidRPr="003A7E07">
        <w:rPr>
          <w:color w:val="231F20"/>
          <w:spacing w:val="-6"/>
          <w:sz w:val="22"/>
          <w:szCs w:val="22"/>
        </w:rPr>
        <w:t xml:space="preserve"> </w:t>
      </w:r>
      <w:r w:rsidRPr="003A7E07">
        <w:rPr>
          <w:color w:val="231F20"/>
          <w:spacing w:val="-1"/>
          <w:sz w:val="22"/>
          <w:szCs w:val="22"/>
        </w:rPr>
        <w:t>brie</w:t>
      </w:r>
      <w:r w:rsidRPr="003A7E07">
        <w:rPr>
          <w:color w:val="231F20"/>
          <w:spacing w:val="-2"/>
          <w:sz w:val="22"/>
          <w:szCs w:val="22"/>
        </w:rPr>
        <w:t>fl</w:t>
      </w:r>
      <w:r w:rsidRPr="003A7E07">
        <w:rPr>
          <w:color w:val="231F20"/>
          <w:spacing w:val="-1"/>
          <w:sz w:val="22"/>
          <w:szCs w:val="22"/>
        </w:rPr>
        <w:t>y</w:t>
      </w:r>
      <w:r w:rsidRPr="003A7E07">
        <w:rPr>
          <w:color w:val="231F20"/>
          <w:spacing w:val="-5"/>
          <w:sz w:val="22"/>
          <w:szCs w:val="22"/>
        </w:rPr>
        <w:t xml:space="preserve"> </w:t>
      </w:r>
      <w:r w:rsidRPr="003A7E07">
        <w:rPr>
          <w:color w:val="231F20"/>
          <w:sz w:val="22"/>
          <w:szCs w:val="22"/>
        </w:rPr>
        <w:t>referring</w:t>
      </w:r>
      <w:r w:rsidRPr="003A7E07">
        <w:rPr>
          <w:color w:val="231F20"/>
          <w:spacing w:val="-5"/>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pacing w:val="-1"/>
          <w:sz w:val="22"/>
          <w:szCs w:val="22"/>
        </w:rPr>
        <w:t>some</w:t>
      </w:r>
      <w:r w:rsidRPr="003A7E07">
        <w:rPr>
          <w:color w:val="231F20"/>
          <w:spacing w:val="-5"/>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great</w:t>
      </w:r>
      <w:r w:rsidRPr="003A7E07">
        <w:rPr>
          <w:color w:val="231F20"/>
          <w:spacing w:val="-5"/>
          <w:sz w:val="22"/>
          <w:szCs w:val="22"/>
        </w:rPr>
        <w:t xml:space="preserve"> </w:t>
      </w:r>
      <w:r w:rsidRPr="003A7E07">
        <w:rPr>
          <w:color w:val="231F20"/>
          <w:sz w:val="22"/>
          <w:szCs w:val="22"/>
        </w:rPr>
        <w:t>philosophers’</w:t>
      </w:r>
      <w:r w:rsidRPr="003A7E07">
        <w:rPr>
          <w:color w:val="231F20"/>
          <w:spacing w:val="-5"/>
          <w:sz w:val="22"/>
          <w:szCs w:val="22"/>
        </w:rPr>
        <w:t xml:space="preserve"> </w:t>
      </w:r>
      <w:r w:rsidRPr="003A7E07">
        <w:rPr>
          <w:color w:val="231F20"/>
          <w:sz w:val="22"/>
          <w:szCs w:val="22"/>
        </w:rPr>
        <w:t>posi</w:t>
      </w:r>
      <w:r w:rsidRPr="003A7E07">
        <w:rPr>
          <w:color w:val="231F20"/>
          <w:spacing w:val="-2"/>
          <w:sz w:val="22"/>
          <w:szCs w:val="22"/>
        </w:rPr>
        <w:t>tions</w:t>
      </w:r>
      <w:r w:rsidRPr="003A7E07">
        <w:rPr>
          <w:color w:val="231F20"/>
          <w:spacing w:val="-14"/>
          <w:sz w:val="22"/>
          <w:szCs w:val="22"/>
        </w:rPr>
        <w:t xml:space="preserve"> </w:t>
      </w:r>
      <w:r w:rsidRPr="003A7E07">
        <w:rPr>
          <w:color w:val="231F20"/>
          <w:spacing w:val="-1"/>
          <w:sz w:val="22"/>
          <w:szCs w:val="22"/>
        </w:rPr>
        <w:t>on</w:t>
      </w:r>
      <w:r w:rsidRPr="003A7E07">
        <w:rPr>
          <w:color w:val="231F20"/>
          <w:spacing w:val="-13"/>
          <w:sz w:val="22"/>
          <w:szCs w:val="22"/>
        </w:rPr>
        <w:t xml:space="preserve"> </w:t>
      </w:r>
      <w:r w:rsidRPr="003A7E07">
        <w:rPr>
          <w:color w:val="231F20"/>
          <w:spacing w:val="-2"/>
          <w:sz w:val="22"/>
          <w:szCs w:val="22"/>
        </w:rPr>
        <w:t>some</w:t>
      </w:r>
      <w:r w:rsidRPr="003A7E07">
        <w:rPr>
          <w:color w:val="231F20"/>
          <w:spacing w:val="-13"/>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2"/>
          <w:sz w:val="22"/>
          <w:szCs w:val="22"/>
        </w:rPr>
        <w:t>these</w:t>
      </w:r>
      <w:r w:rsidRPr="003A7E07">
        <w:rPr>
          <w:color w:val="231F20"/>
          <w:spacing w:val="-13"/>
          <w:sz w:val="22"/>
          <w:szCs w:val="22"/>
        </w:rPr>
        <w:t xml:space="preserve"> </w:t>
      </w:r>
      <w:r w:rsidRPr="003A7E07">
        <w:rPr>
          <w:color w:val="231F20"/>
          <w:spacing w:val="-2"/>
          <w:sz w:val="22"/>
          <w:szCs w:val="22"/>
        </w:rPr>
        <w:t>issues,</w:t>
      </w:r>
      <w:r w:rsidRPr="003A7E07">
        <w:rPr>
          <w:color w:val="231F20"/>
          <w:spacing w:val="-15"/>
          <w:sz w:val="22"/>
          <w:szCs w:val="22"/>
        </w:rPr>
        <w:t xml:space="preserve"> </w:t>
      </w:r>
      <w:r w:rsidRPr="003A7E07">
        <w:rPr>
          <w:color w:val="231F20"/>
          <w:spacing w:val="-1"/>
          <w:sz w:val="22"/>
          <w:szCs w:val="22"/>
        </w:rPr>
        <w:t>as</w:t>
      </w:r>
      <w:r w:rsidRPr="003A7E07">
        <w:rPr>
          <w:color w:val="231F20"/>
          <w:spacing w:val="-13"/>
          <w:sz w:val="22"/>
          <w:szCs w:val="22"/>
        </w:rPr>
        <w:t xml:space="preserve"> </w:t>
      </w:r>
      <w:r w:rsidRPr="003A7E07">
        <w:rPr>
          <w:color w:val="231F20"/>
          <w:spacing w:val="-2"/>
          <w:sz w:val="22"/>
          <w:szCs w:val="22"/>
        </w:rPr>
        <w:t>summarized</w:t>
      </w:r>
      <w:r w:rsidRPr="003A7E07">
        <w:rPr>
          <w:color w:val="231F20"/>
          <w:spacing w:val="-12"/>
          <w:sz w:val="22"/>
          <w:szCs w:val="22"/>
        </w:rPr>
        <w:t xml:space="preserve"> </w:t>
      </w:r>
      <w:r w:rsidRPr="003A7E07">
        <w:rPr>
          <w:color w:val="231F20"/>
          <w:spacing w:val="-1"/>
          <w:sz w:val="22"/>
          <w:szCs w:val="22"/>
        </w:rPr>
        <w:t>in</w:t>
      </w:r>
      <w:r w:rsidRPr="003A7E07">
        <w:rPr>
          <w:color w:val="231F20"/>
          <w:spacing w:val="-13"/>
          <w:sz w:val="22"/>
          <w:szCs w:val="22"/>
        </w:rPr>
        <w:t xml:space="preserve"> </w:t>
      </w:r>
      <w:r w:rsidRPr="003A7E07">
        <w:rPr>
          <w:color w:val="231F20"/>
          <w:spacing w:val="-2"/>
          <w:sz w:val="22"/>
          <w:szCs w:val="22"/>
        </w:rPr>
        <w:t>the</w:t>
      </w:r>
      <w:r w:rsidRPr="003A7E07">
        <w:rPr>
          <w:color w:val="231F20"/>
          <w:spacing w:val="-13"/>
          <w:sz w:val="22"/>
          <w:szCs w:val="22"/>
        </w:rPr>
        <w:t xml:space="preserve"> </w:t>
      </w:r>
      <w:r w:rsidRPr="003A7E07">
        <w:rPr>
          <w:color w:val="231F20"/>
          <w:spacing w:val="-2"/>
          <w:sz w:val="22"/>
          <w:szCs w:val="22"/>
        </w:rPr>
        <w:t>section</w:t>
      </w:r>
      <w:r w:rsidRPr="003A7E07">
        <w:rPr>
          <w:color w:val="231F20"/>
          <w:spacing w:val="-14"/>
          <w:sz w:val="22"/>
          <w:szCs w:val="22"/>
        </w:rPr>
        <w:t xml:space="preserve"> </w:t>
      </w:r>
      <w:r w:rsidRPr="003A7E07">
        <w:rPr>
          <w:color w:val="231F20"/>
          <w:spacing w:val="-1"/>
          <w:sz w:val="22"/>
          <w:szCs w:val="22"/>
        </w:rPr>
        <w:t>on</w:t>
      </w:r>
      <w:r w:rsidRPr="003A7E07">
        <w:rPr>
          <w:color w:val="231F20"/>
          <w:spacing w:val="-13"/>
          <w:sz w:val="22"/>
          <w:szCs w:val="22"/>
        </w:rPr>
        <w:t xml:space="preserve"> </w:t>
      </w:r>
      <w:r w:rsidRPr="003A7E07">
        <w:rPr>
          <w:color w:val="231F20"/>
          <w:spacing w:val="-2"/>
          <w:sz w:val="22"/>
          <w:szCs w:val="22"/>
        </w:rPr>
        <w:t>the</w:t>
      </w:r>
      <w:r w:rsidRPr="003A7E07">
        <w:rPr>
          <w:color w:val="231F20"/>
          <w:spacing w:val="-13"/>
          <w:sz w:val="22"/>
          <w:szCs w:val="22"/>
        </w:rPr>
        <w:t xml:space="preserve"> </w:t>
      </w:r>
      <w:r w:rsidRPr="003A7E07">
        <w:rPr>
          <w:color w:val="231F20"/>
          <w:spacing w:val="-2"/>
          <w:sz w:val="22"/>
          <w:szCs w:val="22"/>
        </w:rPr>
        <w:t>historical</w:t>
      </w:r>
      <w:r w:rsidRPr="003A7E07">
        <w:rPr>
          <w:color w:val="231F20"/>
          <w:spacing w:val="-13"/>
          <w:sz w:val="22"/>
          <w:szCs w:val="22"/>
        </w:rPr>
        <w:t xml:space="preserve"> </w:t>
      </w:r>
      <w:r w:rsidRPr="003A7E07">
        <w:rPr>
          <w:color w:val="231F20"/>
          <w:spacing w:val="-2"/>
          <w:sz w:val="22"/>
          <w:szCs w:val="22"/>
        </w:rPr>
        <w:t>foundations</w:t>
      </w:r>
      <w:r w:rsidRPr="003A7E07">
        <w:rPr>
          <w:color w:val="231F20"/>
          <w:spacing w:val="-13"/>
          <w:sz w:val="22"/>
          <w:szCs w:val="22"/>
        </w:rPr>
        <w:t xml:space="preserve"> </w:t>
      </w:r>
      <w:r w:rsidRPr="003A7E07">
        <w:rPr>
          <w:color w:val="231F20"/>
          <w:spacing w:val="-1"/>
          <w:sz w:val="22"/>
          <w:szCs w:val="22"/>
        </w:rPr>
        <w:t>of</w:t>
      </w:r>
      <w:r w:rsidRPr="003A7E07">
        <w:rPr>
          <w:color w:val="231F20"/>
          <w:spacing w:val="-14"/>
          <w:sz w:val="22"/>
          <w:szCs w:val="22"/>
        </w:rPr>
        <w:t xml:space="preserve"> </w:t>
      </w:r>
      <w:r w:rsidRPr="003A7E07">
        <w:rPr>
          <w:color w:val="231F20"/>
          <w:spacing w:val="-2"/>
          <w:sz w:val="22"/>
          <w:szCs w:val="22"/>
        </w:rPr>
        <w:t>the</w:t>
      </w:r>
      <w:r w:rsidRPr="003A7E07">
        <w:rPr>
          <w:color w:val="231F20"/>
          <w:spacing w:val="39"/>
          <w:w w:val="99"/>
          <w:sz w:val="22"/>
          <w:szCs w:val="22"/>
        </w:rPr>
        <w:t xml:space="preserve"> </w:t>
      </w:r>
      <w:r w:rsidRPr="003A7E07">
        <w:rPr>
          <w:color w:val="231F20"/>
          <w:spacing w:val="-2"/>
          <w:sz w:val="22"/>
          <w:szCs w:val="22"/>
        </w:rPr>
        <w:t>study</w:t>
      </w:r>
      <w:r w:rsidRPr="003A7E07">
        <w:rPr>
          <w:color w:val="231F20"/>
          <w:spacing w:val="-15"/>
          <w:sz w:val="22"/>
          <w:szCs w:val="22"/>
        </w:rPr>
        <w:t xml:space="preserve"> </w:t>
      </w:r>
      <w:r w:rsidRPr="003A7E07">
        <w:rPr>
          <w:color w:val="231F20"/>
          <w:spacing w:val="-1"/>
          <w:sz w:val="22"/>
          <w:szCs w:val="22"/>
        </w:rPr>
        <w:t>of</w:t>
      </w:r>
      <w:r w:rsidRPr="003A7E07">
        <w:rPr>
          <w:color w:val="231F20"/>
          <w:spacing w:val="-15"/>
          <w:sz w:val="22"/>
          <w:szCs w:val="22"/>
        </w:rPr>
        <w:t xml:space="preserve"> </w:t>
      </w:r>
      <w:r w:rsidRPr="003A7E07">
        <w:rPr>
          <w:color w:val="231F20"/>
          <w:spacing w:val="-2"/>
          <w:sz w:val="22"/>
          <w:szCs w:val="22"/>
        </w:rPr>
        <w:t>child</w:t>
      </w:r>
      <w:r w:rsidRPr="003A7E07">
        <w:rPr>
          <w:color w:val="231F20"/>
          <w:spacing w:val="-15"/>
          <w:sz w:val="22"/>
          <w:szCs w:val="22"/>
        </w:rPr>
        <w:t xml:space="preserve"> </w:t>
      </w:r>
      <w:r w:rsidRPr="003A7E07">
        <w:rPr>
          <w:color w:val="231F20"/>
          <w:spacing w:val="-2"/>
          <w:sz w:val="22"/>
          <w:szCs w:val="22"/>
        </w:rPr>
        <w:t>development.</w:t>
      </w:r>
      <w:r w:rsidRPr="003A7E07">
        <w:rPr>
          <w:color w:val="231F20"/>
          <w:spacing w:val="-15"/>
          <w:sz w:val="22"/>
          <w:szCs w:val="22"/>
        </w:rPr>
        <w:t xml:space="preserve"> </w:t>
      </w:r>
      <w:r w:rsidRPr="003A7E07">
        <w:rPr>
          <w:color w:val="231F20"/>
          <w:spacing w:val="-2"/>
          <w:sz w:val="22"/>
          <w:szCs w:val="22"/>
        </w:rPr>
        <w:t>Ask</w:t>
      </w:r>
      <w:r w:rsidRPr="003A7E07">
        <w:rPr>
          <w:color w:val="231F20"/>
          <w:spacing w:val="-15"/>
          <w:sz w:val="22"/>
          <w:szCs w:val="22"/>
        </w:rPr>
        <w:t xml:space="preserve"> </w:t>
      </w:r>
      <w:r w:rsidRPr="003A7E07">
        <w:rPr>
          <w:color w:val="231F20"/>
          <w:spacing w:val="-2"/>
          <w:sz w:val="22"/>
          <w:szCs w:val="22"/>
        </w:rPr>
        <w:t>the</w:t>
      </w:r>
      <w:r w:rsidRPr="003A7E07">
        <w:rPr>
          <w:color w:val="231F20"/>
          <w:spacing w:val="-15"/>
          <w:sz w:val="22"/>
          <w:szCs w:val="22"/>
        </w:rPr>
        <w:t xml:space="preserve"> </w:t>
      </w:r>
      <w:r w:rsidRPr="003A7E07">
        <w:rPr>
          <w:color w:val="231F20"/>
          <w:spacing w:val="-2"/>
          <w:sz w:val="22"/>
          <w:szCs w:val="22"/>
        </w:rPr>
        <w:t>students</w:t>
      </w:r>
      <w:r w:rsidR="00CB523B" w:rsidRPr="003A7E07">
        <w:rPr>
          <w:color w:val="231F20"/>
          <w:spacing w:val="-2"/>
          <w:sz w:val="22"/>
          <w:szCs w:val="22"/>
        </w:rPr>
        <w:t>:</w:t>
      </w:r>
      <w:r w:rsidR="00CB523B" w:rsidRPr="003A7E07">
        <w:rPr>
          <w:color w:val="231F20"/>
          <w:spacing w:val="-14"/>
          <w:sz w:val="22"/>
          <w:szCs w:val="22"/>
        </w:rPr>
        <w:t xml:space="preserve"> </w:t>
      </w:r>
      <w:r w:rsidRPr="003A7E07">
        <w:rPr>
          <w:color w:val="231F20"/>
          <w:spacing w:val="-2"/>
          <w:sz w:val="22"/>
          <w:szCs w:val="22"/>
        </w:rPr>
        <w:t>How</w:t>
      </w:r>
      <w:r w:rsidRPr="003A7E07">
        <w:rPr>
          <w:color w:val="231F20"/>
          <w:spacing w:val="-15"/>
          <w:sz w:val="22"/>
          <w:szCs w:val="22"/>
        </w:rPr>
        <w:t xml:space="preserve"> </w:t>
      </w:r>
      <w:r w:rsidRPr="003A7E07">
        <w:rPr>
          <w:color w:val="231F20"/>
          <w:spacing w:val="-2"/>
          <w:sz w:val="22"/>
          <w:szCs w:val="22"/>
        </w:rPr>
        <w:t>would</w:t>
      </w:r>
      <w:r w:rsidRPr="003A7E07">
        <w:rPr>
          <w:color w:val="231F20"/>
          <w:spacing w:val="-15"/>
          <w:sz w:val="22"/>
          <w:szCs w:val="22"/>
        </w:rPr>
        <w:t xml:space="preserve"> </w:t>
      </w:r>
      <w:r w:rsidRPr="003A7E07">
        <w:rPr>
          <w:color w:val="231F20"/>
          <w:spacing w:val="-2"/>
          <w:sz w:val="22"/>
          <w:szCs w:val="22"/>
        </w:rPr>
        <w:t>you</w:t>
      </w:r>
      <w:r w:rsidRPr="003A7E07">
        <w:rPr>
          <w:color w:val="231F20"/>
          <w:spacing w:val="-15"/>
          <w:sz w:val="22"/>
          <w:szCs w:val="22"/>
        </w:rPr>
        <w:t xml:space="preserve"> </w:t>
      </w:r>
      <w:r w:rsidRPr="003A7E07">
        <w:rPr>
          <w:color w:val="231F20"/>
          <w:spacing w:val="-2"/>
          <w:sz w:val="22"/>
          <w:szCs w:val="22"/>
        </w:rPr>
        <w:t>compare</w:t>
      </w:r>
      <w:r w:rsidRPr="003A7E07">
        <w:rPr>
          <w:color w:val="231F20"/>
          <w:spacing w:val="-15"/>
          <w:sz w:val="22"/>
          <w:szCs w:val="22"/>
        </w:rPr>
        <w:t xml:space="preserve"> </w:t>
      </w:r>
      <w:r w:rsidRPr="003A7E07">
        <w:rPr>
          <w:color w:val="231F20"/>
          <w:spacing w:val="-2"/>
          <w:sz w:val="22"/>
          <w:szCs w:val="22"/>
        </w:rPr>
        <w:t>Aristotle’s</w:t>
      </w:r>
      <w:r w:rsidRPr="003A7E07">
        <w:rPr>
          <w:color w:val="231F20"/>
          <w:spacing w:val="-15"/>
          <w:sz w:val="22"/>
          <w:szCs w:val="22"/>
        </w:rPr>
        <w:t xml:space="preserve"> </w:t>
      </w:r>
      <w:r w:rsidRPr="003A7E07">
        <w:rPr>
          <w:color w:val="231F20"/>
          <w:spacing w:val="-2"/>
          <w:sz w:val="22"/>
          <w:szCs w:val="22"/>
        </w:rPr>
        <w:t>and</w:t>
      </w:r>
      <w:r w:rsidRPr="003A7E07">
        <w:rPr>
          <w:color w:val="231F20"/>
          <w:spacing w:val="-15"/>
          <w:sz w:val="22"/>
          <w:szCs w:val="22"/>
        </w:rPr>
        <w:t xml:space="preserve"> </w:t>
      </w:r>
      <w:r w:rsidRPr="003A7E07">
        <w:rPr>
          <w:color w:val="231F20"/>
          <w:spacing w:val="-2"/>
          <w:sz w:val="22"/>
          <w:szCs w:val="22"/>
        </w:rPr>
        <w:t>Plato’s</w:t>
      </w:r>
      <w:r w:rsidRPr="003A7E07">
        <w:rPr>
          <w:color w:val="231F20"/>
          <w:spacing w:val="48"/>
          <w:w w:val="99"/>
          <w:sz w:val="22"/>
          <w:szCs w:val="22"/>
        </w:rPr>
        <w:t xml:space="preserve"> </w:t>
      </w:r>
      <w:r w:rsidRPr="003A7E07">
        <w:rPr>
          <w:color w:val="231F20"/>
          <w:sz w:val="22"/>
          <w:szCs w:val="22"/>
        </w:rPr>
        <w:t>positions</w:t>
      </w:r>
      <w:r w:rsidRPr="003A7E07">
        <w:rPr>
          <w:color w:val="231F20"/>
          <w:spacing w:val="5"/>
          <w:sz w:val="22"/>
          <w:szCs w:val="22"/>
        </w:rPr>
        <w:t xml:space="preserve"> </w:t>
      </w:r>
      <w:r w:rsidRPr="003A7E07">
        <w:rPr>
          <w:color w:val="231F20"/>
          <w:sz w:val="22"/>
          <w:szCs w:val="22"/>
        </w:rPr>
        <w:t>on</w:t>
      </w:r>
      <w:r w:rsidRPr="003A7E07">
        <w:rPr>
          <w:color w:val="231F20"/>
          <w:spacing w:val="5"/>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nature–nurture</w:t>
      </w:r>
      <w:r w:rsidRPr="003A7E07">
        <w:rPr>
          <w:color w:val="231F20"/>
          <w:spacing w:val="6"/>
          <w:sz w:val="22"/>
          <w:szCs w:val="22"/>
        </w:rPr>
        <w:t xml:space="preserve"> </w:t>
      </w:r>
      <w:r w:rsidRPr="003A7E07">
        <w:rPr>
          <w:color w:val="231F20"/>
          <w:sz w:val="22"/>
          <w:szCs w:val="22"/>
        </w:rPr>
        <w:t>question?</w:t>
      </w:r>
      <w:r w:rsidRPr="003A7E07">
        <w:rPr>
          <w:color w:val="231F20"/>
          <w:spacing w:val="5"/>
          <w:sz w:val="22"/>
          <w:szCs w:val="22"/>
        </w:rPr>
        <w:t xml:space="preserve"> </w:t>
      </w:r>
      <w:r w:rsidRPr="003A7E07">
        <w:rPr>
          <w:color w:val="231F20"/>
          <w:sz w:val="22"/>
          <w:szCs w:val="22"/>
        </w:rPr>
        <w:t>Locke’s</w:t>
      </w:r>
      <w:r w:rsidRPr="003A7E07">
        <w:rPr>
          <w:color w:val="231F20"/>
          <w:spacing w:val="5"/>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z w:val="22"/>
          <w:szCs w:val="22"/>
        </w:rPr>
        <w:t>Rousseau’s?</w:t>
      </w:r>
      <w:r w:rsidRPr="003A7E07">
        <w:rPr>
          <w:color w:val="231F20"/>
          <w:spacing w:val="6"/>
          <w:sz w:val="22"/>
          <w:szCs w:val="22"/>
        </w:rPr>
        <w:t xml:space="preserve"> </w:t>
      </w:r>
      <w:r w:rsidRPr="003A7E07">
        <w:rPr>
          <w:color w:val="231F20"/>
          <w:spacing w:val="-1"/>
          <w:sz w:val="22"/>
          <w:szCs w:val="22"/>
        </w:rPr>
        <w:t>On</w:t>
      </w:r>
      <w:r w:rsidRPr="003A7E07">
        <w:rPr>
          <w:color w:val="231F20"/>
          <w:spacing w:val="5"/>
          <w:sz w:val="22"/>
          <w:szCs w:val="22"/>
        </w:rPr>
        <w:t xml:space="preserve"> </w:t>
      </w:r>
      <w:r w:rsidRPr="003A7E07">
        <w:rPr>
          <w:color w:val="231F20"/>
          <w:spacing w:val="-1"/>
          <w:sz w:val="22"/>
          <w:szCs w:val="22"/>
        </w:rPr>
        <w:t>which</w:t>
      </w:r>
      <w:r w:rsidRPr="003A7E07">
        <w:rPr>
          <w:color w:val="231F20"/>
          <w:spacing w:val="5"/>
          <w:sz w:val="22"/>
          <w:szCs w:val="22"/>
        </w:rPr>
        <w:t xml:space="preserve"> </w:t>
      </w:r>
      <w:r w:rsidRPr="003A7E07">
        <w:rPr>
          <w:color w:val="231F20"/>
          <w:sz w:val="22"/>
          <w:szCs w:val="22"/>
        </w:rPr>
        <w:t>other</w:t>
      </w:r>
      <w:r w:rsidRPr="003A7E07">
        <w:rPr>
          <w:color w:val="231F20"/>
          <w:spacing w:val="5"/>
          <w:sz w:val="22"/>
          <w:szCs w:val="22"/>
        </w:rPr>
        <w:t xml:space="preserve"> </w:t>
      </w:r>
      <w:r w:rsidRPr="003A7E07">
        <w:rPr>
          <w:color w:val="231F20"/>
          <w:sz w:val="22"/>
          <w:szCs w:val="22"/>
        </w:rPr>
        <w:t>major</w:t>
      </w:r>
      <w:r w:rsidRPr="003A7E07">
        <w:rPr>
          <w:color w:val="231F20"/>
          <w:spacing w:val="22"/>
          <w:w w:val="99"/>
          <w:sz w:val="22"/>
          <w:szCs w:val="22"/>
        </w:rPr>
        <w:t xml:space="preserve"> </w:t>
      </w:r>
      <w:r w:rsidRPr="003A7E07">
        <w:rPr>
          <w:color w:val="231F20"/>
          <w:sz w:val="22"/>
          <w:szCs w:val="22"/>
        </w:rPr>
        <w:t>questions</w:t>
      </w:r>
      <w:r w:rsidRPr="003A7E07">
        <w:rPr>
          <w:color w:val="231F20"/>
          <w:spacing w:val="7"/>
          <w:sz w:val="22"/>
          <w:szCs w:val="22"/>
        </w:rPr>
        <w:t xml:space="preserve"> </w:t>
      </w:r>
      <w:r w:rsidRPr="003A7E07">
        <w:rPr>
          <w:color w:val="231F20"/>
          <w:sz w:val="22"/>
          <w:szCs w:val="22"/>
        </w:rPr>
        <w:t>did</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historical</w:t>
      </w:r>
      <w:r w:rsidRPr="003A7E07">
        <w:rPr>
          <w:color w:val="231F20"/>
          <w:spacing w:val="7"/>
          <w:sz w:val="22"/>
          <w:szCs w:val="22"/>
        </w:rPr>
        <w:t xml:space="preserve"> </w:t>
      </w:r>
      <w:r w:rsidRPr="003A7E07">
        <w:rPr>
          <w:color w:val="231F20"/>
          <w:sz w:val="22"/>
          <w:szCs w:val="22"/>
        </w:rPr>
        <w:t>figures</w:t>
      </w:r>
      <w:r w:rsidRPr="003A7E07">
        <w:rPr>
          <w:color w:val="231F20"/>
          <w:spacing w:val="7"/>
          <w:sz w:val="22"/>
          <w:szCs w:val="22"/>
        </w:rPr>
        <w:t xml:space="preserve"> </w:t>
      </w:r>
      <w:r w:rsidRPr="003A7E07">
        <w:rPr>
          <w:color w:val="231F20"/>
          <w:sz w:val="22"/>
          <w:szCs w:val="22"/>
        </w:rPr>
        <w:t>discussed</w:t>
      </w:r>
      <w:r w:rsidRPr="003A7E07">
        <w:rPr>
          <w:color w:val="231F20"/>
          <w:spacing w:val="7"/>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text</w:t>
      </w:r>
      <w:r w:rsidRPr="003A7E07">
        <w:rPr>
          <w:color w:val="231F20"/>
          <w:spacing w:val="7"/>
          <w:sz w:val="22"/>
          <w:szCs w:val="22"/>
        </w:rPr>
        <w:t xml:space="preserve"> </w:t>
      </w:r>
      <w:r w:rsidRPr="003A7E07">
        <w:rPr>
          <w:color w:val="231F20"/>
          <w:sz w:val="22"/>
          <w:szCs w:val="22"/>
        </w:rPr>
        <w:t>take</w:t>
      </w:r>
      <w:r w:rsidRPr="003A7E07">
        <w:rPr>
          <w:color w:val="231F20"/>
          <w:spacing w:val="7"/>
          <w:sz w:val="22"/>
          <w:szCs w:val="22"/>
        </w:rPr>
        <w:t xml:space="preserve"> </w:t>
      </w:r>
      <w:r w:rsidRPr="003A7E07">
        <w:rPr>
          <w:color w:val="231F20"/>
          <w:sz w:val="22"/>
          <w:szCs w:val="22"/>
        </w:rPr>
        <w:t>different</w:t>
      </w:r>
      <w:r w:rsidRPr="003A7E07">
        <w:rPr>
          <w:color w:val="231F20"/>
          <w:spacing w:val="7"/>
          <w:sz w:val="22"/>
          <w:szCs w:val="22"/>
        </w:rPr>
        <w:t xml:space="preserve"> </w:t>
      </w:r>
      <w:r w:rsidRPr="003A7E07">
        <w:rPr>
          <w:color w:val="231F20"/>
          <w:sz w:val="22"/>
          <w:szCs w:val="22"/>
        </w:rPr>
        <w:t>positions?</w:t>
      </w:r>
      <w:r w:rsidRPr="003A7E07">
        <w:rPr>
          <w:color w:val="231F20"/>
          <w:spacing w:val="7"/>
          <w:sz w:val="22"/>
          <w:szCs w:val="22"/>
        </w:rPr>
        <w:t xml:space="preserve"> </w:t>
      </w:r>
      <w:r w:rsidRPr="003A7E07">
        <w:rPr>
          <w:color w:val="231F20"/>
          <w:sz w:val="22"/>
          <w:szCs w:val="22"/>
        </w:rPr>
        <w:t>This</w:t>
      </w:r>
      <w:r w:rsidRPr="003A7E07">
        <w:rPr>
          <w:color w:val="231F20"/>
          <w:spacing w:val="7"/>
          <w:sz w:val="22"/>
          <w:szCs w:val="22"/>
        </w:rPr>
        <w:t xml:space="preserve"> </w:t>
      </w:r>
      <w:r w:rsidRPr="003A7E07">
        <w:rPr>
          <w:color w:val="231F20"/>
          <w:spacing w:val="-1"/>
          <w:sz w:val="22"/>
          <w:szCs w:val="22"/>
        </w:rPr>
        <w:t>will</w:t>
      </w:r>
      <w:r w:rsidRPr="003A7E07">
        <w:rPr>
          <w:color w:val="231F20"/>
          <w:spacing w:val="19"/>
          <w:w w:val="99"/>
          <w:sz w:val="22"/>
          <w:szCs w:val="22"/>
        </w:rPr>
        <w:t xml:space="preserve"> </w:t>
      </w:r>
      <w:r w:rsidRPr="003A7E07">
        <w:rPr>
          <w:color w:val="231F20"/>
          <w:sz w:val="22"/>
          <w:szCs w:val="22"/>
        </w:rPr>
        <w:t>help</w:t>
      </w:r>
      <w:r w:rsidRPr="003A7E07">
        <w:rPr>
          <w:color w:val="231F20"/>
          <w:spacing w:val="-6"/>
          <w:sz w:val="22"/>
          <w:szCs w:val="22"/>
        </w:rPr>
        <w:t xml:space="preserve"> </w:t>
      </w:r>
      <w:r w:rsidRPr="003A7E07">
        <w:rPr>
          <w:color w:val="231F20"/>
          <w:spacing w:val="-1"/>
          <w:sz w:val="22"/>
          <w:szCs w:val="22"/>
        </w:rPr>
        <w:t>students</w:t>
      </w:r>
      <w:r w:rsidRPr="003A7E07">
        <w:rPr>
          <w:color w:val="231F20"/>
          <w:spacing w:val="-5"/>
          <w:sz w:val="22"/>
          <w:szCs w:val="22"/>
        </w:rPr>
        <w:t xml:space="preserve"> </w:t>
      </w:r>
      <w:r w:rsidRPr="003A7E07">
        <w:rPr>
          <w:color w:val="231F20"/>
          <w:sz w:val="22"/>
          <w:szCs w:val="22"/>
        </w:rPr>
        <w:t>practice</w:t>
      </w:r>
      <w:r w:rsidRPr="003A7E07">
        <w:rPr>
          <w:color w:val="231F20"/>
          <w:spacing w:val="-6"/>
          <w:sz w:val="22"/>
          <w:szCs w:val="22"/>
        </w:rPr>
        <w:t xml:space="preserve"> </w:t>
      </w:r>
      <w:r w:rsidRPr="003A7E07">
        <w:rPr>
          <w:color w:val="231F20"/>
          <w:sz w:val="22"/>
          <w:szCs w:val="22"/>
        </w:rPr>
        <w:t>integrating</w:t>
      </w:r>
      <w:r w:rsidRPr="003A7E07">
        <w:rPr>
          <w:color w:val="231F20"/>
          <w:spacing w:val="-6"/>
          <w:sz w:val="22"/>
          <w:szCs w:val="22"/>
        </w:rPr>
        <w:t xml:space="preserve"> </w:t>
      </w:r>
      <w:r w:rsidRPr="003A7E07">
        <w:rPr>
          <w:color w:val="231F20"/>
          <w:sz w:val="22"/>
          <w:szCs w:val="22"/>
        </w:rPr>
        <w:t>material</w:t>
      </w:r>
      <w:r w:rsidRPr="003A7E07">
        <w:rPr>
          <w:color w:val="231F20"/>
          <w:spacing w:val="-6"/>
          <w:sz w:val="22"/>
          <w:szCs w:val="22"/>
        </w:rPr>
        <w:t xml:space="preserve"> </w:t>
      </w:r>
      <w:r w:rsidRPr="003A7E07">
        <w:rPr>
          <w:color w:val="231F20"/>
          <w:sz w:val="22"/>
          <w:szCs w:val="22"/>
        </w:rPr>
        <w:t>and</w:t>
      </w:r>
      <w:r w:rsidRPr="003A7E07">
        <w:rPr>
          <w:color w:val="231F20"/>
          <w:spacing w:val="-6"/>
          <w:sz w:val="22"/>
          <w:szCs w:val="22"/>
        </w:rPr>
        <w:t xml:space="preserve"> </w:t>
      </w:r>
      <w:r w:rsidRPr="003A7E07">
        <w:rPr>
          <w:color w:val="231F20"/>
          <w:spacing w:val="-1"/>
          <w:sz w:val="22"/>
          <w:szCs w:val="22"/>
        </w:rPr>
        <w:t>will</w:t>
      </w:r>
      <w:r w:rsidRPr="003A7E07">
        <w:rPr>
          <w:color w:val="231F20"/>
          <w:spacing w:val="-6"/>
          <w:sz w:val="22"/>
          <w:szCs w:val="22"/>
        </w:rPr>
        <w:t xml:space="preserve"> </w:t>
      </w:r>
      <w:r w:rsidRPr="003A7E07">
        <w:rPr>
          <w:color w:val="231F20"/>
          <w:sz w:val="22"/>
          <w:szCs w:val="22"/>
        </w:rPr>
        <w:t>also</w:t>
      </w:r>
      <w:r w:rsidRPr="003A7E07">
        <w:rPr>
          <w:color w:val="231F20"/>
          <w:spacing w:val="-6"/>
          <w:sz w:val="22"/>
          <w:szCs w:val="22"/>
        </w:rPr>
        <w:t xml:space="preserve"> </w:t>
      </w:r>
      <w:r w:rsidRPr="003A7E07">
        <w:rPr>
          <w:color w:val="231F20"/>
          <w:sz w:val="22"/>
          <w:szCs w:val="22"/>
        </w:rPr>
        <w:t>provide</w:t>
      </w:r>
      <w:r w:rsidRPr="003A7E07">
        <w:rPr>
          <w:color w:val="231F20"/>
          <w:spacing w:val="-6"/>
          <w:sz w:val="22"/>
          <w:szCs w:val="22"/>
        </w:rPr>
        <w:t xml:space="preserve"> </w:t>
      </w:r>
      <w:r w:rsidRPr="003A7E07">
        <w:rPr>
          <w:color w:val="231F20"/>
          <w:sz w:val="22"/>
          <w:szCs w:val="22"/>
        </w:rPr>
        <w:t>a</w:t>
      </w:r>
      <w:r w:rsidRPr="003A7E07">
        <w:rPr>
          <w:color w:val="231F20"/>
          <w:spacing w:val="-5"/>
          <w:sz w:val="22"/>
          <w:szCs w:val="22"/>
        </w:rPr>
        <w:t xml:space="preserve"> </w:t>
      </w:r>
      <w:r w:rsidRPr="003A7E07">
        <w:rPr>
          <w:color w:val="231F20"/>
          <w:sz w:val="22"/>
          <w:szCs w:val="22"/>
        </w:rPr>
        <w:t>model</w:t>
      </w:r>
      <w:r w:rsidRPr="003A7E07">
        <w:rPr>
          <w:color w:val="231F20"/>
          <w:spacing w:val="-6"/>
          <w:sz w:val="22"/>
          <w:szCs w:val="22"/>
        </w:rPr>
        <w:t xml:space="preserve"> </w:t>
      </w:r>
      <w:r w:rsidRPr="003A7E07">
        <w:rPr>
          <w:color w:val="231F20"/>
          <w:sz w:val="22"/>
          <w:szCs w:val="22"/>
        </w:rPr>
        <w:t>for</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approach.</w:t>
      </w:r>
    </w:p>
    <w:p w14:paraId="2BE4048F" w14:textId="77777777" w:rsidR="00B91650" w:rsidRPr="003A7E07" w:rsidRDefault="00B91650" w:rsidP="006A2226">
      <w:pPr>
        <w:pStyle w:val="BodyText"/>
        <w:kinsoku w:val="0"/>
        <w:overflowPunct w:val="0"/>
        <w:spacing w:line="265" w:lineRule="auto"/>
        <w:ind w:left="1080" w:right="117" w:firstLine="360"/>
        <w:rPr>
          <w:color w:val="000000"/>
          <w:sz w:val="22"/>
          <w:szCs w:val="22"/>
        </w:rPr>
      </w:pPr>
      <w:r w:rsidRPr="003A7E07">
        <w:rPr>
          <w:color w:val="231F20"/>
          <w:sz w:val="22"/>
          <w:szCs w:val="22"/>
        </w:rPr>
        <w:t>Focus</w:t>
      </w:r>
      <w:r w:rsidRPr="003A7E07">
        <w:rPr>
          <w:color w:val="231F20"/>
          <w:spacing w:val="21"/>
          <w:sz w:val="22"/>
          <w:szCs w:val="22"/>
        </w:rPr>
        <w:t xml:space="preserve"> </w:t>
      </w:r>
      <w:r w:rsidRPr="003A7E07">
        <w:rPr>
          <w:color w:val="231F20"/>
          <w:sz w:val="22"/>
          <w:szCs w:val="22"/>
        </w:rPr>
        <w:t>the</w:t>
      </w:r>
      <w:r w:rsidRPr="003A7E07">
        <w:rPr>
          <w:color w:val="231F20"/>
          <w:spacing w:val="21"/>
          <w:sz w:val="22"/>
          <w:szCs w:val="22"/>
        </w:rPr>
        <w:t xml:space="preserve"> </w:t>
      </w:r>
      <w:r w:rsidRPr="003A7E07">
        <w:rPr>
          <w:color w:val="231F20"/>
          <w:sz w:val="22"/>
          <w:szCs w:val="22"/>
        </w:rPr>
        <w:t>discussion</w:t>
      </w:r>
      <w:r w:rsidRPr="003A7E07">
        <w:rPr>
          <w:color w:val="231F20"/>
          <w:spacing w:val="21"/>
          <w:sz w:val="22"/>
          <w:szCs w:val="22"/>
        </w:rPr>
        <w:t xml:space="preserve"> </w:t>
      </w:r>
      <w:r w:rsidRPr="003A7E07">
        <w:rPr>
          <w:color w:val="231F20"/>
          <w:sz w:val="22"/>
          <w:szCs w:val="22"/>
        </w:rPr>
        <w:t>on</w:t>
      </w:r>
      <w:r w:rsidRPr="003A7E07">
        <w:rPr>
          <w:color w:val="231F20"/>
          <w:spacing w:val="21"/>
          <w:sz w:val="22"/>
          <w:szCs w:val="22"/>
        </w:rPr>
        <w:t xml:space="preserve"> </w:t>
      </w:r>
      <w:r w:rsidRPr="003A7E07">
        <w:rPr>
          <w:color w:val="231F20"/>
          <w:sz w:val="22"/>
          <w:szCs w:val="22"/>
        </w:rPr>
        <w:t>framing</w:t>
      </w:r>
      <w:r w:rsidRPr="003A7E07">
        <w:rPr>
          <w:color w:val="231F20"/>
          <w:spacing w:val="21"/>
          <w:sz w:val="22"/>
          <w:szCs w:val="22"/>
        </w:rPr>
        <w:t xml:space="preserve"> </w:t>
      </w:r>
      <w:r w:rsidRPr="003A7E07">
        <w:rPr>
          <w:color w:val="231F20"/>
          <w:sz w:val="22"/>
          <w:szCs w:val="22"/>
        </w:rPr>
        <w:t>alternative</w:t>
      </w:r>
      <w:r w:rsidRPr="003A7E07">
        <w:rPr>
          <w:color w:val="231F20"/>
          <w:spacing w:val="21"/>
          <w:sz w:val="22"/>
          <w:szCs w:val="22"/>
        </w:rPr>
        <w:t xml:space="preserve"> </w:t>
      </w:r>
      <w:r w:rsidRPr="003A7E07">
        <w:rPr>
          <w:color w:val="231F20"/>
          <w:sz w:val="22"/>
          <w:szCs w:val="22"/>
        </w:rPr>
        <w:t>approaches</w:t>
      </w:r>
      <w:r w:rsidRPr="003A7E07">
        <w:rPr>
          <w:color w:val="231F20"/>
          <w:spacing w:val="20"/>
          <w:sz w:val="22"/>
          <w:szCs w:val="22"/>
        </w:rPr>
        <w:t xml:space="preserve"> </w:t>
      </w:r>
      <w:r w:rsidRPr="003A7E07">
        <w:rPr>
          <w:color w:val="231F20"/>
          <w:sz w:val="22"/>
          <w:szCs w:val="22"/>
        </w:rPr>
        <w:t>to</w:t>
      </w:r>
      <w:r w:rsidRPr="003A7E07">
        <w:rPr>
          <w:color w:val="231F20"/>
          <w:spacing w:val="21"/>
          <w:sz w:val="22"/>
          <w:szCs w:val="22"/>
        </w:rPr>
        <w:t xml:space="preserve"> </w:t>
      </w:r>
      <w:r w:rsidRPr="003A7E07">
        <w:rPr>
          <w:color w:val="231F20"/>
          <w:sz w:val="22"/>
          <w:szCs w:val="22"/>
        </w:rPr>
        <w:t>the</w:t>
      </w:r>
      <w:r w:rsidRPr="003A7E07">
        <w:rPr>
          <w:color w:val="231F20"/>
          <w:spacing w:val="21"/>
          <w:sz w:val="22"/>
          <w:szCs w:val="22"/>
        </w:rPr>
        <w:t xml:space="preserve"> </w:t>
      </w:r>
      <w:r w:rsidRPr="003A7E07">
        <w:rPr>
          <w:color w:val="231F20"/>
          <w:sz w:val="22"/>
          <w:szCs w:val="22"/>
        </w:rPr>
        <w:t>positions</w:t>
      </w:r>
      <w:r w:rsidRPr="003A7E07">
        <w:rPr>
          <w:color w:val="231F20"/>
          <w:spacing w:val="21"/>
          <w:sz w:val="22"/>
          <w:szCs w:val="22"/>
        </w:rPr>
        <w:t xml:space="preserve"> </w:t>
      </w:r>
      <w:r w:rsidRPr="003A7E07">
        <w:rPr>
          <w:color w:val="231F20"/>
          <w:sz w:val="22"/>
          <w:szCs w:val="22"/>
        </w:rPr>
        <w:t>the</w:t>
      </w:r>
      <w:r w:rsidRPr="003A7E07">
        <w:rPr>
          <w:color w:val="231F20"/>
          <w:spacing w:val="21"/>
          <w:sz w:val="22"/>
          <w:szCs w:val="22"/>
        </w:rPr>
        <w:t xml:space="preserve"> </w:t>
      </w:r>
      <w:r w:rsidRPr="003A7E07">
        <w:rPr>
          <w:color w:val="231F20"/>
          <w:spacing w:val="1"/>
          <w:sz w:val="22"/>
          <w:szCs w:val="22"/>
        </w:rPr>
        <w:t>authors</w:t>
      </w:r>
      <w:r w:rsidRPr="003A7E07">
        <w:rPr>
          <w:color w:val="231F20"/>
          <w:spacing w:val="109"/>
          <w:sz w:val="22"/>
          <w:szCs w:val="22"/>
        </w:rPr>
        <w:t xml:space="preserve"> </w:t>
      </w:r>
      <w:r w:rsidRPr="003A7E07">
        <w:rPr>
          <w:color w:val="231F20"/>
          <w:sz w:val="22"/>
          <w:szCs w:val="22"/>
        </w:rPr>
        <w:t>hold</w:t>
      </w:r>
      <w:r w:rsidRPr="003A7E07">
        <w:rPr>
          <w:color w:val="231F20"/>
          <w:spacing w:val="5"/>
          <w:sz w:val="22"/>
          <w:szCs w:val="22"/>
        </w:rPr>
        <w:t xml:space="preserve"> </w:t>
      </w:r>
      <w:r w:rsidRPr="003A7E07">
        <w:rPr>
          <w:color w:val="231F20"/>
          <w:sz w:val="22"/>
          <w:szCs w:val="22"/>
        </w:rPr>
        <w:t>on</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central</w:t>
      </w:r>
      <w:r w:rsidRPr="003A7E07">
        <w:rPr>
          <w:color w:val="231F20"/>
          <w:spacing w:val="5"/>
          <w:sz w:val="22"/>
          <w:szCs w:val="22"/>
        </w:rPr>
        <w:t xml:space="preserve"> </w:t>
      </w:r>
      <w:r w:rsidRPr="003A7E07">
        <w:rPr>
          <w:color w:val="231F20"/>
          <w:sz w:val="22"/>
          <w:szCs w:val="22"/>
        </w:rPr>
        <w:t>questions.</w:t>
      </w:r>
      <w:r w:rsidRPr="003A7E07">
        <w:rPr>
          <w:color w:val="231F20"/>
          <w:spacing w:val="5"/>
          <w:sz w:val="22"/>
          <w:szCs w:val="22"/>
        </w:rPr>
        <w:t xml:space="preserve"> </w:t>
      </w:r>
      <w:r w:rsidRPr="003A7E07">
        <w:rPr>
          <w:color w:val="231F20"/>
          <w:spacing w:val="-1"/>
          <w:sz w:val="22"/>
          <w:szCs w:val="22"/>
        </w:rPr>
        <w:t>How</w:t>
      </w:r>
      <w:r w:rsidRPr="003A7E07">
        <w:rPr>
          <w:color w:val="231F20"/>
          <w:spacing w:val="6"/>
          <w:sz w:val="22"/>
          <w:szCs w:val="22"/>
        </w:rPr>
        <w:t xml:space="preserve"> </w:t>
      </w:r>
      <w:r w:rsidRPr="003A7E07">
        <w:rPr>
          <w:color w:val="231F20"/>
          <w:spacing w:val="-1"/>
          <w:sz w:val="22"/>
          <w:szCs w:val="22"/>
        </w:rPr>
        <w:t>would</w:t>
      </w:r>
      <w:r w:rsidRPr="003A7E07">
        <w:rPr>
          <w:color w:val="231F20"/>
          <w:spacing w:val="5"/>
          <w:sz w:val="22"/>
          <w:szCs w:val="22"/>
        </w:rPr>
        <w:t xml:space="preserve"> </w:t>
      </w:r>
      <w:r w:rsidRPr="003A7E07">
        <w:rPr>
          <w:color w:val="231F20"/>
          <w:sz w:val="22"/>
          <w:szCs w:val="22"/>
        </w:rPr>
        <w:t>extreme</w:t>
      </w:r>
      <w:r w:rsidRPr="003A7E07">
        <w:rPr>
          <w:color w:val="231F20"/>
          <w:spacing w:val="5"/>
          <w:sz w:val="22"/>
          <w:szCs w:val="22"/>
        </w:rPr>
        <w:t xml:space="preserve"> </w:t>
      </w:r>
      <w:r w:rsidRPr="003A7E07">
        <w:rPr>
          <w:color w:val="231F20"/>
          <w:sz w:val="22"/>
          <w:szCs w:val="22"/>
        </w:rPr>
        <w:t>views</w:t>
      </w:r>
      <w:r w:rsidRPr="003A7E07">
        <w:rPr>
          <w:color w:val="231F20"/>
          <w:spacing w:val="5"/>
          <w:sz w:val="22"/>
          <w:szCs w:val="22"/>
        </w:rPr>
        <w:t xml:space="preserve"> </w:t>
      </w:r>
      <w:r w:rsidRPr="003A7E07">
        <w:rPr>
          <w:color w:val="231F20"/>
          <w:sz w:val="22"/>
          <w:szCs w:val="22"/>
        </w:rPr>
        <w:t>be</w:t>
      </w:r>
      <w:r w:rsidRPr="003A7E07">
        <w:rPr>
          <w:color w:val="231F20"/>
          <w:spacing w:val="6"/>
          <w:sz w:val="22"/>
          <w:szCs w:val="22"/>
        </w:rPr>
        <w:t xml:space="preserve"> </w:t>
      </w:r>
      <w:r w:rsidRPr="003A7E07">
        <w:rPr>
          <w:color w:val="231F20"/>
          <w:spacing w:val="-1"/>
          <w:sz w:val="22"/>
          <w:szCs w:val="22"/>
        </w:rPr>
        <w:t>stated?</w:t>
      </w:r>
      <w:r w:rsidRPr="003A7E07">
        <w:rPr>
          <w:color w:val="231F20"/>
          <w:spacing w:val="5"/>
          <w:sz w:val="22"/>
          <w:szCs w:val="22"/>
        </w:rPr>
        <w:t xml:space="preserve"> </w:t>
      </w:r>
      <w:r w:rsidRPr="003A7E07">
        <w:rPr>
          <w:color w:val="231F20"/>
          <w:sz w:val="22"/>
          <w:szCs w:val="22"/>
        </w:rPr>
        <w:t>What</w:t>
      </w:r>
      <w:r w:rsidRPr="003A7E07">
        <w:rPr>
          <w:color w:val="231F20"/>
          <w:spacing w:val="6"/>
          <w:sz w:val="22"/>
          <w:szCs w:val="22"/>
        </w:rPr>
        <w:t xml:space="preserve"> </w:t>
      </w:r>
      <w:r w:rsidRPr="003A7E07">
        <w:rPr>
          <w:color w:val="231F20"/>
          <w:sz w:val="22"/>
          <w:szCs w:val="22"/>
        </w:rPr>
        <w:t>are</w:t>
      </w:r>
      <w:r w:rsidRPr="003A7E07">
        <w:rPr>
          <w:color w:val="231F20"/>
          <w:spacing w:val="6"/>
          <w:sz w:val="22"/>
          <w:szCs w:val="22"/>
        </w:rPr>
        <w:t xml:space="preserve"> </w:t>
      </w:r>
      <w:r w:rsidRPr="003A7E07">
        <w:rPr>
          <w:color w:val="231F20"/>
          <w:sz w:val="22"/>
          <w:szCs w:val="22"/>
        </w:rPr>
        <w:t>examples</w:t>
      </w:r>
      <w:r w:rsidRPr="003A7E07">
        <w:rPr>
          <w:color w:val="231F20"/>
          <w:spacing w:val="4"/>
          <w:sz w:val="22"/>
          <w:szCs w:val="22"/>
        </w:rPr>
        <w:t xml:space="preserve"> </w:t>
      </w:r>
      <w:r w:rsidRPr="003A7E07">
        <w:rPr>
          <w:color w:val="231F20"/>
          <w:sz w:val="22"/>
          <w:szCs w:val="22"/>
        </w:rPr>
        <w:t>of</w:t>
      </w:r>
      <w:r w:rsidRPr="003A7E07">
        <w:rPr>
          <w:color w:val="231F20"/>
          <w:spacing w:val="24"/>
          <w:sz w:val="22"/>
          <w:szCs w:val="22"/>
        </w:rPr>
        <w:t xml:space="preserve"> </w:t>
      </w:r>
      <w:r w:rsidRPr="003A7E07">
        <w:rPr>
          <w:color w:val="231F20"/>
          <w:sz w:val="22"/>
          <w:szCs w:val="22"/>
        </w:rPr>
        <w:t>extreme</w:t>
      </w:r>
      <w:r w:rsidRPr="003A7E07">
        <w:rPr>
          <w:color w:val="231F20"/>
          <w:spacing w:val="6"/>
          <w:sz w:val="22"/>
          <w:szCs w:val="22"/>
        </w:rPr>
        <w:t xml:space="preserve"> </w:t>
      </w:r>
      <w:r w:rsidRPr="003A7E07">
        <w:rPr>
          <w:color w:val="231F20"/>
          <w:sz w:val="22"/>
          <w:szCs w:val="22"/>
        </w:rPr>
        <w:t>views?</w:t>
      </w:r>
      <w:r w:rsidRPr="003A7E07">
        <w:rPr>
          <w:color w:val="231F20"/>
          <w:spacing w:val="7"/>
          <w:sz w:val="22"/>
          <w:szCs w:val="22"/>
        </w:rPr>
        <w:t xml:space="preserve"> </w:t>
      </w:r>
      <w:r w:rsidRPr="003A7E07">
        <w:rPr>
          <w:color w:val="231F20"/>
          <w:sz w:val="22"/>
          <w:szCs w:val="22"/>
        </w:rPr>
        <w:t>Where</w:t>
      </w:r>
      <w:r w:rsidRPr="003A7E07">
        <w:rPr>
          <w:color w:val="231F20"/>
          <w:spacing w:val="7"/>
          <w:sz w:val="22"/>
          <w:szCs w:val="22"/>
        </w:rPr>
        <w:t xml:space="preserve"> </w:t>
      </w:r>
      <w:r w:rsidRPr="003A7E07">
        <w:rPr>
          <w:color w:val="231F20"/>
          <w:sz w:val="22"/>
          <w:szCs w:val="22"/>
        </w:rPr>
        <w:t>do</w:t>
      </w:r>
      <w:r w:rsidRPr="003A7E07">
        <w:rPr>
          <w:color w:val="231F20"/>
          <w:spacing w:val="6"/>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authors’</w:t>
      </w:r>
      <w:r w:rsidRPr="003A7E07">
        <w:rPr>
          <w:color w:val="231F20"/>
          <w:spacing w:val="6"/>
          <w:sz w:val="22"/>
          <w:szCs w:val="22"/>
        </w:rPr>
        <w:t xml:space="preserve"> </w:t>
      </w:r>
      <w:r w:rsidRPr="003A7E07">
        <w:rPr>
          <w:color w:val="231F20"/>
          <w:sz w:val="22"/>
          <w:szCs w:val="22"/>
        </w:rPr>
        <w:t>views</w:t>
      </w:r>
      <w:r w:rsidRPr="003A7E07">
        <w:rPr>
          <w:color w:val="231F20"/>
          <w:spacing w:val="6"/>
          <w:sz w:val="22"/>
          <w:szCs w:val="22"/>
        </w:rPr>
        <w:t xml:space="preserve"> </w:t>
      </w:r>
      <w:r w:rsidRPr="003A7E07">
        <w:rPr>
          <w:color w:val="231F20"/>
          <w:sz w:val="22"/>
          <w:szCs w:val="22"/>
        </w:rPr>
        <w:t>fit</w:t>
      </w:r>
      <w:r w:rsidRPr="003A7E07">
        <w:rPr>
          <w:color w:val="231F20"/>
          <w:spacing w:val="7"/>
          <w:sz w:val="22"/>
          <w:szCs w:val="22"/>
        </w:rPr>
        <w:t xml:space="preserve"> </w:t>
      </w:r>
      <w:r w:rsidRPr="003A7E07">
        <w:rPr>
          <w:color w:val="231F20"/>
          <w:sz w:val="22"/>
          <w:szCs w:val="22"/>
        </w:rPr>
        <w:t>on</w:t>
      </w:r>
      <w:r w:rsidRPr="003A7E07">
        <w:rPr>
          <w:color w:val="231F20"/>
          <w:spacing w:val="6"/>
          <w:sz w:val="22"/>
          <w:szCs w:val="22"/>
        </w:rPr>
        <w:t xml:space="preserve"> </w:t>
      </w:r>
      <w:r w:rsidRPr="003A7E07">
        <w:rPr>
          <w:color w:val="231F20"/>
          <w:sz w:val="22"/>
          <w:szCs w:val="22"/>
        </w:rPr>
        <w:t>a</w:t>
      </w:r>
      <w:r w:rsidRPr="003A7E07">
        <w:rPr>
          <w:color w:val="231F20"/>
          <w:spacing w:val="7"/>
          <w:sz w:val="22"/>
          <w:szCs w:val="22"/>
        </w:rPr>
        <w:t xml:space="preserve"> </w:t>
      </w:r>
      <w:r w:rsidRPr="003A7E07">
        <w:rPr>
          <w:color w:val="231F20"/>
          <w:sz w:val="22"/>
          <w:szCs w:val="22"/>
        </w:rPr>
        <w:t>continuum</w:t>
      </w:r>
      <w:r w:rsidRPr="003A7E07">
        <w:rPr>
          <w:color w:val="231F20"/>
          <w:spacing w:val="6"/>
          <w:sz w:val="22"/>
          <w:szCs w:val="22"/>
        </w:rPr>
        <w:t xml:space="preserve"> </w:t>
      </w:r>
      <w:r w:rsidRPr="003A7E07">
        <w:rPr>
          <w:color w:val="231F20"/>
          <w:spacing w:val="-1"/>
          <w:sz w:val="22"/>
          <w:szCs w:val="22"/>
        </w:rPr>
        <w:t>de</w:t>
      </w:r>
      <w:r w:rsidRPr="003A7E07">
        <w:rPr>
          <w:color w:val="231F20"/>
          <w:spacing w:val="-2"/>
          <w:sz w:val="22"/>
          <w:szCs w:val="22"/>
        </w:rPr>
        <w:t>fi</w:t>
      </w:r>
      <w:r w:rsidRPr="003A7E07">
        <w:rPr>
          <w:color w:val="231F20"/>
          <w:spacing w:val="-1"/>
          <w:sz w:val="22"/>
          <w:szCs w:val="22"/>
        </w:rPr>
        <w:t>ned</w:t>
      </w:r>
      <w:r w:rsidRPr="003A7E07">
        <w:rPr>
          <w:color w:val="231F20"/>
          <w:spacing w:val="7"/>
          <w:sz w:val="22"/>
          <w:szCs w:val="22"/>
        </w:rPr>
        <w:t xml:space="preserve"> </w:t>
      </w:r>
      <w:r w:rsidRPr="003A7E07">
        <w:rPr>
          <w:color w:val="231F20"/>
          <w:sz w:val="22"/>
          <w:szCs w:val="22"/>
        </w:rPr>
        <w:t>by</w:t>
      </w:r>
      <w:r w:rsidRPr="003A7E07">
        <w:rPr>
          <w:color w:val="231F20"/>
          <w:spacing w:val="6"/>
          <w:sz w:val="22"/>
          <w:szCs w:val="22"/>
        </w:rPr>
        <w:t xml:space="preserve"> </w:t>
      </w:r>
      <w:r w:rsidRPr="003A7E07">
        <w:rPr>
          <w:color w:val="231F20"/>
          <w:sz w:val="22"/>
          <w:szCs w:val="22"/>
        </w:rPr>
        <w:t>these</w:t>
      </w:r>
      <w:r w:rsidRPr="003A7E07">
        <w:rPr>
          <w:color w:val="231F20"/>
          <w:spacing w:val="7"/>
          <w:sz w:val="22"/>
          <w:szCs w:val="22"/>
        </w:rPr>
        <w:t xml:space="preserve"> </w:t>
      </w:r>
      <w:r w:rsidRPr="003A7E07">
        <w:rPr>
          <w:color w:val="231F20"/>
          <w:sz w:val="22"/>
          <w:szCs w:val="22"/>
        </w:rPr>
        <w:t>extreme</w:t>
      </w:r>
      <w:r w:rsidRPr="003A7E07">
        <w:rPr>
          <w:color w:val="231F20"/>
          <w:spacing w:val="26"/>
          <w:w w:val="99"/>
          <w:sz w:val="22"/>
          <w:szCs w:val="22"/>
        </w:rPr>
        <w:t xml:space="preserve"> </w:t>
      </w:r>
      <w:r w:rsidRPr="003A7E07">
        <w:rPr>
          <w:color w:val="231F20"/>
          <w:sz w:val="22"/>
          <w:szCs w:val="22"/>
        </w:rPr>
        <w:t>positions?</w:t>
      </w:r>
    </w:p>
    <w:p w14:paraId="658FA6F5" w14:textId="77777777" w:rsidR="00B91650" w:rsidRPr="003A7E07" w:rsidRDefault="00B91650" w:rsidP="006A2226">
      <w:pPr>
        <w:pStyle w:val="BodyText"/>
        <w:kinsoku w:val="0"/>
        <w:overflowPunct w:val="0"/>
        <w:ind w:left="1440" w:firstLine="0"/>
        <w:rPr>
          <w:color w:val="000000"/>
          <w:sz w:val="22"/>
          <w:szCs w:val="22"/>
        </w:rPr>
      </w:pPr>
      <w:r w:rsidRPr="003A7E07">
        <w:rPr>
          <w:color w:val="231F20"/>
          <w:spacing w:val="-1"/>
          <w:sz w:val="22"/>
          <w:szCs w:val="22"/>
        </w:rPr>
        <w:t>Guide</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class</w:t>
      </w:r>
      <w:r w:rsidRPr="003A7E07">
        <w:rPr>
          <w:color w:val="231F20"/>
          <w:spacing w:val="-8"/>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identifying</w:t>
      </w:r>
      <w:r w:rsidRPr="003A7E07">
        <w:rPr>
          <w:color w:val="231F20"/>
          <w:spacing w:val="-7"/>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positions</w:t>
      </w:r>
      <w:r w:rsidRPr="003A7E07">
        <w:rPr>
          <w:color w:val="231F20"/>
          <w:spacing w:val="-6"/>
          <w:sz w:val="22"/>
          <w:szCs w:val="22"/>
        </w:rPr>
        <w:t xml:space="preserve"> </w:t>
      </w:r>
      <w:r w:rsidRPr="003A7E07">
        <w:rPr>
          <w:color w:val="231F20"/>
          <w:spacing w:val="-1"/>
          <w:sz w:val="22"/>
          <w:szCs w:val="22"/>
        </w:rPr>
        <w:t>summarized</w:t>
      </w:r>
      <w:r w:rsidRPr="003A7E07">
        <w:rPr>
          <w:color w:val="231F20"/>
          <w:spacing w:val="-7"/>
          <w:sz w:val="22"/>
          <w:szCs w:val="22"/>
        </w:rPr>
        <w:t xml:space="preserve"> </w:t>
      </w:r>
      <w:r w:rsidRPr="003A7E07">
        <w:rPr>
          <w:color w:val="231F20"/>
          <w:sz w:val="22"/>
          <w:szCs w:val="22"/>
        </w:rPr>
        <w:t>below.</w:t>
      </w:r>
    </w:p>
    <w:p w14:paraId="5304EA02" w14:textId="4CE53FFC" w:rsidR="00B91650" w:rsidRPr="003A7E07" w:rsidRDefault="00CB523B" w:rsidP="006A2226">
      <w:pPr>
        <w:pStyle w:val="BodyText"/>
        <w:numPr>
          <w:ilvl w:val="0"/>
          <w:numId w:val="4"/>
        </w:numPr>
        <w:tabs>
          <w:tab w:val="left" w:pos="1825"/>
        </w:tabs>
        <w:kinsoku w:val="0"/>
        <w:overflowPunct w:val="0"/>
        <w:spacing w:before="167" w:line="265" w:lineRule="auto"/>
        <w:ind w:right="118"/>
        <w:rPr>
          <w:color w:val="000000"/>
          <w:sz w:val="22"/>
          <w:szCs w:val="22"/>
        </w:rPr>
      </w:pPr>
      <w:r w:rsidRPr="003A7E07">
        <w:rPr>
          <w:color w:val="231F20"/>
          <w:spacing w:val="-1"/>
          <w:sz w:val="22"/>
          <w:szCs w:val="22"/>
        </w:rPr>
        <w:t xml:space="preserve">Developmental outcomes emerge from the constant bidirectional interaction of nature </w:t>
      </w:r>
      <w:r w:rsidRPr="003A7E07">
        <w:rPr>
          <w:i/>
          <w:color w:val="231F20"/>
          <w:spacing w:val="-1"/>
          <w:sz w:val="22"/>
          <w:szCs w:val="22"/>
        </w:rPr>
        <w:t>and</w:t>
      </w:r>
      <w:r w:rsidRPr="003A7E07">
        <w:rPr>
          <w:color w:val="231F20"/>
          <w:spacing w:val="-1"/>
          <w:sz w:val="22"/>
          <w:szCs w:val="22"/>
        </w:rPr>
        <w:t xml:space="preserve"> nurture</w:t>
      </w:r>
      <w:r w:rsidR="00522BBD" w:rsidRPr="003A7E07">
        <w:rPr>
          <w:color w:val="231F20"/>
          <w:sz w:val="22"/>
          <w:szCs w:val="22"/>
        </w:rPr>
        <w:t xml:space="preserve">, as discussed on </w:t>
      </w:r>
      <w:r w:rsidRPr="003A7E07">
        <w:rPr>
          <w:color w:val="231F20"/>
          <w:sz w:val="22"/>
          <w:szCs w:val="22"/>
        </w:rPr>
        <w:t>p</w:t>
      </w:r>
      <w:r w:rsidR="00B57C8C">
        <w:rPr>
          <w:color w:val="231F20"/>
          <w:sz w:val="22"/>
          <w:szCs w:val="22"/>
        </w:rPr>
        <w:t xml:space="preserve">ages </w:t>
      </w:r>
      <w:r w:rsidRPr="003A7E07">
        <w:rPr>
          <w:color w:val="231F20"/>
          <w:sz w:val="22"/>
          <w:szCs w:val="22"/>
        </w:rPr>
        <w:t>1</w:t>
      </w:r>
      <w:r w:rsidR="00027F2E">
        <w:rPr>
          <w:color w:val="231F20"/>
          <w:sz w:val="22"/>
          <w:szCs w:val="22"/>
        </w:rPr>
        <w:t>1</w:t>
      </w:r>
      <w:r w:rsidR="00B91650" w:rsidRPr="003A7E07">
        <w:rPr>
          <w:color w:val="231F20"/>
          <w:sz w:val="22"/>
          <w:szCs w:val="22"/>
        </w:rPr>
        <w:t>–1</w:t>
      </w:r>
      <w:r w:rsidR="00027F2E">
        <w:rPr>
          <w:color w:val="231F20"/>
          <w:sz w:val="22"/>
          <w:szCs w:val="22"/>
        </w:rPr>
        <w:t>3</w:t>
      </w:r>
      <w:r w:rsidR="00522BBD" w:rsidRPr="003A7E07">
        <w:rPr>
          <w:color w:val="231F20"/>
          <w:sz w:val="22"/>
          <w:szCs w:val="22"/>
        </w:rPr>
        <w:t xml:space="preserve"> of the textbook.</w:t>
      </w:r>
    </w:p>
    <w:p w14:paraId="7E9222DE" w14:textId="22DD8A27" w:rsidR="00B91650" w:rsidRPr="003A7E07" w:rsidRDefault="00B91650" w:rsidP="006A2226">
      <w:pPr>
        <w:pStyle w:val="BodyText"/>
        <w:numPr>
          <w:ilvl w:val="0"/>
          <w:numId w:val="4"/>
        </w:numPr>
        <w:tabs>
          <w:tab w:val="left" w:pos="1825"/>
        </w:tabs>
        <w:kinsoku w:val="0"/>
        <w:overflowPunct w:val="0"/>
        <w:spacing w:line="265" w:lineRule="auto"/>
        <w:ind w:right="120"/>
        <w:rPr>
          <w:color w:val="000000"/>
          <w:sz w:val="22"/>
          <w:szCs w:val="22"/>
        </w:rPr>
      </w:pPr>
      <w:r w:rsidRPr="003A7E07">
        <w:rPr>
          <w:color w:val="231F20"/>
          <w:spacing w:val="-2"/>
          <w:sz w:val="22"/>
          <w:szCs w:val="22"/>
        </w:rPr>
        <w:t>Children</w:t>
      </w:r>
      <w:r w:rsidRPr="003A7E07">
        <w:rPr>
          <w:color w:val="231F20"/>
          <w:spacing w:val="-14"/>
          <w:sz w:val="22"/>
          <w:szCs w:val="22"/>
        </w:rPr>
        <w:t xml:space="preserve"> </w:t>
      </w:r>
      <w:r w:rsidRPr="003A7E07">
        <w:rPr>
          <w:color w:val="231F20"/>
          <w:spacing w:val="-2"/>
          <w:sz w:val="22"/>
          <w:szCs w:val="22"/>
        </w:rPr>
        <w:t>actively</w:t>
      </w:r>
      <w:r w:rsidRPr="003A7E07">
        <w:rPr>
          <w:color w:val="231F20"/>
          <w:spacing w:val="-14"/>
          <w:sz w:val="22"/>
          <w:szCs w:val="22"/>
        </w:rPr>
        <w:t xml:space="preserve"> </w:t>
      </w:r>
      <w:r w:rsidRPr="003A7E07">
        <w:rPr>
          <w:color w:val="231F20"/>
          <w:spacing w:val="-2"/>
          <w:sz w:val="22"/>
          <w:szCs w:val="22"/>
        </w:rPr>
        <w:t>contribute</w:t>
      </w:r>
      <w:r w:rsidRPr="003A7E07">
        <w:rPr>
          <w:color w:val="231F20"/>
          <w:spacing w:val="-15"/>
          <w:sz w:val="22"/>
          <w:szCs w:val="22"/>
        </w:rPr>
        <w:t xml:space="preserve"> </w:t>
      </w:r>
      <w:r w:rsidRPr="003A7E07">
        <w:rPr>
          <w:color w:val="231F20"/>
          <w:spacing w:val="-1"/>
          <w:sz w:val="22"/>
          <w:szCs w:val="22"/>
        </w:rPr>
        <w:t>to</w:t>
      </w:r>
      <w:r w:rsidRPr="003A7E07">
        <w:rPr>
          <w:color w:val="231F20"/>
          <w:spacing w:val="-14"/>
          <w:sz w:val="22"/>
          <w:szCs w:val="22"/>
        </w:rPr>
        <w:t xml:space="preserve"> </w:t>
      </w:r>
      <w:r w:rsidRPr="003A7E07">
        <w:rPr>
          <w:color w:val="231F20"/>
          <w:spacing w:val="-2"/>
          <w:sz w:val="22"/>
          <w:szCs w:val="22"/>
        </w:rPr>
        <w:t>their</w:t>
      </w:r>
      <w:r w:rsidRPr="003A7E07">
        <w:rPr>
          <w:color w:val="231F20"/>
          <w:spacing w:val="-14"/>
          <w:sz w:val="22"/>
          <w:szCs w:val="22"/>
        </w:rPr>
        <w:t xml:space="preserve"> </w:t>
      </w:r>
      <w:r w:rsidRPr="003A7E07">
        <w:rPr>
          <w:color w:val="231F20"/>
          <w:spacing w:val="-2"/>
          <w:sz w:val="22"/>
          <w:szCs w:val="22"/>
        </w:rPr>
        <w:t>own</w:t>
      </w:r>
      <w:r w:rsidRPr="003A7E07">
        <w:rPr>
          <w:color w:val="231F20"/>
          <w:spacing w:val="-14"/>
          <w:sz w:val="22"/>
          <w:szCs w:val="22"/>
        </w:rPr>
        <w:t xml:space="preserve"> </w:t>
      </w:r>
      <w:r w:rsidRPr="003A7E07">
        <w:rPr>
          <w:color w:val="231F20"/>
          <w:spacing w:val="-2"/>
          <w:sz w:val="22"/>
          <w:szCs w:val="22"/>
        </w:rPr>
        <w:t>development</w:t>
      </w:r>
      <w:r w:rsidRPr="003A7E07">
        <w:rPr>
          <w:color w:val="231F20"/>
          <w:spacing w:val="-14"/>
          <w:sz w:val="22"/>
          <w:szCs w:val="22"/>
        </w:rPr>
        <w:t xml:space="preserve"> </w:t>
      </w:r>
      <w:r w:rsidRPr="003A7E07">
        <w:rPr>
          <w:color w:val="231F20"/>
          <w:spacing w:val="-2"/>
          <w:sz w:val="22"/>
          <w:szCs w:val="22"/>
        </w:rPr>
        <w:t>from</w:t>
      </w:r>
      <w:r w:rsidRPr="003A7E07">
        <w:rPr>
          <w:color w:val="231F20"/>
          <w:spacing w:val="-14"/>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beginning</w:t>
      </w:r>
      <w:r w:rsidRPr="003A7E07">
        <w:rPr>
          <w:color w:val="231F20"/>
          <w:spacing w:val="-14"/>
          <w:sz w:val="22"/>
          <w:szCs w:val="22"/>
        </w:rPr>
        <w:t xml:space="preserve"> </w:t>
      </w:r>
      <w:r w:rsidRPr="003A7E07">
        <w:rPr>
          <w:color w:val="231F20"/>
          <w:spacing w:val="-1"/>
          <w:sz w:val="22"/>
          <w:szCs w:val="22"/>
        </w:rPr>
        <w:t>of</w:t>
      </w:r>
      <w:r w:rsidRPr="003A7E07">
        <w:rPr>
          <w:color w:val="231F20"/>
          <w:spacing w:val="-14"/>
          <w:sz w:val="22"/>
          <w:szCs w:val="22"/>
        </w:rPr>
        <w:t xml:space="preserve"> </w:t>
      </w:r>
      <w:r w:rsidRPr="003A7E07">
        <w:rPr>
          <w:color w:val="231F20"/>
          <w:spacing w:val="-2"/>
          <w:sz w:val="22"/>
          <w:szCs w:val="22"/>
        </w:rPr>
        <w:t>life,</w:t>
      </w:r>
      <w:r w:rsidRPr="003A7E07">
        <w:rPr>
          <w:color w:val="231F20"/>
          <w:spacing w:val="-14"/>
          <w:sz w:val="22"/>
          <w:szCs w:val="22"/>
        </w:rPr>
        <w:t xml:space="preserve"> </w:t>
      </w:r>
      <w:r w:rsidRPr="003A7E07">
        <w:rPr>
          <w:color w:val="231F20"/>
          <w:spacing w:val="-2"/>
          <w:sz w:val="22"/>
          <w:szCs w:val="22"/>
        </w:rPr>
        <w:t>and</w:t>
      </w:r>
      <w:r w:rsidRPr="003A7E07">
        <w:rPr>
          <w:color w:val="231F20"/>
          <w:spacing w:val="39"/>
          <w:w w:val="99"/>
          <w:sz w:val="22"/>
          <w:szCs w:val="22"/>
        </w:rPr>
        <w:t xml:space="preserve"> </w:t>
      </w:r>
      <w:r w:rsidRPr="003A7E07">
        <w:rPr>
          <w:color w:val="231F20"/>
          <w:sz w:val="22"/>
          <w:szCs w:val="22"/>
        </w:rPr>
        <w:t>their</w:t>
      </w:r>
      <w:r w:rsidRPr="003A7E07">
        <w:rPr>
          <w:color w:val="231F20"/>
          <w:spacing w:val="-7"/>
          <w:sz w:val="22"/>
          <w:szCs w:val="22"/>
        </w:rPr>
        <w:t xml:space="preserve"> </w:t>
      </w:r>
      <w:r w:rsidRPr="003A7E07">
        <w:rPr>
          <w:color w:val="231F20"/>
          <w:sz w:val="22"/>
          <w:szCs w:val="22"/>
        </w:rPr>
        <w:t>contributions</w:t>
      </w:r>
      <w:r w:rsidRPr="003A7E07">
        <w:rPr>
          <w:color w:val="231F20"/>
          <w:spacing w:val="-6"/>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their</w:t>
      </w:r>
      <w:r w:rsidRPr="003A7E07">
        <w:rPr>
          <w:color w:val="231F20"/>
          <w:spacing w:val="-6"/>
          <w:sz w:val="22"/>
          <w:szCs w:val="22"/>
        </w:rPr>
        <w:t xml:space="preserve"> </w:t>
      </w:r>
      <w:r w:rsidRPr="003A7E07">
        <w:rPr>
          <w:color w:val="231F20"/>
          <w:sz w:val="22"/>
          <w:szCs w:val="22"/>
        </w:rPr>
        <w:t>own</w:t>
      </w:r>
      <w:r w:rsidRPr="003A7E07">
        <w:rPr>
          <w:color w:val="231F20"/>
          <w:spacing w:val="-6"/>
          <w:sz w:val="22"/>
          <w:szCs w:val="22"/>
        </w:rPr>
        <w:t xml:space="preserve"> </w:t>
      </w:r>
      <w:r w:rsidRPr="003A7E07">
        <w:rPr>
          <w:color w:val="231F20"/>
          <w:sz w:val="22"/>
          <w:szCs w:val="22"/>
        </w:rPr>
        <w:t>development</w:t>
      </w:r>
      <w:r w:rsidRPr="003A7E07">
        <w:rPr>
          <w:color w:val="231F20"/>
          <w:spacing w:val="-5"/>
          <w:sz w:val="22"/>
          <w:szCs w:val="22"/>
        </w:rPr>
        <w:t xml:space="preserve"> </w:t>
      </w:r>
      <w:r w:rsidRPr="003A7E07">
        <w:rPr>
          <w:color w:val="231F20"/>
          <w:sz w:val="22"/>
          <w:szCs w:val="22"/>
        </w:rPr>
        <w:t>increase</w:t>
      </w:r>
      <w:r w:rsidRPr="003A7E07">
        <w:rPr>
          <w:color w:val="231F20"/>
          <w:spacing w:val="-6"/>
          <w:sz w:val="22"/>
          <w:szCs w:val="22"/>
        </w:rPr>
        <w:t xml:space="preserve"> </w:t>
      </w:r>
      <w:r w:rsidRPr="003A7E07">
        <w:rPr>
          <w:color w:val="231F20"/>
          <w:spacing w:val="-1"/>
          <w:sz w:val="22"/>
          <w:szCs w:val="22"/>
        </w:rPr>
        <w:t>with</w:t>
      </w:r>
      <w:r w:rsidRPr="003A7E07">
        <w:rPr>
          <w:color w:val="231F20"/>
          <w:spacing w:val="-5"/>
          <w:sz w:val="22"/>
          <w:szCs w:val="22"/>
        </w:rPr>
        <w:t xml:space="preserve"> </w:t>
      </w:r>
      <w:r w:rsidRPr="003A7E07">
        <w:rPr>
          <w:color w:val="231F20"/>
          <w:sz w:val="22"/>
          <w:szCs w:val="22"/>
        </w:rPr>
        <w:t>age</w:t>
      </w:r>
      <w:r w:rsidRPr="003A7E07">
        <w:rPr>
          <w:color w:val="231F20"/>
          <w:spacing w:val="-6"/>
          <w:sz w:val="22"/>
          <w:szCs w:val="22"/>
        </w:rPr>
        <w:t xml:space="preserve"> </w:t>
      </w:r>
      <w:r w:rsidRPr="003A7E07">
        <w:rPr>
          <w:color w:val="231F20"/>
          <w:sz w:val="22"/>
          <w:szCs w:val="22"/>
        </w:rPr>
        <w:t>(</w:t>
      </w:r>
      <w:r w:rsidR="00CB523B" w:rsidRPr="003A7E07">
        <w:rPr>
          <w:color w:val="231F20"/>
          <w:sz w:val="22"/>
          <w:szCs w:val="22"/>
        </w:rPr>
        <w:t>p</w:t>
      </w:r>
      <w:r w:rsidR="00B57C8C">
        <w:rPr>
          <w:color w:val="231F20"/>
          <w:sz w:val="22"/>
          <w:szCs w:val="22"/>
        </w:rPr>
        <w:t xml:space="preserve">ages </w:t>
      </w:r>
      <w:r w:rsidRPr="003A7E07">
        <w:rPr>
          <w:color w:val="231F20"/>
          <w:sz w:val="22"/>
          <w:szCs w:val="22"/>
        </w:rPr>
        <w:t>1</w:t>
      </w:r>
      <w:r w:rsidR="00027F2E">
        <w:rPr>
          <w:color w:val="231F20"/>
          <w:sz w:val="22"/>
          <w:szCs w:val="22"/>
        </w:rPr>
        <w:t>3</w:t>
      </w:r>
      <w:r w:rsidRPr="003A7E07">
        <w:rPr>
          <w:color w:val="231F20"/>
          <w:sz w:val="22"/>
          <w:szCs w:val="22"/>
        </w:rPr>
        <w:t>–1</w:t>
      </w:r>
      <w:r w:rsidR="00027F2E">
        <w:rPr>
          <w:color w:val="231F20"/>
          <w:sz w:val="22"/>
          <w:szCs w:val="22"/>
        </w:rPr>
        <w:t>4</w:t>
      </w:r>
      <w:r w:rsidR="00522BBD" w:rsidRPr="003A7E07">
        <w:rPr>
          <w:color w:val="231F20"/>
          <w:sz w:val="22"/>
          <w:szCs w:val="22"/>
        </w:rPr>
        <w:t xml:space="preserve"> in the textbook</w:t>
      </w:r>
      <w:r w:rsidRPr="003A7E07">
        <w:rPr>
          <w:color w:val="231F20"/>
          <w:sz w:val="22"/>
          <w:szCs w:val="22"/>
        </w:rPr>
        <w:t>).</w:t>
      </w:r>
    </w:p>
    <w:p w14:paraId="47509E2D" w14:textId="193183C4" w:rsidR="00B91650" w:rsidRPr="003A7E07" w:rsidRDefault="00B91650" w:rsidP="006A2226">
      <w:pPr>
        <w:pStyle w:val="BodyText"/>
        <w:numPr>
          <w:ilvl w:val="0"/>
          <w:numId w:val="4"/>
        </w:numPr>
        <w:tabs>
          <w:tab w:val="left" w:pos="1826"/>
        </w:tabs>
        <w:kinsoku w:val="0"/>
        <w:overflowPunct w:val="0"/>
        <w:spacing w:line="265" w:lineRule="auto"/>
        <w:ind w:right="120"/>
        <w:rPr>
          <w:color w:val="000000"/>
          <w:sz w:val="22"/>
          <w:szCs w:val="22"/>
        </w:rPr>
      </w:pPr>
      <w:r w:rsidRPr="003A7E07">
        <w:rPr>
          <w:color w:val="231F20"/>
          <w:spacing w:val="-2"/>
          <w:sz w:val="22"/>
          <w:szCs w:val="22"/>
        </w:rPr>
        <w:t>Development</w:t>
      </w:r>
      <w:r w:rsidRPr="003A7E07">
        <w:rPr>
          <w:color w:val="231F20"/>
          <w:spacing w:val="-14"/>
          <w:sz w:val="22"/>
          <w:szCs w:val="22"/>
        </w:rPr>
        <w:t xml:space="preserve"> </w:t>
      </w:r>
      <w:r w:rsidRPr="003A7E07">
        <w:rPr>
          <w:color w:val="231F20"/>
          <w:spacing w:val="-2"/>
          <w:sz w:val="22"/>
          <w:szCs w:val="22"/>
        </w:rPr>
        <w:t>can</w:t>
      </w:r>
      <w:r w:rsidRPr="003A7E07">
        <w:rPr>
          <w:color w:val="231F20"/>
          <w:spacing w:val="-14"/>
          <w:sz w:val="22"/>
          <w:szCs w:val="22"/>
        </w:rPr>
        <w:t xml:space="preserve"> </w:t>
      </w:r>
      <w:r w:rsidRPr="003A7E07">
        <w:rPr>
          <w:color w:val="231F20"/>
          <w:spacing w:val="-2"/>
          <w:sz w:val="22"/>
          <w:szCs w:val="22"/>
        </w:rPr>
        <w:t>appear</w:t>
      </w:r>
      <w:r w:rsidRPr="003A7E07">
        <w:rPr>
          <w:color w:val="231F20"/>
          <w:spacing w:val="-15"/>
          <w:sz w:val="22"/>
          <w:szCs w:val="22"/>
        </w:rPr>
        <w:t xml:space="preserve"> </w:t>
      </w:r>
      <w:r w:rsidRPr="003A7E07">
        <w:rPr>
          <w:color w:val="231F20"/>
          <w:spacing w:val="-1"/>
          <w:sz w:val="22"/>
          <w:szCs w:val="22"/>
        </w:rPr>
        <w:t>to</w:t>
      </w:r>
      <w:r w:rsidRPr="003A7E07">
        <w:rPr>
          <w:color w:val="231F20"/>
          <w:spacing w:val="-14"/>
          <w:sz w:val="22"/>
          <w:szCs w:val="22"/>
        </w:rPr>
        <w:t xml:space="preserve"> </w:t>
      </w:r>
      <w:r w:rsidRPr="003A7E07">
        <w:rPr>
          <w:color w:val="231F20"/>
          <w:spacing w:val="-1"/>
          <w:sz w:val="22"/>
          <w:szCs w:val="22"/>
        </w:rPr>
        <w:t>be</w:t>
      </w:r>
      <w:r w:rsidRPr="003A7E07">
        <w:rPr>
          <w:color w:val="231F20"/>
          <w:spacing w:val="-14"/>
          <w:sz w:val="22"/>
          <w:szCs w:val="22"/>
        </w:rPr>
        <w:t xml:space="preserve"> </w:t>
      </w:r>
      <w:r w:rsidRPr="003A7E07">
        <w:rPr>
          <w:color w:val="231F20"/>
          <w:spacing w:val="-2"/>
          <w:sz w:val="22"/>
          <w:szCs w:val="22"/>
        </w:rPr>
        <w:t>either</w:t>
      </w:r>
      <w:r w:rsidRPr="003A7E07">
        <w:rPr>
          <w:color w:val="231F20"/>
          <w:spacing w:val="-14"/>
          <w:sz w:val="22"/>
          <w:szCs w:val="22"/>
        </w:rPr>
        <w:t xml:space="preserve"> </w:t>
      </w:r>
      <w:r w:rsidRPr="003A7E07">
        <w:rPr>
          <w:color w:val="231F20"/>
          <w:spacing w:val="-2"/>
          <w:sz w:val="22"/>
          <w:szCs w:val="22"/>
        </w:rPr>
        <w:t>continuous</w:t>
      </w:r>
      <w:r w:rsidRPr="003A7E07">
        <w:rPr>
          <w:color w:val="231F20"/>
          <w:spacing w:val="-15"/>
          <w:sz w:val="22"/>
          <w:szCs w:val="22"/>
        </w:rPr>
        <w:t xml:space="preserve"> </w:t>
      </w:r>
      <w:r w:rsidRPr="003A7E07">
        <w:rPr>
          <w:color w:val="231F20"/>
          <w:spacing w:val="-1"/>
          <w:sz w:val="22"/>
          <w:szCs w:val="22"/>
        </w:rPr>
        <w:t>or</w:t>
      </w:r>
      <w:r w:rsidRPr="003A7E07">
        <w:rPr>
          <w:color w:val="231F20"/>
          <w:spacing w:val="-14"/>
          <w:sz w:val="22"/>
          <w:szCs w:val="22"/>
        </w:rPr>
        <w:t xml:space="preserve"> </w:t>
      </w:r>
      <w:r w:rsidRPr="003A7E07">
        <w:rPr>
          <w:color w:val="231F20"/>
          <w:spacing w:val="-2"/>
          <w:sz w:val="22"/>
          <w:szCs w:val="22"/>
        </w:rPr>
        <w:t>discontinuous,</w:t>
      </w:r>
      <w:r w:rsidRPr="003A7E07">
        <w:rPr>
          <w:color w:val="231F20"/>
          <w:spacing w:val="-14"/>
          <w:sz w:val="22"/>
          <w:szCs w:val="22"/>
        </w:rPr>
        <w:t xml:space="preserve"> </w:t>
      </w:r>
      <w:r w:rsidRPr="003A7E07">
        <w:rPr>
          <w:color w:val="231F20"/>
          <w:spacing w:val="-2"/>
          <w:sz w:val="22"/>
          <w:szCs w:val="22"/>
        </w:rPr>
        <w:t>depending</w:t>
      </w:r>
      <w:r w:rsidRPr="003A7E07">
        <w:rPr>
          <w:color w:val="231F20"/>
          <w:spacing w:val="-15"/>
          <w:sz w:val="22"/>
          <w:szCs w:val="22"/>
        </w:rPr>
        <w:t xml:space="preserve"> </w:t>
      </w:r>
      <w:r w:rsidRPr="003A7E07">
        <w:rPr>
          <w:color w:val="231F20"/>
          <w:spacing w:val="-1"/>
          <w:sz w:val="22"/>
          <w:szCs w:val="22"/>
        </w:rPr>
        <w:t>on</w:t>
      </w:r>
      <w:r w:rsidRPr="003A7E07">
        <w:rPr>
          <w:color w:val="231F20"/>
          <w:spacing w:val="-14"/>
          <w:sz w:val="22"/>
          <w:szCs w:val="22"/>
        </w:rPr>
        <w:t xml:space="preserve"> </w:t>
      </w:r>
      <w:r w:rsidRPr="003A7E07">
        <w:rPr>
          <w:color w:val="231F20"/>
          <w:spacing w:val="-2"/>
          <w:sz w:val="22"/>
          <w:szCs w:val="22"/>
        </w:rPr>
        <w:t>how</w:t>
      </w:r>
      <w:r w:rsidRPr="003A7E07">
        <w:rPr>
          <w:color w:val="231F20"/>
          <w:spacing w:val="27"/>
          <w:w w:val="99"/>
          <w:sz w:val="22"/>
          <w:szCs w:val="22"/>
        </w:rPr>
        <w:t xml:space="preserve"> </w:t>
      </w:r>
      <w:r w:rsidRPr="003A7E07">
        <w:rPr>
          <w:color w:val="231F20"/>
          <w:sz w:val="22"/>
          <w:szCs w:val="22"/>
        </w:rPr>
        <w:t>it</w:t>
      </w:r>
      <w:r w:rsidRPr="003A7E07">
        <w:rPr>
          <w:color w:val="231F20"/>
          <w:spacing w:val="-4"/>
          <w:sz w:val="22"/>
          <w:szCs w:val="22"/>
        </w:rPr>
        <w:t xml:space="preserve"> </w:t>
      </w:r>
      <w:r w:rsidRPr="003A7E07">
        <w:rPr>
          <w:color w:val="231F20"/>
          <w:sz w:val="22"/>
          <w:szCs w:val="22"/>
        </w:rPr>
        <w:t>is</w:t>
      </w:r>
      <w:r w:rsidRPr="003A7E07">
        <w:rPr>
          <w:color w:val="231F20"/>
          <w:spacing w:val="-4"/>
          <w:sz w:val="22"/>
          <w:szCs w:val="22"/>
        </w:rPr>
        <w:t xml:space="preserve"> </w:t>
      </w:r>
      <w:r w:rsidRPr="003A7E07">
        <w:rPr>
          <w:color w:val="231F20"/>
          <w:sz w:val="22"/>
          <w:szCs w:val="22"/>
        </w:rPr>
        <w:t>measured</w:t>
      </w:r>
      <w:r w:rsidRPr="003A7E07">
        <w:rPr>
          <w:color w:val="231F20"/>
          <w:spacing w:val="-5"/>
          <w:sz w:val="22"/>
          <w:szCs w:val="22"/>
        </w:rPr>
        <w:t xml:space="preserve"> </w:t>
      </w:r>
      <w:r w:rsidRPr="003A7E07">
        <w:rPr>
          <w:color w:val="231F20"/>
          <w:sz w:val="22"/>
          <w:szCs w:val="22"/>
        </w:rPr>
        <w:t>and</w:t>
      </w:r>
      <w:r w:rsidRPr="003A7E07">
        <w:rPr>
          <w:color w:val="231F20"/>
          <w:spacing w:val="-4"/>
          <w:sz w:val="22"/>
          <w:szCs w:val="22"/>
        </w:rPr>
        <w:t xml:space="preserve"> </w:t>
      </w:r>
      <w:r w:rsidRPr="003A7E07">
        <w:rPr>
          <w:color w:val="231F20"/>
          <w:sz w:val="22"/>
          <w:szCs w:val="22"/>
        </w:rPr>
        <w:t>how</w:t>
      </w:r>
      <w:r w:rsidRPr="003A7E07">
        <w:rPr>
          <w:color w:val="231F20"/>
          <w:spacing w:val="-5"/>
          <w:sz w:val="22"/>
          <w:szCs w:val="22"/>
        </w:rPr>
        <w:t xml:space="preserve"> </w:t>
      </w:r>
      <w:r w:rsidRPr="003A7E07">
        <w:rPr>
          <w:color w:val="231F20"/>
          <w:sz w:val="22"/>
          <w:szCs w:val="22"/>
        </w:rPr>
        <w:t>often</w:t>
      </w:r>
      <w:r w:rsidRPr="003A7E07">
        <w:rPr>
          <w:color w:val="231F20"/>
          <w:spacing w:val="-3"/>
          <w:sz w:val="22"/>
          <w:szCs w:val="22"/>
        </w:rPr>
        <w:t xml:space="preserve"> </w:t>
      </w:r>
      <w:r w:rsidRPr="003A7E07">
        <w:rPr>
          <w:color w:val="231F20"/>
          <w:sz w:val="22"/>
          <w:szCs w:val="22"/>
        </w:rPr>
        <w:t>it</w:t>
      </w:r>
      <w:r w:rsidRPr="003A7E07">
        <w:rPr>
          <w:color w:val="231F20"/>
          <w:spacing w:val="-4"/>
          <w:sz w:val="22"/>
          <w:szCs w:val="22"/>
        </w:rPr>
        <w:t xml:space="preserve"> </w:t>
      </w:r>
      <w:r w:rsidRPr="003A7E07">
        <w:rPr>
          <w:color w:val="231F20"/>
          <w:sz w:val="22"/>
          <w:szCs w:val="22"/>
        </w:rPr>
        <w:t>is</w:t>
      </w:r>
      <w:r w:rsidRPr="003A7E07">
        <w:rPr>
          <w:color w:val="231F20"/>
          <w:spacing w:val="-4"/>
          <w:sz w:val="22"/>
          <w:szCs w:val="22"/>
        </w:rPr>
        <w:t xml:space="preserve"> </w:t>
      </w:r>
      <w:r w:rsidRPr="003A7E07">
        <w:rPr>
          <w:color w:val="231F20"/>
          <w:sz w:val="22"/>
          <w:szCs w:val="22"/>
        </w:rPr>
        <w:t>observed</w:t>
      </w:r>
      <w:r w:rsidRPr="003A7E07">
        <w:rPr>
          <w:color w:val="231F20"/>
          <w:spacing w:val="-4"/>
          <w:sz w:val="22"/>
          <w:szCs w:val="22"/>
        </w:rPr>
        <w:t xml:space="preserve"> </w:t>
      </w:r>
      <w:r w:rsidRPr="003A7E07">
        <w:rPr>
          <w:color w:val="231F20"/>
          <w:sz w:val="22"/>
          <w:szCs w:val="22"/>
        </w:rPr>
        <w:t>(</w:t>
      </w:r>
      <w:r w:rsidR="00CB523B" w:rsidRPr="003A7E07">
        <w:rPr>
          <w:color w:val="231F20"/>
          <w:sz w:val="22"/>
          <w:szCs w:val="22"/>
        </w:rPr>
        <w:t>p</w:t>
      </w:r>
      <w:r w:rsidR="00B57C8C">
        <w:rPr>
          <w:color w:val="231F20"/>
          <w:spacing w:val="-4"/>
          <w:sz w:val="22"/>
          <w:szCs w:val="22"/>
        </w:rPr>
        <w:t xml:space="preserve">ages </w:t>
      </w:r>
      <w:r w:rsidR="00CB523B" w:rsidRPr="003A7E07">
        <w:rPr>
          <w:color w:val="231F20"/>
          <w:sz w:val="22"/>
          <w:szCs w:val="22"/>
        </w:rPr>
        <w:t>1</w:t>
      </w:r>
      <w:r w:rsidR="00027F2E">
        <w:rPr>
          <w:color w:val="231F20"/>
          <w:sz w:val="22"/>
          <w:szCs w:val="22"/>
        </w:rPr>
        <w:t>4</w:t>
      </w:r>
      <w:r w:rsidRPr="003A7E07">
        <w:rPr>
          <w:color w:val="231F20"/>
          <w:sz w:val="22"/>
          <w:szCs w:val="22"/>
        </w:rPr>
        <w:t>–</w:t>
      </w:r>
      <w:r w:rsidR="00CB523B" w:rsidRPr="003A7E07">
        <w:rPr>
          <w:color w:val="231F20"/>
          <w:sz w:val="22"/>
          <w:szCs w:val="22"/>
        </w:rPr>
        <w:t>1</w:t>
      </w:r>
      <w:r w:rsidR="00027F2E">
        <w:rPr>
          <w:color w:val="231F20"/>
          <w:sz w:val="22"/>
          <w:szCs w:val="22"/>
        </w:rPr>
        <w:t>7</w:t>
      </w:r>
      <w:r w:rsidRPr="003A7E07">
        <w:rPr>
          <w:color w:val="231F20"/>
          <w:sz w:val="22"/>
          <w:szCs w:val="22"/>
        </w:rPr>
        <w:t>).</w:t>
      </w:r>
    </w:p>
    <w:p w14:paraId="7AD1042D" w14:textId="4EBD1B53" w:rsidR="00B91650" w:rsidRPr="003A7E07" w:rsidRDefault="00B91650" w:rsidP="006A2226">
      <w:pPr>
        <w:pStyle w:val="BodyText"/>
        <w:numPr>
          <w:ilvl w:val="0"/>
          <w:numId w:val="4"/>
        </w:numPr>
        <w:tabs>
          <w:tab w:val="left" w:pos="1825"/>
        </w:tabs>
        <w:kinsoku w:val="0"/>
        <w:overflowPunct w:val="0"/>
        <w:spacing w:line="265" w:lineRule="auto"/>
        <w:ind w:right="119"/>
        <w:rPr>
          <w:color w:val="000000"/>
          <w:sz w:val="22"/>
          <w:szCs w:val="22"/>
        </w:rPr>
      </w:pPr>
      <w:r w:rsidRPr="003A7E07">
        <w:rPr>
          <w:color w:val="231F20"/>
          <w:spacing w:val="-1"/>
          <w:sz w:val="22"/>
          <w:szCs w:val="22"/>
        </w:rPr>
        <w:t>Fully</w:t>
      </w:r>
      <w:r w:rsidRPr="003A7E07">
        <w:rPr>
          <w:color w:val="231F20"/>
          <w:spacing w:val="-9"/>
          <w:sz w:val="22"/>
          <w:szCs w:val="22"/>
        </w:rPr>
        <w:t xml:space="preserve"> </w:t>
      </w:r>
      <w:r w:rsidRPr="003A7E07">
        <w:rPr>
          <w:color w:val="231F20"/>
          <w:sz w:val="22"/>
          <w:szCs w:val="22"/>
        </w:rPr>
        <w:t>understanding</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mechanisms</w:t>
      </w:r>
      <w:r w:rsidRPr="003A7E07">
        <w:rPr>
          <w:color w:val="231F20"/>
          <w:spacing w:val="-10"/>
          <w:sz w:val="22"/>
          <w:szCs w:val="22"/>
        </w:rPr>
        <w:t xml:space="preserve"> </w:t>
      </w:r>
      <w:r w:rsidRPr="003A7E07">
        <w:rPr>
          <w:color w:val="231F20"/>
          <w:sz w:val="22"/>
          <w:szCs w:val="22"/>
        </w:rPr>
        <w:t>that</w:t>
      </w:r>
      <w:r w:rsidRPr="003A7E07">
        <w:rPr>
          <w:color w:val="231F20"/>
          <w:spacing w:val="-9"/>
          <w:sz w:val="22"/>
          <w:szCs w:val="22"/>
        </w:rPr>
        <w:t xml:space="preserve"> </w:t>
      </w:r>
      <w:r w:rsidRPr="003A7E07">
        <w:rPr>
          <w:color w:val="231F20"/>
          <w:sz w:val="22"/>
          <w:szCs w:val="22"/>
        </w:rPr>
        <w:t>bring</w:t>
      </w:r>
      <w:r w:rsidRPr="003A7E07">
        <w:rPr>
          <w:color w:val="231F20"/>
          <w:spacing w:val="-9"/>
          <w:sz w:val="22"/>
          <w:szCs w:val="22"/>
        </w:rPr>
        <w:t xml:space="preserve"> </w:t>
      </w:r>
      <w:r w:rsidRPr="003A7E07">
        <w:rPr>
          <w:color w:val="231F20"/>
          <w:sz w:val="22"/>
          <w:szCs w:val="22"/>
        </w:rPr>
        <w:t>about</w:t>
      </w:r>
      <w:r w:rsidRPr="003A7E07">
        <w:rPr>
          <w:color w:val="231F20"/>
          <w:spacing w:val="-9"/>
          <w:sz w:val="22"/>
          <w:szCs w:val="22"/>
        </w:rPr>
        <w:t xml:space="preserve"> </w:t>
      </w:r>
      <w:r w:rsidRPr="003A7E07">
        <w:rPr>
          <w:color w:val="231F20"/>
          <w:sz w:val="22"/>
          <w:szCs w:val="22"/>
        </w:rPr>
        <w:t>development</w:t>
      </w:r>
      <w:r w:rsidR="00CB523B" w:rsidRPr="003A7E07">
        <w:rPr>
          <w:color w:val="231F20"/>
          <w:sz w:val="22"/>
          <w:szCs w:val="22"/>
        </w:rPr>
        <w:t>al</w:t>
      </w:r>
      <w:r w:rsidRPr="003A7E07">
        <w:rPr>
          <w:color w:val="231F20"/>
          <w:spacing w:val="-9"/>
          <w:sz w:val="22"/>
          <w:szCs w:val="22"/>
        </w:rPr>
        <w:t xml:space="preserve"> </w:t>
      </w:r>
      <w:r w:rsidRPr="003A7E07">
        <w:rPr>
          <w:color w:val="231F20"/>
          <w:sz w:val="22"/>
          <w:szCs w:val="22"/>
        </w:rPr>
        <w:t>change</w:t>
      </w:r>
      <w:r w:rsidRPr="003A7E07">
        <w:rPr>
          <w:color w:val="231F20"/>
          <w:spacing w:val="-9"/>
          <w:sz w:val="22"/>
          <w:szCs w:val="22"/>
        </w:rPr>
        <w:t xml:space="preserve"> </w:t>
      </w:r>
      <w:r w:rsidRPr="003A7E07">
        <w:rPr>
          <w:color w:val="231F20"/>
          <w:sz w:val="22"/>
          <w:szCs w:val="22"/>
        </w:rPr>
        <w:t>requires</w:t>
      </w:r>
      <w:r w:rsidRPr="003A7E07">
        <w:rPr>
          <w:color w:val="231F20"/>
          <w:spacing w:val="21"/>
          <w:w w:val="99"/>
          <w:sz w:val="22"/>
          <w:szCs w:val="22"/>
        </w:rPr>
        <w:t xml:space="preserve"> </w:t>
      </w:r>
      <w:r w:rsidRPr="003A7E07">
        <w:rPr>
          <w:color w:val="231F20"/>
          <w:spacing w:val="-1"/>
          <w:sz w:val="22"/>
          <w:szCs w:val="22"/>
        </w:rPr>
        <w:t>specifying</w:t>
      </w:r>
      <w:r w:rsidRPr="003A7E07">
        <w:rPr>
          <w:color w:val="231F20"/>
          <w:spacing w:val="15"/>
          <w:sz w:val="22"/>
          <w:szCs w:val="22"/>
        </w:rPr>
        <w:t xml:space="preserve"> </w:t>
      </w:r>
      <w:r w:rsidRPr="003A7E07">
        <w:rPr>
          <w:color w:val="231F20"/>
          <w:sz w:val="22"/>
          <w:szCs w:val="22"/>
        </w:rPr>
        <w:t>how</w:t>
      </w:r>
      <w:r w:rsidRPr="003A7E07">
        <w:rPr>
          <w:color w:val="231F20"/>
          <w:spacing w:val="16"/>
          <w:sz w:val="22"/>
          <w:szCs w:val="22"/>
        </w:rPr>
        <w:t xml:space="preserve"> </w:t>
      </w:r>
      <w:r w:rsidRPr="003A7E07">
        <w:rPr>
          <w:color w:val="231F20"/>
          <w:sz w:val="22"/>
          <w:szCs w:val="22"/>
        </w:rPr>
        <w:t>genes,</w:t>
      </w:r>
      <w:r w:rsidRPr="003A7E07">
        <w:rPr>
          <w:color w:val="231F20"/>
          <w:spacing w:val="16"/>
          <w:sz w:val="22"/>
          <w:szCs w:val="22"/>
        </w:rPr>
        <w:t xml:space="preserve"> </w:t>
      </w:r>
      <w:r w:rsidRPr="003A7E07">
        <w:rPr>
          <w:color w:val="231F20"/>
          <w:sz w:val="22"/>
          <w:szCs w:val="22"/>
        </w:rPr>
        <w:t>brain</w:t>
      </w:r>
      <w:r w:rsidRPr="003A7E07">
        <w:rPr>
          <w:color w:val="231F20"/>
          <w:spacing w:val="16"/>
          <w:sz w:val="22"/>
          <w:szCs w:val="22"/>
        </w:rPr>
        <w:t xml:space="preserve"> </w:t>
      </w:r>
      <w:r w:rsidRPr="003A7E07">
        <w:rPr>
          <w:color w:val="231F20"/>
          <w:spacing w:val="-1"/>
          <w:sz w:val="22"/>
          <w:szCs w:val="22"/>
        </w:rPr>
        <w:t>structures</w:t>
      </w:r>
      <w:r w:rsidRPr="003A7E07">
        <w:rPr>
          <w:color w:val="231F20"/>
          <w:spacing w:val="16"/>
          <w:sz w:val="22"/>
          <w:szCs w:val="22"/>
        </w:rPr>
        <w:t xml:space="preserve"> </w:t>
      </w:r>
      <w:r w:rsidRPr="003A7E07">
        <w:rPr>
          <w:color w:val="231F20"/>
          <w:sz w:val="22"/>
          <w:szCs w:val="22"/>
        </w:rPr>
        <w:t>and</w:t>
      </w:r>
      <w:r w:rsidRPr="003A7E07">
        <w:rPr>
          <w:color w:val="231F20"/>
          <w:spacing w:val="15"/>
          <w:sz w:val="22"/>
          <w:szCs w:val="22"/>
        </w:rPr>
        <w:t xml:space="preserve"> </w:t>
      </w:r>
      <w:r w:rsidRPr="003A7E07">
        <w:rPr>
          <w:color w:val="231F20"/>
          <w:sz w:val="22"/>
          <w:szCs w:val="22"/>
        </w:rPr>
        <w:t>processes,</w:t>
      </w:r>
      <w:r w:rsidRPr="003A7E07">
        <w:rPr>
          <w:color w:val="231F20"/>
          <w:spacing w:val="16"/>
          <w:sz w:val="22"/>
          <w:szCs w:val="22"/>
        </w:rPr>
        <w:t xml:space="preserve"> </w:t>
      </w:r>
      <w:r w:rsidRPr="003A7E07">
        <w:rPr>
          <w:color w:val="231F20"/>
          <w:sz w:val="22"/>
          <w:szCs w:val="22"/>
        </w:rPr>
        <w:t>and</w:t>
      </w:r>
      <w:r w:rsidRPr="003A7E07">
        <w:rPr>
          <w:color w:val="231F20"/>
          <w:spacing w:val="16"/>
          <w:sz w:val="22"/>
          <w:szCs w:val="22"/>
        </w:rPr>
        <w:t xml:space="preserve"> </w:t>
      </w:r>
      <w:r w:rsidRPr="003A7E07">
        <w:rPr>
          <w:color w:val="231F20"/>
          <w:sz w:val="22"/>
          <w:szCs w:val="22"/>
        </w:rPr>
        <w:t>experiences</w:t>
      </w:r>
      <w:r w:rsidRPr="003A7E07">
        <w:rPr>
          <w:color w:val="231F20"/>
          <w:spacing w:val="15"/>
          <w:sz w:val="22"/>
          <w:szCs w:val="22"/>
        </w:rPr>
        <w:t xml:space="preserve"> </w:t>
      </w:r>
      <w:r w:rsidRPr="003A7E07">
        <w:rPr>
          <w:color w:val="231F20"/>
          <w:sz w:val="22"/>
          <w:szCs w:val="22"/>
        </w:rPr>
        <w:t>interact</w:t>
      </w:r>
      <w:r w:rsidRPr="003A7E07">
        <w:rPr>
          <w:color w:val="231F20"/>
          <w:spacing w:val="15"/>
          <w:sz w:val="22"/>
          <w:szCs w:val="22"/>
        </w:rPr>
        <w:t xml:space="preserve"> </w:t>
      </w:r>
      <w:r w:rsidRPr="003A7E07">
        <w:rPr>
          <w:color w:val="231F20"/>
          <w:sz w:val="22"/>
          <w:szCs w:val="22"/>
        </w:rPr>
        <w:t>to</w:t>
      </w:r>
      <w:r w:rsidRPr="003A7E07">
        <w:rPr>
          <w:color w:val="231F20"/>
          <w:spacing w:val="23"/>
          <w:w w:val="99"/>
          <w:sz w:val="22"/>
          <w:szCs w:val="22"/>
        </w:rPr>
        <w:t xml:space="preserve"> </w:t>
      </w:r>
      <w:r w:rsidRPr="003A7E07">
        <w:rPr>
          <w:color w:val="231F20"/>
          <w:sz w:val="22"/>
          <w:szCs w:val="22"/>
        </w:rPr>
        <w:t>bring</w:t>
      </w:r>
      <w:r w:rsidRPr="003A7E07">
        <w:rPr>
          <w:color w:val="231F20"/>
          <w:spacing w:val="-7"/>
          <w:sz w:val="22"/>
          <w:szCs w:val="22"/>
        </w:rPr>
        <w:t xml:space="preserve"> </w:t>
      </w:r>
      <w:r w:rsidRPr="003A7E07">
        <w:rPr>
          <w:color w:val="231F20"/>
          <w:sz w:val="22"/>
          <w:szCs w:val="22"/>
        </w:rPr>
        <w:t>about</w:t>
      </w:r>
      <w:r w:rsidRPr="003A7E07">
        <w:rPr>
          <w:color w:val="231F20"/>
          <w:spacing w:val="-7"/>
          <w:sz w:val="22"/>
          <w:szCs w:val="22"/>
        </w:rPr>
        <w:t xml:space="preserve"> </w:t>
      </w:r>
      <w:r w:rsidRPr="003A7E07">
        <w:rPr>
          <w:color w:val="231F20"/>
          <w:sz w:val="22"/>
          <w:szCs w:val="22"/>
        </w:rPr>
        <w:t>age-related</w:t>
      </w:r>
      <w:r w:rsidRPr="003A7E07">
        <w:rPr>
          <w:color w:val="231F20"/>
          <w:spacing w:val="-7"/>
          <w:sz w:val="22"/>
          <w:szCs w:val="22"/>
        </w:rPr>
        <w:t xml:space="preserve"> </w:t>
      </w:r>
      <w:r w:rsidRPr="003A7E07">
        <w:rPr>
          <w:color w:val="231F20"/>
          <w:sz w:val="22"/>
          <w:szCs w:val="22"/>
        </w:rPr>
        <w:t>trends</w:t>
      </w:r>
      <w:r w:rsidRPr="003A7E07">
        <w:rPr>
          <w:color w:val="231F20"/>
          <w:spacing w:val="-7"/>
          <w:sz w:val="22"/>
          <w:szCs w:val="22"/>
        </w:rPr>
        <w:t xml:space="preserve"> </w:t>
      </w:r>
      <w:r w:rsidRPr="003A7E07">
        <w:rPr>
          <w:color w:val="231F20"/>
          <w:sz w:val="22"/>
          <w:szCs w:val="22"/>
        </w:rPr>
        <w:t>and</w:t>
      </w:r>
      <w:r w:rsidRPr="003A7E07">
        <w:rPr>
          <w:color w:val="231F20"/>
          <w:spacing w:val="-7"/>
          <w:sz w:val="22"/>
          <w:szCs w:val="22"/>
        </w:rPr>
        <w:t xml:space="preserve"> </w:t>
      </w:r>
      <w:r w:rsidRPr="003A7E07">
        <w:rPr>
          <w:color w:val="231F20"/>
          <w:sz w:val="22"/>
          <w:szCs w:val="22"/>
        </w:rPr>
        <w:t>individual</w:t>
      </w:r>
      <w:r w:rsidRPr="003A7E07">
        <w:rPr>
          <w:color w:val="231F20"/>
          <w:spacing w:val="-7"/>
          <w:sz w:val="22"/>
          <w:szCs w:val="22"/>
        </w:rPr>
        <w:t xml:space="preserve"> </w:t>
      </w:r>
      <w:r w:rsidRPr="003A7E07">
        <w:rPr>
          <w:color w:val="231F20"/>
          <w:sz w:val="22"/>
          <w:szCs w:val="22"/>
        </w:rPr>
        <w:t>differences</w:t>
      </w:r>
      <w:r w:rsidRPr="003A7E07">
        <w:rPr>
          <w:color w:val="231F20"/>
          <w:spacing w:val="-7"/>
          <w:sz w:val="22"/>
          <w:szCs w:val="22"/>
        </w:rPr>
        <w:t xml:space="preserve"> </w:t>
      </w:r>
      <w:r w:rsidRPr="003A7E07">
        <w:rPr>
          <w:color w:val="231F20"/>
          <w:sz w:val="22"/>
          <w:szCs w:val="22"/>
        </w:rPr>
        <w:t>(</w:t>
      </w:r>
      <w:r w:rsidR="00CB523B" w:rsidRPr="003A7E07">
        <w:rPr>
          <w:color w:val="231F20"/>
          <w:sz w:val="22"/>
          <w:szCs w:val="22"/>
        </w:rPr>
        <w:t>p</w:t>
      </w:r>
      <w:r w:rsidR="00B57C8C">
        <w:rPr>
          <w:color w:val="231F20"/>
          <w:sz w:val="22"/>
          <w:szCs w:val="22"/>
        </w:rPr>
        <w:t>ages</w:t>
      </w:r>
      <w:r w:rsidRPr="003A7E07">
        <w:rPr>
          <w:color w:val="231F20"/>
          <w:spacing w:val="-6"/>
          <w:sz w:val="22"/>
          <w:szCs w:val="22"/>
        </w:rPr>
        <w:t xml:space="preserve"> </w:t>
      </w:r>
      <w:r w:rsidR="00CB523B" w:rsidRPr="003A7E07">
        <w:rPr>
          <w:color w:val="231F20"/>
          <w:sz w:val="22"/>
          <w:szCs w:val="22"/>
        </w:rPr>
        <w:t>1</w:t>
      </w:r>
      <w:r w:rsidR="00027F2E">
        <w:rPr>
          <w:color w:val="231F20"/>
          <w:sz w:val="22"/>
          <w:szCs w:val="22"/>
        </w:rPr>
        <w:t>7</w:t>
      </w:r>
      <w:r w:rsidRPr="003A7E07">
        <w:rPr>
          <w:color w:val="231F20"/>
          <w:sz w:val="22"/>
          <w:szCs w:val="22"/>
        </w:rPr>
        <w:t>–</w:t>
      </w:r>
      <w:r w:rsidR="00CB523B" w:rsidRPr="003A7E07">
        <w:rPr>
          <w:color w:val="231F20"/>
          <w:sz w:val="22"/>
          <w:szCs w:val="22"/>
        </w:rPr>
        <w:t>1</w:t>
      </w:r>
      <w:r w:rsidR="00027F2E">
        <w:rPr>
          <w:color w:val="231F20"/>
          <w:sz w:val="22"/>
          <w:szCs w:val="22"/>
        </w:rPr>
        <w:t>9</w:t>
      </w:r>
      <w:r w:rsidRPr="003A7E07">
        <w:rPr>
          <w:color w:val="231F20"/>
          <w:sz w:val="22"/>
          <w:szCs w:val="22"/>
        </w:rPr>
        <w:t>).</w:t>
      </w:r>
    </w:p>
    <w:p w14:paraId="3F9A3EC3" w14:textId="4A7344FF" w:rsidR="00B91650" w:rsidRPr="003A7E07" w:rsidRDefault="00B91650" w:rsidP="006A2226">
      <w:pPr>
        <w:pStyle w:val="BodyText"/>
        <w:numPr>
          <w:ilvl w:val="0"/>
          <w:numId w:val="4"/>
        </w:numPr>
        <w:tabs>
          <w:tab w:val="left" w:pos="1827"/>
        </w:tabs>
        <w:kinsoku w:val="0"/>
        <w:overflowPunct w:val="0"/>
        <w:spacing w:line="265" w:lineRule="auto"/>
        <w:ind w:right="119"/>
        <w:rPr>
          <w:color w:val="000000"/>
          <w:sz w:val="22"/>
          <w:szCs w:val="22"/>
        </w:rPr>
      </w:pPr>
      <w:r w:rsidRPr="003A7E07">
        <w:rPr>
          <w:color w:val="231F20"/>
          <w:sz w:val="22"/>
          <w:szCs w:val="22"/>
        </w:rPr>
        <w:t>Cultural</w:t>
      </w:r>
      <w:r w:rsidRPr="003A7E07">
        <w:rPr>
          <w:color w:val="231F20"/>
          <w:spacing w:val="18"/>
          <w:sz w:val="22"/>
          <w:szCs w:val="22"/>
        </w:rPr>
        <w:t xml:space="preserve"> </w:t>
      </w:r>
      <w:r w:rsidRPr="003A7E07">
        <w:rPr>
          <w:color w:val="231F20"/>
          <w:sz w:val="22"/>
          <w:szCs w:val="22"/>
        </w:rPr>
        <w:t>and</w:t>
      </w:r>
      <w:r w:rsidRPr="003A7E07">
        <w:rPr>
          <w:color w:val="231F20"/>
          <w:spacing w:val="18"/>
          <w:sz w:val="22"/>
          <w:szCs w:val="22"/>
        </w:rPr>
        <w:t xml:space="preserve"> </w:t>
      </w:r>
      <w:r w:rsidRPr="003A7E07">
        <w:rPr>
          <w:color w:val="231F20"/>
          <w:sz w:val="22"/>
          <w:szCs w:val="22"/>
        </w:rPr>
        <w:t>socioeconomic</w:t>
      </w:r>
      <w:r w:rsidRPr="003A7E07">
        <w:rPr>
          <w:color w:val="231F20"/>
          <w:spacing w:val="18"/>
          <w:sz w:val="22"/>
          <w:szCs w:val="22"/>
        </w:rPr>
        <w:t xml:space="preserve"> </w:t>
      </w:r>
      <w:r w:rsidRPr="003A7E07">
        <w:rPr>
          <w:color w:val="231F20"/>
          <w:sz w:val="22"/>
          <w:szCs w:val="22"/>
        </w:rPr>
        <w:t>factors</w:t>
      </w:r>
      <w:r w:rsidRPr="003A7E07">
        <w:rPr>
          <w:color w:val="231F20"/>
          <w:spacing w:val="18"/>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uence</w:t>
      </w:r>
      <w:r w:rsidRPr="003A7E07">
        <w:rPr>
          <w:color w:val="231F20"/>
          <w:spacing w:val="18"/>
          <w:sz w:val="22"/>
          <w:szCs w:val="22"/>
        </w:rPr>
        <w:t xml:space="preserve"> </w:t>
      </w:r>
      <w:r w:rsidRPr="003A7E07">
        <w:rPr>
          <w:color w:val="231F20"/>
          <w:sz w:val="22"/>
          <w:szCs w:val="22"/>
        </w:rPr>
        <w:t>but</w:t>
      </w:r>
      <w:r w:rsidRPr="003A7E07">
        <w:rPr>
          <w:color w:val="231F20"/>
          <w:spacing w:val="18"/>
          <w:sz w:val="22"/>
          <w:szCs w:val="22"/>
        </w:rPr>
        <w:t xml:space="preserve"> </w:t>
      </w:r>
      <w:r w:rsidRPr="003A7E07">
        <w:rPr>
          <w:color w:val="231F20"/>
          <w:sz w:val="22"/>
          <w:szCs w:val="22"/>
        </w:rPr>
        <w:t>do</w:t>
      </w:r>
      <w:r w:rsidRPr="003A7E07">
        <w:rPr>
          <w:color w:val="231F20"/>
          <w:spacing w:val="18"/>
          <w:sz w:val="22"/>
          <w:szCs w:val="22"/>
        </w:rPr>
        <w:t xml:space="preserve"> </w:t>
      </w:r>
      <w:r w:rsidRPr="003A7E07">
        <w:rPr>
          <w:color w:val="231F20"/>
          <w:sz w:val="22"/>
          <w:szCs w:val="22"/>
        </w:rPr>
        <w:t>not</w:t>
      </w:r>
      <w:r w:rsidRPr="003A7E07">
        <w:rPr>
          <w:color w:val="231F20"/>
          <w:spacing w:val="18"/>
          <w:sz w:val="22"/>
          <w:szCs w:val="22"/>
        </w:rPr>
        <w:t xml:space="preserve"> </w:t>
      </w:r>
      <w:r w:rsidRPr="003A7E07">
        <w:rPr>
          <w:color w:val="231F20"/>
          <w:sz w:val="22"/>
          <w:szCs w:val="22"/>
        </w:rPr>
        <w:t>determine</w:t>
      </w:r>
      <w:r w:rsidRPr="003A7E07">
        <w:rPr>
          <w:color w:val="231F20"/>
          <w:spacing w:val="18"/>
          <w:sz w:val="22"/>
          <w:szCs w:val="22"/>
        </w:rPr>
        <w:t xml:space="preserve"> </w:t>
      </w:r>
      <w:r w:rsidRPr="003A7E07">
        <w:rPr>
          <w:color w:val="231F20"/>
          <w:sz w:val="22"/>
          <w:szCs w:val="22"/>
        </w:rPr>
        <w:t>development</w:t>
      </w:r>
      <w:r w:rsidRPr="003A7E07">
        <w:rPr>
          <w:color w:val="231F20"/>
          <w:spacing w:val="28"/>
          <w:sz w:val="22"/>
          <w:szCs w:val="22"/>
        </w:rPr>
        <w:t xml:space="preserve"> </w:t>
      </w:r>
      <w:r w:rsidRPr="003A7E07">
        <w:rPr>
          <w:color w:val="231F20"/>
          <w:sz w:val="22"/>
          <w:szCs w:val="22"/>
        </w:rPr>
        <w:t>(</w:t>
      </w:r>
      <w:r w:rsidR="00B57C8C" w:rsidRPr="00B57C8C">
        <w:rPr>
          <w:color w:val="231F20"/>
          <w:spacing w:val="-5"/>
          <w:sz w:val="22"/>
          <w:szCs w:val="22"/>
        </w:rPr>
        <w:t>pages</w:t>
      </w:r>
      <w:r w:rsidR="002F291B" w:rsidRPr="003A7E07">
        <w:rPr>
          <w:color w:val="231F20"/>
          <w:spacing w:val="-5"/>
          <w:sz w:val="22"/>
          <w:szCs w:val="22"/>
        </w:rPr>
        <w:t xml:space="preserve"> </w:t>
      </w:r>
      <w:r w:rsidRPr="003A7E07">
        <w:rPr>
          <w:color w:val="231F20"/>
          <w:sz w:val="22"/>
          <w:szCs w:val="22"/>
        </w:rPr>
        <w:t>1</w:t>
      </w:r>
      <w:r w:rsidR="00027F2E">
        <w:rPr>
          <w:color w:val="231F20"/>
          <w:sz w:val="22"/>
          <w:szCs w:val="22"/>
        </w:rPr>
        <w:t>9</w:t>
      </w:r>
      <w:r w:rsidRPr="003A7E07">
        <w:rPr>
          <w:color w:val="231F20"/>
          <w:sz w:val="22"/>
          <w:szCs w:val="22"/>
        </w:rPr>
        <w:t>–2</w:t>
      </w:r>
      <w:r w:rsidR="00027F2E">
        <w:rPr>
          <w:color w:val="231F20"/>
          <w:sz w:val="22"/>
          <w:szCs w:val="22"/>
        </w:rPr>
        <w:t>2</w:t>
      </w:r>
      <w:r w:rsidRPr="003A7E07">
        <w:rPr>
          <w:color w:val="231F20"/>
          <w:sz w:val="22"/>
          <w:szCs w:val="22"/>
        </w:rPr>
        <w:t>).</w:t>
      </w:r>
    </w:p>
    <w:p w14:paraId="1B66A7F7" w14:textId="585EE968" w:rsidR="00B91650" w:rsidRPr="003A7E07" w:rsidRDefault="00CB523B" w:rsidP="006A2226">
      <w:pPr>
        <w:pStyle w:val="BodyText"/>
        <w:numPr>
          <w:ilvl w:val="0"/>
          <w:numId w:val="4"/>
        </w:numPr>
        <w:tabs>
          <w:tab w:val="left" w:pos="1825"/>
        </w:tabs>
        <w:kinsoku w:val="0"/>
        <w:overflowPunct w:val="0"/>
        <w:spacing w:line="265" w:lineRule="auto"/>
        <w:ind w:right="118"/>
        <w:rPr>
          <w:color w:val="000000"/>
          <w:sz w:val="22"/>
          <w:szCs w:val="22"/>
        </w:rPr>
      </w:pPr>
      <w:r w:rsidRPr="003A7E07">
        <w:rPr>
          <w:color w:val="231F20"/>
          <w:sz w:val="22"/>
          <w:szCs w:val="22"/>
        </w:rPr>
        <w:t>Children’s genes, their treatment by other people, their subjective reactions to their experiences, and their choice of environments interact in complex ways to creat</w:t>
      </w:r>
      <w:r w:rsidR="00522BBD" w:rsidRPr="003A7E07">
        <w:rPr>
          <w:color w:val="231F20"/>
          <w:sz w:val="22"/>
          <w:szCs w:val="22"/>
        </w:rPr>
        <w:t>e</w:t>
      </w:r>
      <w:r w:rsidRPr="003A7E07">
        <w:rPr>
          <w:color w:val="231F20"/>
          <w:sz w:val="22"/>
          <w:szCs w:val="22"/>
        </w:rPr>
        <w:t xml:space="preserve"> the infinite diversity of human beings</w:t>
      </w:r>
      <w:r w:rsidR="00B91650" w:rsidRPr="003A7E07">
        <w:rPr>
          <w:color w:val="231F20"/>
          <w:spacing w:val="22"/>
          <w:w w:val="99"/>
          <w:sz w:val="22"/>
          <w:szCs w:val="22"/>
        </w:rPr>
        <w:t xml:space="preserve"> </w:t>
      </w:r>
      <w:r w:rsidR="00B91650" w:rsidRPr="003A7E07">
        <w:rPr>
          <w:color w:val="231F20"/>
          <w:sz w:val="22"/>
          <w:szCs w:val="22"/>
        </w:rPr>
        <w:t>(</w:t>
      </w:r>
      <w:r w:rsidR="00B57C8C">
        <w:rPr>
          <w:color w:val="231F20"/>
          <w:sz w:val="22"/>
          <w:szCs w:val="22"/>
        </w:rPr>
        <w:t>pages</w:t>
      </w:r>
      <w:r w:rsidR="003A7E07">
        <w:rPr>
          <w:color w:val="231F20"/>
          <w:sz w:val="22"/>
          <w:szCs w:val="22"/>
        </w:rPr>
        <w:t xml:space="preserve"> </w:t>
      </w:r>
      <w:r w:rsidRPr="003A7E07">
        <w:rPr>
          <w:color w:val="231F20"/>
          <w:sz w:val="22"/>
          <w:szCs w:val="22"/>
        </w:rPr>
        <w:t>2</w:t>
      </w:r>
      <w:r w:rsidR="00027F2E">
        <w:rPr>
          <w:color w:val="231F20"/>
          <w:sz w:val="22"/>
          <w:szCs w:val="22"/>
        </w:rPr>
        <w:t>2</w:t>
      </w:r>
      <w:r w:rsidR="002F291B" w:rsidRPr="003A7E07">
        <w:rPr>
          <w:color w:val="231F20"/>
          <w:spacing w:val="-5"/>
          <w:sz w:val="22"/>
          <w:szCs w:val="22"/>
        </w:rPr>
        <w:t>–</w:t>
      </w:r>
      <w:r w:rsidR="00B91650" w:rsidRPr="003A7E07">
        <w:rPr>
          <w:color w:val="231F20"/>
          <w:sz w:val="22"/>
          <w:szCs w:val="22"/>
        </w:rPr>
        <w:t>2</w:t>
      </w:r>
      <w:r w:rsidR="00027F2E">
        <w:rPr>
          <w:color w:val="231F20"/>
          <w:sz w:val="22"/>
          <w:szCs w:val="22"/>
        </w:rPr>
        <w:t>3</w:t>
      </w:r>
      <w:r w:rsidR="00B91650" w:rsidRPr="003A7E07">
        <w:rPr>
          <w:color w:val="231F20"/>
          <w:sz w:val="22"/>
          <w:szCs w:val="22"/>
        </w:rPr>
        <w:t>).</w:t>
      </w:r>
    </w:p>
    <w:p w14:paraId="4C468280" w14:textId="7CDDF6FE" w:rsidR="00B91650" w:rsidRPr="003A7E07" w:rsidRDefault="00CB523B" w:rsidP="006A2226">
      <w:pPr>
        <w:pStyle w:val="BodyText"/>
        <w:numPr>
          <w:ilvl w:val="0"/>
          <w:numId w:val="4"/>
        </w:numPr>
        <w:tabs>
          <w:tab w:val="left" w:pos="1826"/>
        </w:tabs>
        <w:kinsoku w:val="0"/>
        <w:overflowPunct w:val="0"/>
        <w:spacing w:line="265" w:lineRule="auto"/>
        <w:ind w:right="118"/>
        <w:rPr>
          <w:color w:val="000000"/>
          <w:sz w:val="22"/>
          <w:szCs w:val="22"/>
        </w:rPr>
      </w:pPr>
      <w:r w:rsidRPr="003A7E07">
        <w:rPr>
          <w:color w:val="231F20"/>
          <w:sz w:val="22"/>
          <w:szCs w:val="22"/>
        </w:rPr>
        <w:t>Improved understanding of child development often leads to practical benefits</w:t>
      </w:r>
      <w:r w:rsidR="00B91650" w:rsidRPr="003A7E07">
        <w:rPr>
          <w:color w:val="231F20"/>
          <w:spacing w:val="39"/>
          <w:w w:val="99"/>
          <w:sz w:val="22"/>
          <w:szCs w:val="22"/>
        </w:rPr>
        <w:t xml:space="preserve"> </w:t>
      </w:r>
      <w:r w:rsidR="00B91650" w:rsidRPr="003A7E07">
        <w:rPr>
          <w:color w:val="231F20"/>
          <w:sz w:val="22"/>
          <w:szCs w:val="22"/>
        </w:rPr>
        <w:t>(</w:t>
      </w:r>
      <w:r w:rsidRPr="003A7E07">
        <w:rPr>
          <w:color w:val="231F20"/>
          <w:sz w:val="22"/>
          <w:szCs w:val="22"/>
        </w:rPr>
        <w:t>p</w:t>
      </w:r>
      <w:r w:rsidR="00B57C8C">
        <w:rPr>
          <w:color w:val="231F20"/>
          <w:sz w:val="22"/>
          <w:szCs w:val="22"/>
        </w:rPr>
        <w:t>ages</w:t>
      </w:r>
      <w:r w:rsidR="00B91650" w:rsidRPr="003A7E07">
        <w:rPr>
          <w:color w:val="231F20"/>
          <w:spacing w:val="-5"/>
          <w:sz w:val="22"/>
          <w:szCs w:val="22"/>
        </w:rPr>
        <w:t xml:space="preserve"> </w:t>
      </w:r>
      <w:r w:rsidRPr="003A7E07">
        <w:rPr>
          <w:color w:val="231F20"/>
          <w:sz w:val="22"/>
          <w:szCs w:val="22"/>
        </w:rPr>
        <w:t>2</w:t>
      </w:r>
      <w:r w:rsidR="00027F2E">
        <w:rPr>
          <w:color w:val="231F20"/>
          <w:sz w:val="22"/>
          <w:szCs w:val="22"/>
        </w:rPr>
        <w:t>3</w:t>
      </w:r>
      <w:r w:rsidR="00B91650" w:rsidRPr="003A7E07">
        <w:rPr>
          <w:color w:val="231F20"/>
          <w:sz w:val="22"/>
          <w:szCs w:val="22"/>
        </w:rPr>
        <w:t>–2</w:t>
      </w:r>
      <w:r w:rsidR="00027F2E">
        <w:rPr>
          <w:color w:val="231F20"/>
          <w:sz w:val="22"/>
          <w:szCs w:val="22"/>
        </w:rPr>
        <w:t>5</w:t>
      </w:r>
      <w:r w:rsidR="00B91650" w:rsidRPr="003A7E07">
        <w:rPr>
          <w:color w:val="231F20"/>
          <w:sz w:val="22"/>
          <w:szCs w:val="22"/>
        </w:rPr>
        <w:t>).</w:t>
      </w:r>
      <w:r w:rsidRPr="003A7E07">
        <w:rPr>
          <w:color w:val="231F20"/>
          <w:sz w:val="22"/>
          <w:szCs w:val="22"/>
        </w:rPr>
        <w:t xml:space="preserve"> [Ask the class to generate examples from throughout the chapter.]</w:t>
      </w:r>
    </w:p>
    <w:p w14:paraId="48094530" w14:textId="77777777" w:rsidR="00B91650" w:rsidRDefault="00B91650" w:rsidP="006A2226">
      <w:pPr>
        <w:kinsoku w:val="0"/>
        <w:overflowPunct w:val="0"/>
        <w:spacing w:before="1" w:line="280" w:lineRule="exact"/>
        <w:rPr>
          <w:sz w:val="28"/>
          <w:szCs w:val="28"/>
        </w:rPr>
      </w:pPr>
    </w:p>
    <w:p w14:paraId="26B0105D" w14:textId="77777777" w:rsidR="00B91650" w:rsidRPr="003A7E07" w:rsidRDefault="00B91650" w:rsidP="006A2226">
      <w:pPr>
        <w:pStyle w:val="BodyText"/>
        <w:kinsoku w:val="0"/>
        <w:overflowPunct w:val="0"/>
        <w:spacing w:before="0" w:line="265" w:lineRule="auto"/>
        <w:ind w:left="1080" w:right="118" w:firstLine="360"/>
        <w:rPr>
          <w:color w:val="000000"/>
          <w:sz w:val="22"/>
          <w:szCs w:val="22"/>
        </w:rPr>
      </w:pPr>
      <w:r w:rsidRPr="003A7E07">
        <w:rPr>
          <w:color w:val="231F20"/>
          <w:sz w:val="22"/>
          <w:szCs w:val="22"/>
        </w:rPr>
        <w:t>Conclude</w:t>
      </w:r>
      <w:r w:rsidRPr="003A7E07">
        <w:rPr>
          <w:color w:val="231F20"/>
          <w:spacing w:val="-10"/>
          <w:sz w:val="22"/>
          <w:szCs w:val="22"/>
        </w:rPr>
        <w:t xml:space="preserve"> </w:t>
      </w:r>
      <w:r w:rsidRPr="003A7E07">
        <w:rPr>
          <w:color w:val="231F20"/>
          <w:sz w:val="22"/>
          <w:szCs w:val="22"/>
        </w:rPr>
        <w:t>by</w:t>
      </w:r>
      <w:r w:rsidRPr="003A7E07">
        <w:rPr>
          <w:color w:val="231F20"/>
          <w:spacing w:val="-9"/>
          <w:sz w:val="22"/>
          <w:szCs w:val="22"/>
        </w:rPr>
        <w:t xml:space="preserve"> </w:t>
      </w:r>
      <w:r w:rsidRPr="003A7E07">
        <w:rPr>
          <w:color w:val="231F20"/>
          <w:sz w:val="22"/>
          <w:szCs w:val="22"/>
        </w:rPr>
        <w:t>letting</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pacing w:val="-1"/>
          <w:sz w:val="22"/>
          <w:szCs w:val="22"/>
        </w:rPr>
        <w:t>students</w:t>
      </w:r>
      <w:r w:rsidRPr="003A7E07">
        <w:rPr>
          <w:color w:val="231F20"/>
          <w:spacing w:val="-9"/>
          <w:sz w:val="22"/>
          <w:szCs w:val="22"/>
        </w:rPr>
        <w:t xml:space="preserve"> </w:t>
      </w:r>
      <w:r w:rsidRPr="003A7E07">
        <w:rPr>
          <w:color w:val="231F20"/>
          <w:sz w:val="22"/>
          <w:szCs w:val="22"/>
        </w:rPr>
        <w:t>know</w:t>
      </w:r>
      <w:r w:rsidRPr="003A7E07">
        <w:rPr>
          <w:color w:val="231F20"/>
          <w:spacing w:val="-10"/>
          <w:sz w:val="22"/>
          <w:szCs w:val="22"/>
        </w:rPr>
        <w:t xml:space="preserve"> </w:t>
      </w:r>
      <w:r w:rsidRPr="003A7E07">
        <w:rPr>
          <w:color w:val="231F20"/>
          <w:sz w:val="22"/>
          <w:szCs w:val="22"/>
        </w:rPr>
        <w:t>that</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exercise</w:t>
      </w:r>
      <w:r w:rsidRPr="003A7E07">
        <w:rPr>
          <w:color w:val="231F20"/>
          <w:spacing w:val="-9"/>
          <w:sz w:val="22"/>
          <w:szCs w:val="22"/>
        </w:rPr>
        <w:t xml:space="preserve"> </w:t>
      </w:r>
      <w:r w:rsidRPr="003A7E07">
        <w:rPr>
          <w:color w:val="231F20"/>
          <w:sz w:val="22"/>
          <w:szCs w:val="22"/>
        </w:rPr>
        <w:t>provides</w:t>
      </w:r>
      <w:r w:rsidRPr="003A7E07">
        <w:rPr>
          <w:color w:val="231F20"/>
          <w:spacing w:val="-9"/>
          <w:sz w:val="22"/>
          <w:szCs w:val="22"/>
        </w:rPr>
        <w:t xml:space="preserve"> </w:t>
      </w:r>
      <w:r w:rsidRPr="003A7E07">
        <w:rPr>
          <w:color w:val="231F20"/>
          <w:sz w:val="22"/>
          <w:szCs w:val="22"/>
        </w:rPr>
        <w:t>a</w:t>
      </w:r>
      <w:r w:rsidRPr="003A7E07">
        <w:rPr>
          <w:color w:val="231F20"/>
          <w:spacing w:val="-10"/>
          <w:sz w:val="22"/>
          <w:szCs w:val="22"/>
        </w:rPr>
        <w:t xml:space="preserve"> </w:t>
      </w:r>
      <w:r w:rsidRPr="003A7E07">
        <w:rPr>
          <w:color w:val="231F20"/>
          <w:sz w:val="22"/>
          <w:szCs w:val="22"/>
        </w:rPr>
        <w:t>model</w:t>
      </w:r>
      <w:r w:rsidRPr="003A7E07">
        <w:rPr>
          <w:color w:val="231F20"/>
          <w:spacing w:val="-9"/>
          <w:sz w:val="22"/>
          <w:szCs w:val="22"/>
        </w:rPr>
        <w:t xml:space="preserve"> </w:t>
      </w:r>
      <w:r w:rsidRPr="003A7E07">
        <w:rPr>
          <w:color w:val="231F20"/>
          <w:sz w:val="22"/>
          <w:szCs w:val="22"/>
        </w:rPr>
        <w:t>for</w:t>
      </w:r>
      <w:r w:rsidRPr="003A7E07">
        <w:rPr>
          <w:color w:val="231F20"/>
          <w:spacing w:val="-9"/>
          <w:sz w:val="22"/>
          <w:szCs w:val="22"/>
        </w:rPr>
        <w:t xml:space="preserve"> </w:t>
      </w:r>
      <w:r w:rsidRPr="003A7E07">
        <w:rPr>
          <w:color w:val="231F20"/>
          <w:sz w:val="22"/>
          <w:szCs w:val="22"/>
        </w:rPr>
        <w:t>effectively</w:t>
      </w:r>
      <w:r w:rsidRPr="003A7E07">
        <w:rPr>
          <w:color w:val="231F20"/>
          <w:spacing w:val="22"/>
          <w:w w:val="99"/>
          <w:sz w:val="22"/>
          <w:szCs w:val="22"/>
        </w:rPr>
        <w:t xml:space="preserve"> </w:t>
      </w:r>
      <w:r w:rsidRPr="003A7E07">
        <w:rPr>
          <w:color w:val="231F20"/>
          <w:spacing w:val="-1"/>
          <w:sz w:val="22"/>
          <w:szCs w:val="22"/>
        </w:rPr>
        <w:t>studying</w:t>
      </w:r>
      <w:r w:rsidRPr="003A7E07">
        <w:rPr>
          <w:color w:val="231F20"/>
          <w:spacing w:val="-12"/>
          <w:sz w:val="22"/>
          <w:szCs w:val="22"/>
        </w:rPr>
        <w:t xml:space="preserve"> </w:t>
      </w:r>
      <w:r w:rsidRPr="003A7E07">
        <w:rPr>
          <w:color w:val="231F20"/>
          <w:spacing w:val="-1"/>
          <w:sz w:val="22"/>
          <w:szCs w:val="22"/>
        </w:rPr>
        <w:t>speci</w:t>
      </w:r>
      <w:r w:rsidRPr="003A7E07">
        <w:rPr>
          <w:color w:val="231F20"/>
          <w:spacing w:val="-2"/>
          <w:sz w:val="22"/>
          <w:szCs w:val="22"/>
        </w:rPr>
        <w:t>fi</w:t>
      </w:r>
      <w:r w:rsidRPr="003A7E07">
        <w:rPr>
          <w:color w:val="231F20"/>
          <w:spacing w:val="-1"/>
          <w:sz w:val="22"/>
          <w:szCs w:val="22"/>
        </w:rPr>
        <w:t>c</w:t>
      </w:r>
      <w:r w:rsidRPr="003A7E07">
        <w:rPr>
          <w:color w:val="231F20"/>
          <w:spacing w:val="-13"/>
          <w:sz w:val="22"/>
          <w:szCs w:val="22"/>
        </w:rPr>
        <w:t xml:space="preserve"> </w:t>
      </w:r>
      <w:r w:rsidRPr="003A7E07">
        <w:rPr>
          <w:color w:val="231F20"/>
          <w:spacing w:val="-1"/>
          <w:sz w:val="22"/>
          <w:szCs w:val="22"/>
        </w:rPr>
        <w:t>theories</w:t>
      </w:r>
      <w:r w:rsidRPr="003A7E07">
        <w:rPr>
          <w:color w:val="231F20"/>
          <w:spacing w:val="-13"/>
          <w:sz w:val="22"/>
          <w:szCs w:val="22"/>
        </w:rPr>
        <w:t xml:space="preserve"> </w:t>
      </w:r>
      <w:r w:rsidRPr="003A7E07">
        <w:rPr>
          <w:color w:val="231F20"/>
          <w:spacing w:val="-1"/>
          <w:sz w:val="22"/>
          <w:szCs w:val="22"/>
        </w:rPr>
        <w:t>(e.g.,</w:t>
      </w:r>
      <w:r w:rsidRPr="003A7E07">
        <w:rPr>
          <w:color w:val="231F20"/>
          <w:spacing w:val="-13"/>
          <w:sz w:val="22"/>
          <w:szCs w:val="22"/>
        </w:rPr>
        <w:t xml:space="preserve"> </w:t>
      </w:r>
      <w:r w:rsidRPr="003A7E07">
        <w:rPr>
          <w:color w:val="231F20"/>
          <w:spacing w:val="-1"/>
          <w:sz w:val="22"/>
          <w:szCs w:val="22"/>
        </w:rPr>
        <w:t>core</w:t>
      </w:r>
      <w:r w:rsidRPr="003A7E07">
        <w:rPr>
          <w:color w:val="231F20"/>
          <w:spacing w:val="-12"/>
          <w:sz w:val="22"/>
          <w:szCs w:val="22"/>
        </w:rPr>
        <w:t xml:space="preserve"> </w:t>
      </w:r>
      <w:r w:rsidRPr="003A7E07">
        <w:rPr>
          <w:color w:val="231F20"/>
          <w:spacing w:val="-1"/>
          <w:sz w:val="22"/>
          <w:szCs w:val="22"/>
        </w:rPr>
        <w:t>knowledge,</w:t>
      </w:r>
      <w:r w:rsidRPr="003A7E07">
        <w:rPr>
          <w:color w:val="231F20"/>
          <w:spacing w:val="-13"/>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bioecological</w:t>
      </w:r>
      <w:r w:rsidRPr="003A7E07">
        <w:rPr>
          <w:color w:val="231F20"/>
          <w:spacing w:val="-12"/>
          <w:sz w:val="22"/>
          <w:szCs w:val="22"/>
        </w:rPr>
        <w:t xml:space="preserve"> </w:t>
      </w:r>
      <w:r w:rsidRPr="003A7E07">
        <w:rPr>
          <w:color w:val="231F20"/>
          <w:spacing w:val="-1"/>
          <w:sz w:val="22"/>
          <w:szCs w:val="22"/>
        </w:rPr>
        <w:t>model)</w:t>
      </w:r>
      <w:r w:rsidRPr="003A7E07">
        <w:rPr>
          <w:color w:val="231F20"/>
          <w:spacing w:val="-13"/>
          <w:sz w:val="22"/>
          <w:szCs w:val="22"/>
        </w:rPr>
        <w:t xml:space="preserve"> </w:t>
      </w:r>
      <w:r w:rsidRPr="003A7E07">
        <w:rPr>
          <w:color w:val="231F20"/>
          <w:spacing w:val="-1"/>
          <w:sz w:val="22"/>
          <w:szCs w:val="22"/>
        </w:rPr>
        <w:t>later</w:t>
      </w:r>
      <w:r w:rsidRPr="003A7E07">
        <w:rPr>
          <w:color w:val="231F20"/>
          <w:spacing w:val="-12"/>
          <w:sz w:val="22"/>
          <w:szCs w:val="22"/>
        </w:rPr>
        <w:t xml:space="preserve"> </w:t>
      </w:r>
      <w:r w:rsidRPr="003A7E07">
        <w:rPr>
          <w:color w:val="231F20"/>
          <w:spacing w:val="-1"/>
          <w:sz w:val="22"/>
          <w:szCs w:val="22"/>
        </w:rPr>
        <w:t>in</w:t>
      </w:r>
      <w:r w:rsidRPr="003A7E07">
        <w:rPr>
          <w:color w:val="231F20"/>
          <w:spacing w:val="-13"/>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semes</w:t>
      </w:r>
      <w:r w:rsidRPr="003A7E07">
        <w:rPr>
          <w:color w:val="231F20"/>
          <w:sz w:val="22"/>
          <w:szCs w:val="22"/>
        </w:rPr>
        <w:t xml:space="preserve">ter. </w:t>
      </w:r>
      <w:r w:rsidRPr="003A7E07">
        <w:rPr>
          <w:color w:val="231F20"/>
          <w:spacing w:val="-1"/>
          <w:sz w:val="22"/>
          <w:szCs w:val="22"/>
        </w:rPr>
        <w:t>Answering</w:t>
      </w:r>
      <w:r w:rsidRPr="003A7E07">
        <w:rPr>
          <w:color w:val="231F20"/>
          <w:spacing w:val="2"/>
          <w:sz w:val="22"/>
          <w:szCs w:val="22"/>
        </w:rPr>
        <w:t xml:space="preserve"> </w:t>
      </w:r>
      <w:r w:rsidRPr="003A7E07">
        <w:rPr>
          <w:color w:val="231F20"/>
          <w:sz w:val="22"/>
          <w:szCs w:val="22"/>
        </w:rPr>
        <w:t>each</w:t>
      </w:r>
      <w:r w:rsidRPr="003A7E07">
        <w:rPr>
          <w:color w:val="231F20"/>
          <w:spacing w:val="1"/>
          <w:sz w:val="22"/>
          <w:szCs w:val="22"/>
        </w:rPr>
        <w:t xml:space="preserve"> </w:t>
      </w:r>
      <w:r w:rsidRPr="003A7E07">
        <w:rPr>
          <w:color w:val="231F20"/>
          <w:sz w:val="22"/>
          <w:szCs w:val="22"/>
        </w:rPr>
        <w:t>of</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basic</w:t>
      </w:r>
      <w:r w:rsidRPr="003A7E07">
        <w:rPr>
          <w:color w:val="231F20"/>
          <w:spacing w:val="1"/>
          <w:sz w:val="22"/>
          <w:szCs w:val="22"/>
        </w:rPr>
        <w:t xml:space="preserve"> </w:t>
      </w:r>
      <w:r w:rsidRPr="003A7E07">
        <w:rPr>
          <w:color w:val="231F20"/>
          <w:sz w:val="22"/>
          <w:szCs w:val="22"/>
        </w:rPr>
        <w:t>questions</w:t>
      </w:r>
      <w:r w:rsidRPr="003A7E07">
        <w:rPr>
          <w:color w:val="231F20"/>
          <w:spacing w:val="1"/>
          <w:sz w:val="22"/>
          <w:szCs w:val="22"/>
        </w:rPr>
        <w:t xml:space="preserve"> </w:t>
      </w:r>
      <w:r w:rsidRPr="003A7E07">
        <w:rPr>
          <w:color w:val="231F20"/>
          <w:sz w:val="22"/>
          <w:szCs w:val="22"/>
        </w:rPr>
        <w:t>about</w:t>
      </w:r>
      <w:r w:rsidRPr="003A7E07">
        <w:rPr>
          <w:color w:val="231F20"/>
          <w:spacing w:val="1"/>
          <w:sz w:val="22"/>
          <w:szCs w:val="22"/>
        </w:rPr>
        <w:t xml:space="preserve"> </w:t>
      </w:r>
      <w:r w:rsidRPr="003A7E07">
        <w:rPr>
          <w:color w:val="231F20"/>
          <w:sz w:val="22"/>
          <w:szCs w:val="22"/>
        </w:rPr>
        <w:t>child</w:t>
      </w:r>
      <w:r w:rsidRPr="003A7E07">
        <w:rPr>
          <w:color w:val="231F20"/>
          <w:spacing w:val="1"/>
          <w:sz w:val="22"/>
          <w:szCs w:val="22"/>
        </w:rPr>
        <w:t xml:space="preserve"> </w:t>
      </w:r>
      <w:r w:rsidRPr="003A7E07">
        <w:rPr>
          <w:color w:val="231F20"/>
          <w:sz w:val="22"/>
          <w:szCs w:val="22"/>
        </w:rPr>
        <w:t>development from</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pacing w:val="-1"/>
          <w:sz w:val="22"/>
          <w:szCs w:val="22"/>
        </w:rPr>
        <w:t>standpoint</w:t>
      </w:r>
      <w:r w:rsidRPr="003A7E07">
        <w:rPr>
          <w:color w:val="231F20"/>
          <w:spacing w:val="2"/>
          <w:sz w:val="22"/>
          <w:szCs w:val="22"/>
        </w:rPr>
        <w:t xml:space="preserve"> </w:t>
      </w:r>
      <w:r w:rsidRPr="003A7E07">
        <w:rPr>
          <w:color w:val="231F20"/>
          <w:sz w:val="22"/>
          <w:szCs w:val="22"/>
        </w:rPr>
        <w:t>of</w:t>
      </w:r>
      <w:r w:rsidRPr="003A7E07">
        <w:rPr>
          <w:color w:val="231F20"/>
          <w:spacing w:val="23"/>
          <w:sz w:val="22"/>
          <w:szCs w:val="22"/>
        </w:rPr>
        <w:t xml:space="preserve"> </w:t>
      </w:r>
      <w:r w:rsidRPr="003A7E07">
        <w:rPr>
          <w:color w:val="231F20"/>
          <w:sz w:val="22"/>
          <w:szCs w:val="22"/>
        </w:rPr>
        <w:t>a</w:t>
      </w:r>
      <w:r w:rsidRPr="003A7E07">
        <w:rPr>
          <w:color w:val="231F20"/>
          <w:spacing w:val="-5"/>
          <w:sz w:val="22"/>
          <w:szCs w:val="22"/>
        </w:rPr>
        <w:t xml:space="preserve"> </w:t>
      </w:r>
      <w:r w:rsidRPr="003A7E07">
        <w:rPr>
          <w:color w:val="231F20"/>
          <w:sz w:val="22"/>
          <w:szCs w:val="22"/>
        </w:rPr>
        <w:t>particular</w:t>
      </w:r>
      <w:r w:rsidRPr="003A7E07">
        <w:rPr>
          <w:color w:val="231F20"/>
          <w:spacing w:val="-4"/>
          <w:sz w:val="22"/>
          <w:szCs w:val="22"/>
        </w:rPr>
        <w:t xml:space="preserve"> </w:t>
      </w:r>
      <w:r w:rsidRPr="003A7E07">
        <w:rPr>
          <w:color w:val="231F20"/>
          <w:sz w:val="22"/>
          <w:szCs w:val="22"/>
        </w:rPr>
        <w:t>theory</w:t>
      </w:r>
      <w:r w:rsidRPr="003A7E07">
        <w:rPr>
          <w:color w:val="231F20"/>
          <w:spacing w:val="-5"/>
          <w:sz w:val="22"/>
          <w:szCs w:val="22"/>
        </w:rPr>
        <w:t xml:space="preserve"> </w:t>
      </w:r>
      <w:r w:rsidRPr="003A7E07">
        <w:rPr>
          <w:color w:val="231F20"/>
          <w:sz w:val="22"/>
          <w:szCs w:val="22"/>
        </w:rPr>
        <w:t>is</w:t>
      </w:r>
      <w:r w:rsidRPr="003A7E07">
        <w:rPr>
          <w:color w:val="231F20"/>
          <w:spacing w:val="-5"/>
          <w:sz w:val="22"/>
          <w:szCs w:val="22"/>
        </w:rPr>
        <w:t xml:space="preserve"> </w:t>
      </w:r>
      <w:r w:rsidRPr="003A7E07">
        <w:rPr>
          <w:color w:val="231F20"/>
          <w:sz w:val="22"/>
          <w:szCs w:val="22"/>
        </w:rPr>
        <w:t>an</w:t>
      </w:r>
      <w:r w:rsidRPr="003A7E07">
        <w:rPr>
          <w:color w:val="231F20"/>
          <w:spacing w:val="-5"/>
          <w:sz w:val="22"/>
          <w:szCs w:val="22"/>
        </w:rPr>
        <w:t xml:space="preserve"> </w:t>
      </w:r>
      <w:r w:rsidRPr="003A7E07">
        <w:rPr>
          <w:color w:val="231F20"/>
          <w:sz w:val="22"/>
          <w:szCs w:val="22"/>
        </w:rPr>
        <w:t>excellent</w:t>
      </w:r>
      <w:r w:rsidRPr="003A7E07">
        <w:rPr>
          <w:color w:val="231F20"/>
          <w:spacing w:val="-6"/>
          <w:sz w:val="22"/>
          <w:szCs w:val="22"/>
        </w:rPr>
        <w:t xml:space="preserve"> </w:t>
      </w:r>
      <w:r w:rsidRPr="003A7E07">
        <w:rPr>
          <w:color w:val="231F20"/>
          <w:spacing w:val="-1"/>
          <w:sz w:val="22"/>
          <w:szCs w:val="22"/>
        </w:rPr>
        <w:t>way</w:t>
      </w:r>
      <w:r w:rsidRPr="003A7E07">
        <w:rPr>
          <w:color w:val="231F20"/>
          <w:spacing w:val="-4"/>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pacing w:val="-1"/>
          <w:sz w:val="22"/>
          <w:szCs w:val="22"/>
        </w:rPr>
        <w:t>study</w:t>
      </w:r>
      <w:r w:rsidRPr="003A7E07">
        <w:rPr>
          <w:color w:val="231F20"/>
          <w:spacing w:val="-4"/>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theory.</w:t>
      </w:r>
    </w:p>
    <w:p w14:paraId="7DDA6933" w14:textId="77777777" w:rsidR="00D51015" w:rsidRDefault="00D51015" w:rsidP="006A2226">
      <w:pPr>
        <w:kinsoku w:val="0"/>
        <w:overflowPunct w:val="0"/>
        <w:spacing w:line="220" w:lineRule="exact"/>
        <w:rPr>
          <w:sz w:val="22"/>
          <w:szCs w:val="22"/>
        </w:rPr>
      </w:pPr>
    </w:p>
    <w:p w14:paraId="39386701" w14:textId="77777777" w:rsidR="00B91650" w:rsidRDefault="00B91650" w:rsidP="006A2226">
      <w:pPr>
        <w:kinsoku w:val="0"/>
        <w:overflowPunct w:val="0"/>
        <w:spacing w:before="1" w:line="240" w:lineRule="exact"/>
      </w:pPr>
    </w:p>
    <w:p w14:paraId="43D470BF" w14:textId="60643BA5" w:rsidR="00B91650" w:rsidRPr="003A7E07" w:rsidRDefault="00B91650" w:rsidP="003A7E07">
      <w:pPr>
        <w:pStyle w:val="Heading1"/>
        <w:kinsoku w:val="0"/>
        <w:overflowPunct w:val="0"/>
        <w:ind w:left="2261" w:hanging="2146"/>
        <w:rPr>
          <w:rFonts w:ascii="Trebuchet MS" w:hAnsi="Trebuchet MS"/>
          <w:b w:val="0"/>
          <w:bCs w:val="0"/>
          <w:color w:val="000000"/>
          <w:sz w:val="24"/>
          <w:szCs w:val="24"/>
        </w:rPr>
      </w:pPr>
      <w:r w:rsidRPr="003A7E07">
        <w:rPr>
          <w:rFonts w:ascii="Trebuchet MS" w:hAnsi="Trebuchet MS"/>
          <w:color w:val="231F20"/>
          <w:sz w:val="24"/>
          <w:szCs w:val="24"/>
        </w:rPr>
        <w:t>In-Class</w:t>
      </w:r>
      <w:r w:rsidRPr="003A7E07">
        <w:rPr>
          <w:rFonts w:ascii="Trebuchet MS" w:hAnsi="Trebuchet MS"/>
          <w:color w:val="231F20"/>
          <w:spacing w:val="-14"/>
          <w:sz w:val="24"/>
          <w:szCs w:val="24"/>
        </w:rPr>
        <w:t xml:space="preserve"> </w:t>
      </w:r>
      <w:r w:rsidRPr="003A7E07">
        <w:rPr>
          <w:rFonts w:ascii="Trebuchet MS" w:hAnsi="Trebuchet MS"/>
          <w:color w:val="231F20"/>
          <w:sz w:val="24"/>
          <w:szCs w:val="24"/>
        </w:rPr>
        <w:t>Activity</w:t>
      </w:r>
      <w:r w:rsidRPr="003A7E07">
        <w:rPr>
          <w:rFonts w:ascii="Trebuchet MS" w:hAnsi="Trebuchet MS"/>
          <w:color w:val="231F20"/>
          <w:spacing w:val="-13"/>
          <w:sz w:val="24"/>
          <w:szCs w:val="24"/>
        </w:rPr>
        <w:t xml:space="preserve"> </w:t>
      </w:r>
      <w:r w:rsidRPr="003A7E07">
        <w:rPr>
          <w:rFonts w:ascii="Trebuchet MS" w:hAnsi="Trebuchet MS"/>
          <w:color w:val="231F20"/>
          <w:sz w:val="24"/>
          <w:szCs w:val="24"/>
        </w:rPr>
        <w:t>2:</w:t>
      </w:r>
      <w:r w:rsidRPr="003A7E07">
        <w:rPr>
          <w:rFonts w:ascii="Trebuchet MS" w:hAnsi="Trebuchet MS"/>
          <w:color w:val="231F20"/>
          <w:spacing w:val="-13"/>
          <w:sz w:val="24"/>
          <w:szCs w:val="24"/>
        </w:rPr>
        <w:t xml:space="preserve"> </w:t>
      </w:r>
      <w:r w:rsidR="0064208E" w:rsidRPr="003A7E07">
        <w:rPr>
          <w:rFonts w:ascii="Trebuchet MS" w:hAnsi="Trebuchet MS"/>
          <w:color w:val="231F20"/>
          <w:sz w:val="24"/>
          <w:szCs w:val="24"/>
        </w:rPr>
        <w:t>The Sociocultural Context</w:t>
      </w:r>
      <w:r w:rsidRPr="003A7E07">
        <w:rPr>
          <w:rFonts w:ascii="Trebuchet MS" w:hAnsi="Trebuchet MS"/>
          <w:color w:val="231F20"/>
          <w:spacing w:val="-14"/>
          <w:sz w:val="24"/>
          <w:szCs w:val="24"/>
        </w:rPr>
        <w:t xml:space="preserve"> </w:t>
      </w:r>
      <w:r w:rsidRPr="003A7E07">
        <w:rPr>
          <w:rFonts w:ascii="Trebuchet MS" w:hAnsi="Trebuchet MS"/>
          <w:color w:val="231F20"/>
          <w:sz w:val="24"/>
          <w:szCs w:val="24"/>
        </w:rPr>
        <w:t>Theme</w:t>
      </w:r>
      <w:r w:rsidRPr="003A7E07">
        <w:rPr>
          <w:rFonts w:ascii="Trebuchet MS" w:hAnsi="Trebuchet MS"/>
          <w:color w:val="231F20"/>
          <w:spacing w:val="-13"/>
          <w:sz w:val="24"/>
          <w:szCs w:val="24"/>
        </w:rPr>
        <w:t xml:space="preserve"> </w:t>
      </w:r>
      <w:r w:rsidRPr="003A7E07">
        <w:rPr>
          <w:rFonts w:ascii="Trebuchet MS" w:hAnsi="Trebuchet MS"/>
          <w:color w:val="231F20"/>
          <w:sz w:val="24"/>
          <w:szCs w:val="24"/>
        </w:rPr>
        <w:t>in</w:t>
      </w:r>
      <w:r w:rsidRPr="003A7E07">
        <w:rPr>
          <w:rFonts w:ascii="Trebuchet MS" w:hAnsi="Trebuchet MS"/>
          <w:color w:val="231F20"/>
          <w:spacing w:val="-13"/>
          <w:sz w:val="24"/>
          <w:szCs w:val="24"/>
        </w:rPr>
        <w:t xml:space="preserve"> </w:t>
      </w:r>
      <w:r w:rsidRPr="003A7E07">
        <w:rPr>
          <w:rFonts w:ascii="Trebuchet MS" w:hAnsi="Trebuchet MS"/>
          <w:color w:val="231F20"/>
          <w:sz w:val="24"/>
          <w:szCs w:val="24"/>
        </w:rPr>
        <w:t>the</w:t>
      </w:r>
      <w:r w:rsidRPr="003A7E07">
        <w:rPr>
          <w:rFonts w:ascii="Trebuchet MS" w:hAnsi="Trebuchet MS"/>
          <w:color w:val="231F20"/>
          <w:spacing w:val="-13"/>
          <w:sz w:val="24"/>
          <w:szCs w:val="24"/>
        </w:rPr>
        <w:t xml:space="preserve"> </w:t>
      </w:r>
      <w:r w:rsidRPr="003A7E07">
        <w:rPr>
          <w:rFonts w:ascii="Trebuchet MS" w:hAnsi="Trebuchet MS"/>
          <w:i/>
          <w:iCs/>
          <w:color w:val="231F20"/>
          <w:sz w:val="24"/>
          <w:szCs w:val="24"/>
        </w:rPr>
        <w:t>Up</w:t>
      </w:r>
      <w:r w:rsidRPr="003A7E07">
        <w:rPr>
          <w:rFonts w:ascii="Trebuchet MS" w:hAnsi="Trebuchet MS"/>
          <w:i/>
          <w:iCs/>
          <w:color w:val="231F20"/>
          <w:spacing w:val="-14"/>
          <w:sz w:val="24"/>
          <w:szCs w:val="24"/>
        </w:rPr>
        <w:t xml:space="preserve"> </w:t>
      </w:r>
      <w:r w:rsidRPr="003A7E07">
        <w:rPr>
          <w:rFonts w:ascii="Trebuchet MS" w:hAnsi="Trebuchet MS"/>
          <w:color w:val="231F20"/>
          <w:sz w:val="24"/>
          <w:szCs w:val="24"/>
        </w:rPr>
        <w:t>Documentary</w:t>
      </w:r>
      <w:r w:rsidRPr="003A7E07">
        <w:rPr>
          <w:rFonts w:ascii="Trebuchet MS" w:hAnsi="Trebuchet MS"/>
          <w:color w:val="231F20"/>
          <w:spacing w:val="-13"/>
          <w:sz w:val="24"/>
          <w:szCs w:val="24"/>
        </w:rPr>
        <w:t xml:space="preserve"> </w:t>
      </w:r>
      <w:r w:rsidRPr="003A7E07">
        <w:rPr>
          <w:rFonts w:ascii="Trebuchet MS" w:hAnsi="Trebuchet MS"/>
          <w:color w:val="231F20"/>
          <w:sz w:val="24"/>
          <w:szCs w:val="24"/>
        </w:rPr>
        <w:t>Series</w:t>
      </w:r>
    </w:p>
    <w:p w14:paraId="47F631FE" w14:textId="22F29B22" w:rsidR="00B91650" w:rsidRPr="003A7E07" w:rsidRDefault="00B91650" w:rsidP="006A2226">
      <w:pPr>
        <w:pStyle w:val="BodyText"/>
        <w:kinsoku w:val="0"/>
        <w:overflowPunct w:val="0"/>
        <w:spacing w:before="101" w:line="265" w:lineRule="auto"/>
        <w:ind w:left="1080" w:right="119" w:firstLine="0"/>
        <w:rPr>
          <w:color w:val="231F20"/>
          <w:sz w:val="22"/>
          <w:szCs w:val="22"/>
        </w:rPr>
      </w:pPr>
      <w:r w:rsidRPr="003A7E07">
        <w:rPr>
          <w:color w:val="231F20"/>
          <w:sz w:val="22"/>
          <w:szCs w:val="22"/>
        </w:rPr>
        <w:t>Excerpts</w:t>
      </w:r>
      <w:r w:rsidRPr="003A7E07">
        <w:rPr>
          <w:color w:val="231F20"/>
          <w:spacing w:val="-10"/>
          <w:sz w:val="22"/>
          <w:szCs w:val="22"/>
        </w:rPr>
        <w:t xml:space="preserve"> </w:t>
      </w:r>
      <w:r w:rsidRPr="003A7E07">
        <w:rPr>
          <w:color w:val="231F20"/>
          <w:sz w:val="22"/>
          <w:szCs w:val="22"/>
        </w:rPr>
        <w:t>from</w:t>
      </w:r>
      <w:r w:rsidRPr="003A7E07">
        <w:rPr>
          <w:color w:val="231F20"/>
          <w:spacing w:val="-9"/>
          <w:sz w:val="22"/>
          <w:szCs w:val="22"/>
        </w:rPr>
        <w:t xml:space="preserve"> </w:t>
      </w:r>
      <w:r w:rsidRPr="003A7E07">
        <w:rPr>
          <w:color w:val="231F20"/>
          <w:spacing w:val="-1"/>
          <w:sz w:val="22"/>
          <w:szCs w:val="22"/>
        </w:rPr>
        <w:t>Paul</w:t>
      </w:r>
      <w:r w:rsidRPr="003A7E07">
        <w:rPr>
          <w:color w:val="231F20"/>
          <w:spacing w:val="-9"/>
          <w:sz w:val="22"/>
          <w:szCs w:val="22"/>
        </w:rPr>
        <w:t xml:space="preserve"> </w:t>
      </w:r>
      <w:r w:rsidRPr="003A7E07">
        <w:rPr>
          <w:color w:val="231F20"/>
          <w:spacing w:val="-1"/>
          <w:sz w:val="22"/>
          <w:szCs w:val="22"/>
        </w:rPr>
        <w:t>Almond</w:t>
      </w:r>
      <w:r w:rsidRPr="003A7E07">
        <w:rPr>
          <w:color w:val="231F20"/>
          <w:spacing w:val="-8"/>
          <w:sz w:val="22"/>
          <w:szCs w:val="22"/>
        </w:rPr>
        <w:t xml:space="preserve"> </w:t>
      </w:r>
      <w:r w:rsidRPr="003A7E07">
        <w:rPr>
          <w:color w:val="231F20"/>
          <w:sz w:val="22"/>
          <w:szCs w:val="22"/>
        </w:rPr>
        <w:t>and</w:t>
      </w:r>
      <w:r w:rsidRPr="003A7E07">
        <w:rPr>
          <w:color w:val="231F20"/>
          <w:spacing w:val="-9"/>
          <w:sz w:val="22"/>
          <w:szCs w:val="22"/>
        </w:rPr>
        <w:t xml:space="preserve"> </w:t>
      </w:r>
      <w:r w:rsidRPr="003A7E07">
        <w:rPr>
          <w:color w:val="231F20"/>
          <w:spacing w:val="-1"/>
          <w:sz w:val="22"/>
          <w:szCs w:val="22"/>
        </w:rPr>
        <w:t>Michael</w:t>
      </w:r>
      <w:r w:rsidRPr="003A7E07">
        <w:rPr>
          <w:color w:val="231F20"/>
          <w:spacing w:val="-9"/>
          <w:sz w:val="22"/>
          <w:szCs w:val="22"/>
        </w:rPr>
        <w:t xml:space="preserve"> </w:t>
      </w:r>
      <w:r w:rsidRPr="003A7E07">
        <w:rPr>
          <w:color w:val="231F20"/>
          <w:spacing w:val="-1"/>
          <w:sz w:val="22"/>
          <w:szCs w:val="22"/>
        </w:rPr>
        <w:t>Apted’s</w:t>
      </w:r>
      <w:r w:rsidRPr="003A7E07">
        <w:rPr>
          <w:color w:val="231F20"/>
          <w:spacing w:val="-8"/>
          <w:sz w:val="22"/>
          <w:szCs w:val="22"/>
        </w:rPr>
        <w:t xml:space="preserve"> </w:t>
      </w:r>
      <w:r w:rsidRPr="003A7E07">
        <w:rPr>
          <w:color w:val="231F20"/>
          <w:sz w:val="22"/>
          <w:szCs w:val="22"/>
        </w:rPr>
        <w:t>powerful</w:t>
      </w:r>
      <w:r w:rsidRPr="003A7E07">
        <w:rPr>
          <w:color w:val="231F20"/>
          <w:spacing w:val="-9"/>
          <w:sz w:val="22"/>
          <w:szCs w:val="22"/>
        </w:rPr>
        <w:t xml:space="preserve"> </w:t>
      </w:r>
      <w:r w:rsidRPr="003A7E07">
        <w:rPr>
          <w:color w:val="231F20"/>
          <w:sz w:val="22"/>
          <w:szCs w:val="22"/>
        </w:rPr>
        <w:t>documentary</w:t>
      </w:r>
      <w:r w:rsidRPr="003A7E07">
        <w:rPr>
          <w:color w:val="231F20"/>
          <w:spacing w:val="-9"/>
          <w:sz w:val="22"/>
          <w:szCs w:val="22"/>
        </w:rPr>
        <w:t xml:space="preserve"> </w:t>
      </w:r>
      <w:r w:rsidRPr="003A7E07">
        <w:rPr>
          <w:color w:val="231F20"/>
          <w:spacing w:val="-1"/>
          <w:sz w:val="22"/>
          <w:szCs w:val="22"/>
        </w:rPr>
        <w:t>series</w:t>
      </w:r>
      <w:r w:rsidR="0064208E" w:rsidRPr="003A7E07">
        <w:rPr>
          <w:i/>
          <w:iCs/>
          <w:color w:val="231F20"/>
          <w:spacing w:val="-11"/>
          <w:sz w:val="22"/>
          <w:szCs w:val="22"/>
        </w:rPr>
        <w:t xml:space="preserve"> </w:t>
      </w:r>
      <w:r w:rsidRPr="003A7E07">
        <w:rPr>
          <w:color w:val="231F20"/>
          <w:spacing w:val="-1"/>
          <w:sz w:val="22"/>
          <w:szCs w:val="22"/>
        </w:rPr>
        <w:t>can</w:t>
      </w:r>
      <w:r w:rsidRPr="003A7E07">
        <w:rPr>
          <w:color w:val="231F20"/>
          <w:spacing w:val="-12"/>
          <w:sz w:val="22"/>
          <w:szCs w:val="22"/>
        </w:rPr>
        <w:t xml:space="preserve"> </w:t>
      </w:r>
      <w:r w:rsidRPr="003A7E07">
        <w:rPr>
          <w:color w:val="231F20"/>
          <w:spacing w:val="-1"/>
          <w:sz w:val="22"/>
          <w:szCs w:val="22"/>
        </w:rPr>
        <w:t>be</w:t>
      </w:r>
      <w:r w:rsidRPr="003A7E07">
        <w:rPr>
          <w:color w:val="231F20"/>
          <w:spacing w:val="-11"/>
          <w:sz w:val="22"/>
          <w:szCs w:val="22"/>
        </w:rPr>
        <w:t xml:space="preserve"> </w:t>
      </w:r>
      <w:r w:rsidRPr="003A7E07">
        <w:rPr>
          <w:color w:val="231F20"/>
          <w:spacing w:val="-1"/>
          <w:sz w:val="22"/>
          <w:szCs w:val="22"/>
        </w:rPr>
        <w:t>used</w:t>
      </w:r>
      <w:r w:rsidRPr="003A7E07">
        <w:rPr>
          <w:color w:val="231F20"/>
          <w:spacing w:val="-12"/>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frame</w:t>
      </w:r>
      <w:r w:rsidRPr="003A7E07">
        <w:rPr>
          <w:color w:val="231F20"/>
          <w:spacing w:val="-12"/>
          <w:sz w:val="22"/>
          <w:szCs w:val="22"/>
        </w:rPr>
        <w:t xml:space="preserve"> </w:t>
      </w:r>
      <w:r w:rsidRPr="003A7E07">
        <w:rPr>
          <w:color w:val="231F20"/>
          <w:spacing w:val="-1"/>
          <w:sz w:val="22"/>
          <w:szCs w:val="22"/>
        </w:rPr>
        <w:t>an</w:t>
      </w:r>
      <w:r w:rsidRPr="003A7E07">
        <w:rPr>
          <w:color w:val="231F20"/>
          <w:spacing w:val="-11"/>
          <w:sz w:val="22"/>
          <w:szCs w:val="22"/>
        </w:rPr>
        <w:t xml:space="preserve"> </w:t>
      </w:r>
      <w:r w:rsidRPr="003A7E07">
        <w:rPr>
          <w:color w:val="231F20"/>
          <w:spacing w:val="-1"/>
          <w:sz w:val="22"/>
          <w:szCs w:val="22"/>
        </w:rPr>
        <w:t>enlightening</w:t>
      </w:r>
      <w:r w:rsidRPr="003A7E07">
        <w:rPr>
          <w:color w:val="231F20"/>
          <w:spacing w:val="-11"/>
          <w:sz w:val="22"/>
          <w:szCs w:val="22"/>
        </w:rPr>
        <w:t xml:space="preserve"> </w:t>
      </w:r>
      <w:r w:rsidRPr="003A7E07">
        <w:rPr>
          <w:color w:val="231F20"/>
          <w:spacing w:val="-1"/>
          <w:sz w:val="22"/>
          <w:szCs w:val="22"/>
        </w:rPr>
        <w:t>discussion</w:t>
      </w:r>
      <w:r w:rsidRPr="003A7E07">
        <w:rPr>
          <w:color w:val="231F20"/>
          <w:spacing w:val="28"/>
          <w:w w:val="99"/>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child</w:t>
      </w:r>
      <w:r w:rsidRPr="003A7E07">
        <w:rPr>
          <w:color w:val="231F20"/>
          <w:spacing w:val="-13"/>
          <w:sz w:val="22"/>
          <w:szCs w:val="22"/>
        </w:rPr>
        <w:t xml:space="preserve"> </w:t>
      </w:r>
      <w:r w:rsidRPr="003A7E07">
        <w:rPr>
          <w:color w:val="231F20"/>
          <w:spacing w:val="-1"/>
          <w:sz w:val="22"/>
          <w:szCs w:val="22"/>
        </w:rPr>
        <w:t>development</w:t>
      </w:r>
      <w:r w:rsidRPr="003A7E07">
        <w:rPr>
          <w:color w:val="231F20"/>
          <w:spacing w:val="-12"/>
          <w:sz w:val="22"/>
          <w:szCs w:val="22"/>
        </w:rPr>
        <w:t xml:space="preserve"> </w:t>
      </w:r>
      <w:r w:rsidRPr="003A7E07">
        <w:rPr>
          <w:color w:val="231F20"/>
          <w:spacing w:val="-1"/>
          <w:sz w:val="22"/>
          <w:szCs w:val="22"/>
        </w:rPr>
        <w:t>themes</w:t>
      </w:r>
      <w:r w:rsidRPr="003A7E07">
        <w:rPr>
          <w:color w:val="231F20"/>
          <w:spacing w:val="-13"/>
          <w:sz w:val="22"/>
          <w:szCs w:val="22"/>
        </w:rPr>
        <w:t xml:space="preserve"> </w:t>
      </w:r>
      <w:r w:rsidRPr="003A7E07">
        <w:rPr>
          <w:color w:val="231F20"/>
          <w:spacing w:val="-1"/>
          <w:sz w:val="22"/>
          <w:szCs w:val="22"/>
        </w:rPr>
        <w:t>illustrated</w:t>
      </w:r>
      <w:r w:rsidRPr="003A7E07">
        <w:rPr>
          <w:color w:val="231F20"/>
          <w:spacing w:val="-12"/>
          <w:sz w:val="22"/>
          <w:szCs w:val="22"/>
        </w:rPr>
        <w:t xml:space="preserve"> </w:t>
      </w:r>
      <w:r w:rsidRPr="003A7E07">
        <w:rPr>
          <w:color w:val="231F20"/>
          <w:spacing w:val="-1"/>
          <w:sz w:val="22"/>
          <w:szCs w:val="22"/>
        </w:rPr>
        <w:t>in</w:t>
      </w:r>
      <w:r w:rsidRPr="003A7E07">
        <w:rPr>
          <w:color w:val="231F20"/>
          <w:spacing w:val="-13"/>
          <w:sz w:val="22"/>
          <w:szCs w:val="22"/>
        </w:rPr>
        <w:t xml:space="preserve"> </w:t>
      </w:r>
      <w:r w:rsidRPr="003A7E07">
        <w:rPr>
          <w:color w:val="231F20"/>
          <w:spacing w:val="-1"/>
          <w:sz w:val="22"/>
          <w:szCs w:val="22"/>
        </w:rPr>
        <w:t>this</w:t>
      </w:r>
      <w:r w:rsidRPr="003A7E07">
        <w:rPr>
          <w:color w:val="231F20"/>
          <w:spacing w:val="-12"/>
          <w:sz w:val="22"/>
          <w:szCs w:val="22"/>
        </w:rPr>
        <w:t xml:space="preserve"> </w:t>
      </w:r>
      <w:r w:rsidRPr="003A7E07">
        <w:rPr>
          <w:color w:val="231F20"/>
          <w:spacing w:val="-1"/>
          <w:sz w:val="22"/>
          <w:szCs w:val="22"/>
        </w:rPr>
        <w:t>chapter</w:t>
      </w:r>
      <w:r w:rsidRPr="003A7E07">
        <w:rPr>
          <w:i/>
          <w:iCs/>
          <w:color w:val="231F20"/>
          <w:spacing w:val="-1"/>
          <w:sz w:val="22"/>
          <w:szCs w:val="22"/>
        </w:rPr>
        <w:t>.</w:t>
      </w:r>
      <w:r w:rsidRPr="003A7E07">
        <w:rPr>
          <w:i/>
          <w:iCs/>
          <w:color w:val="231F20"/>
          <w:spacing w:val="-12"/>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series</w:t>
      </w:r>
      <w:r w:rsidRPr="003A7E07">
        <w:rPr>
          <w:color w:val="231F20"/>
          <w:spacing w:val="-11"/>
          <w:sz w:val="22"/>
          <w:szCs w:val="22"/>
        </w:rPr>
        <w:t xml:space="preserve"> </w:t>
      </w:r>
      <w:r w:rsidRPr="003A7E07">
        <w:rPr>
          <w:color w:val="231F20"/>
          <w:spacing w:val="-1"/>
          <w:sz w:val="22"/>
          <w:szCs w:val="22"/>
        </w:rPr>
        <w:t>explored</w:t>
      </w:r>
      <w:r w:rsidRPr="003A7E07">
        <w:rPr>
          <w:color w:val="231F20"/>
          <w:spacing w:val="-13"/>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uences</w:t>
      </w:r>
      <w:r w:rsidRPr="003A7E07">
        <w:rPr>
          <w:color w:val="231F20"/>
          <w:spacing w:val="-12"/>
          <w:sz w:val="22"/>
          <w:szCs w:val="22"/>
        </w:rPr>
        <w:t xml:space="preserve"> </w:t>
      </w:r>
      <w:r w:rsidRPr="003A7E07">
        <w:rPr>
          <w:color w:val="231F20"/>
          <w:spacing w:val="-1"/>
          <w:sz w:val="22"/>
          <w:szCs w:val="22"/>
        </w:rPr>
        <w:t>on</w:t>
      </w:r>
      <w:r w:rsidRPr="003A7E07">
        <w:rPr>
          <w:color w:val="231F20"/>
          <w:spacing w:val="26"/>
          <w:w w:val="99"/>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z w:val="22"/>
          <w:szCs w:val="22"/>
        </w:rPr>
        <w:t>development</w:t>
      </w:r>
      <w:r w:rsidRPr="003A7E07">
        <w:rPr>
          <w:color w:val="231F20"/>
          <w:spacing w:val="-1"/>
          <w:sz w:val="22"/>
          <w:szCs w:val="22"/>
        </w:rPr>
        <w:t xml:space="preserve"> </w:t>
      </w:r>
      <w:r w:rsidRPr="003A7E07">
        <w:rPr>
          <w:color w:val="231F20"/>
          <w:sz w:val="22"/>
          <w:szCs w:val="22"/>
        </w:rPr>
        <w:t>of</w:t>
      </w:r>
      <w:r w:rsidRPr="003A7E07">
        <w:rPr>
          <w:color w:val="231F20"/>
          <w:spacing w:val="-1"/>
          <w:sz w:val="22"/>
          <w:szCs w:val="22"/>
        </w:rPr>
        <w:t xml:space="preserve"> </w:t>
      </w:r>
      <w:r w:rsidRPr="003A7E07">
        <w:rPr>
          <w:color w:val="231F20"/>
          <w:sz w:val="22"/>
          <w:szCs w:val="22"/>
        </w:rPr>
        <w:t>13</w:t>
      </w:r>
      <w:r w:rsidRPr="003A7E07">
        <w:rPr>
          <w:color w:val="231F20"/>
          <w:spacing w:val="-1"/>
          <w:sz w:val="22"/>
          <w:szCs w:val="22"/>
        </w:rPr>
        <w:t xml:space="preserve"> </w:t>
      </w:r>
      <w:r w:rsidRPr="003A7E07">
        <w:rPr>
          <w:color w:val="231F20"/>
          <w:sz w:val="22"/>
          <w:szCs w:val="22"/>
        </w:rPr>
        <w:t>British</w:t>
      </w:r>
      <w:r w:rsidRPr="003A7E07">
        <w:rPr>
          <w:color w:val="231F20"/>
          <w:spacing w:val="-2"/>
          <w:sz w:val="22"/>
          <w:szCs w:val="22"/>
        </w:rPr>
        <w:t xml:space="preserve"> </w:t>
      </w:r>
      <w:r w:rsidRPr="003A7E07">
        <w:rPr>
          <w:color w:val="231F20"/>
          <w:spacing w:val="-1"/>
          <w:sz w:val="22"/>
          <w:szCs w:val="22"/>
        </w:rPr>
        <w:t xml:space="preserve">school </w:t>
      </w:r>
      <w:r w:rsidRPr="003A7E07">
        <w:rPr>
          <w:color w:val="231F20"/>
          <w:sz w:val="22"/>
          <w:szCs w:val="22"/>
        </w:rPr>
        <w:t>children</w:t>
      </w:r>
      <w:r w:rsidRPr="003A7E07">
        <w:rPr>
          <w:color w:val="231F20"/>
          <w:spacing w:val="-2"/>
          <w:sz w:val="22"/>
          <w:szCs w:val="22"/>
        </w:rPr>
        <w:t xml:space="preserve"> </w:t>
      </w:r>
      <w:r w:rsidRPr="003A7E07">
        <w:rPr>
          <w:color w:val="231F20"/>
          <w:sz w:val="22"/>
          <w:szCs w:val="22"/>
        </w:rPr>
        <w:t>beginning</w:t>
      </w:r>
      <w:r w:rsidRPr="003A7E07">
        <w:rPr>
          <w:color w:val="231F20"/>
          <w:spacing w:val="-1"/>
          <w:sz w:val="22"/>
          <w:szCs w:val="22"/>
        </w:rPr>
        <w:t xml:space="preserve"> when </w:t>
      </w:r>
      <w:r w:rsidRPr="003A7E07">
        <w:rPr>
          <w:color w:val="231F20"/>
          <w:sz w:val="22"/>
          <w:szCs w:val="22"/>
        </w:rPr>
        <w:t>they</w:t>
      </w:r>
      <w:r w:rsidRPr="003A7E07">
        <w:rPr>
          <w:color w:val="231F20"/>
          <w:spacing w:val="-2"/>
          <w:sz w:val="22"/>
          <w:szCs w:val="22"/>
        </w:rPr>
        <w:t xml:space="preserve"> </w:t>
      </w:r>
      <w:r w:rsidRPr="003A7E07">
        <w:rPr>
          <w:color w:val="231F20"/>
          <w:spacing w:val="-1"/>
          <w:sz w:val="22"/>
          <w:szCs w:val="22"/>
        </w:rPr>
        <w:t xml:space="preserve">were </w:t>
      </w:r>
      <w:r w:rsidRPr="003A7E07">
        <w:rPr>
          <w:color w:val="231F20"/>
          <w:sz w:val="22"/>
          <w:szCs w:val="22"/>
        </w:rPr>
        <w:t>age</w:t>
      </w:r>
      <w:r w:rsidRPr="003A7E07">
        <w:rPr>
          <w:color w:val="231F20"/>
          <w:spacing w:val="-1"/>
          <w:sz w:val="22"/>
          <w:szCs w:val="22"/>
        </w:rPr>
        <w:t xml:space="preserve"> </w:t>
      </w:r>
      <w:r w:rsidRPr="003A7E07">
        <w:rPr>
          <w:color w:val="231F20"/>
          <w:sz w:val="22"/>
          <w:szCs w:val="22"/>
        </w:rPr>
        <w:t>7</w:t>
      </w:r>
      <w:r w:rsidRPr="003A7E07">
        <w:rPr>
          <w:color w:val="231F20"/>
          <w:spacing w:val="-1"/>
          <w:sz w:val="22"/>
          <w:szCs w:val="22"/>
        </w:rPr>
        <w:t xml:space="preserve"> (</w:t>
      </w:r>
      <w:r w:rsidRPr="003A7E07">
        <w:rPr>
          <w:i/>
          <w:iCs/>
          <w:color w:val="231F20"/>
          <w:spacing w:val="-1"/>
          <w:sz w:val="22"/>
          <w:szCs w:val="22"/>
        </w:rPr>
        <w:t>Seven-Up</w:t>
      </w:r>
      <w:r w:rsidRPr="003A7E07">
        <w:rPr>
          <w:color w:val="231F20"/>
          <w:spacing w:val="-1"/>
          <w:sz w:val="22"/>
          <w:szCs w:val="22"/>
        </w:rPr>
        <w:t>)</w:t>
      </w:r>
      <w:r w:rsidRPr="003A7E07">
        <w:rPr>
          <w:color w:val="231F20"/>
          <w:spacing w:val="25"/>
          <w:sz w:val="22"/>
          <w:szCs w:val="22"/>
        </w:rPr>
        <w:t xml:space="preserve"> </w:t>
      </w:r>
      <w:r w:rsidRPr="003A7E07">
        <w:rPr>
          <w:color w:val="231F20"/>
          <w:spacing w:val="-1"/>
          <w:sz w:val="22"/>
          <w:szCs w:val="22"/>
        </w:rPr>
        <w:t>and</w:t>
      </w:r>
      <w:r w:rsidRPr="003A7E07">
        <w:rPr>
          <w:color w:val="231F20"/>
          <w:spacing w:val="-11"/>
          <w:sz w:val="22"/>
          <w:szCs w:val="22"/>
        </w:rPr>
        <w:t xml:space="preserve"> </w:t>
      </w:r>
      <w:r w:rsidRPr="003A7E07">
        <w:rPr>
          <w:color w:val="231F20"/>
          <w:spacing w:val="-1"/>
          <w:sz w:val="22"/>
          <w:szCs w:val="22"/>
        </w:rPr>
        <w:t>continuing</w:t>
      </w:r>
      <w:r w:rsidRPr="003A7E07">
        <w:rPr>
          <w:color w:val="231F20"/>
          <w:spacing w:val="-12"/>
          <w:sz w:val="22"/>
          <w:szCs w:val="22"/>
        </w:rPr>
        <w:t xml:space="preserve"> </w:t>
      </w:r>
      <w:r w:rsidRPr="003A7E07">
        <w:rPr>
          <w:color w:val="231F20"/>
          <w:spacing w:val="-1"/>
          <w:sz w:val="22"/>
          <w:szCs w:val="22"/>
        </w:rPr>
        <w:t>every</w:t>
      </w:r>
      <w:r w:rsidRPr="003A7E07">
        <w:rPr>
          <w:color w:val="231F20"/>
          <w:spacing w:val="-11"/>
          <w:sz w:val="22"/>
          <w:szCs w:val="22"/>
        </w:rPr>
        <w:t xml:space="preserve"> </w:t>
      </w:r>
      <w:r w:rsidR="00624E84">
        <w:rPr>
          <w:color w:val="231F20"/>
          <w:spacing w:val="-1"/>
          <w:sz w:val="22"/>
          <w:szCs w:val="22"/>
        </w:rPr>
        <w:t>7</w:t>
      </w:r>
      <w:r w:rsidR="00624E84" w:rsidRPr="003A7E07">
        <w:rPr>
          <w:color w:val="231F20"/>
          <w:spacing w:val="-11"/>
          <w:sz w:val="22"/>
          <w:szCs w:val="22"/>
        </w:rPr>
        <w:t xml:space="preserve"> </w:t>
      </w:r>
      <w:r w:rsidRPr="003A7E07">
        <w:rPr>
          <w:color w:val="231F20"/>
          <w:spacing w:val="-1"/>
          <w:sz w:val="22"/>
          <w:szCs w:val="22"/>
        </w:rPr>
        <w:t>years</w:t>
      </w:r>
      <w:r w:rsidRPr="003A7E07">
        <w:rPr>
          <w:color w:val="231F20"/>
          <w:spacing w:val="-11"/>
          <w:sz w:val="22"/>
          <w:szCs w:val="22"/>
        </w:rPr>
        <w:t xml:space="preserve"> </w:t>
      </w:r>
      <w:r w:rsidRPr="003A7E07">
        <w:rPr>
          <w:color w:val="231F20"/>
          <w:spacing w:val="-1"/>
          <w:sz w:val="22"/>
          <w:szCs w:val="22"/>
        </w:rPr>
        <w:t>through</w:t>
      </w:r>
      <w:r w:rsidRPr="003A7E07">
        <w:rPr>
          <w:color w:val="231F20"/>
          <w:spacing w:val="-12"/>
          <w:sz w:val="22"/>
          <w:szCs w:val="22"/>
        </w:rPr>
        <w:t xml:space="preserve"> </w:t>
      </w:r>
      <w:r w:rsidRPr="003A7E07">
        <w:rPr>
          <w:color w:val="231F20"/>
          <w:spacing w:val="-1"/>
          <w:sz w:val="22"/>
          <w:szCs w:val="22"/>
        </w:rPr>
        <w:t>age</w:t>
      </w:r>
      <w:r w:rsidRPr="003A7E07">
        <w:rPr>
          <w:color w:val="231F20"/>
          <w:spacing w:val="-11"/>
          <w:sz w:val="22"/>
          <w:szCs w:val="22"/>
        </w:rPr>
        <w:t xml:space="preserve"> </w:t>
      </w:r>
      <w:r w:rsidRPr="003A7E07">
        <w:rPr>
          <w:color w:val="231F20"/>
          <w:spacing w:val="-1"/>
          <w:sz w:val="22"/>
          <w:szCs w:val="22"/>
        </w:rPr>
        <w:t>49.</w:t>
      </w:r>
      <w:r w:rsidRPr="003A7E07">
        <w:rPr>
          <w:color w:val="231F20"/>
          <w:spacing w:val="-10"/>
          <w:sz w:val="22"/>
          <w:szCs w:val="22"/>
        </w:rPr>
        <w:t xml:space="preserve"> </w:t>
      </w:r>
      <w:r w:rsidRPr="003A7E07">
        <w:rPr>
          <w:color w:val="231F20"/>
          <w:spacing w:val="-1"/>
          <w:sz w:val="22"/>
          <w:szCs w:val="22"/>
        </w:rPr>
        <w:t>Segments</w:t>
      </w:r>
      <w:r w:rsidRPr="003A7E07">
        <w:rPr>
          <w:color w:val="231F20"/>
          <w:spacing w:val="-11"/>
          <w:sz w:val="22"/>
          <w:szCs w:val="22"/>
        </w:rPr>
        <w:t xml:space="preserve"> </w:t>
      </w:r>
      <w:r w:rsidRPr="003A7E07">
        <w:rPr>
          <w:color w:val="231F20"/>
          <w:spacing w:val="-1"/>
          <w:sz w:val="22"/>
          <w:szCs w:val="22"/>
        </w:rPr>
        <w:t>from</w:t>
      </w:r>
      <w:r w:rsidRPr="003A7E07">
        <w:rPr>
          <w:color w:val="231F20"/>
          <w:spacing w:val="-12"/>
          <w:sz w:val="22"/>
          <w:szCs w:val="22"/>
        </w:rPr>
        <w:t xml:space="preserve"> </w:t>
      </w:r>
      <w:r w:rsidRPr="003A7E07">
        <w:rPr>
          <w:i/>
          <w:iCs/>
          <w:color w:val="231F20"/>
          <w:spacing w:val="-1"/>
          <w:sz w:val="22"/>
          <w:szCs w:val="22"/>
        </w:rPr>
        <w:t>21-Up</w:t>
      </w:r>
      <w:r w:rsidRPr="003A7E07">
        <w:rPr>
          <w:i/>
          <w:iCs/>
          <w:color w:val="231F20"/>
          <w:spacing w:val="-11"/>
          <w:sz w:val="22"/>
          <w:szCs w:val="22"/>
        </w:rPr>
        <w:t xml:space="preserve"> </w:t>
      </w:r>
      <w:r w:rsidR="00F22DA1" w:rsidRPr="003A7E07">
        <w:rPr>
          <w:color w:val="231F20"/>
          <w:spacing w:val="-1"/>
          <w:sz w:val="22"/>
          <w:szCs w:val="22"/>
        </w:rPr>
        <w:t>and</w:t>
      </w:r>
      <w:r w:rsidRPr="003A7E07">
        <w:rPr>
          <w:color w:val="231F20"/>
          <w:spacing w:val="-11"/>
          <w:sz w:val="22"/>
          <w:szCs w:val="22"/>
        </w:rPr>
        <w:t xml:space="preserve"> </w:t>
      </w:r>
      <w:r w:rsidRPr="003A7E07">
        <w:rPr>
          <w:i/>
          <w:iCs/>
          <w:color w:val="231F20"/>
          <w:spacing w:val="-1"/>
          <w:sz w:val="22"/>
          <w:szCs w:val="22"/>
        </w:rPr>
        <w:t>28-Up</w:t>
      </w:r>
      <w:r w:rsidRPr="003A7E07">
        <w:rPr>
          <w:i/>
          <w:iCs/>
          <w:color w:val="231F20"/>
          <w:spacing w:val="-11"/>
          <w:sz w:val="22"/>
          <w:szCs w:val="22"/>
        </w:rPr>
        <w:t xml:space="preserve"> </w:t>
      </w:r>
      <w:r w:rsidRPr="003A7E07">
        <w:rPr>
          <w:color w:val="231F20"/>
          <w:sz w:val="22"/>
          <w:szCs w:val="22"/>
        </w:rPr>
        <w:t>as</w:t>
      </w:r>
      <w:r w:rsidR="00F9695B" w:rsidRPr="003A7E07">
        <w:rPr>
          <w:color w:val="231F20"/>
          <w:sz w:val="22"/>
          <w:szCs w:val="22"/>
        </w:rPr>
        <w:t xml:space="preserve"> </w:t>
      </w:r>
      <w:r w:rsidRPr="003A7E07">
        <w:rPr>
          <w:color w:val="231F20"/>
          <w:spacing w:val="-1"/>
          <w:sz w:val="22"/>
          <w:szCs w:val="22"/>
        </w:rPr>
        <w:t xml:space="preserve">well </w:t>
      </w:r>
      <w:r w:rsidRPr="003A7E07">
        <w:rPr>
          <w:color w:val="231F20"/>
          <w:sz w:val="22"/>
          <w:szCs w:val="22"/>
        </w:rPr>
        <w:t>as</w:t>
      </w:r>
      <w:r w:rsidRPr="003A7E07">
        <w:rPr>
          <w:color w:val="231F20"/>
          <w:spacing w:val="-1"/>
          <w:sz w:val="22"/>
          <w:szCs w:val="22"/>
        </w:rPr>
        <w:t xml:space="preserve"> </w:t>
      </w:r>
      <w:r w:rsidRPr="003A7E07">
        <w:rPr>
          <w:color w:val="231F20"/>
          <w:sz w:val="22"/>
          <w:szCs w:val="22"/>
        </w:rPr>
        <w:t>the initial</w:t>
      </w:r>
      <w:r w:rsidRPr="003A7E07">
        <w:rPr>
          <w:color w:val="231F20"/>
          <w:spacing w:val="-1"/>
          <w:sz w:val="22"/>
          <w:szCs w:val="22"/>
        </w:rPr>
        <w:t xml:space="preserve"> </w:t>
      </w:r>
      <w:r w:rsidRPr="003A7E07">
        <w:rPr>
          <w:color w:val="231F20"/>
          <w:sz w:val="22"/>
          <w:szCs w:val="22"/>
        </w:rPr>
        <w:t>film are</w:t>
      </w:r>
      <w:r w:rsidRPr="003A7E07">
        <w:rPr>
          <w:color w:val="231F20"/>
          <w:spacing w:val="-1"/>
          <w:sz w:val="22"/>
          <w:szCs w:val="22"/>
        </w:rPr>
        <w:t xml:space="preserve"> </w:t>
      </w:r>
      <w:r w:rsidRPr="003A7E07">
        <w:rPr>
          <w:color w:val="231F20"/>
          <w:sz w:val="22"/>
          <w:szCs w:val="22"/>
        </w:rPr>
        <w:t xml:space="preserve">available. </w:t>
      </w:r>
      <w:r w:rsidR="0064208E" w:rsidRPr="003A7E07">
        <w:rPr>
          <w:color w:val="231F20"/>
          <w:sz w:val="22"/>
          <w:szCs w:val="22"/>
        </w:rPr>
        <w:t xml:space="preserve">The presentation of the recommended Instructor Videos, </w:t>
      </w:r>
      <w:r w:rsidR="0064208E" w:rsidRPr="003A7E07">
        <w:rPr>
          <w:i/>
          <w:color w:val="231F20"/>
          <w:sz w:val="22"/>
          <w:szCs w:val="22"/>
        </w:rPr>
        <w:t>Up_Intro_cr</w:t>
      </w:r>
      <w:r w:rsidR="0064208E" w:rsidRPr="003A7E07">
        <w:rPr>
          <w:color w:val="231F20"/>
          <w:sz w:val="22"/>
          <w:szCs w:val="22"/>
        </w:rPr>
        <w:t xml:space="preserve">, </w:t>
      </w:r>
      <w:r w:rsidR="0064208E" w:rsidRPr="003A7E07">
        <w:rPr>
          <w:i/>
          <w:color w:val="231F20"/>
          <w:sz w:val="22"/>
          <w:szCs w:val="22"/>
        </w:rPr>
        <w:t>Up_workingclass_cr</w:t>
      </w:r>
      <w:r w:rsidR="0064208E" w:rsidRPr="003A7E07">
        <w:rPr>
          <w:color w:val="231F20"/>
          <w:sz w:val="22"/>
          <w:szCs w:val="22"/>
        </w:rPr>
        <w:t xml:space="preserve">, and </w:t>
      </w:r>
      <w:r w:rsidR="0064208E" w:rsidRPr="003A7E07">
        <w:rPr>
          <w:i/>
          <w:color w:val="231F20"/>
          <w:sz w:val="22"/>
          <w:szCs w:val="22"/>
        </w:rPr>
        <w:t>Up</w:t>
      </w:r>
      <w:r w:rsidR="00174FA2" w:rsidRPr="003A7E07">
        <w:rPr>
          <w:i/>
          <w:color w:val="231F20"/>
          <w:sz w:val="22"/>
          <w:szCs w:val="22"/>
        </w:rPr>
        <w:t>_upperc</w:t>
      </w:r>
      <w:r w:rsidR="0064208E" w:rsidRPr="003A7E07">
        <w:rPr>
          <w:i/>
          <w:color w:val="231F20"/>
          <w:sz w:val="22"/>
          <w:szCs w:val="22"/>
        </w:rPr>
        <w:t>lass_cr</w:t>
      </w:r>
      <w:r w:rsidR="00522BBD" w:rsidRPr="003A7E07">
        <w:rPr>
          <w:i/>
          <w:color w:val="231F20"/>
          <w:sz w:val="22"/>
          <w:szCs w:val="22"/>
        </w:rPr>
        <w:t xml:space="preserve"> </w:t>
      </w:r>
      <w:r w:rsidR="0064208E" w:rsidRPr="003A7E07">
        <w:rPr>
          <w:color w:val="231F20"/>
          <w:sz w:val="22"/>
          <w:szCs w:val="22"/>
        </w:rPr>
        <w:t xml:space="preserve">will provide powerful examples of the influences of social class, gender, and historical time on development. You may also wish to present some of the available segments of the individual children. </w:t>
      </w:r>
      <w:r w:rsidRPr="003A7E07">
        <w:rPr>
          <w:color w:val="231F20"/>
          <w:spacing w:val="-1"/>
          <w:sz w:val="22"/>
          <w:szCs w:val="22"/>
        </w:rPr>
        <w:t>Be</w:t>
      </w:r>
      <w:r w:rsidRPr="003A7E07">
        <w:rPr>
          <w:color w:val="231F20"/>
          <w:spacing w:val="-10"/>
          <w:sz w:val="22"/>
          <w:szCs w:val="22"/>
        </w:rPr>
        <w:t xml:space="preserve"> </w:t>
      </w:r>
      <w:r w:rsidRPr="003A7E07">
        <w:rPr>
          <w:color w:val="231F20"/>
          <w:spacing w:val="-1"/>
          <w:sz w:val="22"/>
          <w:szCs w:val="22"/>
        </w:rPr>
        <w:t>prepared</w:t>
      </w:r>
      <w:r w:rsidRPr="003A7E07">
        <w:rPr>
          <w:color w:val="231F20"/>
          <w:spacing w:val="-11"/>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guide</w:t>
      </w:r>
      <w:r w:rsidRPr="003A7E07">
        <w:rPr>
          <w:color w:val="231F20"/>
          <w:spacing w:val="34"/>
          <w:w w:val="99"/>
          <w:sz w:val="22"/>
          <w:szCs w:val="22"/>
        </w:rPr>
        <w:t xml:space="preserve"> </w:t>
      </w:r>
      <w:r w:rsidRPr="003A7E07">
        <w:rPr>
          <w:color w:val="231F20"/>
          <w:sz w:val="22"/>
          <w:szCs w:val="22"/>
        </w:rPr>
        <w:t>the</w:t>
      </w:r>
      <w:r w:rsidRPr="003A7E07">
        <w:rPr>
          <w:color w:val="231F20"/>
          <w:spacing w:val="17"/>
          <w:sz w:val="22"/>
          <w:szCs w:val="22"/>
        </w:rPr>
        <w:t xml:space="preserve"> </w:t>
      </w:r>
      <w:r w:rsidRPr="003A7E07">
        <w:rPr>
          <w:color w:val="231F20"/>
          <w:sz w:val="22"/>
          <w:szCs w:val="22"/>
        </w:rPr>
        <w:t>discussion</w:t>
      </w:r>
      <w:r w:rsidRPr="003A7E07">
        <w:rPr>
          <w:color w:val="231F20"/>
          <w:spacing w:val="17"/>
          <w:sz w:val="22"/>
          <w:szCs w:val="22"/>
        </w:rPr>
        <w:t xml:space="preserve"> </w:t>
      </w:r>
      <w:r w:rsidRPr="003A7E07">
        <w:rPr>
          <w:color w:val="231F20"/>
          <w:sz w:val="22"/>
          <w:szCs w:val="22"/>
        </w:rPr>
        <w:t>by</w:t>
      </w:r>
      <w:r w:rsidRPr="003A7E07">
        <w:rPr>
          <w:color w:val="231F20"/>
          <w:spacing w:val="17"/>
          <w:sz w:val="22"/>
          <w:szCs w:val="22"/>
        </w:rPr>
        <w:t xml:space="preserve"> </w:t>
      </w:r>
      <w:r w:rsidRPr="003A7E07">
        <w:rPr>
          <w:color w:val="231F20"/>
          <w:sz w:val="22"/>
          <w:szCs w:val="22"/>
        </w:rPr>
        <w:t>referring</w:t>
      </w:r>
      <w:r w:rsidRPr="003A7E07">
        <w:rPr>
          <w:color w:val="231F20"/>
          <w:spacing w:val="17"/>
          <w:sz w:val="22"/>
          <w:szCs w:val="22"/>
        </w:rPr>
        <w:t xml:space="preserve"> </w:t>
      </w:r>
      <w:r w:rsidRPr="003A7E07">
        <w:rPr>
          <w:color w:val="231F20"/>
          <w:sz w:val="22"/>
          <w:szCs w:val="22"/>
        </w:rPr>
        <w:t>to</w:t>
      </w:r>
      <w:r w:rsidRPr="003A7E07">
        <w:rPr>
          <w:color w:val="231F20"/>
          <w:spacing w:val="17"/>
          <w:sz w:val="22"/>
          <w:szCs w:val="22"/>
        </w:rPr>
        <w:t xml:space="preserve"> </w:t>
      </w:r>
      <w:r w:rsidRPr="003A7E07">
        <w:rPr>
          <w:color w:val="231F20"/>
          <w:sz w:val="22"/>
          <w:szCs w:val="22"/>
        </w:rPr>
        <w:t>the</w:t>
      </w:r>
      <w:r w:rsidRPr="003A7E07">
        <w:rPr>
          <w:color w:val="231F20"/>
          <w:spacing w:val="18"/>
          <w:sz w:val="22"/>
          <w:szCs w:val="22"/>
        </w:rPr>
        <w:t xml:space="preserve"> </w:t>
      </w:r>
      <w:r w:rsidR="0064208E" w:rsidRPr="003A7E07">
        <w:rPr>
          <w:sz w:val="22"/>
          <w:szCs w:val="22"/>
        </w:rPr>
        <w:t>sociocultural context</w:t>
      </w:r>
      <w:r w:rsidR="0064208E" w:rsidRPr="003A7E07">
        <w:rPr>
          <w:color w:val="231F20"/>
          <w:spacing w:val="18"/>
          <w:sz w:val="22"/>
          <w:szCs w:val="22"/>
        </w:rPr>
        <w:t xml:space="preserve"> </w:t>
      </w:r>
      <w:r w:rsidRPr="003A7E07">
        <w:rPr>
          <w:color w:val="231F20"/>
          <w:sz w:val="22"/>
          <w:szCs w:val="22"/>
        </w:rPr>
        <w:t>and</w:t>
      </w:r>
      <w:r w:rsidRPr="003A7E07">
        <w:rPr>
          <w:color w:val="231F20"/>
          <w:spacing w:val="17"/>
          <w:sz w:val="22"/>
          <w:szCs w:val="22"/>
        </w:rPr>
        <w:t xml:space="preserve"> </w:t>
      </w:r>
      <w:r w:rsidRPr="003A7E07">
        <w:rPr>
          <w:color w:val="231F20"/>
          <w:sz w:val="22"/>
          <w:szCs w:val="22"/>
        </w:rPr>
        <w:t>asking</w:t>
      </w:r>
      <w:r w:rsidRPr="003A7E07">
        <w:rPr>
          <w:color w:val="231F20"/>
          <w:spacing w:val="17"/>
          <w:sz w:val="22"/>
          <w:szCs w:val="22"/>
        </w:rPr>
        <w:t xml:space="preserve"> </w:t>
      </w:r>
      <w:r w:rsidRPr="003A7E07">
        <w:rPr>
          <w:color w:val="231F20"/>
          <w:sz w:val="22"/>
          <w:szCs w:val="22"/>
        </w:rPr>
        <w:t>for</w:t>
      </w:r>
      <w:r w:rsidRPr="003A7E07">
        <w:rPr>
          <w:color w:val="231F20"/>
          <w:spacing w:val="17"/>
          <w:sz w:val="22"/>
          <w:szCs w:val="22"/>
        </w:rPr>
        <w:t xml:space="preserve"> </w:t>
      </w:r>
      <w:r w:rsidRPr="003A7E07">
        <w:rPr>
          <w:color w:val="231F20"/>
          <w:sz w:val="22"/>
          <w:szCs w:val="22"/>
        </w:rPr>
        <w:t>relevant</w:t>
      </w:r>
      <w:r w:rsidRPr="003A7E07">
        <w:rPr>
          <w:color w:val="231F20"/>
          <w:spacing w:val="18"/>
          <w:sz w:val="22"/>
          <w:szCs w:val="22"/>
        </w:rPr>
        <w:t xml:space="preserve"> </w:t>
      </w:r>
      <w:r w:rsidRPr="003A7E07">
        <w:rPr>
          <w:color w:val="231F20"/>
          <w:sz w:val="22"/>
          <w:szCs w:val="22"/>
        </w:rPr>
        <w:t>examples</w:t>
      </w:r>
      <w:r w:rsidRPr="003A7E07">
        <w:rPr>
          <w:color w:val="231F20"/>
          <w:spacing w:val="18"/>
          <w:sz w:val="22"/>
          <w:szCs w:val="22"/>
        </w:rPr>
        <w:t xml:space="preserve"> </w:t>
      </w:r>
      <w:r w:rsidRPr="003A7E07">
        <w:rPr>
          <w:color w:val="231F20"/>
          <w:sz w:val="22"/>
          <w:szCs w:val="22"/>
        </w:rPr>
        <w:t>from</w:t>
      </w:r>
      <w:r w:rsidRPr="003A7E07">
        <w:rPr>
          <w:color w:val="231F20"/>
          <w:spacing w:val="17"/>
          <w:sz w:val="22"/>
          <w:szCs w:val="22"/>
        </w:rPr>
        <w:t xml:space="preserve"> </w:t>
      </w:r>
      <w:r w:rsidRPr="003A7E07">
        <w:rPr>
          <w:color w:val="231F20"/>
          <w:sz w:val="22"/>
          <w:szCs w:val="22"/>
        </w:rPr>
        <w:t>the</w:t>
      </w:r>
      <w:r w:rsidRPr="003A7E07">
        <w:rPr>
          <w:color w:val="231F20"/>
          <w:spacing w:val="17"/>
          <w:sz w:val="22"/>
          <w:szCs w:val="22"/>
        </w:rPr>
        <w:t xml:space="preserve"> </w:t>
      </w:r>
      <w:r w:rsidRPr="003A7E07">
        <w:rPr>
          <w:color w:val="231F20"/>
          <w:sz w:val="22"/>
          <w:szCs w:val="22"/>
        </w:rPr>
        <w:t>film clips.</w:t>
      </w:r>
      <w:r w:rsidRPr="003A7E07">
        <w:rPr>
          <w:color w:val="231F20"/>
          <w:spacing w:val="-2"/>
          <w:sz w:val="22"/>
          <w:szCs w:val="22"/>
        </w:rPr>
        <w:t xml:space="preserve"> </w:t>
      </w:r>
      <w:r w:rsidRPr="003A7E07">
        <w:rPr>
          <w:color w:val="231F20"/>
          <w:spacing w:val="-1"/>
          <w:sz w:val="22"/>
          <w:szCs w:val="22"/>
        </w:rPr>
        <w:t>Given</w:t>
      </w:r>
      <w:r w:rsidRPr="003A7E07">
        <w:rPr>
          <w:color w:val="231F20"/>
          <w:spacing w:val="23"/>
          <w:w w:val="99"/>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emphasis</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pacing w:val="-1"/>
          <w:sz w:val="22"/>
          <w:szCs w:val="22"/>
        </w:rPr>
        <w:t>social</w:t>
      </w:r>
      <w:r w:rsidRPr="003A7E07">
        <w:rPr>
          <w:color w:val="231F20"/>
          <w:spacing w:val="-4"/>
          <w:sz w:val="22"/>
          <w:szCs w:val="22"/>
        </w:rPr>
        <w:t xml:space="preserve"> </w:t>
      </w:r>
      <w:r w:rsidRPr="003A7E07">
        <w:rPr>
          <w:color w:val="231F20"/>
          <w:sz w:val="22"/>
          <w:szCs w:val="22"/>
        </w:rPr>
        <w:t>class</w:t>
      </w:r>
      <w:r w:rsidRPr="003A7E07">
        <w:rPr>
          <w:color w:val="231F20"/>
          <w:spacing w:val="-4"/>
          <w:sz w:val="22"/>
          <w:szCs w:val="22"/>
        </w:rPr>
        <w:t xml:space="preserve"> </w:t>
      </w:r>
      <w:r w:rsidRPr="003A7E07">
        <w:rPr>
          <w:color w:val="231F20"/>
          <w:sz w:val="22"/>
          <w:szCs w:val="22"/>
        </w:rPr>
        <w:t>in</w:t>
      </w:r>
      <w:r w:rsidRPr="003A7E07">
        <w:rPr>
          <w:color w:val="231F20"/>
          <w:spacing w:val="-4"/>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documentaries,</w:t>
      </w:r>
      <w:r w:rsidRPr="003A7E07">
        <w:rPr>
          <w:color w:val="231F20"/>
          <w:spacing w:val="-4"/>
          <w:sz w:val="22"/>
          <w:szCs w:val="22"/>
        </w:rPr>
        <w:t xml:space="preserve"> </w:t>
      </w:r>
      <w:r w:rsidRPr="003A7E07">
        <w:rPr>
          <w:color w:val="231F20"/>
          <w:sz w:val="22"/>
          <w:szCs w:val="22"/>
        </w:rPr>
        <w:t>it</w:t>
      </w:r>
      <w:r w:rsidRPr="003A7E07">
        <w:rPr>
          <w:color w:val="231F20"/>
          <w:spacing w:val="-4"/>
          <w:sz w:val="22"/>
          <w:szCs w:val="22"/>
        </w:rPr>
        <w:t xml:space="preserve"> </w:t>
      </w:r>
      <w:r w:rsidRPr="003A7E07">
        <w:rPr>
          <w:color w:val="231F20"/>
          <w:spacing w:val="-1"/>
          <w:sz w:val="22"/>
          <w:szCs w:val="22"/>
        </w:rPr>
        <w:t>will</w:t>
      </w:r>
      <w:r w:rsidRPr="003A7E07">
        <w:rPr>
          <w:color w:val="231F20"/>
          <w:spacing w:val="-4"/>
          <w:sz w:val="22"/>
          <w:szCs w:val="22"/>
        </w:rPr>
        <w:t xml:space="preserve"> </w:t>
      </w:r>
      <w:r w:rsidRPr="003A7E07">
        <w:rPr>
          <w:color w:val="231F20"/>
          <w:sz w:val="22"/>
          <w:szCs w:val="22"/>
        </w:rPr>
        <w:t>be</w:t>
      </w:r>
      <w:r w:rsidRPr="003A7E07">
        <w:rPr>
          <w:color w:val="231F20"/>
          <w:spacing w:val="-4"/>
          <w:sz w:val="22"/>
          <w:szCs w:val="22"/>
        </w:rPr>
        <w:t xml:space="preserve"> </w:t>
      </w:r>
      <w:r w:rsidRPr="003A7E07">
        <w:rPr>
          <w:color w:val="231F20"/>
          <w:sz w:val="22"/>
          <w:szCs w:val="22"/>
        </w:rPr>
        <w:t>useful</w:t>
      </w:r>
      <w:r w:rsidRPr="003A7E07">
        <w:rPr>
          <w:color w:val="231F20"/>
          <w:spacing w:val="-4"/>
          <w:sz w:val="22"/>
          <w:szCs w:val="22"/>
        </w:rPr>
        <w:t xml:space="preserve"> </w:t>
      </w:r>
      <w:r w:rsidRPr="003A7E07">
        <w:rPr>
          <w:color w:val="231F20"/>
          <w:sz w:val="22"/>
          <w:szCs w:val="22"/>
        </w:rPr>
        <w:t>to</w:t>
      </w:r>
      <w:r w:rsidRPr="003A7E07">
        <w:rPr>
          <w:color w:val="231F20"/>
          <w:spacing w:val="-4"/>
          <w:sz w:val="22"/>
          <w:szCs w:val="22"/>
        </w:rPr>
        <w:t xml:space="preserve"> </w:t>
      </w:r>
      <w:r w:rsidRPr="003A7E07">
        <w:rPr>
          <w:color w:val="231F20"/>
          <w:spacing w:val="-1"/>
          <w:sz w:val="22"/>
          <w:szCs w:val="22"/>
        </w:rPr>
        <w:t>start</w:t>
      </w:r>
      <w:r w:rsidRPr="003A7E07">
        <w:rPr>
          <w:color w:val="231F20"/>
          <w:spacing w:val="-3"/>
          <w:sz w:val="22"/>
          <w:szCs w:val="22"/>
        </w:rPr>
        <w:t xml:space="preserve"> </w:t>
      </w:r>
      <w:r w:rsidRPr="003A7E07">
        <w:rPr>
          <w:color w:val="231F20"/>
          <w:spacing w:val="-1"/>
          <w:sz w:val="22"/>
          <w:szCs w:val="22"/>
        </w:rPr>
        <w:t>with</w:t>
      </w:r>
      <w:r w:rsidRPr="003A7E07">
        <w:rPr>
          <w:color w:val="231F20"/>
          <w:spacing w:val="-4"/>
          <w:sz w:val="22"/>
          <w:szCs w:val="22"/>
        </w:rPr>
        <w:t xml:space="preserve"> </w:t>
      </w:r>
      <w:r w:rsidRPr="003A7E07">
        <w:rPr>
          <w:color w:val="231F20"/>
          <w:sz w:val="22"/>
          <w:szCs w:val="22"/>
        </w:rPr>
        <w:t>a</w:t>
      </w:r>
      <w:r w:rsidRPr="003A7E07">
        <w:rPr>
          <w:color w:val="231F20"/>
          <w:spacing w:val="-4"/>
          <w:sz w:val="22"/>
          <w:szCs w:val="22"/>
        </w:rPr>
        <w:t xml:space="preserve"> </w:t>
      </w:r>
      <w:r w:rsidRPr="003A7E07">
        <w:rPr>
          <w:color w:val="231F20"/>
          <w:sz w:val="22"/>
          <w:szCs w:val="22"/>
        </w:rPr>
        <w:t>discussion</w:t>
      </w:r>
      <w:r w:rsidRPr="003A7E07">
        <w:rPr>
          <w:color w:val="231F20"/>
          <w:spacing w:val="25"/>
          <w:w w:val="99"/>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pacing w:val="-1"/>
          <w:sz w:val="22"/>
          <w:szCs w:val="22"/>
        </w:rPr>
        <w:t>in</w:t>
      </w:r>
      <w:r w:rsidRPr="003A7E07">
        <w:rPr>
          <w:color w:val="231F20"/>
          <w:spacing w:val="-2"/>
          <w:sz w:val="22"/>
          <w:szCs w:val="22"/>
        </w:rPr>
        <w:t>fl</w:t>
      </w:r>
      <w:r w:rsidRPr="003A7E07">
        <w:rPr>
          <w:color w:val="231F20"/>
          <w:spacing w:val="-1"/>
          <w:sz w:val="22"/>
          <w:szCs w:val="22"/>
        </w:rPr>
        <w:t>uence</w:t>
      </w:r>
      <w:r w:rsidRPr="003A7E07">
        <w:rPr>
          <w:color w:val="231F20"/>
          <w:spacing w:val="6"/>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pacing w:val="-1"/>
          <w:sz w:val="22"/>
          <w:szCs w:val="22"/>
        </w:rPr>
        <w:t>sociocultural</w:t>
      </w:r>
      <w:r w:rsidRPr="003A7E07">
        <w:rPr>
          <w:color w:val="231F20"/>
          <w:spacing w:val="7"/>
          <w:sz w:val="22"/>
          <w:szCs w:val="22"/>
        </w:rPr>
        <w:t xml:space="preserve"> </w:t>
      </w:r>
      <w:r w:rsidRPr="003A7E07">
        <w:rPr>
          <w:color w:val="231F20"/>
          <w:sz w:val="22"/>
          <w:szCs w:val="22"/>
        </w:rPr>
        <w:t>context,</w:t>
      </w:r>
      <w:r w:rsidRPr="003A7E07">
        <w:rPr>
          <w:color w:val="231F20"/>
          <w:spacing w:val="5"/>
          <w:sz w:val="22"/>
          <w:szCs w:val="22"/>
        </w:rPr>
        <w:t xml:space="preserve"> </w:t>
      </w:r>
      <w:r w:rsidRPr="003A7E07">
        <w:rPr>
          <w:color w:val="231F20"/>
          <w:sz w:val="22"/>
          <w:szCs w:val="22"/>
        </w:rPr>
        <w:t>incorporating</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role</w:t>
      </w:r>
      <w:r w:rsidRPr="003A7E07">
        <w:rPr>
          <w:color w:val="231F20"/>
          <w:spacing w:val="6"/>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changes</w:t>
      </w:r>
      <w:r w:rsidRPr="003A7E07">
        <w:rPr>
          <w:color w:val="231F20"/>
          <w:spacing w:val="5"/>
          <w:sz w:val="22"/>
          <w:szCs w:val="22"/>
        </w:rPr>
        <w:t xml:space="preserve"> </w:t>
      </w:r>
      <w:r w:rsidRPr="003A7E07">
        <w:rPr>
          <w:color w:val="231F20"/>
          <w:sz w:val="22"/>
          <w:szCs w:val="22"/>
        </w:rPr>
        <w:t>across</w:t>
      </w:r>
      <w:r w:rsidRPr="003A7E07">
        <w:rPr>
          <w:color w:val="231F20"/>
          <w:spacing w:val="5"/>
          <w:sz w:val="22"/>
          <w:szCs w:val="22"/>
        </w:rPr>
        <w:t xml:space="preserve"> </w:t>
      </w:r>
      <w:r w:rsidRPr="003A7E07">
        <w:rPr>
          <w:color w:val="231F20"/>
          <w:sz w:val="22"/>
          <w:szCs w:val="22"/>
        </w:rPr>
        <w:t>time</w:t>
      </w:r>
      <w:r w:rsidRPr="003A7E07">
        <w:rPr>
          <w:color w:val="231F20"/>
          <w:spacing w:val="30"/>
          <w:w w:val="99"/>
          <w:sz w:val="22"/>
          <w:szCs w:val="22"/>
        </w:rPr>
        <w:t xml:space="preserve"> </w:t>
      </w:r>
      <w:r w:rsidRPr="003A7E07">
        <w:rPr>
          <w:color w:val="231F20"/>
          <w:sz w:val="22"/>
          <w:szCs w:val="22"/>
        </w:rPr>
        <w:t>to</w:t>
      </w:r>
      <w:r w:rsidRPr="003A7E07">
        <w:rPr>
          <w:color w:val="231F20"/>
          <w:spacing w:val="11"/>
          <w:sz w:val="22"/>
          <w:szCs w:val="22"/>
        </w:rPr>
        <w:t xml:space="preserve"> </w:t>
      </w:r>
      <w:r w:rsidRPr="003A7E07">
        <w:rPr>
          <w:color w:val="231F20"/>
          <w:sz w:val="22"/>
          <w:szCs w:val="22"/>
        </w:rPr>
        <w:t>compare</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depicted</w:t>
      </w:r>
      <w:r w:rsidRPr="003A7E07">
        <w:rPr>
          <w:color w:val="231F20"/>
          <w:spacing w:val="12"/>
          <w:sz w:val="22"/>
          <w:szCs w:val="22"/>
        </w:rPr>
        <w:t xml:space="preserve"> </w:t>
      </w:r>
      <w:r w:rsidRPr="003A7E07">
        <w:rPr>
          <w:color w:val="231F20"/>
          <w:sz w:val="22"/>
          <w:szCs w:val="22"/>
        </w:rPr>
        <w:t>participants’</w:t>
      </w:r>
      <w:r w:rsidRPr="003A7E07">
        <w:rPr>
          <w:color w:val="231F20"/>
          <w:spacing w:val="12"/>
          <w:sz w:val="22"/>
          <w:szCs w:val="22"/>
        </w:rPr>
        <w:t xml:space="preserve"> </w:t>
      </w:r>
      <w:r w:rsidRPr="003A7E07">
        <w:rPr>
          <w:color w:val="231F20"/>
          <w:sz w:val="22"/>
          <w:szCs w:val="22"/>
        </w:rPr>
        <w:t>experiences</w:t>
      </w:r>
      <w:r w:rsidRPr="003A7E07">
        <w:rPr>
          <w:color w:val="231F20"/>
          <w:spacing w:val="11"/>
          <w:sz w:val="22"/>
          <w:szCs w:val="22"/>
        </w:rPr>
        <w:t xml:space="preserve"> </w:t>
      </w:r>
      <w:r w:rsidRPr="003A7E07">
        <w:rPr>
          <w:color w:val="231F20"/>
          <w:spacing w:val="-1"/>
          <w:sz w:val="22"/>
          <w:szCs w:val="22"/>
        </w:rPr>
        <w:t>with</w:t>
      </w:r>
      <w:r w:rsidRPr="003A7E07">
        <w:rPr>
          <w:color w:val="231F20"/>
          <w:spacing w:val="12"/>
          <w:sz w:val="22"/>
          <w:szCs w:val="22"/>
        </w:rPr>
        <w:t xml:space="preserve"> </w:t>
      </w:r>
      <w:r w:rsidRPr="003A7E07">
        <w:rPr>
          <w:color w:val="231F20"/>
          <w:sz w:val="22"/>
          <w:szCs w:val="22"/>
        </w:rPr>
        <w:t>those</w:t>
      </w:r>
      <w:r w:rsidRPr="003A7E07">
        <w:rPr>
          <w:color w:val="231F20"/>
          <w:spacing w:val="11"/>
          <w:sz w:val="22"/>
          <w:szCs w:val="22"/>
        </w:rPr>
        <w:t xml:space="preserve"> </w:t>
      </w:r>
      <w:r w:rsidRPr="003A7E07">
        <w:rPr>
          <w:color w:val="231F20"/>
          <w:sz w:val="22"/>
          <w:szCs w:val="22"/>
        </w:rPr>
        <w:t>they</w:t>
      </w:r>
      <w:r w:rsidRPr="003A7E07">
        <w:rPr>
          <w:color w:val="231F20"/>
          <w:spacing w:val="11"/>
          <w:sz w:val="22"/>
          <w:szCs w:val="22"/>
        </w:rPr>
        <w:t xml:space="preserve"> </w:t>
      </w:r>
      <w:r w:rsidRPr="003A7E07">
        <w:rPr>
          <w:color w:val="231F20"/>
          <w:sz w:val="22"/>
          <w:szCs w:val="22"/>
        </w:rPr>
        <w:t>might</w:t>
      </w:r>
      <w:r w:rsidRPr="003A7E07">
        <w:rPr>
          <w:color w:val="231F20"/>
          <w:spacing w:val="11"/>
          <w:sz w:val="22"/>
          <w:szCs w:val="22"/>
        </w:rPr>
        <w:t xml:space="preserve"> </w:t>
      </w:r>
      <w:r w:rsidRPr="003A7E07">
        <w:rPr>
          <w:color w:val="231F20"/>
          <w:sz w:val="22"/>
          <w:szCs w:val="22"/>
        </w:rPr>
        <w:t>encounter</w:t>
      </w:r>
      <w:r w:rsidRPr="003A7E07">
        <w:rPr>
          <w:color w:val="231F20"/>
          <w:spacing w:val="11"/>
          <w:sz w:val="22"/>
          <w:szCs w:val="22"/>
        </w:rPr>
        <w:t xml:space="preserve"> </w:t>
      </w:r>
      <w:r w:rsidRPr="003A7E07">
        <w:rPr>
          <w:color w:val="231F20"/>
          <w:sz w:val="22"/>
          <w:szCs w:val="22"/>
        </w:rPr>
        <w:t>today.</w:t>
      </w:r>
      <w:r w:rsidRPr="003A7E07">
        <w:rPr>
          <w:color w:val="231F20"/>
          <w:spacing w:val="21"/>
          <w:w w:val="99"/>
          <w:sz w:val="22"/>
          <w:szCs w:val="22"/>
        </w:rPr>
        <w:t xml:space="preserve"> </w:t>
      </w:r>
      <w:r w:rsidR="0064208E" w:rsidRPr="003A7E07">
        <w:rPr>
          <w:color w:val="231F20"/>
          <w:spacing w:val="-2"/>
          <w:sz w:val="22"/>
          <w:szCs w:val="22"/>
        </w:rPr>
        <w:t>You may also wish to encourage the students to explore other themes, including</w:t>
      </w:r>
      <w:r w:rsidRPr="003A7E07">
        <w:rPr>
          <w:color w:val="231F20"/>
          <w:spacing w:val="2"/>
          <w:sz w:val="22"/>
          <w:szCs w:val="22"/>
        </w:rPr>
        <w:t xml:space="preserve"> </w:t>
      </w:r>
      <w:r w:rsidRPr="003A7E07">
        <w:rPr>
          <w:color w:val="231F20"/>
          <w:sz w:val="22"/>
          <w:szCs w:val="22"/>
        </w:rPr>
        <w:t>continuity</w:t>
      </w:r>
      <w:r w:rsidRPr="003A7E07">
        <w:rPr>
          <w:color w:val="231F20"/>
          <w:w w:val="99"/>
          <w:sz w:val="22"/>
          <w:szCs w:val="22"/>
        </w:rPr>
        <w:t xml:space="preserve"> </w:t>
      </w:r>
      <w:r w:rsidRPr="003A7E07">
        <w:rPr>
          <w:color w:val="231F20"/>
          <w:spacing w:val="-1"/>
          <w:sz w:val="22"/>
          <w:szCs w:val="22"/>
        </w:rPr>
        <w:t>versus</w:t>
      </w:r>
      <w:r w:rsidRPr="003A7E07">
        <w:rPr>
          <w:color w:val="231F20"/>
          <w:spacing w:val="-15"/>
          <w:sz w:val="22"/>
          <w:szCs w:val="22"/>
        </w:rPr>
        <w:t xml:space="preserve"> </w:t>
      </w:r>
      <w:r w:rsidRPr="003A7E07">
        <w:rPr>
          <w:color w:val="231F20"/>
          <w:spacing w:val="-1"/>
          <w:sz w:val="22"/>
          <w:szCs w:val="22"/>
        </w:rPr>
        <w:t>discontinuity</w:t>
      </w:r>
      <w:r w:rsidR="0064208E" w:rsidRPr="003A7E07">
        <w:rPr>
          <w:color w:val="231F20"/>
          <w:spacing w:val="-1"/>
          <w:sz w:val="22"/>
          <w:szCs w:val="22"/>
        </w:rPr>
        <w:t>, individual differences, and the likely</w:t>
      </w:r>
      <w:r w:rsidRPr="003A7E07">
        <w:rPr>
          <w:color w:val="231F20"/>
          <w:spacing w:val="-14"/>
          <w:sz w:val="22"/>
          <w:szCs w:val="22"/>
        </w:rPr>
        <w:t xml:space="preserve"> </w:t>
      </w:r>
      <w:r w:rsidRPr="003A7E07">
        <w:rPr>
          <w:color w:val="231F20"/>
          <w:sz w:val="22"/>
          <w:szCs w:val="22"/>
        </w:rPr>
        <w:t>role</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individuals’</w:t>
      </w:r>
      <w:r w:rsidRPr="003A7E07">
        <w:rPr>
          <w:color w:val="231F20"/>
          <w:spacing w:val="-6"/>
          <w:sz w:val="22"/>
          <w:szCs w:val="22"/>
        </w:rPr>
        <w:t xml:space="preserve"> </w:t>
      </w:r>
      <w:r w:rsidRPr="003A7E07">
        <w:rPr>
          <w:color w:val="231F20"/>
          <w:sz w:val="22"/>
          <w:szCs w:val="22"/>
        </w:rPr>
        <w:t>actions</w:t>
      </w:r>
      <w:r w:rsidRPr="003A7E07">
        <w:rPr>
          <w:color w:val="231F20"/>
          <w:spacing w:val="-5"/>
          <w:sz w:val="22"/>
          <w:szCs w:val="22"/>
        </w:rPr>
        <w:t xml:space="preserve"> </w:t>
      </w:r>
      <w:r w:rsidRPr="003A7E07">
        <w:rPr>
          <w:color w:val="231F20"/>
          <w:sz w:val="22"/>
          <w:szCs w:val="22"/>
        </w:rPr>
        <w:t>on</w:t>
      </w:r>
      <w:r w:rsidRPr="003A7E07">
        <w:rPr>
          <w:color w:val="231F20"/>
          <w:spacing w:val="-4"/>
          <w:sz w:val="22"/>
          <w:szCs w:val="22"/>
        </w:rPr>
        <w:t xml:space="preserve"> </w:t>
      </w:r>
      <w:r w:rsidRPr="003A7E07">
        <w:rPr>
          <w:color w:val="231F20"/>
          <w:sz w:val="22"/>
          <w:szCs w:val="22"/>
        </w:rPr>
        <w:t>their</w:t>
      </w:r>
      <w:r w:rsidRPr="003A7E07">
        <w:rPr>
          <w:color w:val="231F20"/>
          <w:spacing w:val="-6"/>
          <w:sz w:val="22"/>
          <w:szCs w:val="22"/>
        </w:rPr>
        <w:t xml:space="preserve"> </w:t>
      </w:r>
      <w:r w:rsidRPr="003A7E07">
        <w:rPr>
          <w:color w:val="231F20"/>
          <w:sz w:val="22"/>
          <w:szCs w:val="22"/>
        </w:rPr>
        <w:t>own</w:t>
      </w:r>
      <w:r w:rsidRPr="003A7E07">
        <w:rPr>
          <w:color w:val="231F20"/>
          <w:spacing w:val="-5"/>
          <w:sz w:val="22"/>
          <w:szCs w:val="22"/>
        </w:rPr>
        <w:t xml:space="preserve"> </w:t>
      </w:r>
      <w:r w:rsidRPr="003A7E07">
        <w:rPr>
          <w:color w:val="231F20"/>
          <w:sz w:val="22"/>
          <w:szCs w:val="22"/>
        </w:rPr>
        <w:t>development.</w:t>
      </w:r>
    </w:p>
    <w:p w14:paraId="42E00175" w14:textId="4798DE36" w:rsidR="00B91650" w:rsidRPr="003A7E07" w:rsidRDefault="00B91650" w:rsidP="006A2226">
      <w:pPr>
        <w:pStyle w:val="BodyText"/>
        <w:kinsoku w:val="0"/>
        <w:overflowPunct w:val="0"/>
        <w:spacing w:line="265" w:lineRule="auto"/>
        <w:ind w:left="1059" w:right="110" w:firstLine="360"/>
        <w:rPr>
          <w:color w:val="231F20"/>
          <w:sz w:val="22"/>
          <w:szCs w:val="22"/>
        </w:rPr>
      </w:pPr>
      <w:r w:rsidRPr="003A7E07">
        <w:rPr>
          <w:color w:val="231F20"/>
          <w:spacing w:val="4"/>
          <w:sz w:val="22"/>
          <w:szCs w:val="22"/>
        </w:rPr>
        <w:t>For</w:t>
      </w:r>
      <w:r w:rsidRPr="003A7E07">
        <w:rPr>
          <w:color w:val="231F20"/>
          <w:spacing w:val="51"/>
          <w:sz w:val="22"/>
          <w:szCs w:val="22"/>
        </w:rPr>
        <w:t xml:space="preserve"> </w:t>
      </w:r>
      <w:r w:rsidRPr="003A7E07">
        <w:rPr>
          <w:color w:val="231F20"/>
          <w:spacing w:val="7"/>
          <w:sz w:val="22"/>
          <w:szCs w:val="22"/>
        </w:rPr>
        <w:t>background</w:t>
      </w:r>
      <w:r w:rsidRPr="003A7E07">
        <w:rPr>
          <w:color w:val="231F20"/>
          <w:spacing w:val="51"/>
          <w:sz w:val="22"/>
          <w:szCs w:val="22"/>
        </w:rPr>
        <w:t xml:space="preserve"> </w:t>
      </w:r>
      <w:r w:rsidRPr="003A7E07">
        <w:rPr>
          <w:color w:val="231F20"/>
          <w:spacing w:val="7"/>
          <w:sz w:val="22"/>
          <w:szCs w:val="22"/>
        </w:rPr>
        <w:t>information</w:t>
      </w:r>
      <w:r w:rsidRPr="003A7E07">
        <w:rPr>
          <w:color w:val="231F20"/>
          <w:spacing w:val="51"/>
          <w:sz w:val="22"/>
          <w:szCs w:val="22"/>
        </w:rPr>
        <w:t xml:space="preserve"> </w:t>
      </w:r>
      <w:r w:rsidRPr="003A7E07">
        <w:rPr>
          <w:color w:val="231F20"/>
          <w:spacing w:val="3"/>
          <w:sz w:val="22"/>
          <w:szCs w:val="22"/>
        </w:rPr>
        <w:t>on</w:t>
      </w:r>
      <w:r w:rsidR="00EB3710" w:rsidRPr="003A7E07">
        <w:rPr>
          <w:color w:val="231F20"/>
          <w:sz w:val="22"/>
          <w:szCs w:val="22"/>
        </w:rPr>
        <w:t xml:space="preserve"> </w:t>
      </w:r>
      <w:r w:rsidRPr="003A7E07">
        <w:rPr>
          <w:color w:val="231F20"/>
          <w:spacing w:val="5"/>
          <w:sz w:val="22"/>
          <w:szCs w:val="22"/>
        </w:rPr>
        <w:t>the</w:t>
      </w:r>
      <w:r w:rsidR="00EB3710" w:rsidRPr="003A7E07">
        <w:rPr>
          <w:color w:val="231F20"/>
          <w:sz w:val="22"/>
          <w:szCs w:val="22"/>
        </w:rPr>
        <w:t xml:space="preserve"> </w:t>
      </w:r>
      <w:r w:rsidRPr="003A7E07">
        <w:rPr>
          <w:color w:val="231F20"/>
          <w:spacing w:val="7"/>
          <w:sz w:val="22"/>
          <w:szCs w:val="22"/>
        </w:rPr>
        <w:t>documentary</w:t>
      </w:r>
      <w:r w:rsidR="00EB3710" w:rsidRPr="003A7E07">
        <w:rPr>
          <w:color w:val="231F20"/>
          <w:sz w:val="22"/>
          <w:szCs w:val="22"/>
        </w:rPr>
        <w:t xml:space="preserve"> </w:t>
      </w:r>
      <w:r w:rsidRPr="003A7E07">
        <w:rPr>
          <w:color w:val="231F20"/>
          <w:spacing w:val="6"/>
          <w:sz w:val="22"/>
          <w:szCs w:val="22"/>
        </w:rPr>
        <w:t>series,</w:t>
      </w:r>
      <w:r w:rsidR="00EB3710" w:rsidRPr="003A7E07">
        <w:rPr>
          <w:color w:val="231F20"/>
          <w:sz w:val="22"/>
          <w:szCs w:val="22"/>
        </w:rPr>
        <w:t xml:space="preserve"> </w:t>
      </w:r>
      <w:r w:rsidRPr="003A7E07">
        <w:rPr>
          <w:color w:val="231F20"/>
          <w:spacing w:val="5"/>
          <w:sz w:val="22"/>
          <w:szCs w:val="22"/>
        </w:rPr>
        <w:t>see</w:t>
      </w:r>
      <w:r w:rsidR="00EB3710" w:rsidRPr="003A7E07">
        <w:rPr>
          <w:color w:val="231F20"/>
          <w:sz w:val="22"/>
          <w:szCs w:val="22"/>
        </w:rPr>
        <w:t xml:space="preserve"> </w:t>
      </w:r>
      <w:r w:rsidRPr="003A7E07">
        <w:rPr>
          <w:color w:val="231F20"/>
          <w:spacing w:val="5"/>
          <w:sz w:val="22"/>
          <w:szCs w:val="22"/>
        </w:rPr>
        <w:t>the</w:t>
      </w:r>
      <w:r w:rsidR="00EB3710" w:rsidRPr="003A7E07">
        <w:rPr>
          <w:color w:val="231F20"/>
          <w:sz w:val="22"/>
          <w:szCs w:val="22"/>
        </w:rPr>
        <w:t xml:space="preserve"> </w:t>
      </w:r>
      <w:r w:rsidRPr="003A7E07">
        <w:rPr>
          <w:color w:val="231F20"/>
          <w:spacing w:val="8"/>
          <w:sz w:val="22"/>
          <w:szCs w:val="22"/>
        </w:rPr>
        <w:t>follow</w:t>
      </w:r>
      <w:r w:rsidRPr="003A7E07">
        <w:rPr>
          <w:color w:val="231F20"/>
          <w:spacing w:val="3"/>
          <w:sz w:val="22"/>
          <w:szCs w:val="22"/>
        </w:rPr>
        <w:t>ing</w:t>
      </w:r>
      <w:r w:rsidRPr="003A7E07">
        <w:rPr>
          <w:color w:val="231F20"/>
          <w:spacing w:val="14"/>
          <w:sz w:val="22"/>
          <w:szCs w:val="22"/>
        </w:rPr>
        <w:t xml:space="preserve"> </w:t>
      </w:r>
      <w:r w:rsidR="00917061">
        <w:rPr>
          <w:color w:val="231F20"/>
          <w:spacing w:val="3"/>
          <w:sz w:val="22"/>
          <w:szCs w:val="22"/>
        </w:rPr>
        <w:t>w</w:t>
      </w:r>
      <w:r w:rsidR="00CB523B" w:rsidRPr="003A7E07">
        <w:rPr>
          <w:color w:val="231F20"/>
          <w:spacing w:val="3"/>
          <w:sz w:val="22"/>
          <w:szCs w:val="22"/>
        </w:rPr>
        <w:t>eb</w:t>
      </w:r>
      <w:r w:rsidRPr="003A7E07">
        <w:rPr>
          <w:color w:val="231F20"/>
          <w:spacing w:val="4"/>
          <w:sz w:val="22"/>
          <w:szCs w:val="22"/>
        </w:rPr>
        <w:t>site:</w:t>
      </w:r>
      <w:r w:rsidRPr="003A7E07">
        <w:rPr>
          <w:color w:val="231F20"/>
          <w:spacing w:val="14"/>
          <w:sz w:val="22"/>
          <w:szCs w:val="22"/>
        </w:rPr>
        <w:t xml:space="preserve"> </w:t>
      </w:r>
      <w:hyperlink r:id="rId7" w:history="1">
        <w:r w:rsidRPr="003B3DEF">
          <w:rPr>
            <w:rStyle w:val="Hyperlink"/>
            <w:spacing w:val="5"/>
            <w:sz w:val="22"/>
            <w:szCs w:val="22"/>
            <w:u w:val="none"/>
          </w:rPr>
          <w:t>http://rogerebert.suntimes.com/apps/pbcs.dll/article?AID=/19981025/</w:t>
        </w:r>
        <w:r w:rsidRPr="003B3DEF">
          <w:rPr>
            <w:rStyle w:val="Hyperlink"/>
            <w:sz w:val="22"/>
            <w:szCs w:val="22"/>
            <w:u w:val="none"/>
          </w:rPr>
          <w:t>REVIEWS08/401010370/1023</w:t>
        </w:r>
      </w:hyperlink>
      <w:r w:rsidRPr="003A7E07">
        <w:rPr>
          <w:color w:val="231F20"/>
          <w:sz w:val="22"/>
          <w:szCs w:val="22"/>
        </w:rPr>
        <w:t>.</w:t>
      </w:r>
    </w:p>
    <w:p w14:paraId="26A4BB39" w14:textId="77777777" w:rsidR="00174FA2" w:rsidRPr="003A7E07" w:rsidRDefault="00174FA2" w:rsidP="006A2226">
      <w:pPr>
        <w:pStyle w:val="BodyText"/>
        <w:kinsoku w:val="0"/>
        <w:overflowPunct w:val="0"/>
        <w:spacing w:line="265" w:lineRule="auto"/>
        <w:ind w:left="1059" w:right="110" w:firstLine="360"/>
        <w:rPr>
          <w:color w:val="000000"/>
          <w:sz w:val="22"/>
          <w:szCs w:val="22"/>
        </w:rPr>
      </w:pPr>
      <w:r w:rsidRPr="003A7E07">
        <w:rPr>
          <w:color w:val="231F20"/>
          <w:sz w:val="22"/>
          <w:szCs w:val="22"/>
        </w:rPr>
        <w:t xml:space="preserve">If your students assume that issues of gender and SES no longer exert strong influences on development, you </w:t>
      </w:r>
      <w:r w:rsidR="00F22DA1" w:rsidRPr="003A7E07">
        <w:rPr>
          <w:color w:val="231F20"/>
          <w:sz w:val="22"/>
          <w:szCs w:val="22"/>
        </w:rPr>
        <w:t xml:space="preserve">may </w:t>
      </w:r>
      <w:r w:rsidRPr="003A7E07">
        <w:rPr>
          <w:color w:val="231F20"/>
          <w:sz w:val="22"/>
          <w:szCs w:val="22"/>
        </w:rPr>
        <w:t xml:space="preserve">want to share the following recent description of efforts to overturn the right of male primogeniture in the UK: </w:t>
      </w:r>
      <w:hyperlink r:id="rId8" w:history="1">
        <w:r w:rsidRPr="003B3DEF">
          <w:rPr>
            <w:rStyle w:val="Hyperlink"/>
            <w:sz w:val="22"/>
            <w:szCs w:val="22"/>
            <w:u w:val="none"/>
          </w:rPr>
          <w:t>http://www.independent.co.uk/news/uk/politics/the-hares-take-on-the-heirs-in-parliament-where-royalty-led-the-aristocracy-may-follow-with-succession-rights-for-girls-to-be-debated-8891780.html</w:t>
        </w:r>
      </w:hyperlink>
      <w:r w:rsidRPr="003A7E07">
        <w:rPr>
          <w:color w:val="231F20"/>
          <w:sz w:val="22"/>
          <w:szCs w:val="22"/>
        </w:rPr>
        <w:t xml:space="preserve"> </w:t>
      </w:r>
    </w:p>
    <w:p w14:paraId="66641AE3" w14:textId="77777777" w:rsidR="00D51015" w:rsidRDefault="00D51015" w:rsidP="006A2226">
      <w:pPr>
        <w:kinsoku w:val="0"/>
        <w:overflowPunct w:val="0"/>
        <w:spacing w:line="220" w:lineRule="exact"/>
        <w:rPr>
          <w:sz w:val="22"/>
          <w:szCs w:val="22"/>
        </w:rPr>
      </w:pPr>
    </w:p>
    <w:p w14:paraId="17FA00FC" w14:textId="77777777" w:rsidR="00B91650" w:rsidRDefault="00B91650" w:rsidP="006A2226">
      <w:pPr>
        <w:kinsoku w:val="0"/>
        <w:overflowPunct w:val="0"/>
        <w:spacing w:before="1" w:line="240" w:lineRule="exact"/>
      </w:pPr>
    </w:p>
    <w:p w14:paraId="6D047D2A" w14:textId="77777777" w:rsidR="00B91650" w:rsidRPr="003A7E07" w:rsidRDefault="00B91650" w:rsidP="006A2226">
      <w:pPr>
        <w:pStyle w:val="Heading1"/>
        <w:kinsoku w:val="0"/>
        <w:overflowPunct w:val="0"/>
        <w:ind w:left="2239" w:right="130" w:hanging="2140"/>
        <w:rPr>
          <w:rFonts w:ascii="Trebuchet MS" w:hAnsi="Trebuchet MS"/>
          <w:b w:val="0"/>
          <w:bCs w:val="0"/>
          <w:color w:val="000000"/>
          <w:sz w:val="24"/>
          <w:szCs w:val="24"/>
        </w:rPr>
      </w:pPr>
      <w:r w:rsidRPr="003A7E07">
        <w:rPr>
          <w:rFonts w:ascii="Trebuchet MS" w:hAnsi="Trebuchet MS"/>
          <w:color w:val="231F20"/>
          <w:sz w:val="24"/>
          <w:szCs w:val="24"/>
        </w:rPr>
        <w:t>In-Class</w:t>
      </w:r>
      <w:r w:rsidRPr="003A7E07">
        <w:rPr>
          <w:rFonts w:ascii="Trebuchet MS" w:hAnsi="Trebuchet MS"/>
          <w:color w:val="231F20"/>
          <w:spacing w:val="-24"/>
          <w:sz w:val="24"/>
          <w:szCs w:val="24"/>
        </w:rPr>
        <w:t xml:space="preserve"> </w:t>
      </w:r>
      <w:r w:rsidRPr="003A7E07">
        <w:rPr>
          <w:rFonts w:ascii="Trebuchet MS" w:hAnsi="Trebuchet MS"/>
          <w:color w:val="231F20"/>
          <w:sz w:val="24"/>
          <w:szCs w:val="24"/>
        </w:rPr>
        <w:t>Activity</w:t>
      </w:r>
      <w:r w:rsidRPr="003A7E07">
        <w:rPr>
          <w:rFonts w:ascii="Trebuchet MS" w:hAnsi="Trebuchet MS"/>
          <w:color w:val="231F20"/>
          <w:spacing w:val="-23"/>
          <w:sz w:val="24"/>
          <w:szCs w:val="24"/>
        </w:rPr>
        <w:t xml:space="preserve"> </w:t>
      </w:r>
      <w:r w:rsidRPr="003A7E07">
        <w:rPr>
          <w:rFonts w:ascii="Trebuchet MS" w:hAnsi="Trebuchet MS"/>
          <w:color w:val="231F20"/>
          <w:sz w:val="24"/>
          <w:szCs w:val="24"/>
        </w:rPr>
        <w:t>3:</w:t>
      </w:r>
      <w:r w:rsidRPr="003A7E07">
        <w:rPr>
          <w:rFonts w:ascii="Trebuchet MS" w:hAnsi="Trebuchet MS"/>
          <w:color w:val="231F20"/>
          <w:spacing w:val="-23"/>
          <w:sz w:val="24"/>
          <w:szCs w:val="24"/>
        </w:rPr>
        <w:t xml:space="preserve"> </w:t>
      </w:r>
      <w:r w:rsidRPr="003A7E07">
        <w:rPr>
          <w:rFonts w:ascii="Trebuchet MS" w:hAnsi="Trebuchet MS"/>
          <w:color w:val="231F20"/>
          <w:sz w:val="24"/>
          <w:szCs w:val="24"/>
        </w:rPr>
        <w:t>Identifying</w:t>
      </w:r>
      <w:r w:rsidRPr="003A7E07">
        <w:rPr>
          <w:rFonts w:ascii="Trebuchet MS" w:hAnsi="Trebuchet MS"/>
          <w:color w:val="231F20"/>
          <w:spacing w:val="-23"/>
          <w:sz w:val="24"/>
          <w:szCs w:val="24"/>
        </w:rPr>
        <w:t xml:space="preserve"> </w:t>
      </w:r>
      <w:r w:rsidRPr="003A7E07">
        <w:rPr>
          <w:rFonts w:ascii="Trebuchet MS" w:hAnsi="Trebuchet MS"/>
          <w:color w:val="231F20"/>
          <w:sz w:val="24"/>
          <w:szCs w:val="24"/>
        </w:rPr>
        <w:t>Child</w:t>
      </w:r>
      <w:r w:rsidRPr="003A7E07">
        <w:rPr>
          <w:rFonts w:ascii="Trebuchet MS" w:hAnsi="Trebuchet MS"/>
          <w:color w:val="231F20"/>
          <w:spacing w:val="-24"/>
          <w:sz w:val="24"/>
          <w:szCs w:val="24"/>
        </w:rPr>
        <w:t xml:space="preserve"> </w:t>
      </w:r>
      <w:r w:rsidRPr="003A7E07">
        <w:rPr>
          <w:rFonts w:ascii="Trebuchet MS" w:hAnsi="Trebuchet MS"/>
          <w:color w:val="231F20"/>
          <w:sz w:val="24"/>
          <w:szCs w:val="24"/>
        </w:rPr>
        <w:t>Development</w:t>
      </w:r>
      <w:r w:rsidRPr="003A7E07">
        <w:rPr>
          <w:rFonts w:ascii="Trebuchet MS" w:hAnsi="Trebuchet MS"/>
          <w:color w:val="231F20"/>
          <w:spacing w:val="-23"/>
          <w:sz w:val="24"/>
          <w:szCs w:val="24"/>
        </w:rPr>
        <w:t xml:space="preserve"> </w:t>
      </w:r>
      <w:r w:rsidRPr="003A7E07">
        <w:rPr>
          <w:rFonts w:ascii="Trebuchet MS" w:hAnsi="Trebuchet MS"/>
          <w:color w:val="231F20"/>
          <w:sz w:val="24"/>
          <w:szCs w:val="24"/>
        </w:rPr>
        <w:t>Themes</w:t>
      </w:r>
      <w:r w:rsidRPr="003A7E07">
        <w:rPr>
          <w:rFonts w:ascii="Trebuchet MS" w:hAnsi="Trebuchet MS"/>
          <w:color w:val="231F20"/>
          <w:spacing w:val="-23"/>
          <w:sz w:val="24"/>
          <w:szCs w:val="24"/>
        </w:rPr>
        <w:t xml:space="preserve"> </w:t>
      </w:r>
      <w:r w:rsidRPr="003A7E07">
        <w:rPr>
          <w:rFonts w:ascii="Trebuchet MS" w:hAnsi="Trebuchet MS"/>
          <w:color w:val="231F20"/>
          <w:sz w:val="24"/>
          <w:szCs w:val="24"/>
        </w:rPr>
        <w:t>in</w:t>
      </w:r>
      <w:r w:rsidRPr="003A7E07">
        <w:rPr>
          <w:rFonts w:ascii="Trebuchet MS" w:hAnsi="Trebuchet MS"/>
          <w:color w:val="231F20"/>
          <w:spacing w:val="-23"/>
          <w:sz w:val="24"/>
          <w:szCs w:val="24"/>
        </w:rPr>
        <w:t xml:space="preserve"> </w:t>
      </w:r>
      <w:r w:rsidRPr="003A7E07">
        <w:rPr>
          <w:rFonts w:ascii="Trebuchet MS" w:hAnsi="Trebuchet MS"/>
          <w:color w:val="231F20"/>
          <w:sz w:val="24"/>
          <w:szCs w:val="24"/>
        </w:rPr>
        <w:t>Everyday</w:t>
      </w:r>
      <w:r w:rsidRPr="003A7E07">
        <w:rPr>
          <w:rFonts w:ascii="Trebuchet MS" w:hAnsi="Trebuchet MS"/>
          <w:color w:val="231F20"/>
          <w:w w:val="96"/>
          <w:sz w:val="24"/>
          <w:szCs w:val="24"/>
        </w:rPr>
        <w:t xml:space="preserve"> </w:t>
      </w:r>
      <w:r w:rsidRPr="003A7E07">
        <w:rPr>
          <w:rFonts w:ascii="Trebuchet MS" w:hAnsi="Trebuchet MS"/>
          <w:color w:val="231F20"/>
          <w:sz w:val="24"/>
          <w:szCs w:val="24"/>
        </w:rPr>
        <w:t>Approaches</w:t>
      </w:r>
      <w:r w:rsidRPr="003A7E07">
        <w:rPr>
          <w:rFonts w:ascii="Trebuchet MS" w:hAnsi="Trebuchet MS"/>
          <w:color w:val="231F20"/>
          <w:spacing w:val="-20"/>
          <w:sz w:val="24"/>
          <w:szCs w:val="24"/>
        </w:rPr>
        <w:t xml:space="preserve"> </w:t>
      </w:r>
      <w:r w:rsidRPr="003A7E07">
        <w:rPr>
          <w:rFonts w:ascii="Trebuchet MS" w:hAnsi="Trebuchet MS"/>
          <w:color w:val="231F20"/>
          <w:sz w:val="24"/>
          <w:szCs w:val="24"/>
        </w:rPr>
        <w:t>to</w:t>
      </w:r>
      <w:r w:rsidRPr="003A7E07">
        <w:rPr>
          <w:rFonts w:ascii="Trebuchet MS" w:hAnsi="Trebuchet MS"/>
          <w:color w:val="231F20"/>
          <w:spacing w:val="-20"/>
          <w:sz w:val="24"/>
          <w:szCs w:val="24"/>
        </w:rPr>
        <w:t xml:space="preserve"> </w:t>
      </w:r>
      <w:r w:rsidRPr="003A7E07">
        <w:rPr>
          <w:rFonts w:ascii="Trebuchet MS" w:hAnsi="Trebuchet MS"/>
          <w:color w:val="231F20"/>
          <w:sz w:val="24"/>
          <w:szCs w:val="24"/>
        </w:rPr>
        <w:t>Behavior</w:t>
      </w:r>
    </w:p>
    <w:p w14:paraId="6042A83F" w14:textId="78E76E9A" w:rsidR="00B91650" w:rsidRPr="003A7E07" w:rsidRDefault="00DA75A9" w:rsidP="006A2226">
      <w:pPr>
        <w:pStyle w:val="BodyText"/>
        <w:kinsoku w:val="0"/>
        <w:overflowPunct w:val="0"/>
        <w:spacing w:before="101" w:line="265" w:lineRule="auto"/>
        <w:ind w:right="117" w:firstLine="0"/>
        <w:rPr>
          <w:color w:val="000000"/>
          <w:sz w:val="22"/>
          <w:szCs w:val="22"/>
        </w:rPr>
      </w:pPr>
      <w:r w:rsidRPr="003A7E07">
        <w:rPr>
          <w:color w:val="231F20"/>
          <w:spacing w:val="-1"/>
          <w:sz w:val="22"/>
          <w:szCs w:val="22"/>
        </w:rPr>
        <w:t>Many</w:t>
      </w:r>
      <w:r w:rsidRPr="003A7E07">
        <w:rPr>
          <w:color w:val="231F20"/>
          <w:spacing w:val="3"/>
          <w:sz w:val="22"/>
          <w:szCs w:val="22"/>
        </w:rPr>
        <w:t xml:space="preserve"> </w:t>
      </w:r>
      <w:r w:rsidR="00B91650" w:rsidRPr="003A7E07">
        <w:rPr>
          <w:color w:val="231F20"/>
          <w:spacing w:val="-1"/>
          <w:sz w:val="22"/>
          <w:szCs w:val="22"/>
        </w:rPr>
        <w:t>students</w:t>
      </w:r>
      <w:r w:rsidR="00B91650" w:rsidRPr="003A7E07">
        <w:rPr>
          <w:color w:val="231F20"/>
          <w:spacing w:val="3"/>
          <w:sz w:val="22"/>
          <w:szCs w:val="22"/>
        </w:rPr>
        <w:t xml:space="preserve"> </w:t>
      </w:r>
      <w:r w:rsidR="00B91650" w:rsidRPr="003A7E07">
        <w:rPr>
          <w:color w:val="231F20"/>
          <w:spacing w:val="-1"/>
          <w:sz w:val="22"/>
          <w:szCs w:val="22"/>
        </w:rPr>
        <w:t>will</w:t>
      </w:r>
      <w:r w:rsidR="00B91650" w:rsidRPr="003A7E07">
        <w:rPr>
          <w:color w:val="231F20"/>
          <w:spacing w:val="4"/>
          <w:sz w:val="22"/>
          <w:szCs w:val="22"/>
        </w:rPr>
        <w:t xml:space="preserve"> </w:t>
      </w:r>
      <w:r w:rsidR="00B91650" w:rsidRPr="003A7E07">
        <w:rPr>
          <w:color w:val="231F20"/>
          <w:sz w:val="22"/>
          <w:szCs w:val="22"/>
        </w:rPr>
        <w:t>need</w:t>
      </w:r>
      <w:r w:rsidR="00B91650" w:rsidRPr="003A7E07">
        <w:rPr>
          <w:color w:val="231F20"/>
          <w:spacing w:val="3"/>
          <w:sz w:val="22"/>
          <w:szCs w:val="22"/>
        </w:rPr>
        <w:t xml:space="preserve"> </w:t>
      </w:r>
      <w:r w:rsidR="00B91650" w:rsidRPr="003A7E07">
        <w:rPr>
          <w:color w:val="231F20"/>
          <w:spacing w:val="-1"/>
          <w:sz w:val="22"/>
          <w:szCs w:val="22"/>
        </w:rPr>
        <w:t>some</w:t>
      </w:r>
      <w:r w:rsidR="00B91650" w:rsidRPr="003A7E07">
        <w:rPr>
          <w:color w:val="231F20"/>
          <w:spacing w:val="3"/>
          <w:sz w:val="22"/>
          <w:szCs w:val="22"/>
        </w:rPr>
        <w:t xml:space="preserve"> </w:t>
      </w:r>
      <w:r w:rsidR="00B91650" w:rsidRPr="003A7E07">
        <w:rPr>
          <w:color w:val="231F20"/>
          <w:spacing w:val="-1"/>
          <w:sz w:val="22"/>
          <w:szCs w:val="22"/>
        </w:rPr>
        <w:t>scaffolding</w:t>
      </w:r>
      <w:r w:rsidR="00B91650" w:rsidRPr="003A7E07">
        <w:rPr>
          <w:color w:val="231F20"/>
          <w:spacing w:val="4"/>
          <w:sz w:val="22"/>
          <w:szCs w:val="22"/>
        </w:rPr>
        <w:t xml:space="preserve"> </w:t>
      </w:r>
      <w:r w:rsidR="00B91650" w:rsidRPr="003A7E07">
        <w:rPr>
          <w:color w:val="231F20"/>
          <w:sz w:val="22"/>
          <w:szCs w:val="22"/>
        </w:rPr>
        <w:t>from</w:t>
      </w:r>
      <w:r w:rsidR="00B91650" w:rsidRPr="003A7E07">
        <w:rPr>
          <w:color w:val="231F20"/>
          <w:spacing w:val="3"/>
          <w:sz w:val="22"/>
          <w:szCs w:val="22"/>
        </w:rPr>
        <w:t xml:space="preserve"> </w:t>
      </w:r>
      <w:r w:rsidR="00B91650" w:rsidRPr="003A7E07">
        <w:rPr>
          <w:color w:val="231F20"/>
          <w:sz w:val="22"/>
          <w:szCs w:val="22"/>
        </w:rPr>
        <w:t>their</w:t>
      </w:r>
      <w:r w:rsidR="00B91650" w:rsidRPr="003A7E07">
        <w:rPr>
          <w:color w:val="231F20"/>
          <w:spacing w:val="2"/>
          <w:sz w:val="22"/>
          <w:szCs w:val="22"/>
        </w:rPr>
        <w:t xml:space="preserve"> </w:t>
      </w:r>
      <w:r w:rsidR="00B91650" w:rsidRPr="003A7E07">
        <w:rPr>
          <w:color w:val="231F20"/>
          <w:sz w:val="22"/>
          <w:szCs w:val="22"/>
        </w:rPr>
        <w:t>instructor</w:t>
      </w:r>
      <w:r w:rsidR="00B91650" w:rsidRPr="003A7E07">
        <w:rPr>
          <w:color w:val="231F20"/>
          <w:spacing w:val="3"/>
          <w:sz w:val="22"/>
          <w:szCs w:val="22"/>
        </w:rPr>
        <w:t xml:space="preserve"> </w:t>
      </w:r>
      <w:r w:rsidR="00B91650" w:rsidRPr="003A7E07">
        <w:rPr>
          <w:color w:val="231F20"/>
          <w:sz w:val="22"/>
          <w:szCs w:val="22"/>
        </w:rPr>
        <w:t>to</w:t>
      </w:r>
      <w:r w:rsidR="00B91650" w:rsidRPr="003A7E07">
        <w:rPr>
          <w:color w:val="231F20"/>
          <w:spacing w:val="2"/>
          <w:sz w:val="22"/>
          <w:szCs w:val="22"/>
        </w:rPr>
        <w:t xml:space="preserve"> </w:t>
      </w:r>
      <w:r w:rsidR="00B91650" w:rsidRPr="003A7E07">
        <w:rPr>
          <w:color w:val="231F20"/>
          <w:sz w:val="22"/>
          <w:szCs w:val="22"/>
        </w:rPr>
        <w:t>make</w:t>
      </w:r>
      <w:r w:rsidR="00B91650" w:rsidRPr="003A7E07">
        <w:rPr>
          <w:color w:val="231F20"/>
          <w:spacing w:val="3"/>
          <w:sz w:val="22"/>
          <w:szCs w:val="22"/>
        </w:rPr>
        <w:t xml:space="preserve"> </w:t>
      </w:r>
      <w:r w:rsidR="00B91650" w:rsidRPr="003A7E07">
        <w:rPr>
          <w:color w:val="231F20"/>
          <w:sz w:val="22"/>
          <w:szCs w:val="22"/>
        </w:rPr>
        <w:t>the</w:t>
      </w:r>
      <w:r w:rsidR="00B91650" w:rsidRPr="003A7E07">
        <w:rPr>
          <w:color w:val="231F20"/>
          <w:spacing w:val="2"/>
          <w:sz w:val="22"/>
          <w:szCs w:val="22"/>
        </w:rPr>
        <w:t xml:space="preserve"> </w:t>
      </w:r>
      <w:r w:rsidR="00B91650" w:rsidRPr="003A7E07">
        <w:rPr>
          <w:color w:val="231F20"/>
          <w:sz w:val="22"/>
          <w:szCs w:val="22"/>
        </w:rPr>
        <w:t>connection</w:t>
      </w:r>
      <w:r w:rsidR="00B91650" w:rsidRPr="003A7E07">
        <w:rPr>
          <w:color w:val="231F20"/>
          <w:spacing w:val="3"/>
          <w:sz w:val="22"/>
          <w:szCs w:val="22"/>
        </w:rPr>
        <w:t xml:space="preserve"> </w:t>
      </w:r>
      <w:r w:rsidR="00B91650" w:rsidRPr="003A7E07">
        <w:rPr>
          <w:color w:val="231F20"/>
          <w:sz w:val="22"/>
          <w:szCs w:val="22"/>
        </w:rPr>
        <w:t>between</w:t>
      </w:r>
      <w:r w:rsidR="00B91650" w:rsidRPr="003A7E07">
        <w:rPr>
          <w:color w:val="231F20"/>
          <w:spacing w:val="-6"/>
          <w:sz w:val="22"/>
          <w:szCs w:val="22"/>
        </w:rPr>
        <w:t xml:space="preserve"> </w:t>
      </w:r>
      <w:r w:rsidR="00B91650" w:rsidRPr="003A7E07">
        <w:rPr>
          <w:color w:val="231F20"/>
          <w:sz w:val="22"/>
          <w:szCs w:val="22"/>
        </w:rPr>
        <w:t>material</w:t>
      </w:r>
      <w:r w:rsidR="00B91650" w:rsidRPr="003A7E07">
        <w:rPr>
          <w:color w:val="231F20"/>
          <w:spacing w:val="-6"/>
          <w:sz w:val="22"/>
          <w:szCs w:val="22"/>
        </w:rPr>
        <w:t xml:space="preserve"> </w:t>
      </w:r>
      <w:r w:rsidR="00B91650" w:rsidRPr="003A7E07">
        <w:rPr>
          <w:color w:val="231F20"/>
          <w:sz w:val="22"/>
          <w:szCs w:val="22"/>
        </w:rPr>
        <w:t>presented</w:t>
      </w:r>
      <w:r w:rsidR="00B91650" w:rsidRPr="003A7E07">
        <w:rPr>
          <w:color w:val="231F20"/>
          <w:spacing w:val="-5"/>
          <w:sz w:val="22"/>
          <w:szCs w:val="22"/>
        </w:rPr>
        <w:t xml:space="preserve"> </w:t>
      </w:r>
      <w:r w:rsidR="00B91650" w:rsidRPr="003A7E07">
        <w:rPr>
          <w:color w:val="231F20"/>
          <w:sz w:val="22"/>
          <w:szCs w:val="22"/>
        </w:rPr>
        <w:t>in</w:t>
      </w:r>
      <w:r w:rsidR="00B91650" w:rsidRPr="003A7E07">
        <w:rPr>
          <w:color w:val="231F20"/>
          <w:spacing w:val="-5"/>
          <w:sz w:val="22"/>
          <w:szCs w:val="22"/>
        </w:rPr>
        <w:t xml:space="preserve"> </w:t>
      </w:r>
      <w:r w:rsidR="00B91650" w:rsidRPr="003A7E07">
        <w:rPr>
          <w:color w:val="231F20"/>
          <w:sz w:val="22"/>
          <w:szCs w:val="22"/>
        </w:rPr>
        <w:t>class</w:t>
      </w:r>
      <w:r w:rsidR="00B91650" w:rsidRPr="003A7E07">
        <w:rPr>
          <w:color w:val="231F20"/>
          <w:spacing w:val="-6"/>
          <w:sz w:val="22"/>
          <w:szCs w:val="22"/>
        </w:rPr>
        <w:t xml:space="preserve"> </w:t>
      </w:r>
      <w:r w:rsidR="00B91650" w:rsidRPr="003A7E07">
        <w:rPr>
          <w:color w:val="231F20"/>
          <w:sz w:val="22"/>
          <w:szCs w:val="22"/>
        </w:rPr>
        <w:t>and</w:t>
      </w:r>
      <w:r w:rsidR="00B91650" w:rsidRPr="003A7E07">
        <w:rPr>
          <w:color w:val="231F20"/>
          <w:spacing w:val="-6"/>
          <w:sz w:val="22"/>
          <w:szCs w:val="22"/>
        </w:rPr>
        <w:t xml:space="preserve"> </w:t>
      </w:r>
      <w:r w:rsidR="00B91650" w:rsidRPr="003A7E07">
        <w:rPr>
          <w:color w:val="231F20"/>
          <w:sz w:val="22"/>
          <w:szCs w:val="22"/>
        </w:rPr>
        <w:t>child</w:t>
      </w:r>
      <w:r w:rsidR="00B91650" w:rsidRPr="003A7E07">
        <w:rPr>
          <w:color w:val="231F20"/>
          <w:spacing w:val="-6"/>
          <w:sz w:val="22"/>
          <w:szCs w:val="22"/>
        </w:rPr>
        <w:t xml:space="preserve"> </w:t>
      </w:r>
      <w:r w:rsidR="00B91650" w:rsidRPr="003A7E07">
        <w:rPr>
          <w:color w:val="231F20"/>
          <w:sz w:val="22"/>
          <w:szCs w:val="22"/>
        </w:rPr>
        <w:t>behavior</w:t>
      </w:r>
      <w:r w:rsidR="00B91650" w:rsidRPr="003A7E07">
        <w:rPr>
          <w:color w:val="231F20"/>
          <w:spacing w:val="-5"/>
          <w:sz w:val="22"/>
          <w:szCs w:val="22"/>
        </w:rPr>
        <w:t xml:space="preserve"> </w:t>
      </w:r>
      <w:r w:rsidR="00B91650" w:rsidRPr="003A7E07">
        <w:rPr>
          <w:color w:val="231F20"/>
          <w:sz w:val="22"/>
          <w:szCs w:val="22"/>
        </w:rPr>
        <w:t>as</w:t>
      </w:r>
      <w:r w:rsidR="00B91650" w:rsidRPr="003A7E07">
        <w:rPr>
          <w:color w:val="231F20"/>
          <w:spacing w:val="-6"/>
          <w:sz w:val="22"/>
          <w:szCs w:val="22"/>
        </w:rPr>
        <w:t xml:space="preserve"> </w:t>
      </w:r>
      <w:r w:rsidR="00B91650" w:rsidRPr="003A7E07">
        <w:rPr>
          <w:color w:val="231F20"/>
          <w:sz w:val="22"/>
          <w:szCs w:val="22"/>
        </w:rPr>
        <w:t>it</w:t>
      </w:r>
      <w:r w:rsidR="00B91650" w:rsidRPr="003A7E07">
        <w:rPr>
          <w:color w:val="231F20"/>
          <w:spacing w:val="-5"/>
          <w:sz w:val="22"/>
          <w:szCs w:val="22"/>
        </w:rPr>
        <w:t xml:space="preserve"> </w:t>
      </w:r>
      <w:r w:rsidR="00B91650" w:rsidRPr="003A7E07">
        <w:rPr>
          <w:color w:val="231F20"/>
          <w:sz w:val="22"/>
          <w:szCs w:val="22"/>
        </w:rPr>
        <w:t>occurs</w:t>
      </w:r>
      <w:r w:rsidR="00B91650" w:rsidRPr="003A7E07">
        <w:rPr>
          <w:color w:val="231F20"/>
          <w:spacing w:val="-5"/>
          <w:sz w:val="22"/>
          <w:szCs w:val="22"/>
        </w:rPr>
        <w:t xml:space="preserve"> </w:t>
      </w:r>
      <w:r w:rsidR="00B91650" w:rsidRPr="003A7E07">
        <w:rPr>
          <w:color w:val="231F20"/>
          <w:sz w:val="22"/>
          <w:szCs w:val="22"/>
        </w:rPr>
        <w:t>in</w:t>
      </w:r>
      <w:r w:rsidR="00B91650" w:rsidRPr="003A7E07">
        <w:rPr>
          <w:color w:val="231F20"/>
          <w:spacing w:val="-5"/>
          <w:sz w:val="22"/>
          <w:szCs w:val="22"/>
        </w:rPr>
        <w:t xml:space="preserve"> </w:t>
      </w:r>
      <w:r w:rsidR="00B91650" w:rsidRPr="003A7E07">
        <w:rPr>
          <w:color w:val="231F20"/>
          <w:sz w:val="22"/>
          <w:szCs w:val="22"/>
        </w:rPr>
        <w:t>everyday</w:t>
      </w:r>
      <w:r w:rsidR="00B91650" w:rsidRPr="003A7E07">
        <w:rPr>
          <w:color w:val="231F20"/>
          <w:spacing w:val="-6"/>
          <w:sz w:val="22"/>
          <w:szCs w:val="22"/>
        </w:rPr>
        <w:t xml:space="preserve"> </w:t>
      </w:r>
      <w:r w:rsidR="00B91650" w:rsidRPr="003A7E07">
        <w:rPr>
          <w:color w:val="231F20"/>
          <w:sz w:val="22"/>
          <w:szCs w:val="22"/>
        </w:rPr>
        <w:t>environments.</w:t>
      </w:r>
      <w:r w:rsidR="00B91650" w:rsidRPr="003A7E07">
        <w:rPr>
          <w:color w:val="231F20"/>
          <w:w w:val="99"/>
          <w:sz w:val="22"/>
          <w:szCs w:val="22"/>
        </w:rPr>
        <w:t xml:space="preserve"> </w:t>
      </w:r>
      <w:r w:rsidR="00B91650" w:rsidRPr="003A7E07">
        <w:rPr>
          <w:color w:val="231F20"/>
          <w:spacing w:val="-1"/>
          <w:sz w:val="22"/>
          <w:szCs w:val="22"/>
        </w:rPr>
        <w:t>An</w:t>
      </w:r>
      <w:r w:rsidR="00B91650" w:rsidRPr="003A7E07">
        <w:rPr>
          <w:color w:val="231F20"/>
          <w:spacing w:val="-13"/>
          <w:sz w:val="22"/>
          <w:szCs w:val="22"/>
        </w:rPr>
        <w:t xml:space="preserve"> </w:t>
      </w:r>
      <w:r w:rsidR="00B91650" w:rsidRPr="003A7E07">
        <w:rPr>
          <w:color w:val="231F20"/>
          <w:spacing w:val="-1"/>
          <w:sz w:val="22"/>
          <w:szCs w:val="22"/>
        </w:rPr>
        <w:t>important</w:t>
      </w:r>
      <w:r w:rsidR="00B91650" w:rsidRPr="003A7E07">
        <w:rPr>
          <w:color w:val="231F20"/>
          <w:spacing w:val="-14"/>
          <w:sz w:val="22"/>
          <w:szCs w:val="22"/>
        </w:rPr>
        <w:t xml:space="preserve"> </w:t>
      </w:r>
      <w:r w:rsidR="00B91650" w:rsidRPr="003A7E07">
        <w:rPr>
          <w:color w:val="231F20"/>
          <w:spacing w:val="-1"/>
          <w:sz w:val="22"/>
          <w:szCs w:val="22"/>
        </w:rPr>
        <w:t>idea</w:t>
      </w:r>
      <w:r w:rsidR="00B91650" w:rsidRPr="003A7E07">
        <w:rPr>
          <w:color w:val="231F20"/>
          <w:spacing w:val="-14"/>
          <w:sz w:val="22"/>
          <w:szCs w:val="22"/>
        </w:rPr>
        <w:t xml:space="preserve"> </w:t>
      </w:r>
      <w:r w:rsidR="00B91650" w:rsidRPr="003A7E07">
        <w:rPr>
          <w:color w:val="231F20"/>
          <w:spacing w:val="-1"/>
          <w:sz w:val="22"/>
          <w:szCs w:val="22"/>
        </w:rPr>
        <w:t>to</w:t>
      </w:r>
      <w:r w:rsidR="00B91650" w:rsidRPr="003A7E07">
        <w:rPr>
          <w:color w:val="231F20"/>
          <w:spacing w:val="-14"/>
          <w:sz w:val="22"/>
          <w:szCs w:val="22"/>
        </w:rPr>
        <w:t xml:space="preserve"> </w:t>
      </w:r>
      <w:r w:rsidR="00B91650" w:rsidRPr="003A7E07">
        <w:rPr>
          <w:color w:val="231F20"/>
          <w:spacing w:val="-2"/>
          <w:sz w:val="22"/>
          <w:szCs w:val="22"/>
        </w:rPr>
        <w:t>get</w:t>
      </w:r>
      <w:r w:rsidR="00B91650" w:rsidRPr="003A7E07">
        <w:rPr>
          <w:color w:val="231F20"/>
          <w:spacing w:val="-13"/>
          <w:sz w:val="22"/>
          <w:szCs w:val="22"/>
        </w:rPr>
        <w:t xml:space="preserve"> </w:t>
      </w:r>
      <w:r w:rsidR="00B91650" w:rsidRPr="003A7E07">
        <w:rPr>
          <w:color w:val="231F20"/>
          <w:spacing w:val="-1"/>
          <w:sz w:val="22"/>
          <w:szCs w:val="22"/>
        </w:rPr>
        <w:t>across</w:t>
      </w:r>
      <w:r w:rsidR="00B91650" w:rsidRPr="003A7E07">
        <w:rPr>
          <w:color w:val="231F20"/>
          <w:spacing w:val="-14"/>
          <w:sz w:val="22"/>
          <w:szCs w:val="22"/>
        </w:rPr>
        <w:t xml:space="preserve"> </w:t>
      </w:r>
      <w:r w:rsidR="00B91650" w:rsidRPr="003A7E07">
        <w:rPr>
          <w:color w:val="231F20"/>
          <w:spacing w:val="-1"/>
          <w:sz w:val="22"/>
          <w:szCs w:val="22"/>
        </w:rPr>
        <w:t>is</w:t>
      </w:r>
      <w:r w:rsidR="00B91650" w:rsidRPr="003A7E07">
        <w:rPr>
          <w:color w:val="231F20"/>
          <w:spacing w:val="-14"/>
          <w:sz w:val="22"/>
          <w:szCs w:val="22"/>
        </w:rPr>
        <w:t xml:space="preserve"> </w:t>
      </w:r>
      <w:r w:rsidR="00B91650" w:rsidRPr="003A7E07">
        <w:rPr>
          <w:color w:val="231F20"/>
          <w:spacing w:val="-1"/>
          <w:sz w:val="22"/>
          <w:szCs w:val="22"/>
        </w:rPr>
        <w:t>that</w:t>
      </w:r>
      <w:r w:rsidR="00B91650" w:rsidRPr="003A7E07">
        <w:rPr>
          <w:color w:val="231F20"/>
          <w:spacing w:val="-14"/>
          <w:sz w:val="22"/>
          <w:szCs w:val="22"/>
        </w:rPr>
        <w:t xml:space="preserve"> </w:t>
      </w:r>
      <w:r w:rsidR="00B91650" w:rsidRPr="003A7E07">
        <w:rPr>
          <w:color w:val="231F20"/>
          <w:spacing w:val="-1"/>
          <w:sz w:val="22"/>
          <w:szCs w:val="22"/>
        </w:rPr>
        <w:t>individuals,</w:t>
      </w:r>
      <w:r w:rsidR="00B91650" w:rsidRPr="003A7E07">
        <w:rPr>
          <w:color w:val="231F20"/>
          <w:spacing w:val="-14"/>
          <w:sz w:val="22"/>
          <w:szCs w:val="22"/>
        </w:rPr>
        <w:t xml:space="preserve"> </w:t>
      </w:r>
      <w:r w:rsidR="00B91650" w:rsidRPr="003A7E07">
        <w:rPr>
          <w:color w:val="231F20"/>
          <w:spacing w:val="-1"/>
          <w:sz w:val="22"/>
          <w:szCs w:val="22"/>
        </w:rPr>
        <w:t>including</w:t>
      </w:r>
      <w:r w:rsidR="00B91650" w:rsidRPr="003A7E07">
        <w:rPr>
          <w:color w:val="231F20"/>
          <w:spacing w:val="-13"/>
          <w:sz w:val="22"/>
          <w:szCs w:val="22"/>
        </w:rPr>
        <w:t xml:space="preserve"> </w:t>
      </w:r>
      <w:r w:rsidR="00B91650" w:rsidRPr="003A7E07">
        <w:rPr>
          <w:color w:val="231F20"/>
          <w:spacing w:val="-2"/>
          <w:sz w:val="22"/>
          <w:szCs w:val="22"/>
        </w:rPr>
        <w:t>parents,</w:t>
      </w:r>
      <w:r w:rsidR="00B91650" w:rsidRPr="003A7E07">
        <w:rPr>
          <w:color w:val="231F20"/>
          <w:spacing w:val="-13"/>
          <w:sz w:val="22"/>
          <w:szCs w:val="22"/>
        </w:rPr>
        <w:t xml:space="preserve"> </w:t>
      </w:r>
      <w:r w:rsidR="00B91650" w:rsidRPr="003A7E07">
        <w:rPr>
          <w:color w:val="231F20"/>
          <w:spacing w:val="-1"/>
          <w:sz w:val="22"/>
          <w:szCs w:val="22"/>
        </w:rPr>
        <w:t>teachers,</w:t>
      </w:r>
      <w:r w:rsidR="00B91650" w:rsidRPr="003A7E07">
        <w:rPr>
          <w:color w:val="231F20"/>
          <w:spacing w:val="-14"/>
          <w:sz w:val="22"/>
          <w:szCs w:val="22"/>
        </w:rPr>
        <w:t xml:space="preserve"> </w:t>
      </w:r>
      <w:r w:rsidR="00B91650" w:rsidRPr="003A7E07">
        <w:rPr>
          <w:color w:val="231F20"/>
          <w:spacing w:val="-1"/>
          <w:sz w:val="22"/>
          <w:szCs w:val="22"/>
        </w:rPr>
        <w:t>and</w:t>
      </w:r>
      <w:r w:rsidR="00B91650" w:rsidRPr="003A7E07">
        <w:rPr>
          <w:color w:val="231F20"/>
          <w:spacing w:val="-14"/>
          <w:sz w:val="22"/>
          <w:szCs w:val="22"/>
        </w:rPr>
        <w:t xml:space="preserve"> </w:t>
      </w:r>
      <w:r w:rsidR="00B91650" w:rsidRPr="003A7E07">
        <w:rPr>
          <w:color w:val="231F20"/>
          <w:spacing w:val="-2"/>
          <w:sz w:val="22"/>
          <w:szCs w:val="22"/>
        </w:rPr>
        <w:t>health</w:t>
      </w:r>
      <w:r w:rsidR="00B91650" w:rsidRPr="003A7E07">
        <w:rPr>
          <w:color w:val="231F20"/>
          <w:spacing w:val="-13"/>
          <w:sz w:val="22"/>
          <w:szCs w:val="22"/>
        </w:rPr>
        <w:t xml:space="preserve"> </w:t>
      </w:r>
      <w:r w:rsidR="00B91650" w:rsidRPr="003A7E07">
        <w:rPr>
          <w:color w:val="231F20"/>
          <w:spacing w:val="-1"/>
          <w:sz w:val="22"/>
          <w:szCs w:val="22"/>
        </w:rPr>
        <w:t>care</w:t>
      </w:r>
      <w:r w:rsidR="00B91650" w:rsidRPr="003A7E07">
        <w:rPr>
          <w:color w:val="231F20"/>
          <w:spacing w:val="32"/>
          <w:w w:val="99"/>
          <w:sz w:val="22"/>
          <w:szCs w:val="22"/>
        </w:rPr>
        <w:t xml:space="preserve"> </w:t>
      </w:r>
      <w:r w:rsidR="00B91650" w:rsidRPr="003A7E07">
        <w:rPr>
          <w:color w:val="231F20"/>
          <w:spacing w:val="-1"/>
          <w:sz w:val="22"/>
          <w:szCs w:val="22"/>
        </w:rPr>
        <w:t>providers,</w:t>
      </w:r>
      <w:r w:rsidR="00B91650" w:rsidRPr="003A7E07">
        <w:rPr>
          <w:color w:val="231F20"/>
          <w:spacing w:val="-12"/>
          <w:sz w:val="22"/>
          <w:szCs w:val="22"/>
        </w:rPr>
        <w:t xml:space="preserve"> </w:t>
      </w:r>
      <w:r w:rsidR="00B91650" w:rsidRPr="003A7E07">
        <w:rPr>
          <w:color w:val="231F20"/>
          <w:spacing w:val="-1"/>
          <w:sz w:val="22"/>
          <w:szCs w:val="22"/>
        </w:rPr>
        <w:t>often</w:t>
      </w:r>
      <w:r w:rsidR="00B91650" w:rsidRPr="003A7E07">
        <w:rPr>
          <w:color w:val="231F20"/>
          <w:spacing w:val="-11"/>
          <w:sz w:val="22"/>
          <w:szCs w:val="22"/>
        </w:rPr>
        <w:t xml:space="preserve"> </w:t>
      </w:r>
      <w:r w:rsidR="00B91650" w:rsidRPr="003A7E07">
        <w:rPr>
          <w:color w:val="231F20"/>
          <w:spacing w:val="-1"/>
          <w:sz w:val="22"/>
          <w:szCs w:val="22"/>
        </w:rPr>
        <w:t>interpret</w:t>
      </w:r>
      <w:r w:rsidR="00B91650" w:rsidRPr="003A7E07">
        <w:rPr>
          <w:color w:val="231F20"/>
          <w:spacing w:val="-11"/>
          <w:sz w:val="22"/>
          <w:szCs w:val="22"/>
        </w:rPr>
        <w:t xml:space="preserve"> </w:t>
      </w:r>
      <w:r w:rsidR="00B91650" w:rsidRPr="003A7E07">
        <w:rPr>
          <w:color w:val="231F20"/>
          <w:spacing w:val="-1"/>
          <w:sz w:val="22"/>
          <w:szCs w:val="22"/>
        </w:rPr>
        <w:t>children’s</w:t>
      </w:r>
      <w:r w:rsidR="00B91650" w:rsidRPr="003A7E07">
        <w:rPr>
          <w:color w:val="231F20"/>
          <w:spacing w:val="-12"/>
          <w:sz w:val="22"/>
          <w:szCs w:val="22"/>
        </w:rPr>
        <w:t xml:space="preserve"> </w:t>
      </w:r>
      <w:r w:rsidR="00B91650" w:rsidRPr="003A7E07">
        <w:rPr>
          <w:color w:val="231F20"/>
          <w:spacing w:val="-1"/>
          <w:sz w:val="22"/>
          <w:szCs w:val="22"/>
        </w:rPr>
        <w:t>behavior</w:t>
      </w:r>
      <w:r w:rsidR="00B91650" w:rsidRPr="003A7E07">
        <w:rPr>
          <w:color w:val="231F20"/>
          <w:spacing w:val="-11"/>
          <w:sz w:val="22"/>
          <w:szCs w:val="22"/>
        </w:rPr>
        <w:t xml:space="preserve"> </w:t>
      </w:r>
      <w:r w:rsidR="00B91650" w:rsidRPr="003A7E07">
        <w:rPr>
          <w:color w:val="231F20"/>
          <w:spacing w:val="-1"/>
          <w:sz w:val="22"/>
          <w:szCs w:val="22"/>
        </w:rPr>
        <w:t>from</w:t>
      </w:r>
      <w:r w:rsidR="00B91650" w:rsidRPr="003A7E07">
        <w:rPr>
          <w:color w:val="231F20"/>
          <w:spacing w:val="-11"/>
          <w:sz w:val="22"/>
          <w:szCs w:val="22"/>
        </w:rPr>
        <w:t xml:space="preserve"> </w:t>
      </w:r>
      <w:r w:rsidR="00B91650" w:rsidRPr="003A7E07">
        <w:rPr>
          <w:color w:val="231F20"/>
          <w:spacing w:val="-1"/>
          <w:sz w:val="22"/>
          <w:szCs w:val="22"/>
        </w:rPr>
        <w:t>the</w:t>
      </w:r>
      <w:r w:rsidR="00B91650" w:rsidRPr="003A7E07">
        <w:rPr>
          <w:color w:val="231F20"/>
          <w:spacing w:val="-11"/>
          <w:sz w:val="22"/>
          <w:szCs w:val="22"/>
        </w:rPr>
        <w:t xml:space="preserve"> </w:t>
      </w:r>
      <w:r w:rsidR="00B91650" w:rsidRPr="003A7E07">
        <w:rPr>
          <w:color w:val="231F20"/>
          <w:spacing w:val="-1"/>
          <w:sz w:val="22"/>
          <w:szCs w:val="22"/>
        </w:rPr>
        <w:t>perspective</w:t>
      </w:r>
      <w:r w:rsidR="00B91650" w:rsidRPr="003A7E07">
        <w:rPr>
          <w:color w:val="231F20"/>
          <w:spacing w:val="-12"/>
          <w:sz w:val="22"/>
          <w:szCs w:val="22"/>
        </w:rPr>
        <w:t xml:space="preserve"> </w:t>
      </w:r>
      <w:r w:rsidR="00B91650" w:rsidRPr="003A7E07">
        <w:rPr>
          <w:color w:val="231F20"/>
          <w:spacing w:val="-1"/>
          <w:sz w:val="22"/>
          <w:szCs w:val="22"/>
        </w:rPr>
        <w:t>of</w:t>
      </w:r>
      <w:r w:rsidR="00B91650" w:rsidRPr="003A7E07">
        <w:rPr>
          <w:color w:val="231F20"/>
          <w:spacing w:val="-11"/>
          <w:sz w:val="22"/>
          <w:szCs w:val="22"/>
        </w:rPr>
        <w:t xml:space="preserve"> </w:t>
      </w:r>
      <w:r w:rsidR="00B91650" w:rsidRPr="003A7E07">
        <w:rPr>
          <w:color w:val="231F20"/>
          <w:spacing w:val="-1"/>
          <w:sz w:val="22"/>
          <w:szCs w:val="22"/>
        </w:rPr>
        <w:t>their</w:t>
      </w:r>
      <w:r w:rsidR="00B91650" w:rsidRPr="003A7E07">
        <w:rPr>
          <w:color w:val="231F20"/>
          <w:spacing w:val="-11"/>
          <w:sz w:val="22"/>
          <w:szCs w:val="22"/>
        </w:rPr>
        <w:t xml:space="preserve"> </w:t>
      </w:r>
      <w:r w:rsidR="00B91650" w:rsidRPr="003A7E07">
        <w:rPr>
          <w:color w:val="231F20"/>
          <w:spacing w:val="-1"/>
          <w:sz w:val="22"/>
          <w:szCs w:val="22"/>
        </w:rPr>
        <w:t>own</w:t>
      </w:r>
      <w:r w:rsidR="00B91650" w:rsidRPr="003A7E07">
        <w:rPr>
          <w:color w:val="231F20"/>
          <w:spacing w:val="-12"/>
          <w:sz w:val="22"/>
          <w:szCs w:val="22"/>
        </w:rPr>
        <w:t xml:space="preserve"> </w:t>
      </w:r>
      <w:r w:rsidR="00B91650" w:rsidRPr="003A7E07">
        <w:rPr>
          <w:color w:val="231F20"/>
          <w:spacing w:val="-1"/>
          <w:sz w:val="22"/>
          <w:szCs w:val="22"/>
        </w:rPr>
        <w:t>beliefs</w:t>
      </w:r>
      <w:r w:rsidR="00B91650" w:rsidRPr="003A7E07">
        <w:rPr>
          <w:color w:val="231F20"/>
          <w:spacing w:val="-11"/>
          <w:sz w:val="22"/>
          <w:szCs w:val="22"/>
        </w:rPr>
        <w:t xml:space="preserve"> </w:t>
      </w:r>
      <w:r w:rsidR="00B91650" w:rsidRPr="003A7E07">
        <w:rPr>
          <w:color w:val="231F20"/>
          <w:spacing w:val="-1"/>
          <w:sz w:val="22"/>
          <w:szCs w:val="22"/>
        </w:rPr>
        <w:t>about</w:t>
      </w:r>
      <w:r w:rsidR="00B91650" w:rsidRPr="003A7E07">
        <w:rPr>
          <w:color w:val="231F20"/>
          <w:spacing w:val="24"/>
          <w:w w:val="99"/>
          <w:sz w:val="22"/>
          <w:szCs w:val="22"/>
        </w:rPr>
        <w:t xml:space="preserve"> </w:t>
      </w:r>
      <w:r w:rsidR="00B91650" w:rsidRPr="003A7E07">
        <w:rPr>
          <w:color w:val="231F20"/>
          <w:sz w:val="22"/>
          <w:szCs w:val="22"/>
        </w:rPr>
        <w:t>child</w:t>
      </w:r>
      <w:r w:rsidR="00B91650" w:rsidRPr="003A7E07">
        <w:rPr>
          <w:color w:val="231F20"/>
          <w:spacing w:val="-1"/>
          <w:sz w:val="22"/>
          <w:szCs w:val="22"/>
        </w:rPr>
        <w:t xml:space="preserve"> </w:t>
      </w:r>
      <w:r w:rsidR="00B91650" w:rsidRPr="003A7E07">
        <w:rPr>
          <w:color w:val="231F20"/>
          <w:sz w:val="22"/>
          <w:szCs w:val="22"/>
        </w:rPr>
        <w:t>development,</w:t>
      </w:r>
      <w:r w:rsidR="00B91650" w:rsidRPr="003A7E07">
        <w:rPr>
          <w:color w:val="231F20"/>
          <w:spacing w:val="-1"/>
          <w:sz w:val="22"/>
          <w:szCs w:val="22"/>
        </w:rPr>
        <w:t xml:space="preserve"> </w:t>
      </w:r>
      <w:r w:rsidR="00B91650" w:rsidRPr="003A7E07">
        <w:rPr>
          <w:color w:val="231F20"/>
          <w:sz w:val="22"/>
          <w:szCs w:val="22"/>
        </w:rPr>
        <w:t>even</w:t>
      </w:r>
      <w:r w:rsidR="00B91650" w:rsidRPr="003A7E07">
        <w:rPr>
          <w:color w:val="231F20"/>
          <w:spacing w:val="-1"/>
          <w:sz w:val="22"/>
          <w:szCs w:val="22"/>
        </w:rPr>
        <w:t xml:space="preserve"> when </w:t>
      </w:r>
      <w:r w:rsidR="00B91650" w:rsidRPr="003A7E07">
        <w:rPr>
          <w:color w:val="231F20"/>
          <w:sz w:val="22"/>
          <w:szCs w:val="22"/>
        </w:rPr>
        <w:t>they</w:t>
      </w:r>
      <w:r w:rsidR="00B91650" w:rsidRPr="003A7E07">
        <w:rPr>
          <w:color w:val="231F20"/>
          <w:spacing w:val="-1"/>
          <w:sz w:val="22"/>
          <w:szCs w:val="22"/>
        </w:rPr>
        <w:t xml:space="preserve"> </w:t>
      </w:r>
      <w:r w:rsidR="00B91650" w:rsidRPr="003A7E07">
        <w:rPr>
          <w:color w:val="231F20"/>
          <w:sz w:val="22"/>
          <w:szCs w:val="22"/>
        </w:rPr>
        <w:t>are</w:t>
      </w:r>
      <w:r w:rsidR="00B91650" w:rsidRPr="003A7E07">
        <w:rPr>
          <w:color w:val="231F20"/>
          <w:spacing w:val="-1"/>
          <w:sz w:val="22"/>
          <w:szCs w:val="22"/>
        </w:rPr>
        <w:t xml:space="preserve"> </w:t>
      </w:r>
      <w:r w:rsidR="00B91650" w:rsidRPr="003A7E07">
        <w:rPr>
          <w:color w:val="231F20"/>
          <w:sz w:val="22"/>
          <w:szCs w:val="22"/>
        </w:rPr>
        <w:t>not</w:t>
      </w:r>
      <w:r w:rsidR="00B91650" w:rsidRPr="003A7E07">
        <w:rPr>
          <w:color w:val="231F20"/>
          <w:spacing w:val="-1"/>
          <w:sz w:val="22"/>
          <w:szCs w:val="22"/>
        </w:rPr>
        <w:t xml:space="preserve"> </w:t>
      </w:r>
      <w:r w:rsidR="00B91650" w:rsidRPr="003A7E07">
        <w:rPr>
          <w:color w:val="231F20"/>
          <w:sz w:val="22"/>
          <w:szCs w:val="22"/>
        </w:rPr>
        <w:t>aware</w:t>
      </w:r>
      <w:r w:rsidR="00B91650" w:rsidRPr="003A7E07">
        <w:rPr>
          <w:color w:val="231F20"/>
          <w:spacing w:val="-1"/>
          <w:sz w:val="22"/>
          <w:szCs w:val="22"/>
        </w:rPr>
        <w:t xml:space="preserve"> </w:t>
      </w:r>
      <w:r w:rsidR="00B91650" w:rsidRPr="003A7E07">
        <w:rPr>
          <w:color w:val="231F20"/>
          <w:sz w:val="22"/>
          <w:szCs w:val="22"/>
        </w:rPr>
        <w:t>that</w:t>
      </w:r>
      <w:r w:rsidR="00B91650" w:rsidRPr="003A7E07">
        <w:rPr>
          <w:color w:val="231F20"/>
          <w:spacing w:val="-1"/>
          <w:sz w:val="22"/>
          <w:szCs w:val="22"/>
        </w:rPr>
        <w:t xml:space="preserve"> </w:t>
      </w:r>
      <w:r w:rsidR="00B91650" w:rsidRPr="003A7E07">
        <w:rPr>
          <w:color w:val="231F20"/>
          <w:sz w:val="22"/>
          <w:szCs w:val="22"/>
        </w:rPr>
        <w:t>they</w:t>
      </w:r>
      <w:r w:rsidR="00B91650" w:rsidRPr="003A7E07">
        <w:rPr>
          <w:color w:val="231F20"/>
          <w:spacing w:val="-1"/>
          <w:sz w:val="22"/>
          <w:szCs w:val="22"/>
        </w:rPr>
        <w:t xml:space="preserve"> </w:t>
      </w:r>
      <w:r w:rsidR="00B91650" w:rsidRPr="003A7E07">
        <w:rPr>
          <w:color w:val="231F20"/>
          <w:sz w:val="22"/>
          <w:szCs w:val="22"/>
        </w:rPr>
        <w:t>are</w:t>
      </w:r>
      <w:r w:rsidR="00B91650" w:rsidRPr="003A7E07">
        <w:rPr>
          <w:color w:val="231F20"/>
          <w:spacing w:val="-1"/>
          <w:sz w:val="22"/>
          <w:szCs w:val="22"/>
        </w:rPr>
        <w:t xml:space="preserve"> </w:t>
      </w:r>
      <w:r w:rsidR="00B91650" w:rsidRPr="003A7E07">
        <w:rPr>
          <w:color w:val="231F20"/>
          <w:sz w:val="22"/>
          <w:szCs w:val="22"/>
        </w:rPr>
        <w:t xml:space="preserve">doing </w:t>
      </w:r>
      <w:r w:rsidR="00B91650" w:rsidRPr="003A7E07">
        <w:rPr>
          <w:color w:val="231F20"/>
          <w:spacing w:val="-1"/>
          <w:sz w:val="22"/>
          <w:szCs w:val="22"/>
        </w:rPr>
        <w:t xml:space="preserve">so. </w:t>
      </w:r>
      <w:r w:rsidR="00B91650" w:rsidRPr="003A7E07">
        <w:rPr>
          <w:color w:val="231F20"/>
          <w:sz w:val="22"/>
          <w:szCs w:val="22"/>
        </w:rPr>
        <w:t>The</w:t>
      </w:r>
      <w:r w:rsidR="00B91650" w:rsidRPr="003A7E07">
        <w:rPr>
          <w:color w:val="231F20"/>
          <w:spacing w:val="-1"/>
          <w:sz w:val="22"/>
          <w:szCs w:val="22"/>
        </w:rPr>
        <w:t xml:space="preserve"> </w:t>
      </w:r>
      <w:r w:rsidR="00B91650" w:rsidRPr="003A7E07">
        <w:rPr>
          <w:color w:val="231F20"/>
          <w:sz w:val="22"/>
          <w:szCs w:val="22"/>
        </w:rPr>
        <w:t>themes</w:t>
      </w:r>
      <w:r w:rsidR="00B91650" w:rsidRPr="003A7E07">
        <w:rPr>
          <w:color w:val="231F20"/>
          <w:spacing w:val="-1"/>
          <w:sz w:val="22"/>
          <w:szCs w:val="22"/>
        </w:rPr>
        <w:t xml:space="preserve"> </w:t>
      </w:r>
      <w:r w:rsidR="00B91650" w:rsidRPr="003A7E07">
        <w:rPr>
          <w:color w:val="231F20"/>
          <w:sz w:val="22"/>
          <w:szCs w:val="22"/>
        </w:rPr>
        <w:t>intro</w:t>
      </w:r>
      <w:r w:rsidR="00B91650" w:rsidRPr="003A7E07">
        <w:rPr>
          <w:color w:val="231F20"/>
          <w:spacing w:val="-1"/>
          <w:sz w:val="22"/>
          <w:szCs w:val="22"/>
        </w:rPr>
        <w:t>duced</w:t>
      </w:r>
      <w:r w:rsidR="00B91650" w:rsidRPr="003A7E07">
        <w:rPr>
          <w:color w:val="231F20"/>
          <w:spacing w:val="-12"/>
          <w:sz w:val="22"/>
          <w:szCs w:val="22"/>
        </w:rPr>
        <w:t xml:space="preserve"> </w:t>
      </w:r>
      <w:r w:rsidR="00B91650" w:rsidRPr="003A7E07">
        <w:rPr>
          <w:color w:val="231F20"/>
          <w:spacing w:val="-1"/>
          <w:sz w:val="22"/>
          <w:szCs w:val="22"/>
        </w:rPr>
        <w:t>in</w:t>
      </w:r>
      <w:r w:rsidR="00B91650" w:rsidRPr="003A7E07">
        <w:rPr>
          <w:color w:val="231F20"/>
          <w:spacing w:val="-12"/>
          <w:sz w:val="22"/>
          <w:szCs w:val="22"/>
        </w:rPr>
        <w:t xml:space="preserve"> </w:t>
      </w:r>
      <w:r w:rsidR="00B91650" w:rsidRPr="003A7E07">
        <w:rPr>
          <w:color w:val="231F20"/>
          <w:spacing w:val="-1"/>
          <w:sz w:val="22"/>
          <w:szCs w:val="22"/>
        </w:rPr>
        <w:t>this</w:t>
      </w:r>
      <w:r w:rsidR="00B91650" w:rsidRPr="003A7E07">
        <w:rPr>
          <w:color w:val="231F20"/>
          <w:spacing w:val="-12"/>
          <w:sz w:val="22"/>
          <w:szCs w:val="22"/>
        </w:rPr>
        <w:t xml:space="preserve"> </w:t>
      </w:r>
      <w:r w:rsidR="00B91650" w:rsidRPr="003A7E07">
        <w:rPr>
          <w:color w:val="231F20"/>
          <w:spacing w:val="-1"/>
          <w:sz w:val="22"/>
          <w:szCs w:val="22"/>
        </w:rPr>
        <w:t>chapter,</w:t>
      </w:r>
      <w:r w:rsidR="00B91650" w:rsidRPr="003A7E07">
        <w:rPr>
          <w:color w:val="231F20"/>
          <w:spacing w:val="-13"/>
          <w:sz w:val="22"/>
          <w:szCs w:val="22"/>
        </w:rPr>
        <w:t xml:space="preserve"> </w:t>
      </w:r>
      <w:r w:rsidR="00B91650" w:rsidRPr="003A7E07">
        <w:rPr>
          <w:color w:val="231F20"/>
          <w:spacing w:val="-1"/>
          <w:sz w:val="22"/>
          <w:szCs w:val="22"/>
        </w:rPr>
        <w:t>of</w:t>
      </w:r>
      <w:r w:rsidR="00B91650" w:rsidRPr="003A7E07">
        <w:rPr>
          <w:color w:val="231F20"/>
          <w:spacing w:val="-12"/>
          <w:sz w:val="22"/>
          <w:szCs w:val="22"/>
        </w:rPr>
        <w:t xml:space="preserve"> </w:t>
      </w:r>
      <w:r w:rsidR="00B91650" w:rsidRPr="003A7E07">
        <w:rPr>
          <w:color w:val="231F20"/>
          <w:spacing w:val="-1"/>
          <w:sz w:val="22"/>
          <w:szCs w:val="22"/>
        </w:rPr>
        <w:t>course,</w:t>
      </w:r>
      <w:r w:rsidR="00B91650" w:rsidRPr="003A7E07">
        <w:rPr>
          <w:color w:val="231F20"/>
          <w:spacing w:val="-12"/>
          <w:sz w:val="22"/>
          <w:szCs w:val="22"/>
        </w:rPr>
        <w:t xml:space="preserve"> </w:t>
      </w:r>
      <w:r w:rsidR="00B91650" w:rsidRPr="003A7E07">
        <w:rPr>
          <w:color w:val="231F20"/>
          <w:spacing w:val="-1"/>
          <w:sz w:val="22"/>
          <w:szCs w:val="22"/>
        </w:rPr>
        <w:t>de</w:t>
      </w:r>
      <w:r w:rsidR="00B91650" w:rsidRPr="003A7E07">
        <w:rPr>
          <w:color w:val="231F20"/>
          <w:spacing w:val="-2"/>
          <w:sz w:val="22"/>
          <w:szCs w:val="22"/>
        </w:rPr>
        <w:t>fi</w:t>
      </w:r>
      <w:r w:rsidR="00B91650" w:rsidRPr="003A7E07">
        <w:rPr>
          <w:color w:val="231F20"/>
          <w:spacing w:val="-1"/>
          <w:sz w:val="22"/>
          <w:szCs w:val="22"/>
        </w:rPr>
        <w:t>ne</w:t>
      </w:r>
      <w:r w:rsidR="00B91650" w:rsidRPr="003A7E07">
        <w:rPr>
          <w:color w:val="231F20"/>
          <w:spacing w:val="-12"/>
          <w:sz w:val="22"/>
          <w:szCs w:val="22"/>
        </w:rPr>
        <w:t xml:space="preserve"> </w:t>
      </w:r>
      <w:r w:rsidR="00B91650" w:rsidRPr="003A7E07">
        <w:rPr>
          <w:color w:val="231F20"/>
          <w:spacing w:val="-1"/>
          <w:sz w:val="22"/>
          <w:szCs w:val="22"/>
        </w:rPr>
        <w:t>many</w:t>
      </w:r>
      <w:r w:rsidR="00B91650" w:rsidRPr="003A7E07">
        <w:rPr>
          <w:color w:val="231F20"/>
          <w:spacing w:val="-12"/>
          <w:sz w:val="22"/>
          <w:szCs w:val="22"/>
        </w:rPr>
        <w:t xml:space="preserve"> </w:t>
      </w:r>
      <w:r w:rsidR="00B91650" w:rsidRPr="003A7E07">
        <w:rPr>
          <w:color w:val="231F20"/>
          <w:spacing w:val="-1"/>
          <w:sz w:val="22"/>
          <w:szCs w:val="22"/>
        </w:rPr>
        <w:t>of</w:t>
      </w:r>
      <w:r w:rsidR="00B91650" w:rsidRPr="003A7E07">
        <w:rPr>
          <w:color w:val="231F20"/>
          <w:spacing w:val="-12"/>
          <w:sz w:val="22"/>
          <w:szCs w:val="22"/>
        </w:rPr>
        <w:t xml:space="preserve"> </w:t>
      </w:r>
      <w:r w:rsidR="00B91650" w:rsidRPr="003A7E07">
        <w:rPr>
          <w:color w:val="231F20"/>
          <w:spacing w:val="-1"/>
          <w:sz w:val="22"/>
          <w:szCs w:val="22"/>
        </w:rPr>
        <w:t>the</w:t>
      </w:r>
      <w:r w:rsidR="00B91650" w:rsidRPr="003A7E07">
        <w:rPr>
          <w:color w:val="231F20"/>
          <w:spacing w:val="-12"/>
          <w:sz w:val="22"/>
          <w:szCs w:val="22"/>
        </w:rPr>
        <w:t xml:space="preserve"> </w:t>
      </w:r>
      <w:r w:rsidR="00B91650" w:rsidRPr="003A7E07">
        <w:rPr>
          <w:color w:val="231F20"/>
          <w:spacing w:val="-1"/>
          <w:sz w:val="22"/>
          <w:szCs w:val="22"/>
        </w:rPr>
        <w:t>key</w:t>
      </w:r>
      <w:r w:rsidR="00B91650" w:rsidRPr="003A7E07">
        <w:rPr>
          <w:color w:val="231F20"/>
          <w:spacing w:val="-11"/>
          <w:sz w:val="22"/>
          <w:szCs w:val="22"/>
        </w:rPr>
        <w:t xml:space="preserve"> </w:t>
      </w:r>
      <w:r w:rsidR="00B91650" w:rsidRPr="003A7E07">
        <w:rPr>
          <w:color w:val="231F20"/>
          <w:spacing w:val="-1"/>
          <w:sz w:val="22"/>
          <w:szCs w:val="22"/>
        </w:rPr>
        <w:t>components</w:t>
      </w:r>
      <w:r w:rsidR="00B91650" w:rsidRPr="003A7E07">
        <w:rPr>
          <w:color w:val="231F20"/>
          <w:spacing w:val="-13"/>
          <w:sz w:val="22"/>
          <w:szCs w:val="22"/>
        </w:rPr>
        <w:t xml:space="preserve"> </w:t>
      </w:r>
      <w:r w:rsidR="00B91650" w:rsidRPr="003A7E07">
        <w:rPr>
          <w:color w:val="231F20"/>
          <w:spacing w:val="-1"/>
          <w:sz w:val="22"/>
          <w:szCs w:val="22"/>
        </w:rPr>
        <w:t>of</w:t>
      </w:r>
      <w:r w:rsidR="00B91650" w:rsidRPr="003A7E07">
        <w:rPr>
          <w:color w:val="231F20"/>
          <w:spacing w:val="-11"/>
          <w:sz w:val="22"/>
          <w:szCs w:val="22"/>
        </w:rPr>
        <w:t xml:space="preserve"> </w:t>
      </w:r>
      <w:r w:rsidR="00B91650" w:rsidRPr="003A7E07">
        <w:rPr>
          <w:color w:val="231F20"/>
          <w:spacing w:val="-1"/>
          <w:sz w:val="22"/>
          <w:szCs w:val="22"/>
        </w:rPr>
        <w:t>such</w:t>
      </w:r>
      <w:r w:rsidR="00B91650" w:rsidRPr="003A7E07">
        <w:rPr>
          <w:color w:val="231F20"/>
          <w:spacing w:val="-12"/>
          <w:sz w:val="22"/>
          <w:szCs w:val="22"/>
        </w:rPr>
        <w:t xml:space="preserve"> </w:t>
      </w:r>
      <w:r w:rsidR="00B91650" w:rsidRPr="003A7E07">
        <w:rPr>
          <w:color w:val="231F20"/>
          <w:spacing w:val="-1"/>
          <w:sz w:val="22"/>
          <w:szCs w:val="22"/>
        </w:rPr>
        <w:t>naive</w:t>
      </w:r>
      <w:r w:rsidR="00B91650" w:rsidRPr="003A7E07">
        <w:rPr>
          <w:color w:val="231F20"/>
          <w:spacing w:val="-12"/>
          <w:sz w:val="22"/>
          <w:szCs w:val="22"/>
        </w:rPr>
        <w:t xml:space="preserve"> </w:t>
      </w:r>
      <w:r w:rsidR="00B91650" w:rsidRPr="003A7E07">
        <w:rPr>
          <w:color w:val="231F20"/>
          <w:spacing w:val="-1"/>
          <w:sz w:val="22"/>
          <w:szCs w:val="22"/>
        </w:rPr>
        <w:t>theories</w:t>
      </w:r>
      <w:r w:rsidR="00B91650" w:rsidRPr="003A7E07">
        <w:rPr>
          <w:color w:val="231F20"/>
          <w:spacing w:val="-12"/>
          <w:sz w:val="22"/>
          <w:szCs w:val="22"/>
        </w:rPr>
        <w:t xml:space="preserve"> </w:t>
      </w:r>
      <w:r w:rsidR="00B91650" w:rsidRPr="003A7E07">
        <w:rPr>
          <w:color w:val="231F20"/>
          <w:spacing w:val="-1"/>
          <w:sz w:val="22"/>
          <w:szCs w:val="22"/>
        </w:rPr>
        <w:t>of</w:t>
      </w:r>
      <w:r w:rsidR="00B91650" w:rsidRPr="003A7E07">
        <w:rPr>
          <w:color w:val="231F20"/>
          <w:spacing w:val="34"/>
          <w:w w:val="99"/>
          <w:sz w:val="22"/>
          <w:szCs w:val="22"/>
        </w:rPr>
        <w:t xml:space="preserve"> </w:t>
      </w:r>
      <w:r w:rsidR="00B91650" w:rsidRPr="003A7E07">
        <w:rPr>
          <w:color w:val="231F20"/>
          <w:spacing w:val="-2"/>
          <w:sz w:val="22"/>
          <w:szCs w:val="22"/>
        </w:rPr>
        <w:t>child</w:t>
      </w:r>
      <w:r w:rsidR="00B91650" w:rsidRPr="003A7E07">
        <w:rPr>
          <w:color w:val="231F20"/>
          <w:spacing w:val="-15"/>
          <w:sz w:val="22"/>
          <w:szCs w:val="22"/>
        </w:rPr>
        <w:t xml:space="preserve"> </w:t>
      </w:r>
      <w:r w:rsidR="00B91650" w:rsidRPr="003A7E07">
        <w:rPr>
          <w:color w:val="231F20"/>
          <w:spacing w:val="-2"/>
          <w:sz w:val="22"/>
          <w:szCs w:val="22"/>
        </w:rPr>
        <w:t>development.</w:t>
      </w:r>
      <w:r w:rsidR="00B91650" w:rsidRPr="003A7E07">
        <w:rPr>
          <w:color w:val="231F20"/>
          <w:spacing w:val="-14"/>
          <w:sz w:val="22"/>
          <w:szCs w:val="22"/>
        </w:rPr>
        <w:t xml:space="preserve"> </w:t>
      </w:r>
      <w:r w:rsidR="00B91650" w:rsidRPr="003A7E07">
        <w:rPr>
          <w:color w:val="231F20"/>
          <w:spacing w:val="-2"/>
          <w:sz w:val="22"/>
          <w:szCs w:val="22"/>
        </w:rPr>
        <w:t>For</w:t>
      </w:r>
      <w:r w:rsidR="00B91650" w:rsidRPr="003A7E07">
        <w:rPr>
          <w:color w:val="231F20"/>
          <w:spacing w:val="-14"/>
          <w:sz w:val="22"/>
          <w:szCs w:val="22"/>
        </w:rPr>
        <w:t xml:space="preserve"> </w:t>
      </w:r>
      <w:r w:rsidR="00B91650" w:rsidRPr="003A7E07">
        <w:rPr>
          <w:color w:val="231F20"/>
          <w:spacing w:val="-2"/>
          <w:sz w:val="22"/>
          <w:szCs w:val="22"/>
        </w:rPr>
        <w:t>this</w:t>
      </w:r>
      <w:r w:rsidR="00B91650" w:rsidRPr="003A7E07">
        <w:rPr>
          <w:color w:val="231F20"/>
          <w:spacing w:val="-14"/>
          <w:sz w:val="22"/>
          <w:szCs w:val="22"/>
        </w:rPr>
        <w:t xml:space="preserve"> </w:t>
      </w:r>
      <w:r w:rsidR="00B91650" w:rsidRPr="003A7E07">
        <w:rPr>
          <w:color w:val="231F20"/>
          <w:spacing w:val="-2"/>
          <w:sz w:val="22"/>
          <w:szCs w:val="22"/>
        </w:rPr>
        <w:t>reason,</w:t>
      </w:r>
      <w:r w:rsidR="00B91650" w:rsidRPr="003A7E07">
        <w:rPr>
          <w:color w:val="231F20"/>
          <w:spacing w:val="-14"/>
          <w:sz w:val="22"/>
          <w:szCs w:val="22"/>
        </w:rPr>
        <w:t xml:space="preserve"> </w:t>
      </w:r>
      <w:r w:rsidR="00B91650" w:rsidRPr="003A7E07">
        <w:rPr>
          <w:color w:val="231F20"/>
          <w:spacing w:val="-1"/>
          <w:sz w:val="22"/>
          <w:szCs w:val="22"/>
        </w:rPr>
        <w:t>it</w:t>
      </w:r>
      <w:r w:rsidR="00B91650" w:rsidRPr="003A7E07">
        <w:rPr>
          <w:color w:val="231F20"/>
          <w:spacing w:val="-14"/>
          <w:sz w:val="22"/>
          <w:szCs w:val="22"/>
        </w:rPr>
        <w:t xml:space="preserve"> </w:t>
      </w:r>
      <w:r w:rsidR="00B91650" w:rsidRPr="003A7E07">
        <w:rPr>
          <w:color w:val="231F20"/>
          <w:spacing w:val="-1"/>
          <w:sz w:val="22"/>
          <w:szCs w:val="22"/>
        </w:rPr>
        <w:t>is</w:t>
      </w:r>
      <w:r w:rsidR="00B91650" w:rsidRPr="003A7E07">
        <w:rPr>
          <w:color w:val="231F20"/>
          <w:spacing w:val="-14"/>
          <w:sz w:val="22"/>
          <w:szCs w:val="22"/>
        </w:rPr>
        <w:t xml:space="preserve"> </w:t>
      </w:r>
      <w:r w:rsidR="00B91650" w:rsidRPr="003A7E07">
        <w:rPr>
          <w:color w:val="231F20"/>
          <w:spacing w:val="-2"/>
          <w:sz w:val="22"/>
          <w:szCs w:val="22"/>
        </w:rPr>
        <w:t>important</w:t>
      </w:r>
      <w:r w:rsidR="00B91650" w:rsidRPr="003A7E07">
        <w:rPr>
          <w:color w:val="231F20"/>
          <w:spacing w:val="-15"/>
          <w:sz w:val="22"/>
          <w:szCs w:val="22"/>
        </w:rPr>
        <w:t xml:space="preserve"> </w:t>
      </w:r>
      <w:r w:rsidR="00B91650" w:rsidRPr="003A7E07">
        <w:rPr>
          <w:color w:val="231F20"/>
          <w:spacing w:val="-1"/>
          <w:sz w:val="22"/>
          <w:szCs w:val="22"/>
        </w:rPr>
        <w:t>to</w:t>
      </w:r>
      <w:r w:rsidR="00B91650" w:rsidRPr="003A7E07">
        <w:rPr>
          <w:color w:val="231F20"/>
          <w:spacing w:val="-14"/>
          <w:sz w:val="22"/>
          <w:szCs w:val="22"/>
        </w:rPr>
        <w:t xml:space="preserve"> </w:t>
      </w:r>
      <w:r w:rsidR="00B91650" w:rsidRPr="003A7E07">
        <w:rPr>
          <w:color w:val="231F20"/>
          <w:spacing w:val="-2"/>
          <w:sz w:val="22"/>
          <w:szCs w:val="22"/>
        </w:rPr>
        <w:t>become</w:t>
      </w:r>
      <w:r w:rsidR="00B91650" w:rsidRPr="003A7E07">
        <w:rPr>
          <w:color w:val="231F20"/>
          <w:spacing w:val="-14"/>
          <w:sz w:val="22"/>
          <w:szCs w:val="22"/>
        </w:rPr>
        <w:t xml:space="preserve"> </w:t>
      </w:r>
      <w:r w:rsidR="00B91650" w:rsidRPr="003A7E07">
        <w:rPr>
          <w:color w:val="231F20"/>
          <w:spacing w:val="-2"/>
          <w:sz w:val="22"/>
          <w:szCs w:val="22"/>
        </w:rPr>
        <w:t>aware</w:t>
      </w:r>
      <w:r w:rsidR="00B91650" w:rsidRPr="003A7E07">
        <w:rPr>
          <w:color w:val="231F20"/>
          <w:spacing w:val="-15"/>
          <w:sz w:val="22"/>
          <w:szCs w:val="22"/>
        </w:rPr>
        <w:t xml:space="preserve"> </w:t>
      </w:r>
      <w:r w:rsidR="00B91650" w:rsidRPr="003A7E07">
        <w:rPr>
          <w:color w:val="231F20"/>
          <w:spacing w:val="-1"/>
          <w:sz w:val="22"/>
          <w:szCs w:val="22"/>
        </w:rPr>
        <w:t>of</w:t>
      </w:r>
      <w:r w:rsidR="00B91650" w:rsidRPr="003A7E07">
        <w:rPr>
          <w:color w:val="231F20"/>
          <w:spacing w:val="-14"/>
          <w:sz w:val="22"/>
          <w:szCs w:val="22"/>
        </w:rPr>
        <w:t xml:space="preserve"> </w:t>
      </w:r>
      <w:r w:rsidR="00B91650" w:rsidRPr="003A7E07">
        <w:rPr>
          <w:color w:val="231F20"/>
          <w:spacing w:val="-2"/>
          <w:sz w:val="22"/>
          <w:szCs w:val="22"/>
        </w:rPr>
        <w:t>the</w:t>
      </w:r>
      <w:r w:rsidR="00B91650" w:rsidRPr="003A7E07">
        <w:rPr>
          <w:color w:val="231F20"/>
          <w:spacing w:val="-14"/>
          <w:sz w:val="22"/>
          <w:szCs w:val="22"/>
        </w:rPr>
        <w:t xml:space="preserve"> </w:t>
      </w:r>
      <w:r w:rsidR="00B91650" w:rsidRPr="003A7E07">
        <w:rPr>
          <w:color w:val="231F20"/>
          <w:spacing w:val="-2"/>
          <w:sz w:val="22"/>
          <w:szCs w:val="22"/>
        </w:rPr>
        <w:t>positions</w:t>
      </w:r>
      <w:r w:rsidR="00B91650" w:rsidRPr="003A7E07">
        <w:rPr>
          <w:color w:val="231F20"/>
          <w:spacing w:val="-14"/>
          <w:sz w:val="22"/>
          <w:szCs w:val="22"/>
        </w:rPr>
        <w:t xml:space="preserve"> </w:t>
      </w:r>
      <w:r w:rsidR="00B91650" w:rsidRPr="003A7E07">
        <w:rPr>
          <w:color w:val="231F20"/>
          <w:spacing w:val="-2"/>
          <w:sz w:val="22"/>
          <w:szCs w:val="22"/>
        </w:rPr>
        <w:t>that</w:t>
      </w:r>
      <w:r w:rsidR="00B91650" w:rsidRPr="003A7E07">
        <w:rPr>
          <w:color w:val="231F20"/>
          <w:spacing w:val="-14"/>
          <w:sz w:val="22"/>
          <w:szCs w:val="22"/>
        </w:rPr>
        <w:t xml:space="preserve"> </w:t>
      </w:r>
      <w:r w:rsidR="00B91650" w:rsidRPr="003A7E07">
        <w:rPr>
          <w:color w:val="231F20"/>
          <w:spacing w:val="-2"/>
          <w:sz w:val="22"/>
          <w:szCs w:val="22"/>
        </w:rPr>
        <w:t>de</w:t>
      </w:r>
      <w:r w:rsidR="00B91650" w:rsidRPr="003A7E07">
        <w:rPr>
          <w:color w:val="231F20"/>
          <w:spacing w:val="-3"/>
          <w:sz w:val="22"/>
          <w:szCs w:val="22"/>
        </w:rPr>
        <w:t>fi</w:t>
      </w:r>
      <w:r w:rsidR="00B91650" w:rsidRPr="003A7E07">
        <w:rPr>
          <w:color w:val="231F20"/>
          <w:spacing w:val="-2"/>
          <w:sz w:val="22"/>
          <w:szCs w:val="22"/>
        </w:rPr>
        <w:t>ne</w:t>
      </w:r>
      <w:r w:rsidR="00B91650" w:rsidRPr="003A7E07">
        <w:rPr>
          <w:color w:val="231F20"/>
          <w:spacing w:val="44"/>
          <w:w w:val="99"/>
          <w:sz w:val="22"/>
          <w:szCs w:val="22"/>
        </w:rPr>
        <w:t xml:space="preserve"> </w:t>
      </w:r>
      <w:r w:rsidR="00B91650" w:rsidRPr="003A7E07">
        <w:rPr>
          <w:color w:val="231F20"/>
          <w:sz w:val="22"/>
          <w:szCs w:val="22"/>
        </w:rPr>
        <w:t>the</w:t>
      </w:r>
      <w:r w:rsidR="00B91650" w:rsidRPr="003A7E07">
        <w:rPr>
          <w:color w:val="231F20"/>
          <w:spacing w:val="-9"/>
          <w:sz w:val="22"/>
          <w:szCs w:val="22"/>
        </w:rPr>
        <w:t xml:space="preserve"> </w:t>
      </w:r>
      <w:r w:rsidR="00B91650" w:rsidRPr="003A7E07">
        <w:rPr>
          <w:color w:val="231F20"/>
          <w:sz w:val="22"/>
          <w:szCs w:val="22"/>
        </w:rPr>
        <w:t>“default</w:t>
      </w:r>
      <w:r w:rsidR="00B91650" w:rsidRPr="003A7E07">
        <w:rPr>
          <w:color w:val="231F20"/>
          <w:spacing w:val="-9"/>
          <w:sz w:val="22"/>
          <w:szCs w:val="22"/>
        </w:rPr>
        <w:t xml:space="preserve"> </w:t>
      </w:r>
      <w:r w:rsidR="00B91650" w:rsidRPr="003A7E07">
        <w:rPr>
          <w:color w:val="231F20"/>
          <w:sz w:val="22"/>
          <w:szCs w:val="22"/>
        </w:rPr>
        <w:t>parameters”</w:t>
      </w:r>
      <w:r w:rsidR="00B91650" w:rsidRPr="003A7E07">
        <w:rPr>
          <w:color w:val="231F20"/>
          <w:spacing w:val="-9"/>
          <w:sz w:val="22"/>
          <w:szCs w:val="22"/>
        </w:rPr>
        <w:t xml:space="preserve"> </w:t>
      </w:r>
      <w:r w:rsidR="00B91650" w:rsidRPr="003A7E07">
        <w:rPr>
          <w:color w:val="231F20"/>
          <w:sz w:val="22"/>
          <w:szCs w:val="22"/>
        </w:rPr>
        <w:t>in</w:t>
      </w:r>
      <w:r w:rsidR="00B91650" w:rsidRPr="003A7E07">
        <w:rPr>
          <w:color w:val="231F20"/>
          <w:spacing w:val="-9"/>
          <w:sz w:val="22"/>
          <w:szCs w:val="22"/>
        </w:rPr>
        <w:t xml:space="preserve"> </w:t>
      </w:r>
      <w:r w:rsidR="00B91650" w:rsidRPr="003A7E07">
        <w:rPr>
          <w:color w:val="231F20"/>
          <w:sz w:val="22"/>
          <w:szCs w:val="22"/>
        </w:rPr>
        <w:t>our</w:t>
      </w:r>
      <w:r w:rsidR="00B91650" w:rsidRPr="003A7E07">
        <w:rPr>
          <w:color w:val="231F20"/>
          <w:spacing w:val="-9"/>
          <w:sz w:val="22"/>
          <w:szCs w:val="22"/>
        </w:rPr>
        <w:t xml:space="preserve"> </w:t>
      </w:r>
      <w:r w:rsidR="00B91650" w:rsidRPr="003A7E07">
        <w:rPr>
          <w:color w:val="231F20"/>
          <w:sz w:val="22"/>
          <w:szCs w:val="22"/>
        </w:rPr>
        <w:t>own</w:t>
      </w:r>
      <w:r w:rsidR="00B91650" w:rsidRPr="003A7E07">
        <w:rPr>
          <w:color w:val="231F20"/>
          <w:spacing w:val="-9"/>
          <w:sz w:val="22"/>
          <w:szCs w:val="22"/>
        </w:rPr>
        <w:t xml:space="preserve"> </w:t>
      </w:r>
      <w:r w:rsidR="00B91650" w:rsidRPr="003A7E07">
        <w:rPr>
          <w:color w:val="231F20"/>
          <w:sz w:val="22"/>
          <w:szCs w:val="22"/>
        </w:rPr>
        <w:t>interactions</w:t>
      </w:r>
      <w:r w:rsidR="00B91650" w:rsidRPr="003A7E07">
        <w:rPr>
          <w:color w:val="231F20"/>
          <w:spacing w:val="-10"/>
          <w:sz w:val="22"/>
          <w:szCs w:val="22"/>
        </w:rPr>
        <w:t xml:space="preserve"> </w:t>
      </w:r>
      <w:r w:rsidR="00B91650" w:rsidRPr="003A7E07">
        <w:rPr>
          <w:color w:val="231F20"/>
          <w:spacing w:val="-1"/>
          <w:sz w:val="22"/>
          <w:szCs w:val="22"/>
        </w:rPr>
        <w:t>with</w:t>
      </w:r>
      <w:r w:rsidR="00B91650" w:rsidRPr="003A7E07">
        <w:rPr>
          <w:color w:val="231F20"/>
          <w:spacing w:val="-9"/>
          <w:sz w:val="22"/>
          <w:szCs w:val="22"/>
        </w:rPr>
        <w:t xml:space="preserve"> </w:t>
      </w:r>
      <w:r w:rsidR="00B91650" w:rsidRPr="003A7E07">
        <w:rPr>
          <w:color w:val="231F20"/>
          <w:sz w:val="22"/>
          <w:szCs w:val="22"/>
        </w:rPr>
        <w:t>children.</w:t>
      </w:r>
      <w:r w:rsidR="00B91650" w:rsidRPr="003A7E07">
        <w:rPr>
          <w:color w:val="231F20"/>
          <w:spacing w:val="-9"/>
          <w:sz w:val="22"/>
          <w:szCs w:val="22"/>
        </w:rPr>
        <w:t xml:space="preserve"> </w:t>
      </w:r>
      <w:r w:rsidR="00B91650" w:rsidRPr="003A7E07">
        <w:rPr>
          <w:color w:val="231F20"/>
          <w:sz w:val="22"/>
          <w:szCs w:val="22"/>
        </w:rPr>
        <w:t>The</w:t>
      </w:r>
      <w:r w:rsidR="00B91650" w:rsidRPr="003A7E07">
        <w:rPr>
          <w:color w:val="231F20"/>
          <w:spacing w:val="-9"/>
          <w:sz w:val="22"/>
          <w:szCs w:val="22"/>
        </w:rPr>
        <w:t xml:space="preserve"> </w:t>
      </w:r>
      <w:r w:rsidR="00B91650" w:rsidRPr="003A7E07">
        <w:rPr>
          <w:color w:val="231F20"/>
          <w:sz w:val="22"/>
          <w:szCs w:val="22"/>
        </w:rPr>
        <w:t>following</w:t>
      </w:r>
      <w:r w:rsidR="00B91650" w:rsidRPr="003A7E07">
        <w:rPr>
          <w:color w:val="231F20"/>
          <w:spacing w:val="-9"/>
          <w:sz w:val="22"/>
          <w:szCs w:val="22"/>
        </w:rPr>
        <w:t xml:space="preserve"> </w:t>
      </w:r>
      <w:r w:rsidR="00B91650" w:rsidRPr="003A7E07">
        <w:rPr>
          <w:color w:val="231F20"/>
          <w:sz w:val="22"/>
          <w:szCs w:val="22"/>
        </w:rPr>
        <w:t>class</w:t>
      </w:r>
      <w:r w:rsidR="00B91650" w:rsidRPr="003A7E07">
        <w:rPr>
          <w:color w:val="231F20"/>
          <w:spacing w:val="-9"/>
          <w:sz w:val="22"/>
          <w:szCs w:val="22"/>
        </w:rPr>
        <w:t xml:space="preserve"> </w:t>
      </w:r>
      <w:r w:rsidR="00B91650" w:rsidRPr="003A7E07">
        <w:rPr>
          <w:color w:val="231F20"/>
          <w:sz w:val="22"/>
          <w:szCs w:val="22"/>
        </w:rPr>
        <w:t>exercise</w:t>
      </w:r>
      <w:r w:rsidR="00B91650" w:rsidRPr="003A7E07">
        <w:rPr>
          <w:color w:val="231F20"/>
          <w:spacing w:val="21"/>
          <w:w w:val="99"/>
          <w:sz w:val="22"/>
          <w:szCs w:val="22"/>
        </w:rPr>
        <w:t xml:space="preserve"> </w:t>
      </w:r>
      <w:r w:rsidR="00B91650" w:rsidRPr="003A7E07">
        <w:rPr>
          <w:color w:val="231F20"/>
          <w:spacing w:val="-1"/>
          <w:sz w:val="22"/>
          <w:szCs w:val="22"/>
        </w:rPr>
        <w:t>was</w:t>
      </w:r>
      <w:r w:rsidR="00B91650" w:rsidRPr="003A7E07">
        <w:rPr>
          <w:color w:val="231F20"/>
          <w:spacing w:val="-11"/>
          <w:sz w:val="22"/>
          <w:szCs w:val="22"/>
        </w:rPr>
        <w:t xml:space="preserve"> </w:t>
      </w:r>
      <w:r w:rsidR="00B91650" w:rsidRPr="003A7E07">
        <w:rPr>
          <w:color w:val="231F20"/>
          <w:spacing w:val="-1"/>
          <w:sz w:val="22"/>
          <w:szCs w:val="22"/>
        </w:rPr>
        <w:t>developed</w:t>
      </w:r>
      <w:r w:rsidR="00B91650" w:rsidRPr="003A7E07">
        <w:rPr>
          <w:color w:val="231F20"/>
          <w:spacing w:val="-10"/>
          <w:sz w:val="22"/>
          <w:szCs w:val="22"/>
        </w:rPr>
        <w:t xml:space="preserve"> </w:t>
      </w:r>
      <w:r w:rsidR="00B91650" w:rsidRPr="003A7E07">
        <w:rPr>
          <w:color w:val="231F20"/>
          <w:sz w:val="22"/>
          <w:szCs w:val="22"/>
        </w:rPr>
        <w:t>to</w:t>
      </w:r>
      <w:r w:rsidR="00B91650" w:rsidRPr="003A7E07">
        <w:rPr>
          <w:color w:val="231F20"/>
          <w:spacing w:val="-11"/>
          <w:sz w:val="22"/>
          <w:szCs w:val="22"/>
        </w:rPr>
        <w:t xml:space="preserve"> </w:t>
      </w:r>
      <w:r w:rsidR="00B91650" w:rsidRPr="003A7E07">
        <w:rPr>
          <w:color w:val="231F20"/>
          <w:spacing w:val="-1"/>
          <w:sz w:val="22"/>
          <w:szCs w:val="22"/>
        </w:rPr>
        <w:t>help</w:t>
      </w:r>
      <w:r w:rsidR="00B91650" w:rsidRPr="003A7E07">
        <w:rPr>
          <w:color w:val="231F20"/>
          <w:spacing w:val="-10"/>
          <w:sz w:val="22"/>
          <w:szCs w:val="22"/>
        </w:rPr>
        <w:t xml:space="preserve"> </w:t>
      </w:r>
      <w:r w:rsidR="00B91650" w:rsidRPr="003A7E07">
        <w:rPr>
          <w:color w:val="231F20"/>
          <w:spacing w:val="-1"/>
          <w:sz w:val="22"/>
          <w:szCs w:val="22"/>
        </w:rPr>
        <w:t>students</w:t>
      </w:r>
      <w:r w:rsidR="00B91650" w:rsidRPr="003A7E07">
        <w:rPr>
          <w:color w:val="231F20"/>
          <w:spacing w:val="-11"/>
          <w:sz w:val="22"/>
          <w:szCs w:val="22"/>
        </w:rPr>
        <w:t xml:space="preserve"> </w:t>
      </w:r>
      <w:r w:rsidR="00B91650" w:rsidRPr="003A7E07">
        <w:rPr>
          <w:color w:val="231F20"/>
          <w:spacing w:val="-1"/>
          <w:sz w:val="22"/>
          <w:szCs w:val="22"/>
        </w:rPr>
        <w:t>understand</w:t>
      </w:r>
      <w:r w:rsidR="00B91650" w:rsidRPr="003A7E07">
        <w:rPr>
          <w:color w:val="231F20"/>
          <w:spacing w:val="-10"/>
          <w:sz w:val="22"/>
          <w:szCs w:val="22"/>
        </w:rPr>
        <w:t xml:space="preserve"> </w:t>
      </w:r>
      <w:r w:rsidR="00B91650" w:rsidRPr="003A7E07">
        <w:rPr>
          <w:color w:val="231F20"/>
          <w:sz w:val="22"/>
          <w:szCs w:val="22"/>
        </w:rPr>
        <w:t>the</w:t>
      </w:r>
      <w:r w:rsidR="00B91650" w:rsidRPr="003A7E07">
        <w:rPr>
          <w:color w:val="231F20"/>
          <w:spacing w:val="-11"/>
          <w:sz w:val="22"/>
          <w:szCs w:val="22"/>
        </w:rPr>
        <w:t xml:space="preserve"> </w:t>
      </w:r>
      <w:r w:rsidR="00B91650" w:rsidRPr="003A7E07">
        <w:rPr>
          <w:color w:val="231F20"/>
          <w:spacing w:val="-1"/>
          <w:sz w:val="22"/>
          <w:szCs w:val="22"/>
        </w:rPr>
        <w:t>organizing</w:t>
      </w:r>
      <w:r w:rsidR="00B91650" w:rsidRPr="003A7E07">
        <w:rPr>
          <w:color w:val="231F20"/>
          <w:spacing w:val="-10"/>
          <w:sz w:val="22"/>
          <w:szCs w:val="22"/>
        </w:rPr>
        <w:t xml:space="preserve"> </w:t>
      </w:r>
      <w:r w:rsidR="00B91650" w:rsidRPr="003A7E07">
        <w:rPr>
          <w:color w:val="231F20"/>
          <w:sz w:val="22"/>
          <w:szCs w:val="22"/>
        </w:rPr>
        <w:t>themes</w:t>
      </w:r>
      <w:r w:rsidR="00B91650" w:rsidRPr="003A7E07">
        <w:rPr>
          <w:color w:val="231F20"/>
          <w:spacing w:val="-11"/>
          <w:sz w:val="22"/>
          <w:szCs w:val="22"/>
        </w:rPr>
        <w:t xml:space="preserve"> </w:t>
      </w:r>
      <w:r w:rsidR="00B91650" w:rsidRPr="003A7E07">
        <w:rPr>
          <w:color w:val="231F20"/>
          <w:spacing w:val="-1"/>
          <w:sz w:val="22"/>
          <w:szCs w:val="22"/>
        </w:rPr>
        <w:t>of</w:t>
      </w:r>
      <w:r w:rsidR="00B91650" w:rsidRPr="003A7E07">
        <w:rPr>
          <w:color w:val="231F20"/>
          <w:spacing w:val="-10"/>
          <w:sz w:val="22"/>
          <w:szCs w:val="22"/>
        </w:rPr>
        <w:t xml:space="preserve"> </w:t>
      </w:r>
      <w:r w:rsidR="00B91650" w:rsidRPr="003A7E07">
        <w:rPr>
          <w:color w:val="231F20"/>
          <w:sz w:val="22"/>
          <w:szCs w:val="22"/>
        </w:rPr>
        <w:t>the</w:t>
      </w:r>
      <w:r w:rsidR="00B91650" w:rsidRPr="003A7E07">
        <w:rPr>
          <w:color w:val="231F20"/>
          <w:spacing w:val="-10"/>
          <w:sz w:val="22"/>
          <w:szCs w:val="22"/>
        </w:rPr>
        <w:t xml:space="preserve"> </w:t>
      </w:r>
      <w:r w:rsidR="00B91650" w:rsidRPr="003A7E07">
        <w:rPr>
          <w:color w:val="231F20"/>
          <w:spacing w:val="-1"/>
          <w:sz w:val="22"/>
          <w:szCs w:val="22"/>
        </w:rPr>
        <w:t>book</w:t>
      </w:r>
      <w:r w:rsidR="00B91650" w:rsidRPr="003A7E07">
        <w:rPr>
          <w:color w:val="231F20"/>
          <w:spacing w:val="-11"/>
          <w:sz w:val="22"/>
          <w:szCs w:val="22"/>
        </w:rPr>
        <w:t xml:space="preserve"> </w:t>
      </w:r>
      <w:r w:rsidR="00B91650" w:rsidRPr="003A7E07">
        <w:rPr>
          <w:color w:val="231F20"/>
          <w:sz w:val="22"/>
          <w:szCs w:val="22"/>
        </w:rPr>
        <w:t>and</w:t>
      </w:r>
      <w:r w:rsidR="00B91650" w:rsidRPr="003A7E07">
        <w:rPr>
          <w:color w:val="231F20"/>
          <w:spacing w:val="-10"/>
          <w:sz w:val="22"/>
          <w:szCs w:val="22"/>
        </w:rPr>
        <w:t xml:space="preserve"> </w:t>
      </w:r>
      <w:r w:rsidR="00B91650" w:rsidRPr="003A7E07">
        <w:rPr>
          <w:color w:val="231F20"/>
          <w:sz w:val="22"/>
          <w:szCs w:val="22"/>
        </w:rPr>
        <w:t>to</w:t>
      </w:r>
      <w:r w:rsidR="00B91650" w:rsidRPr="003A7E07">
        <w:rPr>
          <w:color w:val="231F20"/>
          <w:spacing w:val="-11"/>
          <w:sz w:val="22"/>
          <w:szCs w:val="22"/>
        </w:rPr>
        <w:t xml:space="preserve"> </w:t>
      </w:r>
      <w:r w:rsidR="00B91650" w:rsidRPr="003A7E07">
        <w:rPr>
          <w:color w:val="231F20"/>
          <w:sz w:val="22"/>
          <w:szCs w:val="22"/>
        </w:rPr>
        <w:t>explore</w:t>
      </w:r>
      <w:r w:rsidR="00B91650" w:rsidRPr="003A7E07">
        <w:rPr>
          <w:color w:val="231F20"/>
          <w:spacing w:val="29"/>
          <w:w w:val="99"/>
          <w:sz w:val="22"/>
          <w:szCs w:val="22"/>
        </w:rPr>
        <w:t xml:space="preserve"> </w:t>
      </w:r>
      <w:r w:rsidR="00B91650" w:rsidRPr="003A7E07">
        <w:rPr>
          <w:color w:val="231F20"/>
          <w:spacing w:val="-1"/>
          <w:sz w:val="22"/>
          <w:szCs w:val="22"/>
        </w:rPr>
        <w:t>their</w:t>
      </w:r>
      <w:r w:rsidR="00B91650" w:rsidRPr="003A7E07">
        <w:rPr>
          <w:color w:val="231F20"/>
          <w:spacing w:val="-16"/>
          <w:sz w:val="22"/>
          <w:szCs w:val="22"/>
        </w:rPr>
        <w:t xml:space="preserve"> </w:t>
      </w:r>
      <w:r w:rsidR="00B91650" w:rsidRPr="003A7E07">
        <w:rPr>
          <w:color w:val="231F20"/>
          <w:spacing w:val="-1"/>
          <w:sz w:val="22"/>
          <w:szCs w:val="22"/>
        </w:rPr>
        <w:t>informal</w:t>
      </w:r>
      <w:r w:rsidR="00B91650" w:rsidRPr="003A7E07">
        <w:rPr>
          <w:color w:val="231F20"/>
          <w:spacing w:val="-16"/>
          <w:sz w:val="22"/>
          <w:szCs w:val="22"/>
        </w:rPr>
        <w:t xml:space="preserve"> </w:t>
      </w:r>
      <w:r w:rsidR="00B91650" w:rsidRPr="003A7E07">
        <w:rPr>
          <w:color w:val="231F20"/>
          <w:spacing w:val="-1"/>
          <w:sz w:val="22"/>
          <w:szCs w:val="22"/>
        </w:rPr>
        <w:t>applications</w:t>
      </w:r>
      <w:r w:rsidR="00B91650" w:rsidRPr="003A7E07">
        <w:rPr>
          <w:color w:val="231F20"/>
          <w:spacing w:val="-15"/>
          <w:sz w:val="22"/>
          <w:szCs w:val="22"/>
        </w:rPr>
        <w:t xml:space="preserve"> </w:t>
      </w:r>
      <w:r w:rsidR="00B91650" w:rsidRPr="003A7E07">
        <w:rPr>
          <w:color w:val="231F20"/>
          <w:spacing w:val="-1"/>
          <w:sz w:val="22"/>
          <w:szCs w:val="22"/>
        </w:rPr>
        <w:t>in</w:t>
      </w:r>
      <w:r w:rsidR="00B91650" w:rsidRPr="003A7E07">
        <w:rPr>
          <w:color w:val="231F20"/>
          <w:spacing w:val="-15"/>
          <w:sz w:val="22"/>
          <w:szCs w:val="22"/>
        </w:rPr>
        <w:t xml:space="preserve"> </w:t>
      </w:r>
      <w:r w:rsidR="00B91650" w:rsidRPr="003A7E07">
        <w:rPr>
          <w:color w:val="231F20"/>
          <w:spacing w:val="-2"/>
          <w:sz w:val="22"/>
          <w:szCs w:val="22"/>
        </w:rPr>
        <w:t>response</w:t>
      </w:r>
      <w:r w:rsidR="00B91650" w:rsidRPr="003A7E07">
        <w:rPr>
          <w:color w:val="231F20"/>
          <w:spacing w:val="-14"/>
          <w:sz w:val="22"/>
          <w:szCs w:val="22"/>
        </w:rPr>
        <w:t xml:space="preserve"> </w:t>
      </w:r>
      <w:r w:rsidR="00B91650" w:rsidRPr="003A7E07">
        <w:rPr>
          <w:color w:val="231F20"/>
          <w:spacing w:val="-1"/>
          <w:sz w:val="22"/>
          <w:szCs w:val="22"/>
        </w:rPr>
        <w:t>to</w:t>
      </w:r>
      <w:r w:rsidR="00B91650" w:rsidRPr="003A7E07">
        <w:rPr>
          <w:color w:val="231F20"/>
          <w:spacing w:val="-15"/>
          <w:sz w:val="22"/>
          <w:szCs w:val="22"/>
        </w:rPr>
        <w:t xml:space="preserve"> </w:t>
      </w:r>
      <w:r w:rsidR="00B91650" w:rsidRPr="003A7E07">
        <w:rPr>
          <w:color w:val="231F20"/>
          <w:spacing w:val="-1"/>
          <w:sz w:val="22"/>
          <w:szCs w:val="22"/>
        </w:rPr>
        <w:t>everyday</w:t>
      </w:r>
      <w:r w:rsidR="00B91650" w:rsidRPr="003A7E07">
        <w:rPr>
          <w:color w:val="231F20"/>
          <w:spacing w:val="-16"/>
          <w:sz w:val="22"/>
          <w:szCs w:val="22"/>
        </w:rPr>
        <w:t xml:space="preserve"> </w:t>
      </w:r>
      <w:r w:rsidR="00B91650" w:rsidRPr="003A7E07">
        <w:rPr>
          <w:color w:val="231F20"/>
          <w:spacing w:val="-2"/>
          <w:sz w:val="22"/>
          <w:szCs w:val="22"/>
        </w:rPr>
        <w:t>situations.</w:t>
      </w:r>
      <w:r w:rsidR="00B91650" w:rsidRPr="003A7E07">
        <w:rPr>
          <w:color w:val="231F20"/>
          <w:spacing w:val="-14"/>
          <w:sz w:val="22"/>
          <w:szCs w:val="22"/>
        </w:rPr>
        <w:t xml:space="preserve"> </w:t>
      </w:r>
      <w:r w:rsidR="00B91650" w:rsidRPr="003A7E07">
        <w:rPr>
          <w:color w:val="231F20"/>
          <w:spacing w:val="-2"/>
          <w:sz w:val="22"/>
          <w:szCs w:val="22"/>
        </w:rPr>
        <w:t>Successfully</w:t>
      </w:r>
      <w:r w:rsidR="00B91650" w:rsidRPr="003A7E07">
        <w:rPr>
          <w:color w:val="231F20"/>
          <w:spacing w:val="-15"/>
          <w:sz w:val="22"/>
          <w:szCs w:val="22"/>
        </w:rPr>
        <w:t xml:space="preserve"> </w:t>
      </w:r>
      <w:r w:rsidR="00B91650" w:rsidRPr="003A7E07">
        <w:rPr>
          <w:color w:val="231F20"/>
          <w:spacing w:val="-1"/>
          <w:sz w:val="22"/>
          <w:szCs w:val="22"/>
        </w:rPr>
        <w:t>implementing</w:t>
      </w:r>
      <w:r w:rsidR="00B91650" w:rsidRPr="003A7E07">
        <w:rPr>
          <w:color w:val="231F20"/>
          <w:spacing w:val="-16"/>
          <w:sz w:val="22"/>
          <w:szCs w:val="22"/>
        </w:rPr>
        <w:t xml:space="preserve"> </w:t>
      </w:r>
      <w:r w:rsidR="00B91650" w:rsidRPr="003A7E07">
        <w:rPr>
          <w:color w:val="231F20"/>
          <w:spacing w:val="-1"/>
          <w:sz w:val="22"/>
          <w:szCs w:val="22"/>
        </w:rPr>
        <w:t>this</w:t>
      </w:r>
      <w:r w:rsidR="00B91650" w:rsidRPr="003A7E07">
        <w:rPr>
          <w:color w:val="231F20"/>
          <w:spacing w:val="26"/>
          <w:w w:val="99"/>
          <w:sz w:val="22"/>
          <w:szCs w:val="22"/>
        </w:rPr>
        <w:t xml:space="preserve"> </w:t>
      </w:r>
      <w:r w:rsidR="00B91650" w:rsidRPr="003A7E07">
        <w:rPr>
          <w:color w:val="231F20"/>
          <w:sz w:val="22"/>
          <w:szCs w:val="22"/>
        </w:rPr>
        <w:t>activity</w:t>
      </w:r>
      <w:r w:rsidR="00B91650" w:rsidRPr="003A7E07">
        <w:rPr>
          <w:color w:val="231F20"/>
          <w:spacing w:val="-8"/>
          <w:sz w:val="22"/>
          <w:szCs w:val="22"/>
        </w:rPr>
        <w:t xml:space="preserve"> </w:t>
      </w:r>
      <w:r w:rsidR="00B91650" w:rsidRPr="003A7E07">
        <w:rPr>
          <w:color w:val="231F20"/>
          <w:spacing w:val="-1"/>
          <w:sz w:val="22"/>
          <w:szCs w:val="22"/>
        </w:rPr>
        <w:t>will</w:t>
      </w:r>
      <w:r w:rsidR="00B91650" w:rsidRPr="003A7E07">
        <w:rPr>
          <w:color w:val="231F20"/>
          <w:spacing w:val="-7"/>
          <w:sz w:val="22"/>
          <w:szCs w:val="22"/>
        </w:rPr>
        <w:t xml:space="preserve"> </w:t>
      </w:r>
      <w:r w:rsidR="00B91650" w:rsidRPr="003A7E07">
        <w:rPr>
          <w:color w:val="231F20"/>
          <w:sz w:val="22"/>
          <w:szCs w:val="22"/>
        </w:rPr>
        <w:t>require</w:t>
      </w:r>
      <w:r w:rsidR="00B91650" w:rsidRPr="003A7E07">
        <w:rPr>
          <w:color w:val="231F20"/>
          <w:spacing w:val="-7"/>
          <w:sz w:val="22"/>
          <w:szCs w:val="22"/>
        </w:rPr>
        <w:t xml:space="preserve"> </w:t>
      </w:r>
      <w:r w:rsidR="00B91650" w:rsidRPr="003A7E07">
        <w:rPr>
          <w:color w:val="231F20"/>
          <w:spacing w:val="-1"/>
          <w:sz w:val="22"/>
          <w:szCs w:val="22"/>
        </w:rPr>
        <w:t>skills</w:t>
      </w:r>
      <w:r w:rsidR="00B91650" w:rsidRPr="003A7E07">
        <w:rPr>
          <w:color w:val="231F20"/>
          <w:spacing w:val="-7"/>
          <w:sz w:val="22"/>
          <w:szCs w:val="22"/>
        </w:rPr>
        <w:t xml:space="preserve"> </w:t>
      </w:r>
      <w:r w:rsidR="00B91650" w:rsidRPr="003A7E07">
        <w:rPr>
          <w:color w:val="231F20"/>
          <w:sz w:val="22"/>
          <w:szCs w:val="22"/>
        </w:rPr>
        <w:t>in</w:t>
      </w:r>
      <w:r w:rsidR="00B91650" w:rsidRPr="003A7E07">
        <w:rPr>
          <w:color w:val="231F20"/>
          <w:spacing w:val="-8"/>
          <w:sz w:val="22"/>
          <w:szCs w:val="22"/>
        </w:rPr>
        <w:t xml:space="preserve"> </w:t>
      </w:r>
      <w:r w:rsidR="00B91650" w:rsidRPr="003A7E07">
        <w:rPr>
          <w:color w:val="231F20"/>
          <w:sz w:val="22"/>
          <w:szCs w:val="22"/>
        </w:rPr>
        <w:t>facilitating</w:t>
      </w:r>
      <w:r w:rsidR="00B91650" w:rsidRPr="003A7E07">
        <w:rPr>
          <w:color w:val="231F20"/>
          <w:spacing w:val="-7"/>
          <w:sz w:val="22"/>
          <w:szCs w:val="22"/>
        </w:rPr>
        <w:t xml:space="preserve"> </w:t>
      </w:r>
      <w:r w:rsidR="00B91650" w:rsidRPr="003A7E07">
        <w:rPr>
          <w:color w:val="231F20"/>
          <w:sz w:val="22"/>
          <w:szCs w:val="22"/>
        </w:rPr>
        <w:t>and</w:t>
      </w:r>
      <w:r w:rsidR="00B91650" w:rsidRPr="003A7E07">
        <w:rPr>
          <w:color w:val="231F20"/>
          <w:spacing w:val="-8"/>
          <w:sz w:val="22"/>
          <w:szCs w:val="22"/>
        </w:rPr>
        <w:t xml:space="preserve"> </w:t>
      </w:r>
      <w:r w:rsidR="00B91650" w:rsidRPr="003A7E07">
        <w:rPr>
          <w:color w:val="231F20"/>
          <w:sz w:val="22"/>
          <w:szCs w:val="22"/>
        </w:rPr>
        <w:t>redirecting</w:t>
      </w:r>
      <w:r w:rsidR="00B91650" w:rsidRPr="003A7E07">
        <w:rPr>
          <w:color w:val="231F20"/>
          <w:spacing w:val="-7"/>
          <w:sz w:val="22"/>
          <w:szCs w:val="22"/>
        </w:rPr>
        <w:t xml:space="preserve"> </w:t>
      </w:r>
      <w:r w:rsidR="00B91650" w:rsidRPr="003A7E07">
        <w:rPr>
          <w:color w:val="231F20"/>
          <w:spacing w:val="-1"/>
          <w:sz w:val="22"/>
          <w:szCs w:val="22"/>
        </w:rPr>
        <w:t>students’</w:t>
      </w:r>
      <w:r w:rsidR="00B91650" w:rsidRPr="003A7E07">
        <w:rPr>
          <w:color w:val="231F20"/>
          <w:spacing w:val="-7"/>
          <w:sz w:val="22"/>
          <w:szCs w:val="22"/>
        </w:rPr>
        <w:t xml:space="preserve"> </w:t>
      </w:r>
      <w:r w:rsidR="00B91650" w:rsidRPr="003A7E07">
        <w:rPr>
          <w:color w:val="231F20"/>
          <w:sz w:val="22"/>
          <w:szCs w:val="22"/>
        </w:rPr>
        <w:t>comments.</w:t>
      </w:r>
    </w:p>
    <w:p w14:paraId="783D599E" w14:textId="77777777" w:rsidR="00B91650" w:rsidRPr="003A7E07" w:rsidRDefault="00B91650" w:rsidP="006A2226">
      <w:pPr>
        <w:pStyle w:val="BodyText"/>
        <w:kinsoku w:val="0"/>
        <w:overflowPunct w:val="0"/>
        <w:ind w:left="1420" w:firstLine="0"/>
        <w:rPr>
          <w:color w:val="000000"/>
          <w:sz w:val="22"/>
          <w:szCs w:val="22"/>
        </w:rPr>
      </w:pPr>
      <w:r w:rsidRPr="003A7E07">
        <w:rPr>
          <w:color w:val="231F20"/>
          <w:sz w:val="22"/>
          <w:szCs w:val="22"/>
        </w:rPr>
        <w:t>Read</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following</w:t>
      </w:r>
      <w:r w:rsidRPr="003A7E07">
        <w:rPr>
          <w:color w:val="231F20"/>
          <w:spacing w:val="-5"/>
          <w:sz w:val="22"/>
          <w:szCs w:val="22"/>
        </w:rPr>
        <w:t xml:space="preserve"> </w:t>
      </w:r>
      <w:r w:rsidRPr="003A7E07">
        <w:rPr>
          <w:color w:val="231F20"/>
          <w:sz w:val="22"/>
          <w:szCs w:val="22"/>
        </w:rPr>
        <w:t>brief</w:t>
      </w:r>
      <w:r w:rsidRPr="003A7E07">
        <w:rPr>
          <w:color w:val="231F20"/>
          <w:spacing w:val="-5"/>
          <w:sz w:val="22"/>
          <w:szCs w:val="22"/>
        </w:rPr>
        <w:t xml:space="preserve"> </w:t>
      </w:r>
      <w:r w:rsidRPr="003A7E07">
        <w:rPr>
          <w:color w:val="231F20"/>
          <w:sz w:val="22"/>
          <w:szCs w:val="22"/>
        </w:rPr>
        <w:t>vignette</w:t>
      </w:r>
      <w:r w:rsidRPr="003A7E07">
        <w:rPr>
          <w:color w:val="231F20"/>
          <w:spacing w:val="-6"/>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class:</w:t>
      </w:r>
    </w:p>
    <w:p w14:paraId="64A3EF58" w14:textId="77777777" w:rsidR="00B91650" w:rsidRDefault="00B91650" w:rsidP="006A2226">
      <w:pPr>
        <w:kinsoku w:val="0"/>
        <w:overflowPunct w:val="0"/>
        <w:spacing w:before="6" w:line="280" w:lineRule="exact"/>
        <w:rPr>
          <w:sz w:val="28"/>
          <w:szCs w:val="28"/>
        </w:rPr>
      </w:pPr>
    </w:p>
    <w:p w14:paraId="0021E102" w14:textId="77777777" w:rsidR="00B91650" w:rsidRPr="00D51015" w:rsidRDefault="00B91650" w:rsidP="006A2226">
      <w:pPr>
        <w:kinsoku w:val="0"/>
        <w:overflowPunct w:val="0"/>
        <w:spacing w:line="271" w:lineRule="auto"/>
        <w:ind w:left="1420" w:right="478"/>
        <w:rPr>
          <w:color w:val="000000"/>
          <w:sz w:val="20"/>
          <w:szCs w:val="20"/>
        </w:rPr>
      </w:pPr>
      <w:r w:rsidRPr="000D25EA">
        <w:rPr>
          <w:color w:val="231F20"/>
          <w:sz w:val="20"/>
          <w:szCs w:val="20"/>
        </w:rPr>
        <w:lastRenderedPageBreak/>
        <w:t>Imagine</w:t>
      </w:r>
      <w:r w:rsidRPr="000D25EA">
        <w:rPr>
          <w:color w:val="231F20"/>
          <w:spacing w:val="-9"/>
          <w:sz w:val="20"/>
          <w:szCs w:val="20"/>
        </w:rPr>
        <w:t xml:space="preserve"> </w:t>
      </w:r>
      <w:r w:rsidRPr="000D25EA">
        <w:rPr>
          <w:color w:val="231F20"/>
          <w:sz w:val="20"/>
          <w:szCs w:val="20"/>
        </w:rPr>
        <w:t>that</w:t>
      </w:r>
      <w:r w:rsidRPr="00D51015">
        <w:rPr>
          <w:color w:val="231F20"/>
          <w:spacing w:val="-8"/>
          <w:sz w:val="20"/>
          <w:szCs w:val="20"/>
        </w:rPr>
        <w:t xml:space="preserve"> </w:t>
      </w:r>
      <w:r w:rsidRPr="00D51015">
        <w:rPr>
          <w:color w:val="231F20"/>
          <w:sz w:val="20"/>
          <w:szCs w:val="20"/>
        </w:rPr>
        <w:t>it’s</w:t>
      </w:r>
      <w:r w:rsidRPr="00D51015">
        <w:rPr>
          <w:color w:val="231F20"/>
          <w:spacing w:val="-8"/>
          <w:sz w:val="20"/>
          <w:szCs w:val="20"/>
        </w:rPr>
        <w:t xml:space="preserve"> </w:t>
      </w:r>
      <w:r w:rsidRPr="00D51015">
        <w:rPr>
          <w:color w:val="231F20"/>
          <w:sz w:val="20"/>
          <w:szCs w:val="20"/>
        </w:rPr>
        <w:t>the</w:t>
      </w:r>
      <w:r w:rsidRPr="00D51015">
        <w:rPr>
          <w:color w:val="231F20"/>
          <w:spacing w:val="-8"/>
          <w:sz w:val="20"/>
          <w:szCs w:val="20"/>
        </w:rPr>
        <w:t xml:space="preserve"> </w:t>
      </w:r>
      <w:r w:rsidRPr="00D51015">
        <w:rPr>
          <w:color w:val="231F20"/>
          <w:sz w:val="20"/>
          <w:szCs w:val="20"/>
        </w:rPr>
        <w:t>first</w:t>
      </w:r>
      <w:r w:rsidRPr="00D51015">
        <w:rPr>
          <w:color w:val="231F20"/>
          <w:spacing w:val="-8"/>
          <w:sz w:val="20"/>
          <w:szCs w:val="20"/>
        </w:rPr>
        <w:t xml:space="preserve"> </w:t>
      </w:r>
      <w:r w:rsidRPr="00D51015">
        <w:rPr>
          <w:color w:val="231F20"/>
          <w:spacing w:val="-1"/>
          <w:sz w:val="20"/>
          <w:szCs w:val="20"/>
        </w:rPr>
        <w:t>week</w:t>
      </w:r>
      <w:r w:rsidRPr="00D51015">
        <w:rPr>
          <w:color w:val="231F20"/>
          <w:spacing w:val="-8"/>
          <w:sz w:val="20"/>
          <w:szCs w:val="20"/>
        </w:rPr>
        <w:t xml:space="preserve"> </w:t>
      </w:r>
      <w:r w:rsidRPr="00D51015">
        <w:rPr>
          <w:color w:val="231F20"/>
          <w:sz w:val="20"/>
          <w:szCs w:val="20"/>
        </w:rPr>
        <w:t>of</w:t>
      </w:r>
      <w:r w:rsidRPr="00D51015">
        <w:rPr>
          <w:color w:val="231F20"/>
          <w:spacing w:val="-8"/>
          <w:sz w:val="20"/>
          <w:szCs w:val="20"/>
        </w:rPr>
        <w:t xml:space="preserve"> </w:t>
      </w:r>
      <w:r w:rsidRPr="00D51015">
        <w:rPr>
          <w:color w:val="231F20"/>
          <w:sz w:val="20"/>
          <w:szCs w:val="20"/>
        </w:rPr>
        <w:t>the</w:t>
      </w:r>
      <w:r w:rsidRPr="00D51015">
        <w:rPr>
          <w:color w:val="231F20"/>
          <w:spacing w:val="-9"/>
          <w:sz w:val="20"/>
          <w:szCs w:val="20"/>
        </w:rPr>
        <w:t xml:space="preserve"> </w:t>
      </w:r>
      <w:r w:rsidRPr="00D51015">
        <w:rPr>
          <w:color w:val="231F20"/>
          <w:sz w:val="20"/>
          <w:szCs w:val="20"/>
        </w:rPr>
        <w:t>new</w:t>
      </w:r>
      <w:r w:rsidRPr="00D51015">
        <w:rPr>
          <w:color w:val="231F20"/>
          <w:spacing w:val="-8"/>
          <w:sz w:val="20"/>
          <w:szCs w:val="20"/>
        </w:rPr>
        <w:t xml:space="preserve"> </w:t>
      </w:r>
      <w:r w:rsidRPr="00D51015">
        <w:rPr>
          <w:color w:val="231F20"/>
          <w:spacing w:val="-1"/>
          <w:sz w:val="20"/>
          <w:szCs w:val="20"/>
        </w:rPr>
        <w:t>school</w:t>
      </w:r>
      <w:r w:rsidRPr="00D51015">
        <w:rPr>
          <w:color w:val="231F20"/>
          <w:spacing w:val="-7"/>
          <w:sz w:val="20"/>
          <w:szCs w:val="20"/>
        </w:rPr>
        <w:t xml:space="preserve"> </w:t>
      </w:r>
      <w:r w:rsidRPr="00D51015">
        <w:rPr>
          <w:color w:val="231F20"/>
          <w:sz w:val="20"/>
          <w:szCs w:val="20"/>
        </w:rPr>
        <w:t>year</w:t>
      </w:r>
      <w:r w:rsidRPr="00D51015">
        <w:rPr>
          <w:color w:val="231F20"/>
          <w:spacing w:val="-8"/>
          <w:sz w:val="20"/>
          <w:szCs w:val="20"/>
        </w:rPr>
        <w:t xml:space="preserve"> </w:t>
      </w:r>
      <w:r w:rsidRPr="00D51015">
        <w:rPr>
          <w:color w:val="231F20"/>
          <w:sz w:val="20"/>
          <w:szCs w:val="20"/>
        </w:rPr>
        <w:t>and</w:t>
      </w:r>
      <w:r w:rsidRPr="00D51015">
        <w:rPr>
          <w:color w:val="231F20"/>
          <w:spacing w:val="-8"/>
          <w:sz w:val="20"/>
          <w:szCs w:val="20"/>
        </w:rPr>
        <w:t xml:space="preserve"> </w:t>
      </w:r>
      <w:r w:rsidRPr="00D51015">
        <w:rPr>
          <w:color w:val="231F20"/>
          <w:sz w:val="20"/>
          <w:szCs w:val="20"/>
        </w:rPr>
        <w:t>that</w:t>
      </w:r>
      <w:r w:rsidRPr="00D51015">
        <w:rPr>
          <w:color w:val="231F20"/>
          <w:spacing w:val="-8"/>
          <w:sz w:val="20"/>
          <w:szCs w:val="20"/>
        </w:rPr>
        <w:t xml:space="preserve"> </w:t>
      </w:r>
      <w:r w:rsidRPr="00D51015">
        <w:rPr>
          <w:color w:val="231F20"/>
          <w:sz w:val="20"/>
          <w:szCs w:val="20"/>
        </w:rPr>
        <w:t>your</w:t>
      </w:r>
      <w:r w:rsidRPr="00D51015">
        <w:rPr>
          <w:color w:val="231F20"/>
          <w:spacing w:val="-8"/>
          <w:sz w:val="20"/>
          <w:szCs w:val="20"/>
        </w:rPr>
        <w:t xml:space="preserve"> </w:t>
      </w:r>
      <w:r w:rsidRPr="00D51015">
        <w:rPr>
          <w:color w:val="231F20"/>
          <w:sz w:val="20"/>
          <w:szCs w:val="20"/>
        </w:rPr>
        <w:t>child</w:t>
      </w:r>
      <w:r w:rsidRPr="00D51015">
        <w:rPr>
          <w:color w:val="231F20"/>
          <w:spacing w:val="-9"/>
          <w:sz w:val="20"/>
          <w:szCs w:val="20"/>
        </w:rPr>
        <w:t xml:space="preserve"> </w:t>
      </w:r>
      <w:r w:rsidRPr="00D51015">
        <w:rPr>
          <w:color w:val="231F20"/>
          <w:sz w:val="20"/>
          <w:szCs w:val="20"/>
        </w:rPr>
        <w:t>Lee</w:t>
      </w:r>
      <w:r w:rsidRPr="00D51015">
        <w:rPr>
          <w:color w:val="231F20"/>
          <w:spacing w:val="-8"/>
          <w:sz w:val="20"/>
          <w:szCs w:val="20"/>
        </w:rPr>
        <w:t xml:space="preserve"> </w:t>
      </w:r>
      <w:r w:rsidRPr="00D51015">
        <w:rPr>
          <w:color w:val="231F20"/>
          <w:sz w:val="20"/>
          <w:szCs w:val="20"/>
        </w:rPr>
        <w:t>has</w:t>
      </w:r>
      <w:r w:rsidRPr="00D51015">
        <w:rPr>
          <w:color w:val="231F20"/>
          <w:spacing w:val="-8"/>
          <w:sz w:val="20"/>
          <w:szCs w:val="20"/>
        </w:rPr>
        <w:t xml:space="preserve"> </w:t>
      </w:r>
      <w:r w:rsidRPr="00D51015">
        <w:rPr>
          <w:color w:val="231F20"/>
          <w:sz w:val="20"/>
          <w:szCs w:val="20"/>
        </w:rPr>
        <w:t>just</w:t>
      </w:r>
      <w:r w:rsidRPr="00D51015">
        <w:rPr>
          <w:color w:val="231F20"/>
          <w:spacing w:val="-8"/>
          <w:sz w:val="20"/>
          <w:szCs w:val="20"/>
        </w:rPr>
        <w:t xml:space="preserve"> </w:t>
      </w:r>
      <w:r w:rsidRPr="00D51015">
        <w:rPr>
          <w:color w:val="231F20"/>
          <w:sz w:val="20"/>
          <w:szCs w:val="20"/>
        </w:rPr>
        <w:t>begun</w:t>
      </w:r>
      <w:r w:rsidRPr="00D51015">
        <w:rPr>
          <w:color w:val="231F20"/>
          <w:spacing w:val="23"/>
          <w:w w:val="99"/>
          <w:sz w:val="20"/>
          <w:szCs w:val="20"/>
        </w:rPr>
        <w:t xml:space="preserve"> </w:t>
      </w:r>
      <w:r w:rsidRPr="00D51015">
        <w:rPr>
          <w:color w:val="231F20"/>
          <w:spacing w:val="-2"/>
          <w:sz w:val="20"/>
          <w:szCs w:val="20"/>
        </w:rPr>
        <w:t>kindergarten</w:t>
      </w:r>
      <w:r w:rsidRPr="00D51015">
        <w:rPr>
          <w:color w:val="231F20"/>
          <w:spacing w:val="-13"/>
          <w:sz w:val="20"/>
          <w:szCs w:val="20"/>
        </w:rPr>
        <w:t xml:space="preserve"> </w:t>
      </w:r>
      <w:r w:rsidRPr="00D51015">
        <w:rPr>
          <w:color w:val="231F20"/>
          <w:spacing w:val="-1"/>
          <w:sz w:val="20"/>
          <w:szCs w:val="20"/>
        </w:rPr>
        <w:t>in</w:t>
      </w:r>
      <w:r w:rsidRPr="00D51015">
        <w:rPr>
          <w:color w:val="231F20"/>
          <w:spacing w:val="-13"/>
          <w:sz w:val="20"/>
          <w:szCs w:val="20"/>
        </w:rPr>
        <w:t xml:space="preserve"> </w:t>
      </w:r>
      <w:r w:rsidRPr="00D51015">
        <w:rPr>
          <w:color w:val="231F20"/>
          <w:sz w:val="20"/>
          <w:szCs w:val="20"/>
        </w:rPr>
        <w:t>a</w:t>
      </w:r>
      <w:r w:rsidRPr="00D51015">
        <w:rPr>
          <w:color w:val="231F20"/>
          <w:spacing w:val="-12"/>
          <w:sz w:val="20"/>
          <w:szCs w:val="20"/>
        </w:rPr>
        <w:t xml:space="preserve"> </w:t>
      </w:r>
      <w:r w:rsidRPr="00D51015">
        <w:rPr>
          <w:color w:val="231F20"/>
          <w:spacing w:val="-2"/>
          <w:sz w:val="20"/>
          <w:szCs w:val="20"/>
        </w:rPr>
        <w:t>public</w:t>
      </w:r>
      <w:r w:rsidRPr="00D51015">
        <w:rPr>
          <w:color w:val="231F20"/>
          <w:spacing w:val="-13"/>
          <w:sz w:val="20"/>
          <w:szCs w:val="20"/>
        </w:rPr>
        <w:t xml:space="preserve"> </w:t>
      </w:r>
      <w:r w:rsidRPr="00D51015">
        <w:rPr>
          <w:color w:val="231F20"/>
          <w:spacing w:val="-2"/>
          <w:sz w:val="20"/>
          <w:szCs w:val="20"/>
        </w:rPr>
        <w:t>school</w:t>
      </w:r>
      <w:r w:rsidRPr="00D51015">
        <w:rPr>
          <w:color w:val="231F20"/>
          <w:spacing w:val="-12"/>
          <w:sz w:val="20"/>
          <w:szCs w:val="20"/>
        </w:rPr>
        <w:t xml:space="preserve"> </w:t>
      </w:r>
      <w:r w:rsidRPr="00D51015">
        <w:rPr>
          <w:color w:val="231F20"/>
          <w:spacing w:val="-2"/>
          <w:sz w:val="20"/>
          <w:szCs w:val="20"/>
        </w:rPr>
        <w:t>with</w:t>
      </w:r>
      <w:r w:rsidRPr="00D51015">
        <w:rPr>
          <w:color w:val="231F20"/>
          <w:spacing w:val="-13"/>
          <w:sz w:val="20"/>
          <w:szCs w:val="20"/>
        </w:rPr>
        <w:t xml:space="preserve"> </w:t>
      </w:r>
      <w:r w:rsidRPr="00D51015">
        <w:rPr>
          <w:color w:val="231F20"/>
          <w:sz w:val="20"/>
          <w:szCs w:val="20"/>
        </w:rPr>
        <w:t>a</w:t>
      </w:r>
      <w:r w:rsidRPr="00D51015">
        <w:rPr>
          <w:color w:val="231F20"/>
          <w:spacing w:val="-12"/>
          <w:sz w:val="20"/>
          <w:szCs w:val="20"/>
        </w:rPr>
        <w:t xml:space="preserve"> </w:t>
      </w:r>
      <w:r w:rsidRPr="00D51015">
        <w:rPr>
          <w:color w:val="231F20"/>
          <w:spacing w:val="-2"/>
          <w:sz w:val="20"/>
          <w:szCs w:val="20"/>
        </w:rPr>
        <w:t>good</w:t>
      </w:r>
      <w:r w:rsidRPr="00D51015">
        <w:rPr>
          <w:color w:val="231F20"/>
          <w:spacing w:val="-13"/>
          <w:sz w:val="20"/>
          <w:szCs w:val="20"/>
        </w:rPr>
        <w:t xml:space="preserve"> </w:t>
      </w:r>
      <w:r w:rsidRPr="00D51015">
        <w:rPr>
          <w:color w:val="231F20"/>
          <w:spacing w:val="-2"/>
          <w:sz w:val="20"/>
          <w:szCs w:val="20"/>
        </w:rPr>
        <w:t>reputation</w:t>
      </w:r>
      <w:r w:rsidRPr="00D51015">
        <w:rPr>
          <w:color w:val="231F20"/>
          <w:spacing w:val="-13"/>
          <w:sz w:val="20"/>
          <w:szCs w:val="20"/>
        </w:rPr>
        <w:t xml:space="preserve"> </w:t>
      </w:r>
      <w:r w:rsidRPr="00D51015">
        <w:rPr>
          <w:color w:val="231F20"/>
          <w:spacing w:val="-1"/>
          <w:sz w:val="20"/>
          <w:szCs w:val="20"/>
        </w:rPr>
        <w:t>in</w:t>
      </w:r>
      <w:r w:rsidRPr="00D51015">
        <w:rPr>
          <w:color w:val="231F20"/>
          <w:spacing w:val="-12"/>
          <w:sz w:val="20"/>
          <w:szCs w:val="20"/>
        </w:rPr>
        <w:t xml:space="preserve"> </w:t>
      </w:r>
      <w:r w:rsidRPr="00D51015">
        <w:rPr>
          <w:color w:val="231F20"/>
          <w:spacing w:val="-2"/>
          <w:sz w:val="20"/>
          <w:szCs w:val="20"/>
        </w:rPr>
        <w:t>your</w:t>
      </w:r>
      <w:r w:rsidRPr="00D51015">
        <w:rPr>
          <w:color w:val="231F20"/>
          <w:spacing w:val="-13"/>
          <w:sz w:val="20"/>
          <w:szCs w:val="20"/>
        </w:rPr>
        <w:t xml:space="preserve"> </w:t>
      </w:r>
      <w:r w:rsidRPr="00D51015">
        <w:rPr>
          <w:color w:val="231F20"/>
          <w:spacing w:val="-2"/>
          <w:sz w:val="20"/>
          <w:szCs w:val="20"/>
        </w:rPr>
        <w:t>suburban</w:t>
      </w:r>
      <w:r w:rsidRPr="00D51015">
        <w:rPr>
          <w:color w:val="231F20"/>
          <w:spacing w:val="-12"/>
          <w:sz w:val="20"/>
          <w:szCs w:val="20"/>
        </w:rPr>
        <w:t xml:space="preserve"> </w:t>
      </w:r>
      <w:r w:rsidRPr="00D51015">
        <w:rPr>
          <w:color w:val="231F20"/>
          <w:spacing w:val="-2"/>
          <w:sz w:val="20"/>
          <w:szCs w:val="20"/>
        </w:rPr>
        <w:t>community.</w:t>
      </w:r>
      <w:r w:rsidRPr="00D51015">
        <w:rPr>
          <w:color w:val="231F20"/>
          <w:spacing w:val="-14"/>
          <w:sz w:val="20"/>
          <w:szCs w:val="20"/>
        </w:rPr>
        <w:t xml:space="preserve"> </w:t>
      </w:r>
      <w:r w:rsidRPr="00D51015">
        <w:rPr>
          <w:color w:val="231F20"/>
          <w:spacing w:val="-2"/>
          <w:sz w:val="20"/>
          <w:szCs w:val="20"/>
        </w:rPr>
        <w:t>Although</w:t>
      </w:r>
      <w:r w:rsidRPr="00D51015">
        <w:rPr>
          <w:color w:val="231F20"/>
          <w:spacing w:val="36"/>
          <w:w w:val="99"/>
          <w:sz w:val="20"/>
          <w:szCs w:val="20"/>
        </w:rPr>
        <w:t xml:space="preserve"> </w:t>
      </w:r>
      <w:r w:rsidRPr="00D51015">
        <w:rPr>
          <w:color w:val="231F20"/>
          <w:sz w:val="20"/>
          <w:szCs w:val="20"/>
        </w:rPr>
        <w:t>most</w:t>
      </w:r>
      <w:r w:rsidRPr="00D51015">
        <w:rPr>
          <w:color w:val="231F20"/>
          <w:spacing w:val="5"/>
          <w:sz w:val="20"/>
          <w:szCs w:val="20"/>
        </w:rPr>
        <w:t xml:space="preserve"> </w:t>
      </w:r>
      <w:r w:rsidRPr="00D51015">
        <w:rPr>
          <w:color w:val="231F20"/>
          <w:sz w:val="20"/>
          <w:szCs w:val="20"/>
        </w:rPr>
        <w:t>of</w:t>
      </w:r>
      <w:r w:rsidRPr="00D51015">
        <w:rPr>
          <w:color w:val="231F20"/>
          <w:spacing w:val="6"/>
          <w:sz w:val="20"/>
          <w:szCs w:val="20"/>
        </w:rPr>
        <w:t xml:space="preserve"> </w:t>
      </w:r>
      <w:r w:rsidRPr="00D51015">
        <w:rPr>
          <w:color w:val="231F20"/>
          <w:sz w:val="20"/>
          <w:szCs w:val="20"/>
        </w:rPr>
        <w:t>the</w:t>
      </w:r>
      <w:r w:rsidRPr="00D51015">
        <w:rPr>
          <w:color w:val="231F20"/>
          <w:spacing w:val="5"/>
          <w:sz w:val="20"/>
          <w:szCs w:val="20"/>
        </w:rPr>
        <w:t xml:space="preserve"> </w:t>
      </w:r>
      <w:r w:rsidRPr="00D51015">
        <w:rPr>
          <w:color w:val="231F20"/>
          <w:sz w:val="20"/>
          <w:szCs w:val="20"/>
        </w:rPr>
        <w:t>children</w:t>
      </w:r>
      <w:r w:rsidRPr="00D51015">
        <w:rPr>
          <w:color w:val="231F20"/>
          <w:spacing w:val="6"/>
          <w:sz w:val="20"/>
          <w:szCs w:val="20"/>
        </w:rPr>
        <w:t xml:space="preserve"> </w:t>
      </w:r>
      <w:r w:rsidRPr="00D51015">
        <w:rPr>
          <w:color w:val="231F20"/>
          <w:sz w:val="20"/>
          <w:szCs w:val="20"/>
        </w:rPr>
        <w:t>in</w:t>
      </w:r>
      <w:r w:rsidRPr="00D51015">
        <w:rPr>
          <w:color w:val="231F20"/>
          <w:spacing w:val="6"/>
          <w:sz w:val="20"/>
          <w:szCs w:val="20"/>
        </w:rPr>
        <w:t xml:space="preserve"> </w:t>
      </w:r>
      <w:r w:rsidRPr="00D51015">
        <w:rPr>
          <w:color w:val="231F20"/>
          <w:sz w:val="20"/>
          <w:szCs w:val="20"/>
        </w:rPr>
        <w:t>the</w:t>
      </w:r>
      <w:r w:rsidRPr="00D51015">
        <w:rPr>
          <w:color w:val="231F20"/>
          <w:spacing w:val="5"/>
          <w:sz w:val="20"/>
          <w:szCs w:val="20"/>
        </w:rPr>
        <w:t xml:space="preserve"> </w:t>
      </w:r>
      <w:r w:rsidRPr="00D51015">
        <w:rPr>
          <w:color w:val="231F20"/>
          <w:sz w:val="20"/>
          <w:szCs w:val="20"/>
        </w:rPr>
        <w:t>class</w:t>
      </w:r>
      <w:r w:rsidRPr="00D51015">
        <w:rPr>
          <w:color w:val="231F20"/>
          <w:spacing w:val="6"/>
          <w:sz w:val="20"/>
          <w:szCs w:val="20"/>
        </w:rPr>
        <w:t xml:space="preserve"> </w:t>
      </w:r>
      <w:r w:rsidRPr="00D51015">
        <w:rPr>
          <w:color w:val="231F20"/>
          <w:sz w:val="20"/>
          <w:szCs w:val="20"/>
        </w:rPr>
        <w:t>are</w:t>
      </w:r>
      <w:r w:rsidRPr="00D51015">
        <w:rPr>
          <w:color w:val="231F20"/>
          <w:spacing w:val="6"/>
          <w:sz w:val="20"/>
          <w:szCs w:val="20"/>
        </w:rPr>
        <w:t xml:space="preserve"> </w:t>
      </w:r>
      <w:r w:rsidRPr="00D51015">
        <w:rPr>
          <w:color w:val="231F20"/>
          <w:sz w:val="20"/>
          <w:szCs w:val="20"/>
        </w:rPr>
        <w:t>quickly</w:t>
      </w:r>
      <w:r w:rsidRPr="00D51015">
        <w:rPr>
          <w:color w:val="231F20"/>
          <w:spacing w:val="5"/>
          <w:sz w:val="20"/>
          <w:szCs w:val="20"/>
        </w:rPr>
        <w:t xml:space="preserve"> </w:t>
      </w:r>
      <w:r w:rsidRPr="00D51015">
        <w:rPr>
          <w:color w:val="231F20"/>
          <w:sz w:val="20"/>
          <w:szCs w:val="20"/>
        </w:rPr>
        <w:t>adjusting</w:t>
      </w:r>
      <w:r w:rsidRPr="00D51015">
        <w:rPr>
          <w:color w:val="231F20"/>
          <w:spacing w:val="6"/>
          <w:sz w:val="20"/>
          <w:szCs w:val="20"/>
        </w:rPr>
        <w:t xml:space="preserve"> </w:t>
      </w:r>
      <w:r w:rsidRPr="00D51015">
        <w:rPr>
          <w:color w:val="231F20"/>
          <w:sz w:val="20"/>
          <w:szCs w:val="20"/>
        </w:rPr>
        <w:t>to</w:t>
      </w:r>
      <w:r w:rsidRPr="00D51015">
        <w:rPr>
          <w:color w:val="231F20"/>
          <w:spacing w:val="6"/>
          <w:sz w:val="20"/>
          <w:szCs w:val="20"/>
        </w:rPr>
        <w:t xml:space="preserve"> </w:t>
      </w:r>
      <w:r w:rsidRPr="00D51015">
        <w:rPr>
          <w:color w:val="231F20"/>
          <w:sz w:val="20"/>
          <w:szCs w:val="20"/>
        </w:rPr>
        <w:t>the</w:t>
      </w:r>
      <w:r w:rsidRPr="00D51015">
        <w:rPr>
          <w:color w:val="231F20"/>
          <w:spacing w:val="5"/>
          <w:sz w:val="20"/>
          <w:szCs w:val="20"/>
        </w:rPr>
        <w:t xml:space="preserve"> </w:t>
      </w:r>
      <w:r w:rsidRPr="00D51015">
        <w:rPr>
          <w:color w:val="231F20"/>
          <w:sz w:val="20"/>
          <w:szCs w:val="20"/>
        </w:rPr>
        <w:t>routine,</w:t>
      </w:r>
      <w:r w:rsidRPr="00D51015">
        <w:rPr>
          <w:color w:val="231F20"/>
          <w:spacing w:val="6"/>
          <w:sz w:val="20"/>
          <w:szCs w:val="20"/>
        </w:rPr>
        <w:t xml:space="preserve"> </w:t>
      </w:r>
      <w:r w:rsidRPr="00D51015">
        <w:rPr>
          <w:color w:val="231F20"/>
          <w:sz w:val="20"/>
          <w:szCs w:val="20"/>
        </w:rPr>
        <w:t>Lee</w:t>
      </w:r>
      <w:r w:rsidRPr="00D51015">
        <w:rPr>
          <w:color w:val="231F20"/>
          <w:spacing w:val="6"/>
          <w:sz w:val="20"/>
          <w:szCs w:val="20"/>
        </w:rPr>
        <w:t xml:space="preserve"> </w:t>
      </w:r>
      <w:r w:rsidRPr="00D51015">
        <w:rPr>
          <w:color w:val="231F20"/>
          <w:sz w:val="20"/>
          <w:szCs w:val="20"/>
        </w:rPr>
        <w:t>is</w:t>
      </w:r>
      <w:r w:rsidRPr="00D51015">
        <w:rPr>
          <w:color w:val="231F20"/>
          <w:spacing w:val="5"/>
          <w:sz w:val="20"/>
          <w:szCs w:val="20"/>
        </w:rPr>
        <w:t xml:space="preserve"> </w:t>
      </w:r>
      <w:r w:rsidRPr="00D51015">
        <w:rPr>
          <w:color w:val="231F20"/>
          <w:sz w:val="20"/>
          <w:szCs w:val="20"/>
        </w:rPr>
        <w:t>having</w:t>
      </w:r>
      <w:r w:rsidRPr="00D51015">
        <w:rPr>
          <w:color w:val="231F20"/>
          <w:spacing w:val="6"/>
          <w:sz w:val="20"/>
          <w:szCs w:val="20"/>
        </w:rPr>
        <w:t xml:space="preserve"> </w:t>
      </w:r>
      <w:r w:rsidRPr="00D51015">
        <w:rPr>
          <w:color w:val="231F20"/>
          <w:sz w:val="20"/>
          <w:szCs w:val="20"/>
        </w:rPr>
        <w:t>a</w:t>
      </w:r>
      <w:r w:rsidRPr="00D51015">
        <w:rPr>
          <w:color w:val="231F20"/>
          <w:spacing w:val="5"/>
          <w:sz w:val="20"/>
          <w:szCs w:val="20"/>
        </w:rPr>
        <w:t xml:space="preserve"> </w:t>
      </w:r>
      <w:r w:rsidRPr="00D51015">
        <w:rPr>
          <w:color w:val="231F20"/>
          <w:sz w:val="20"/>
          <w:szCs w:val="20"/>
        </w:rPr>
        <w:t>great</w:t>
      </w:r>
      <w:r w:rsidRPr="00D51015">
        <w:rPr>
          <w:color w:val="231F20"/>
          <w:w w:val="99"/>
          <w:sz w:val="20"/>
          <w:szCs w:val="20"/>
        </w:rPr>
        <w:t xml:space="preserve"> </w:t>
      </w:r>
      <w:r w:rsidRPr="00D51015">
        <w:rPr>
          <w:color w:val="231F20"/>
          <w:sz w:val="20"/>
          <w:szCs w:val="20"/>
        </w:rPr>
        <w:t>deal</w:t>
      </w:r>
      <w:r w:rsidRPr="00D51015">
        <w:rPr>
          <w:color w:val="231F20"/>
          <w:spacing w:val="2"/>
          <w:sz w:val="20"/>
          <w:szCs w:val="20"/>
        </w:rPr>
        <w:t xml:space="preserve"> </w:t>
      </w:r>
      <w:r w:rsidRPr="00D51015">
        <w:rPr>
          <w:color w:val="231F20"/>
          <w:sz w:val="20"/>
          <w:szCs w:val="20"/>
        </w:rPr>
        <w:t>of</w:t>
      </w:r>
      <w:r w:rsidRPr="00D51015">
        <w:rPr>
          <w:color w:val="231F20"/>
          <w:spacing w:val="3"/>
          <w:sz w:val="20"/>
          <w:szCs w:val="20"/>
        </w:rPr>
        <w:t xml:space="preserve"> </w:t>
      </w:r>
      <w:r w:rsidRPr="00D51015">
        <w:rPr>
          <w:color w:val="231F20"/>
          <w:spacing w:val="-1"/>
          <w:sz w:val="20"/>
          <w:szCs w:val="20"/>
        </w:rPr>
        <w:t>dif</w:t>
      </w:r>
      <w:r w:rsidRPr="00D51015">
        <w:rPr>
          <w:color w:val="231F20"/>
          <w:spacing w:val="-2"/>
          <w:sz w:val="20"/>
          <w:szCs w:val="20"/>
        </w:rPr>
        <w:t>fi</w:t>
      </w:r>
      <w:r w:rsidRPr="00D51015">
        <w:rPr>
          <w:color w:val="231F20"/>
          <w:spacing w:val="-1"/>
          <w:sz w:val="20"/>
          <w:szCs w:val="20"/>
        </w:rPr>
        <w:t>culty.</w:t>
      </w:r>
      <w:r w:rsidRPr="00D51015">
        <w:rPr>
          <w:color w:val="231F20"/>
          <w:spacing w:val="3"/>
          <w:sz w:val="20"/>
          <w:szCs w:val="20"/>
        </w:rPr>
        <w:t xml:space="preserve"> </w:t>
      </w:r>
      <w:r w:rsidRPr="00D51015">
        <w:rPr>
          <w:color w:val="231F20"/>
          <w:sz w:val="20"/>
          <w:szCs w:val="20"/>
        </w:rPr>
        <w:t>Lee</w:t>
      </w:r>
      <w:r w:rsidRPr="00D51015">
        <w:rPr>
          <w:color w:val="231F20"/>
          <w:spacing w:val="2"/>
          <w:sz w:val="20"/>
          <w:szCs w:val="20"/>
        </w:rPr>
        <w:t xml:space="preserve"> </w:t>
      </w:r>
      <w:r w:rsidRPr="00D51015">
        <w:rPr>
          <w:color w:val="231F20"/>
          <w:sz w:val="20"/>
          <w:szCs w:val="20"/>
        </w:rPr>
        <w:t>has</w:t>
      </w:r>
      <w:r w:rsidRPr="00D51015">
        <w:rPr>
          <w:color w:val="231F20"/>
          <w:spacing w:val="3"/>
          <w:sz w:val="20"/>
          <w:szCs w:val="20"/>
        </w:rPr>
        <w:t xml:space="preserve"> </w:t>
      </w:r>
      <w:r w:rsidRPr="00D51015">
        <w:rPr>
          <w:color w:val="231F20"/>
          <w:sz w:val="20"/>
          <w:szCs w:val="20"/>
        </w:rPr>
        <w:t>been</w:t>
      </w:r>
      <w:r w:rsidRPr="00D51015">
        <w:rPr>
          <w:color w:val="231F20"/>
          <w:spacing w:val="3"/>
          <w:sz w:val="20"/>
          <w:szCs w:val="20"/>
        </w:rPr>
        <w:t xml:space="preserve"> </w:t>
      </w:r>
      <w:r w:rsidRPr="00D51015">
        <w:rPr>
          <w:color w:val="231F20"/>
          <w:spacing w:val="-1"/>
          <w:sz w:val="20"/>
          <w:szCs w:val="20"/>
        </w:rPr>
        <w:t>whining</w:t>
      </w:r>
      <w:r w:rsidRPr="00D51015">
        <w:rPr>
          <w:color w:val="231F20"/>
          <w:spacing w:val="3"/>
          <w:sz w:val="20"/>
          <w:szCs w:val="20"/>
        </w:rPr>
        <w:t xml:space="preserve"> </w:t>
      </w:r>
      <w:r w:rsidRPr="00D51015">
        <w:rPr>
          <w:color w:val="231F20"/>
          <w:sz w:val="20"/>
          <w:szCs w:val="20"/>
        </w:rPr>
        <w:t>about</w:t>
      </w:r>
      <w:r w:rsidRPr="00D51015">
        <w:rPr>
          <w:color w:val="231F20"/>
          <w:spacing w:val="2"/>
          <w:sz w:val="20"/>
          <w:szCs w:val="20"/>
        </w:rPr>
        <w:t xml:space="preserve"> </w:t>
      </w:r>
      <w:r w:rsidRPr="00D51015">
        <w:rPr>
          <w:color w:val="231F20"/>
          <w:sz w:val="20"/>
          <w:szCs w:val="20"/>
        </w:rPr>
        <w:t>going</w:t>
      </w:r>
      <w:r w:rsidRPr="00D51015">
        <w:rPr>
          <w:color w:val="231F20"/>
          <w:spacing w:val="3"/>
          <w:sz w:val="20"/>
          <w:szCs w:val="20"/>
        </w:rPr>
        <w:t xml:space="preserve"> </w:t>
      </w:r>
      <w:r w:rsidRPr="00D51015">
        <w:rPr>
          <w:color w:val="231F20"/>
          <w:sz w:val="20"/>
          <w:szCs w:val="20"/>
        </w:rPr>
        <w:t>to</w:t>
      </w:r>
      <w:r w:rsidRPr="00D51015">
        <w:rPr>
          <w:color w:val="231F20"/>
          <w:spacing w:val="3"/>
          <w:sz w:val="20"/>
          <w:szCs w:val="20"/>
        </w:rPr>
        <w:t xml:space="preserve"> </w:t>
      </w:r>
      <w:r w:rsidRPr="00D51015">
        <w:rPr>
          <w:color w:val="231F20"/>
          <w:spacing w:val="-1"/>
          <w:sz w:val="20"/>
          <w:szCs w:val="20"/>
        </w:rPr>
        <w:t>school</w:t>
      </w:r>
      <w:r w:rsidRPr="00D51015">
        <w:rPr>
          <w:color w:val="231F20"/>
          <w:spacing w:val="3"/>
          <w:sz w:val="20"/>
          <w:szCs w:val="20"/>
        </w:rPr>
        <w:t xml:space="preserve"> </w:t>
      </w:r>
      <w:r w:rsidRPr="00D51015">
        <w:rPr>
          <w:color w:val="231F20"/>
          <w:sz w:val="20"/>
          <w:szCs w:val="20"/>
        </w:rPr>
        <w:t>for</w:t>
      </w:r>
      <w:r w:rsidRPr="00D51015">
        <w:rPr>
          <w:color w:val="231F20"/>
          <w:spacing w:val="2"/>
          <w:sz w:val="20"/>
          <w:szCs w:val="20"/>
        </w:rPr>
        <w:t xml:space="preserve"> </w:t>
      </w:r>
      <w:r w:rsidRPr="00D51015">
        <w:rPr>
          <w:color w:val="231F20"/>
          <w:spacing w:val="-1"/>
          <w:sz w:val="20"/>
          <w:szCs w:val="20"/>
        </w:rPr>
        <w:t>weeks</w:t>
      </w:r>
      <w:r w:rsidRPr="00D51015">
        <w:rPr>
          <w:color w:val="231F20"/>
          <w:spacing w:val="3"/>
          <w:sz w:val="20"/>
          <w:szCs w:val="20"/>
        </w:rPr>
        <w:t xml:space="preserve"> </w:t>
      </w:r>
      <w:r w:rsidRPr="00D51015">
        <w:rPr>
          <w:color w:val="231F20"/>
          <w:sz w:val="20"/>
          <w:szCs w:val="20"/>
        </w:rPr>
        <w:t>and</w:t>
      </w:r>
      <w:r w:rsidRPr="00D51015">
        <w:rPr>
          <w:color w:val="231F20"/>
          <w:spacing w:val="3"/>
          <w:sz w:val="20"/>
          <w:szCs w:val="20"/>
        </w:rPr>
        <w:t xml:space="preserve"> </w:t>
      </w:r>
      <w:r w:rsidRPr="00D51015">
        <w:rPr>
          <w:color w:val="231F20"/>
          <w:sz w:val="20"/>
          <w:szCs w:val="20"/>
        </w:rPr>
        <w:t>clings</w:t>
      </w:r>
      <w:r w:rsidRPr="00D51015">
        <w:rPr>
          <w:color w:val="231F20"/>
          <w:spacing w:val="3"/>
          <w:sz w:val="20"/>
          <w:szCs w:val="20"/>
        </w:rPr>
        <w:t xml:space="preserve"> </w:t>
      </w:r>
      <w:r w:rsidRPr="00D51015">
        <w:rPr>
          <w:color w:val="231F20"/>
          <w:sz w:val="20"/>
          <w:szCs w:val="20"/>
        </w:rPr>
        <w:t>to</w:t>
      </w:r>
      <w:r w:rsidRPr="00D51015">
        <w:rPr>
          <w:color w:val="231F20"/>
          <w:spacing w:val="2"/>
          <w:sz w:val="20"/>
          <w:szCs w:val="20"/>
        </w:rPr>
        <w:t xml:space="preserve"> </w:t>
      </w:r>
      <w:r w:rsidRPr="00D51015">
        <w:rPr>
          <w:color w:val="231F20"/>
          <w:sz w:val="20"/>
          <w:szCs w:val="20"/>
        </w:rPr>
        <w:t>you</w:t>
      </w:r>
      <w:r w:rsidRPr="00D51015">
        <w:rPr>
          <w:color w:val="231F20"/>
          <w:spacing w:val="27"/>
          <w:sz w:val="20"/>
          <w:szCs w:val="20"/>
        </w:rPr>
        <w:t xml:space="preserve"> </w:t>
      </w:r>
      <w:r w:rsidRPr="00D51015">
        <w:rPr>
          <w:color w:val="231F20"/>
          <w:sz w:val="20"/>
          <w:szCs w:val="20"/>
        </w:rPr>
        <w:t>and</w:t>
      </w:r>
      <w:r w:rsidRPr="00D51015">
        <w:rPr>
          <w:color w:val="231F20"/>
          <w:spacing w:val="5"/>
          <w:sz w:val="20"/>
          <w:szCs w:val="20"/>
        </w:rPr>
        <w:t xml:space="preserve"> </w:t>
      </w:r>
      <w:r w:rsidRPr="00D51015">
        <w:rPr>
          <w:color w:val="231F20"/>
          <w:sz w:val="20"/>
          <w:szCs w:val="20"/>
        </w:rPr>
        <w:t>cries</w:t>
      </w:r>
      <w:r w:rsidRPr="00D51015">
        <w:rPr>
          <w:color w:val="231F20"/>
          <w:spacing w:val="6"/>
          <w:sz w:val="20"/>
          <w:szCs w:val="20"/>
        </w:rPr>
        <w:t xml:space="preserve"> </w:t>
      </w:r>
      <w:r w:rsidRPr="00D51015">
        <w:rPr>
          <w:color w:val="231F20"/>
          <w:sz w:val="20"/>
          <w:szCs w:val="20"/>
        </w:rPr>
        <w:t>at</w:t>
      </w:r>
      <w:r w:rsidRPr="00D51015">
        <w:rPr>
          <w:color w:val="231F20"/>
          <w:spacing w:val="5"/>
          <w:sz w:val="20"/>
          <w:szCs w:val="20"/>
        </w:rPr>
        <w:t xml:space="preserve"> </w:t>
      </w:r>
      <w:r w:rsidRPr="00D51015">
        <w:rPr>
          <w:color w:val="231F20"/>
          <w:sz w:val="20"/>
          <w:szCs w:val="20"/>
        </w:rPr>
        <w:t>drop-off</w:t>
      </w:r>
      <w:r w:rsidRPr="00D51015">
        <w:rPr>
          <w:color w:val="231F20"/>
          <w:spacing w:val="6"/>
          <w:sz w:val="20"/>
          <w:szCs w:val="20"/>
        </w:rPr>
        <w:t xml:space="preserve"> </w:t>
      </w:r>
      <w:r w:rsidRPr="00D51015">
        <w:rPr>
          <w:color w:val="231F20"/>
          <w:sz w:val="20"/>
          <w:szCs w:val="20"/>
        </w:rPr>
        <w:t>time.</w:t>
      </w:r>
      <w:r w:rsidRPr="00D51015">
        <w:rPr>
          <w:color w:val="231F20"/>
          <w:spacing w:val="5"/>
          <w:sz w:val="20"/>
          <w:szCs w:val="20"/>
        </w:rPr>
        <w:t xml:space="preserve"> </w:t>
      </w:r>
      <w:r w:rsidRPr="00D51015">
        <w:rPr>
          <w:color w:val="231F20"/>
          <w:sz w:val="20"/>
          <w:szCs w:val="20"/>
        </w:rPr>
        <w:t>The</w:t>
      </w:r>
      <w:r w:rsidRPr="00D51015">
        <w:rPr>
          <w:color w:val="231F20"/>
          <w:spacing w:val="6"/>
          <w:sz w:val="20"/>
          <w:szCs w:val="20"/>
        </w:rPr>
        <w:t xml:space="preserve"> </w:t>
      </w:r>
      <w:r w:rsidRPr="00D51015">
        <w:rPr>
          <w:color w:val="231F20"/>
          <w:sz w:val="20"/>
          <w:szCs w:val="20"/>
        </w:rPr>
        <w:t>teachers</w:t>
      </w:r>
      <w:r w:rsidRPr="00D51015">
        <w:rPr>
          <w:color w:val="231F20"/>
          <w:spacing w:val="5"/>
          <w:sz w:val="20"/>
          <w:szCs w:val="20"/>
        </w:rPr>
        <w:t xml:space="preserve"> </w:t>
      </w:r>
      <w:r w:rsidRPr="00D51015">
        <w:rPr>
          <w:color w:val="231F20"/>
          <w:sz w:val="20"/>
          <w:szCs w:val="20"/>
        </w:rPr>
        <w:t>report</w:t>
      </w:r>
      <w:r w:rsidRPr="00D51015">
        <w:rPr>
          <w:color w:val="231F20"/>
          <w:spacing w:val="6"/>
          <w:sz w:val="20"/>
          <w:szCs w:val="20"/>
        </w:rPr>
        <w:t xml:space="preserve"> </w:t>
      </w:r>
      <w:r w:rsidRPr="00D51015">
        <w:rPr>
          <w:color w:val="231F20"/>
          <w:sz w:val="20"/>
          <w:szCs w:val="20"/>
        </w:rPr>
        <w:t>that</w:t>
      </w:r>
      <w:r w:rsidRPr="00D51015">
        <w:rPr>
          <w:color w:val="231F20"/>
          <w:spacing w:val="5"/>
          <w:sz w:val="20"/>
          <w:szCs w:val="20"/>
        </w:rPr>
        <w:t xml:space="preserve"> </w:t>
      </w:r>
      <w:r w:rsidRPr="00D51015">
        <w:rPr>
          <w:color w:val="231F20"/>
          <w:sz w:val="20"/>
          <w:szCs w:val="20"/>
        </w:rPr>
        <w:t>Lee</w:t>
      </w:r>
      <w:r w:rsidRPr="00D51015">
        <w:rPr>
          <w:color w:val="231F20"/>
          <w:spacing w:val="6"/>
          <w:sz w:val="20"/>
          <w:szCs w:val="20"/>
        </w:rPr>
        <w:t xml:space="preserve"> </w:t>
      </w:r>
      <w:r w:rsidRPr="00D51015">
        <w:rPr>
          <w:color w:val="231F20"/>
          <w:spacing w:val="-1"/>
          <w:sz w:val="20"/>
          <w:szCs w:val="20"/>
        </w:rPr>
        <w:t>was</w:t>
      </w:r>
      <w:r w:rsidRPr="00D51015">
        <w:rPr>
          <w:color w:val="231F20"/>
          <w:spacing w:val="5"/>
          <w:sz w:val="20"/>
          <w:szCs w:val="20"/>
        </w:rPr>
        <w:t xml:space="preserve"> </w:t>
      </w:r>
      <w:r w:rsidRPr="00D51015">
        <w:rPr>
          <w:color w:val="231F20"/>
          <w:sz w:val="20"/>
          <w:szCs w:val="20"/>
        </w:rPr>
        <w:t>very</w:t>
      </w:r>
      <w:r w:rsidRPr="00D51015">
        <w:rPr>
          <w:color w:val="231F20"/>
          <w:spacing w:val="6"/>
          <w:sz w:val="20"/>
          <w:szCs w:val="20"/>
        </w:rPr>
        <w:t xml:space="preserve"> </w:t>
      </w:r>
      <w:r w:rsidRPr="00D51015">
        <w:rPr>
          <w:color w:val="231F20"/>
          <w:sz w:val="20"/>
          <w:szCs w:val="20"/>
        </w:rPr>
        <w:t>quiet</w:t>
      </w:r>
      <w:r w:rsidRPr="00D51015">
        <w:rPr>
          <w:color w:val="231F20"/>
          <w:spacing w:val="6"/>
          <w:sz w:val="20"/>
          <w:szCs w:val="20"/>
        </w:rPr>
        <w:t xml:space="preserve"> </w:t>
      </w:r>
      <w:r w:rsidRPr="00D51015">
        <w:rPr>
          <w:color w:val="231F20"/>
          <w:sz w:val="20"/>
          <w:szCs w:val="20"/>
        </w:rPr>
        <w:t>during</w:t>
      </w:r>
      <w:r w:rsidRPr="00D51015">
        <w:rPr>
          <w:color w:val="231F20"/>
          <w:spacing w:val="5"/>
          <w:sz w:val="20"/>
          <w:szCs w:val="20"/>
        </w:rPr>
        <w:t xml:space="preserve"> </w:t>
      </w:r>
      <w:r w:rsidRPr="00D51015">
        <w:rPr>
          <w:color w:val="231F20"/>
          <w:sz w:val="20"/>
          <w:szCs w:val="20"/>
        </w:rPr>
        <w:t>the</w:t>
      </w:r>
      <w:r w:rsidRPr="00D51015">
        <w:rPr>
          <w:color w:val="231F20"/>
          <w:spacing w:val="5"/>
          <w:sz w:val="20"/>
          <w:szCs w:val="20"/>
        </w:rPr>
        <w:t xml:space="preserve"> </w:t>
      </w:r>
      <w:r w:rsidRPr="00D51015">
        <w:rPr>
          <w:color w:val="231F20"/>
          <w:sz w:val="20"/>
          <w:szCs w:val="20"/>
        </w:rPr>
        <w:t>first</w:t>
      </w:r>
      <w:r w:rsidRPr="00D51015">
        <w:rPr>
          <w:color w:val="231F20"/>
          <w:spacing w:val="5"/>
          <w:sz w:val="20"/>
          <w:szCs w:val="20"/>
        </w:rPr>
        <w:t xml:space="preserve"> </w:t>
      </w:r>
      <w:r w:rsidRPr="00D51015">
        <w:rPr>
          <w:color w:val="231F20"/>
          <w:sz w:val="20"/>
          <w:szCs w:val="20"/>
        </w:rPr>
        <w:t>few</w:t>
      </w:r>
      <w:r w:rsidRPr="00D51015">
        <w:rPr>
          <w:color w:val="231F20"/>
          <w:spacing w:val="21"/>
          <w:sz w:val="20"/>
          <w:szCs w:val="20"/>
        </w:rPr>
        <w:t xml:space="preserve"> </w:t>
      </w:r>
      <w:r w:rsidRPr="00D51015">
        <w:rPr>
          <w:color w:val="231F20"/>
          <w:sz w:val="20"/>
          <w:szCs w:val="20"/>
        </w:rPr>
        <w:t>days</w:t>
      </w:r>
      <w:r w:rsidRPr="00D51015">
        <w:rPr>
          <w:color w:val="231F20"/>
          <w:spacing w:val="-7"/>
          <w:sz w:val="20"/>
          <w:szCs w:val="20"/>
        </w:rPr>
        <w:t xml:space="preserve"> </w:t>
      </w:r>
      <w:r w:rsidRPr="00D51015">
        <w:rPr>
          <w:color w:val="231F20"/>
          <w:sz w:val="20"/>
          <w:szCs w:val="20"/>
        </w:rPr>
        <w:t>of</w:t>
      </w:r>
      <w:r w:rsidRPr="00D51015">
        <w:rPr>
          <w:color w:val="231F20"/>
          <w:spacing w:val="-7"/>
          <w:sz w:val="20"/>
          <w:szCs w:val="20"/>
        </w:rPr>
        <w:t xml:space="preserve"> </w:t>
      </w:r>
      <w:r w:rsidRPr="00D51015">
        <w:rPr>
          <w:color w:val="231F20"/>
          <w:sz w:val="20"/>
          <w:szCs w:val="20"/>
        </w:rPr>
        <w:t>class,</w:t>
      </w:r>
      <w:r w:rsidRPr="00D51015">
        <w:rPr>
          <w:color w:val="231F20"/>
          <w:spacing w:val="-6"/>
          <w:sz w:val="20"/>
          <w:szCs w:val="20"/>
        </w:rPr>
        <w:t xml:space="preserve"> </w:t>
      </w:r>
      <w:r w:rsidRPr="00D51015">
        <w:rPr>
          <w:color w:val="231F20"/>
          <w:sz w:val="20"/>
          <w:szCs w:val="20"/>
        </w:rPr>
        <w:t>tended</w:t>
      </w:r>
      <w:r w:rsidRPr="00D51015">
        <w:rPr>
          <w:color w:val="231F20"/>
          <w:spacing w:val="-7"/>
          <w:sz w:val="20"/>
          <w:szCs w:val="20"/>
        </w:rPr>
        <w:t xml:space="preserve"> </w:t>
      </w:r>
      <w:r w:rsidRPr="00D51015">
        <w:rPr>
          <w:color w:val="231F20"/>
          <w:sz w:val="20"/>
          <w:szCs w:val="20"/>
        </w:rPr>
        <w:t>to</w:t>
      </w:r>
      <w:r w:rsidRPr="00D51015">
        <w:rPr>
          <w:color w:val="231F20"/>
          <w:spacing w:val="-7"/>
          <w:sz w:val="20"/>
          <w:szCs w:val="20"/>
        </w:rPr>
        <w:t xml:space="preserve"> </w:t>
      </w:r>
      <w:r w:rsidRPr="00D51015">
        <w:rPr>
          <w:color w:val="231F20"/>
          <w:spacing w:val="-1"/>
          <w:sz w:val="20"/>
          <w:szCs w:val="20"/>
        </w:rPr>
        <w:t>watch</w:t>
      </w:r>
      <w:r w:rsidRPr="00D51015">
        <w:rPr>
          <w:color w:val="231F20"/>
          <w:spacing w:val="-7"/>
          <w:sz w:val="20"/>
          <w:szCs w:val="20"/>
        </w:rPr>
        <w:t xml:space="preserve"> </w:t>
      </w:r>
      <w:r w:rsidRPr="00D51015">
        <w:rPr>
          <w:color w:val="231F20"/>
          <w:sz w:val="20"/>
          <w:szCs w:val="20"/>
        </w:rPr>
        <w:t>rather</w:t>
      </w:r>
      <w:r w:rsidRPr="00D51015">
        <w:rPr>
          <w:color w:val="231F20"/>
          <w:spacing w:val="-6"/>
          <w:sz w:val="20"/>
          <w:szCs w:val="20"/>
        </w:rPr>
        <w:t xml:space="preserve"> </w:t>
      </w:r>
      <w:r w:rsidRPr="00D51015">
        <w:rPr>
          <w:color w:val="231F20"/>
          <w:sz w:val="20"/>
          <w:szCs w:val="20"/>
        </w:rPr>
        <w:t>than</w:t>
      </w:r>
      <w:r w:rsidRPr="00D51015">
        <w:rPr>
          <w:color w:val="231F20"/>
          <w:spacing w:val="-7"/>
          <w:sz w:val="20"/>
          <w:szCs w:val="20"/>
        </w:rPr>
        <w:t xml:space="preserve"> </w:t>
      </w:r>
      <w:r w:rsidRPr="00D51015">
        <w:rPr>
          <w:color w:val="231F20"/>
          <w:sz w:val="20"/>
          <w:szCs w:val="20"/>
        </w:rPr>
        <w:t>participate</w:t>
      </w:r>
      <w:r w:rsidRPr="00D51015">
        <w:rPr>
          <w:color w:val="231F20"/>
          <w:spacing w:val="-7"/>
          <w:sz w:val="20"/>
          <w:szCs w:val="20"/>
        </w:rPr>
        <w:t xml:space="preserve"> </w:t>
      </w:r>
      <w:r w:rsidRPr="00D51015">
        <w:rPr>
          <w:color w:val="231F20"/>
          <w:sz w:val="20"/>
          <w:szCs w:val="20"/>
        </w:rPr>
        <w:t>in</w:t>
      </w:r>
      <w:r w:rsidRPr="00D51015">
        <w:rPr>
          <w:color w:val="231F20"/>
          <w:spacing w:val="-6"/>
          <w:sz w:val="20"/>
          <w:szCs w:val="20"/>
        </w:rPr>
        <w:t xml:space="preserve"> </w:t>
      </w:r>
      <w:r w:rsidRPr="00D51015">
        <w:rPr>
          <w:color w:val="231F20"/>
          <w:sz w:val="20"/>
          <w:szCs w:val="20"/>
        </w:rPr>
        <w:t>activities,</w:t>
      </w:r>
      <w:r w:rsidRPr="00D51015">
        <w:rPr>
          <w:color w:val="231F20"/>
          <w:spacing w:val="-7"/>
          <w:sz w:val="20"/>
          <w:szCs w:val="20"/>
        </w:rPr>
        <w:t xml:space="preserve"> </w:t>
      </w:r>
      <w:r w:rsidRPr="00D51015">
        <w:rPr>
          <w:color w:val="231F20"/>
          <w:sz w:val="20"/>
          <w:szCs w:val="20"/>
        </w:rPr>
        <w:t>and</w:t>
      </w:r>
      <w:r w:rsidRPr="00D51015">
        <w:rPr>
          <w:color w:val="231F20"/>
          <w:spacing w:val="-7"/>
          <w:sz w:val="20"/>
          <w:szCs w:val="20"/>
        </w:rPr>
        <w:t xml:space="preserve"> </w:t>
      </w:r>
      <w:r w:rsidRPr="00D51015">
        <w:rPr>
          <w:color w:val="231F20"/>
          <w:sz w:val="20"/>
          <w:szCs w:val="20"/>
        </w:rPr>
        <w:t>interacted</w:t>
      </w:r>
      <w:r w:rsidRPr="00D51015">
        <w:rPr>
          <w:color w:val="231F20"/>
          <w:spacing w:val="-6"/>
          <w:sz w:val="20"/>
          <w:szCs w:val="20"/>
        </w:rPr>
        <w:t xml:space="preserve"> </w:t>
      </w:r>
      <w:r w:rsidRPr="00D51015">
        <w:rPr>
          <w:color w:val="231F20"/>
          <w:sz w:val="20"/>
          <w:szCs w:val="20"/>
        </w:rPr>
        <w:t>to</w:t>
      </w:r>
      <w:r w:rsidRPr="00D51015">
        <w:rPr>
          <w:color w:val="231F20"/>
          <w:spacing w:val="-7"/>
          <w:sz w:val="20"/>
          <w:szCs w:val="20"/>
        </w:rPr>
        <w:t xml:space="preserve"> </w:t>
      </w:r>
      <w:r w:rsidRPr="00D51015">
        <w:rPr>
          <w:color w:val="231F20"/>
          <w:sz w:val="20"/>
          <w:szCs w:val="20"/>
        </w:rPr>
        <w:t>a</w:t>
      </w:r>
      <w:r w:rsidRPr="00D51015">
        <w:rPr>
          <w:color w:val="231F20"/>
          <w:spacing w:val="-7"/>
          <w:sz w:val="20"/>
          <w:szCs w:val="20"/>
        </w:rPr>
        <w:t xml:space="preserve"> </w:t>
      </w:r>
      <w:r w:rsidRPr="00D51015">
        <w:rPr>
          <w:color w:val="231F20"/>
          <w:sz w:val="20"/>
          <w:szCs w:val="20"/>
        </w:rPr>
        <w:t>limited</w:t>
      </w:r>
      <w:r w:rsidRPr="00D51015">
        <w:rPr>
          <w:color w:val="231F20"/>
          <w:spacing w:val="21"/>
          <w:w w:val="99"/>
          <w:sz w:val="20"/>
          <w:szCs w:val="20"/>
        </w:rPr>
        <w:t xml:space="preserve"> </w:t>
      </w:r>
      <w:r w:rsidRPr="00D51015">
        <w:rPr>
          <w:color w:val="231F20"/>
          <w:sz w:val="20"/>
          <w:szCs w:val="20"/>
        </w:rPr>
        <w:t>degree</w:t>
      </w:r>
      <w:r w:rsidRPr="00D51015">
        <w:rPr>
          <w:color w:val="231F20"/>
          <w:spacing w:val="-4"/>
          <w:sz w:val="20"/>
          <w:szCs w:val="20"/>
        </w:rPr>
        <w:t xml:space="preserve"> </w:t>
      </w:r>
      <w:r w:rsidRPr="00D51015">
        <w:rPr>
          <w:color w:val="231F20"/>
          <w:spacing w:val="-1"/>
          <w:sz w:val="20"/>
          <w:szCs w:val="20"/>
        </w:rPr>
        <w:t>with</w:t>
      </w:r>
      <w:r w:rsidRPr="00D51015">
        <w:rPr>
          <w:color w:val="231F20"/>
          <w:spacing w:val="-3"/>
          <w:sz w:val="20"/>
          <w:szCs w:val="20"/>
        </w:rPr>
        <w:t xml:space="preserve"> </w:t>
      </w:r>
      <w:r w:rsidRPr="00D51015">
        <w:rPr>
          <w:color w:val="231F20"/>
          <w:sz w:val="20"/>
          <w:szCs w:val="20"/>
        </w:rPr>
        <w:t>the</w:t>
      </w:r>
      <w:r w:rsidRPr="00D51015">
        <w:rPr>
          <w:color w:val="231F20"/>
          <w:spacing w:val="-4"/>
          <w:sz w:val="20"/>
          <w:szCs w:val="20"/>
        </w:rPr>
        <w:t xml:space="preserve"> </w:t>
      </w:r>
      <w:r w:rsidRPr="00D51015">
        <w:rPr>
          <w:color w:val="231F20"/>
          <w:sz w:val="20"/>
          <w:szCs w:val="20"/>
        </w:rPr>
        <w:t>other</w:t>
      </w:r>
      <w:r w:rsidRPr="00D51015">
        <w:rPr>
          <w:color w:val="231F20"/>
          <w:spacing w:val="-4"/>
          <w:sz w:val="20"/>
          <w:szCs w:val="20"/>
        </w:rPr>
        <w:t xml:space="preserve"> </w:t>
      </w:r>
      <w:r w:rsidRPr="00D51015">
        <w:rPr>
          <w:color w:val="231F20"/>
          <w:sz w:val="20"/>
          <w:szCs w:val="20"/>
        </w:rPr>
        <w:t>children.</w:t>
      </w:r>
      <w:r w:rsidRPr="00D51015">
        <w:rPr>
          <w:color w:val="231F20"/>
          <w:spacing w:val="-4"/>
          <w:sz w:val="20"/>
          <w:szCs w:val="20"/>
        </w:rPr>
        <w:t xml:space="preserve"> </w:t>
      </w:r>
      <w:r w:rsidRPr="00D51015">
        <w:rPr>
          <w:color w:val="231F20"/>
          <w:sz w:val="20"/>
          <w:szCs w:val="20"/>
        </w:rPr>
        <w:t>They</w:t>
      </w:r>
      <w:r w:rsidRPr="00D51015">
        <w:rPr>
          <w:color w:val="231F20"/>
          <w:spacing w:val="-4"/>
          <w:sz w:val="20"/>
          <w:szCs w:val="20"/>
        </w:rPr>
        <w:t xml:space="preserve"> </w:t>
      </w:r>
      <w:r w:rsidRPr="00D51015">
        <w:rPr>
          <w:color w:val="231F20"/>
          <w:sz w:val="20"/>
          <w:szCs w:val="20"/>
        </w:rPr>
        <w:t>also</w:t>
      </w:r>
      <w:r w:rsidRPr="00D51015">
        <w:rPr>
          <w:color w:val="231F20"/>
          <w:spacing w:val="-4"/>
          <w:sz w:val="20"/>
          <w:szCs w:val="20"/>
        </w:rPr>
        <w:t xml:space="preserve"> </w:t>
      </w:r>
      <w:r w:rsidRPr="00D51015">
        <w:rPr>
          <w:color w:val="231F20"/>
          <w:sz w:val="20"/>
          <w:szCs w:val="20"/>
        </w:rPr>
        <w:t>note</w:t>
      </w:r>
      <w:r w:rsidRPr="00D51015">
        <w:rPr>
          <w:color w:val="231F20"/>
          <w:spacing w:val="-3"/>
          <w:sz w:val="20"/>
          <w:szCs w:val="20"/>
        </w:rPr>
        <w:t xml:space="preserve"> </w:t>
      </w:r>
      <w:r w:rsidRPr="00D51015">
        <w:rPr>
          <w:color w:val="231F20"/>
          <w:sz w:val="20"/>
          <w:szCs w:val="20"/>
        </w:rPr>
        <w:t>that</w:t>
      </w:r>
      <w:r w:rsidRPr="00D51015">
        <w:rPr>
          <w:color w:val="231F20"/>
          <w:spacing w:val="-5"/>
          <w:sz w:val="20"/>
          <w:szCs w:val="20"/>
        </w:rPr>
        <w:t xml:space="preserve"> </w:t>
      </w:r>
      <w:r w:rsidRPr="00D51015">
        <w:rPr>
          <w:color w:val="231F20"/>
          <w:sz w:val="20"/>
          <w:szCs w:val="20"/>
        </w:rPr>
        <w:t>Lee</w:t>
      </w:r>
      <w:r w:rsidRPr="00D51015">
        <w:rPr>
          <w:color w:val="231F20"/>
          <w:spacing w:val="-4"/>
          <w:sz w:val="20"/>
          <w:szCs w:val="20"/>
        </w:rPr>
        <w:t xml:space="preserve"> </w:t>
      </w:r>
      <w:r w:rsidRPr="00D51015">
        <w:rPr>
          <w:color w:val="231F20"/>
          <w:sz w:val="20"/>
          <w:szCs w:val="20"/>
        </w:rPr>
        <w:t>is</w:t>
      </w:r>
      <w:r w:rsidRPr="00D51015">
        <w:rPr>
          <w:color w:val="231F20"/>
          <w:spacing w:val="-4"/>
          <w:sz w:val="20"/>
          <w:szCs w:val="20"/>
        </w:rPr>
        <w:t xml:space="preserve"> </w:t>
      </w:r>
      <w:r w:rsidRPr="00D51015">
        <w:rPr>
          <w:color w:val="231F20"/>
          <w:sz w:val="20"/>
          <w:szCs w:val="20"/>
        </w:rPr>
        <w:t>beginning</w:t>
      </w:r>
      <w:r w:rsidRPr="00D51015">
        <w:rPr>
          <w:color w:val="231F20"/>
          <w:spacing w:val="-3"/>
          <w:sz w:val="20"/>
          <w:szCs w:val="20"/>
        </w:rPr>
        <w:t xml:space="preserve"> </w:t>
      </w:r>
      <w:r w:rsidRPr="00D51015">
        <w:rPr>
          <w:color w:val="231F20"/>
          <w:sz w:val="20"/>
          <w:szCs w:val="20"/>
        </w:rPr>
        <w:t>to</w:t>
      </w:r>
      <w:r w:rsidRPr="00D51015">
        <w:rPr>
          <w:color w:val="231F20"/>
          <w:spacing w:val="-5"/>
          <w:sz w:val="20"/>
          <w:szCs w:val="20"/>
        </w:rPr>
        <w:t xml:space="preserve"> </w:t>
      </w:r>
      <w:r w:rsidRPr="00D51015">
        <w:rPr>
          <w:color w:val="231F20"/>
          <w:sz w:val="20"/>
          <w:szCs w:val="20"/>
        </w:rPr>
        <w:t>come</w:t>
      </w:r>
      <w:r w:rsidRPr="00D51015">
        <w:rPr>
          <w:color w:val="231F20"/>
          <w:spacing w:val="-4"/>
          <w:sz w:val="20"/>
          <w:szCs w:val="20"/>
        </w:rPr>
        <w:t xml:space="preserve"> </w:t>
      </w:r>
      <w:r w:rsidRPr="00D51015">
        <w:rPr>
          <w:color w:val="231F20"/>
          <w:sz w:val="20"/>
          <w:szCs w:val="20"/>
        </w:rPr>
        <w:t>to</w:t>
      </w:r>
      <w:r w:rsidRPr="00D51015">
        <w:rPr>
          <w:color w:val="231F20"/>
          <w:spacing w:val="-4"/>
          <w:sz w:val="20"/>
          <w:szCs w:val="20"/>
        </w:rPr>
        <w:t xml:space="preserve"> </w:t>
      </w:r>
      <w:r w:rsidRPr="00D51015">
        <w:rPr>
          <w:color w:val="231F20"/>
          <w:sz w:val="20"/>
          <w:szCs w:val="20"/>
        </w:rPr>
        <w:t>them</w:t>
      </w:r>
      <w:r w:rsidRPr="00D51015">
        <w:rPr>
          <w:color w:val="231F20"/>
          <w:spacing w:val="-4"/>
          <w:sz w:val="20"/>
          <w:szCs w:val="20"/>
        </w:rPr>
        <w:t xml:space="preserve"> </w:t>
      </w:r>
      <w:r w:rsidRPr="00D51015">
        <w:rPr>
          <w:color w:val="231F20"/>
          <w:sz w:val="20"/>
          <w:szCs w:val="20"/>
        </w:rPr>
        <w:t>for</w:t>
      </w:r>
      <w:r w:rsidRPr="00D51015">
        <w:rPr>
          <w:color w:val="231F20"/>
          <w:spacing w:val="-4"/>
          <w:sz w:val="20"/>
          <w:szCs w:val="20"/>
        </w:rPr>
        <w:t xml:space="preserve"> </w:t>
      </w:r>
      <w:r w:rsidRPr="00D51015">
        <w:rPr>
          <w:color w:val="231F20"/>
          <w:sz w:val="20"/>
          <w:szCs w:val="20"/>
        </w:rPr>
        <w:t>as</w:t>
      </w:r>
      <w:r w:rsidRPr="00D51015">
        <w:rPr>
          <w:color w:val="231F20"/>
          <w:spacing w:val="-1"/>
          <w:sz w:val="20"/>
          <w:szCs w:val="20"/>
        </w:rPr>
        <w:t>sistance</w:t>
      </w:r>
      <w:r w:rsidRPr="00D51015">
        <w:rPr>
          <w:color w:val="231F20"/>
          <w:spacing w:val="-10"/>
          <w:sz w:val="20"/>
          <w:szCs w:val="20"/>
        </w:rPr>
        <w:t xml:space="preserve"> </w:t>
      </w:r>
      <w:r w:rsidRPr="00D51015">
        <w:rPr>
          <w:color w:val="231F20"/>
          <w:spacing w:val="-1"/>
          <w:sz w:val="20"/>
          <w:szCs w:val="20"/>
        </w:rPr>
        <w:t>and</w:t>
      </w:r>
      <w:r w:rsidRPr="00D51015">
        <w:rPr>
          <w:color w:val="231F20"/>
          <w:spacing w:val="-9"/>
          <w:sz w:val="20"/>
          <w:szCs w:val="20"/>
        </w:rPr>
        <w:t xml:space="preserve"> </w:t>
      </w:r>
      <w:r w:rsidRPr="00D51015">
        <w:rPr>
          <w:color w:val="231F20"/>
          <w:spacing w:val="-1"/>
          <w:sz w:val="20"/>
          <w:szCs w:val="20"/>
        </w:rPr>
        <w:t>is</w:t>
      </w:r>
      <w:r w:rsidRPr="00D51015">
        <w:rPr>
          <w:color w:val="231F20"/>
          <w:spacing w:val="-10"/>
          <w:sz w:val="20"/>
          <w:szCs w:val="20"/>
        </w:rPr>
        <w:t xml:space="preserve"> </w:t>
      </w:r>
      <w:r w:rsidRPr="00D51015">
        <w:rPr>
          <w:color w:val="231F20"/>
          <w:spacing w:val="-1"/>
          <w:sz w:val="20"/>
          <w:szCs w:val="20"/>
        </w:rPr>
        <w:t>making</w:t>
      </w:r>
      <w:r w:rsidRPr="00D51015">
        <w:rPr>
          <w:color w:val="231F20"/>
          <w:spacing w:val="-10"/>
          <w:sz w:val="20"/>
          <w:szCs w:val="20"/>
        </w:rPr>
        <w:t xml:space="preserve"> </w:t>
      </w:r>
      <w:r w:rsidRPr="00D51015">
        <w:rPr>
          <w:color w:val="231F20"/>
          <w:spacing w:val="-1"/>
          <w:sz w:val="20"/>
          <w:szCs w:val="20"/>
        </w:rPr>
        <w:t>some</w:t>
      </w:r>
      <w:r w:rsidRPr="00D51015">
        <w:rPr>
          <w:color w:val="231F20"/>
          <w:spacing w:val="-10"/>
          <w:sz w:val="20"/>
          <w:szCs w:val="20"/>
        </w:rPr>
        <w:t xml:space="preserve"> </w:t>
      </w:r>
      <w:r w:rsidRPr="00D51015">
        <w:rPr>
          <w:color w:val="231F20"/>
          <w:spacing w:val="-1"/>
          <w:sz w:val="20"/>
          <w:szCs w:val="20"/>
        </w:rPr>
        <w:t>progress.</w:t>
      </w:r>
      <w:r w:rsidRPr="00D51015">
        <w:rPr>
          <w:color w:val="231F20"/>
          <w:spacing w:val="-10"/>
          <w:sz w:val="20"/>
          <w:szCs w:val="20"/>
        </w:rPr>
        <w:t xml:space="preserve"> </w:t>
      </w:r>
      <w:r w:rsidRPr="00D51015">
        <w:rPr>
          <w:color w:val="231F20"/>
          <w:spacing w:val="-1"/>
          <w:sz w:val="20"/>
          <w:szCs w:val="20"/>
        </w:rPr>
        <w:t>How</w:t>
      </w:r>
      <w:r w:rsidRPr="00D51015">
        <w:rPr>
          <w:color w:val="231F20"/>
          <w:spacing w:val="-10"/>
          <w:sz w:val="20"/>
          <w:szCs w:val="20"/>
        </w:rPr>
        <w:t xml:space="preserve"> </w:t>
      </w:r>
      <w:r w:rsidRPr="00D51015">
        <w:rPr>
          <w:color w:val="231F20"/>
          <w:spacing w:val="-1"/>
          <w:sz w:val="20"/>
          <w:szCs w:val="20"/>
        </w:rPr>
        <w:t>do</w:t>
      </w:r>
      <w:r w:rsidRPr="00D51015">
        <w:rPr>
          <w:color w:val="231F20"/>
          <w:spacing w:val="-10"/>
          <w:sz w:val="20"/>
          <w:szCs w:val="20"/>
        </w:rPr>
        <w:t xml:space="preserve"> </w:t>
      </w:r>
      <w:r w:rsidRPr="00D51015">
        <w:rPr>
          <w:color w:val="231F20"/>
          <w:spacing w:val="-1"/>
          <w:sz w:val="20"/>
          <w:szCs w:val="20"/>
        </w:rPr>
        <w:t>you</w:t>
      </w:r>
      <w:r w:rsidRPr="00D51015">
        <w:rPr>
          <w:color w:val="231F20"/>
          <w:spacing w:val="-10"/>
          <w:sz w:val="20"/>
          <w:szCs w:val="20"/>
        </w:rPr>
        <w:t xml:space="preserve"> </w:t>
      </w:r>
      <w:r w:rsidRPr="00D51015">
        <w:rPr>
          <w:color w:val="231F20"/>
          <w:spacing w:val="-1"/>
          <w:sz w:val="20"/>
          <w:szCs w:val="20"/>
        </w:rPr>
        <w:t>explain</w:t>
      </w:r>
      <w:r w:rsidRPr="00D51015">
        <w:rPr>
          <w:color w:val="231F20"/>
          <w:spacing w:val="-10"/>
          <w:sz w:val="20"/>
          <w:szCs w:val="20"/>
        </w:rPr>
        <w:t xml:space="preserve"> </w:t>
      </w:r>
      <w:r w:rsidRPr="00D51015">
        <w:rPr>
          <w:color w:val="231F20"/>
          <w:spacing w:val="-1"/>
          <w:sz w:val="20"/>
          <w:szCs w:val="20"/>
        </w:rPr>
        <w:t>Lee’s</w:t>
      </w:r>
      <w:r w:rsidRPr="00D51015">
        <w:rPr>
          <w:color w:val="231F20"/>
          <w:spacing w:val="-10"/>
          <w:sz w:val="20"/>
          <w:szCs w:val="20"/>
        </w:rPr>
        <w:t xml:space="preserve"> </w:t>
      </w:r>
      <w:r w:rsidRPr="00D51015">
        <w:rPr>
          <w:color w:val="231F20"/>
          <w:spacing w:val="-1"/>
          <w:sz w:val="20"/>
          <w:szCs w:val="20"/>
        </w:rPr>
        <w:t>behavior</w:t>
      </w:r>
      <w:r w:rsidRPr="00D51015">
        <w:rPr>
          <w:color w:val="231F20"/>
          <w:spacing w:val="-10"/>
          <w:sz w:val="20"/>
          <w:szCs w:val="20"/>
        </w:rPr>
        <w:t xml:space="preserve"> </w:t>
      </w:r>
      <w:r w:rsidRPr="00D51015">
        <w:rPr>
          <w:color w:val="231F20"/>
          <w:spacing w:val="-1"/>
          <w:sz w:val="20"/>
          <w:szCs w:val="20"/>
        </w:rPr>
        <w:t>to</w:t>
      </w:r>
      <w:r w:rsidRPr="00D51015">
        <w:rPr>
          <w:color w:val="231F20"/>
          <w:spacing w:val="-10"/>
          <w:sz w:val="20"/>
          <w:szCs w:val="20"/>
        </w:rPr>
        <w:t xml:space="preserve"> </w:t>
      </w:r>
      <w:r w:rsidRPr="00D51015">
        <w:rPr>
          <w:color w:val="231F20"/>
          <w:spacing w:val="-1"/>
          <w:sz w:val="20"/>
          <w:szCs w:val="20"/>
        </w:rPr>
        <w:t>yourself?</w:t>
      </w:r>
      <w:r w:rsidRPr="00D51015">
        <w:rPr>
          <w:color w:val="231F20"/>
          <w:spacing w:val="-10"/>
          <w:sz w:val="20"/>
          <w:szCs w:val="20"/>
        </w:rPr>
        <w:t xml:space="preserve"> </w:t>
      </w:r>
      <w:r w:rsidRPr="00D51015">
        <w:rPr>
          <w:color w:val="231F20"/>
          <w:spacing w:val="-1"/>
          <w:sz w:val="20"/>
          <w:szCs w:val="20"/>
        </w:rPr>
        <w:t>Why</w:t>
      </w:r>
      <w:r w:rsidRPr="00D51015">
        <w:rPr>
          <w:color w:val="231F20"/>
          <w:spacing w:val="28"/>
          <w:w w:val="99"/>
          <w:sz w:val="20"/>
          <w:szCs w:val="20"/>
        </w:rPr>
        <w:t xml:space="preserve"> </w:t>
      </w:r>
      <w:r w:rsidRPr="00D51015">
        <w:rPr>
          <w:color w:val="231F20"/>
          <w:sz w:val="20"/>
          <w:szCs w:val="20"/>
        </w:rPr>
        <w:t>does</w:t>
      </w:r>
      <w:r w:rsidRPr="00D51015">
        <w:rPr>
          <w:color w:val="231F20"/>
          <w:spacing w:val="-4"/>
          <w:sz w:val="20"/>
          <w:szCs w:val="20"/>
        </w:rPr>
        <w:t xml:space="preserve"> </w:t>
      </w:r>
      <w:r w:rsidRPr="00D51015">
        <w:rPr>
          <w:color w:val="231F20"/>
          <w:sz w:val="20"/>
          <w:szCs w:val="20"/>
        </w:rPr>
        <w:t>Lee</w:t>
      </w:r>
      <w:r w:rsidRPr="00D51015">
        <w:rPr>
          <w:color w:val="231F20"/>
          <w:spacing w:val="-3"/>
          <w:sz w:val="20"/>
          <w:szCs w:val="20"/>
        </w:rPr>
        <w:t xml:space="preserve"> </w:t>
      </w:r>
      <w:r w:rsidRPr="00D51015">
        <w:rPr>
          <w:color w:val="231F20"/>
          <w:sz w:val="20"/>
          <w:szCs w:val="20"/>
        </w:rPr>
        <w:t>act</w:t>
      </w:r>
      <w:r w:rsidRPr="00D51015">
        <w:rPr>
          <w:color w:val="231F20"/>
          <w:spacing w:val="-3"/>
          <w:sz w:val="20"/>
          <w:szCs w:val="20"/>
        </w:rPr>
        <w:t xml:space="preserve"> </w:t>
      </w:r>
      <w:r w:rsidRPr="00D51015">
        <w:rPr>
          <w:color w:val="231F20"/>
          <w:sz w:val="20"/>
          <w:szCs w:val="20"/>
        </w:rPr>
        <w:t>this</w:t>
      </w:r>
      <w:r w:rsidRPr="00D51015">
        <w:rPr>
          <w:color w:val="231F20"/>
          <w:spacing w:val="-4"/>
          <w:sz w:val="20"/>
          <w:szCs w:val="20"/>
        </w:rPr>
        <w:t xml:space="preserve"> </w:t>
      </w:r>
      <w:r w:rsidRPr="00D51015">
        <w:rPr>
          <w:color w:val="231F20"/>
          <w:spacing w:val="-1"/>
          <w:sz w:val="20"/>
          <w:szCs w:val="20"/>
        </w:rPr>
        <w:t>way?</w:t>
      </w:r>
      <w:r w:rsidRPr="00D51015">
        <w:rPr>
          <w:color w:val="231F20"/>
          <w:spacing w:val="-3"/>
          <w:sz w:val="20"/>
          <w:szCs w:val="20"/>
        </w:rPr>
        <w:t xml:space="preserve"> </w:t>
      </w:r>
      <w:r w:rsidRPr="00D51015">
        <w:rPr>
          <w:color w:val="231F20"/>
          <w:spacing w:val="-1"/>
          <w:sz w:val="20"/>
          <w:szCs w:val="20"/>
        </w:rPr>
        <w:t>As</w:t>
      </w:r>
      <w:r w:rsidRPr="00D51015">
        <w:rPr>
          <w:color w:val="231F20"/>
          <w:spacing w:val="-3"/>
          <w:sz w:val="20"/>
          <w:szCs w:val="20"/>
        </w:rPr>
        <w:t xml:space="preserve"> </w:t>
      </w:r>
      <w:r w:rsidRPr="00D51015">
        <w:rPr>
          <w:color w:val="231F20"/>
          <w:sz w:val="20"/>
          <w:szCs w:val="20"/>
        </w:rPr>
        <w:t>a</w:t>
      </w:r>
      <w:r w:rsidRPr="00D51015">
        <w:rPr>
          <w:color w:val="231F20"/>
          <w:spacing w:val="-3"/>
          <w:sz w:val="20"/>
          <w:szCs w:val="20"/>
        </w:rPr>
        <w:t xml:space="preserve"> </w:t>
      </w:r>
      <w:r w:rsidRPr="00D51015">
        <w:rPr>
          <w:color w:val="231F20"/>
          <w:sz w:val="20"/>
          <w:szCs w:val="20"/>
        </w:rPr>
        <w:t>parent,</w:t>
      </w:r>
      <w:r w:rsidRPr="00D51015">
        <w:rPr>
          <w:color w:val="231F20"/>
          <w:spacing w:val="-4"/>
          <w:sz w:val="20"/>
          <w:szCs w:val="20"/>
        </w:rPr>
        <w:t xml:space="preserve"> </w:t>
      </w:r>
      <w:r w:rsidRPr="00D51015">
        <w:rPr>
          <w:color w:val="231F20"/>
          <w:sz w:val="20"/>
          <w:szCs w:val="20"/>
        </w:rPr>
        <w:t>have</w:t>
      </w:r>
      <w:r w:rsidRPr="00D51015">
        <w:rPr>
          <w:color w:val="231F20"/>
          <w:spacing w:val="-3"/>
          <w:sz w:val="20"/>
          <w:szCs w:val="20"/>
        </w:rPr>
        <w:t xml:space="preserve"> </w:t>
      </w:r>
      <w:r w:rsidRPr="00D51015">
        <w:rPr>
          <w:color w:val="231F20"/>
          <w:sz w:val="20"/>
          <w:szCs w:val="20"/>
        </w:rPr>
        <w:t>you</w:t>
      </w:r>
      <w:r w:rsidRPr="00D51015">
        <w:rPr>
          <w:color w:val="231F20"/>
          <w:spacing w:val="-3"/>
          <w:sz w:val="20"/>
          <w:szCs w:val="20"/>
        </w:rPr>
        <w:t xml:space="preserve"> </w:t>
      </w:r>
      <w:r w:rsidRPr="00D51015">
        <w:rPr>
          <w:color w:val="231F20"/>
          <w:sz w:val="20"/>
          <w:szCs w:val="20"/>
        </w:rPr>
        <w:t>done</w:t>
      </w:r>
      <w:r w:rsidRPr="00D51015">
        <w:rPr>
          <w:color w:val="231F20"/>
          <w:spacing w:val="-3"/>
          <w:sz w:val="20"/>
          <w:szCs w:val="20"/>
        </w:rPr>
        <w:t xml:space="preserve"> </w:t>
      </w:r>
      <w:r w:rsidRPr="00D51015">
        <w:rPr>
          <w:color w:val="231F20"/>
          <w:spacing w:val="-1"/>
          <w:sz w:val="20"/>
          <w:szCs w:val="20"/>
        </w:rPr>
        <w:t>something</w:t>
      </w:r>
      <w:r w:rsidRPr="00D51015">
        <w:rPr>
          <w:color w:val="231F20"/>
          <w:spacing w:val="-3"/>
          <w:sz w:val="20"/>
          <w:szCs w:val="20"/>
        </w:rPr>
        <w:t xml:space="preserve"> </w:t>
      </w:r>
      <w:r w:rsidRPr="00D51015">
        <w:rPr>
          <w:color w:val="231F20"/>
          <w:spacing w:val="-1"/>
          <w:sz w:val="20"/>
          <w:szCs w:val="20"/>
        </w:rPr>
        <w:t>wrong?</w:t>
      </w:r>
      <w:r w:rsidRPr="00D51015">
        <w:rPr>
          <w:color w:val="231F20"/>
          <w:spacing w:val="-2"/>
          <w:sz w:val="20"/>
          <w:szCs w:val="20"/>
        </w:rPr>
        <w:t xml:space="preserve"> </w:t>
      </w:r>
      <w:r w:rsidRPr="00D51015">
        <w:rPr>
          <w:color w:val="231F20"/>
          <w:sz w:val="20"/>
          <w:szCs w:val="20"/>
        </w:rPr>
        <w:t>If</w:t>
      </w:r>
      <w:r w:rsidRPr="00D51015">
        <w:rPr>
          <w:color w:val="231F20"/>
          <w:spacing w:val="-3"/>
          <w:sz w:val="20"/>
          <w:szCs w:val="20"/>
        </w:rPr>
        <w:t xml:space="preserve"> </w:t>
      </w:r>
      <w:r w:rsidRPr="00D51015">
        <w:rPr>
          <w:color w:val="231F20"/>
          <w:spacing w:val="-1"/>
          <w:sz w:val="20"/>
          <w:szCs w:val="20"/>
        </w:rPr>
        <w:t>so,</w:t>
      </w:r>
      <w:r w:rsidRPr="00D51015">
        <w:rPr>
          <w:color w:val="231F20"/>
          <w:spacing w:val="-3"/>
          <w:sz w:val="20"/>
          <w:szCs w:val="20"/>
        </w:rPr>
        <w:t xml:space="preserve"> </w:t>
      </w:r>
      <w:r w:rsidRPr="00D51015">
        <w:rPr>
          <w:color w:val="231F20"/>
          <w:spacing w:val="-1"/>
          <w:sz w:val="20"/>
          <w:szCs w:val="20"/>
        </w:rPr>
        <w:t>what?</w:t>
      </w:r>
      <w:r w:rsidRPr="00D51015">
        <w:rPr>
          <w:color w:val="231F20"/>
          <w:spacing w:val="-3"/>
          <w:sz w:val="20"/>
          <w:szCs w:val="20"/>
        </w:rPr>
        <w:t xml:space="preserve"> </w:t>
      </w:r>
      <w:r w:rsidRPr="00D51015">
        <w:rPr>
          <w:color w:val="231F20"/>
          <w:spacing w:val="-1"/>
          <w:sz w:val="20"/>
          <w:szCs w:val="20"/>
        </w:rPr>
        <w:t>How</w:t>
      </w:r>
      <w:r w:rsidRPr="00D51015">
        <w:rPr>
          <w:color w:val="231F20"/>
          <w:spacing w:val="-3"/>
          <w:sz w:val="20"/>
          <w:szCs w:val="20"/>
        </w:rPr>
        <w:t xml:space="preserve"> </w:t>
      </w:r>
      <w:r w:rsidRPr="00D51015">
        <w:rPr>
          <w:color w:val="231F20"/>
          <w:sz w:val="20"/>
          <w:szCs w:val="20"/>
        </w:rPr>
        <w:t>can</w:t>
      </w:r>
      <w:r w:rsidRPr="00D51015">
        <w:rPr>
          <w:color w:val="231F20"/>
          <w:spacing w:val="28"/>
          <w:w w:val="99"/>
          <w:sz w:val="20"/>
          <w:szCs w:val="20"/>
        </w:rPr>
        <w:t xml:space="preserve"> </w:t>
      </w:r>
      <w:r w:rsidRPr="00D51015">
        <w:rPr>
          <w:color w:val="231F20"/>
          <w:sz w:val="20"/>
          <w:szCs w:val="20"/>
        </w:rPr>
        <w:t>you</w:t>
      </w:r>
      <w:r w:rsidRPr="00D51015">
        <w:rPr>
          <w:color w:val="231F20"/>
          <w:spacing w:val="-5"/>
          <w:sz w:val="20"/>
          <w:szCs w:val="20"/>
        </w:rPr>
        <w:t xml:space="preserve"> </w:t>
      </w:r>
      <w:r w:rsidRPr="00D51015">
        <w:rPr>
          <w:color w:val="231F20"/>
          <w:sz w:val="20"/>
          <w:szCs w:val="20"/>
        </w:rPr>
        <w:t>help</w:t>
      </w:r>
      <w:r w:rsidRPr="00D51015">
        <w:rPr>
          <w:color w:val="231F20"/>
          <w:spacing w:val="-4"/>
          <w:sz w:val="20"/>
          <w:szCs w:val="20"/>
        </w:rPr>
        <w:t xml:space="preserve"> </w:t>
      </w:r>
      <w:r w:rsidRPr="00D51015">
        <w:rPr>
          <w:color w:val="231F20"/>
          <w:sz w:val="20"/>
          <w:szCs w:val="20"/>
        </w:rPr>
        <w:t>Lee</w:t>
      </w:r>
      <w:r w:rsidRPr="00D51015">
        <w:rPr>
          <w:color w:val="231F20"/>
          <w:spacing w:val="-6"/>
          <w:sz w:val="20"/>
          <w:szCs w:val="20"/>
        </w:rPr>
        <w:t xml:space="preserve"> </w:t>
      </w:r>
      <w:r w:rsidRPr="00D51015">
        <w:rPr>
          <w:color w:val="231F20"/>
          <w:sz w:val="20"/>
          <w:szCs w:val="20"/>
        </w:rPr>
        <w:t>adjust</w:t>
      </w:r>
      <w:r w:rsidRPr="00D51015">
        <w:rPr>
          <w:color w:val="231F20"/>
          <w:spacing w:val="-5"/>
          <w:sz w:val="20"/>
          <w:szCs w:val="20"/>
        </w:rPr>
        <w:t xml:space="preserve"> </w:t>
      </w:r>
      <w:r w:rsidRPr="00D51015">
        <w:rPr>
          <w:color w:val="231F20"/>
          <w:sz w:val="20"/>
          <w:szCs w:val="20"/>
        </w:rPr>
        <w:t>to</w:t>
      </w:r>
      <w:r w:rsidRPr="00D51015">
        <w:rPr>
          <w:color w:val="231F20"/>
          <w:spacing w:val="-5"/>
          <w:sz w:val="20"/>
          <w:szCs w:val="20"/>
        </w:rPr>
        <w:t xml:space="preserve"> </w:t>
      </w:r>
      <w:r w:rsidRPr="00D51015">
        <w:rPr>
          <w:color w:val="231F20"/>
          <w:sz w:val="20"/>
          <w:szCs w:val="20"/>
        </w:rPr>
        <w:t>kindergarten?</w:t>
      </w:r>
      <w:r w:rsidRPr="00D51015">
        <w:rPr>
          <w:color w:val="231F20"/>
          <w:spacing w:val="-5"/>
          <w:sz w:val="20"/>
          <w:szCs w:val="20"/>
        </w:rPr>
        <w:t xml:space="preserve"> </w:t>
      </w:r>
      <w:r w:rsidRPr="00D51015">
        <w:rPr>
          <w:color w:val="231F20"/>
          <w:spacing w:val="-1"/>
          <w:sz w:val="20"/>
          <w:szCs w:val="20"/>
        </w:rPr>
        <w:t>How</w:t>
      </w:r>
      <w:r w:rsidRPr="00D51015">
        <w:rPr>
          <w:color w:val="231F20"/>
          <w:spacing w:val="-4"/>
          <w:sz w:val="20"/>
          <w:szCs w:val="20"/>
        </w:rPr>
        <w:t xml:space="preserve"> </w:t>
      </w:r>
      <w:r w:rsidRPr="00D51015">
        <w:rPr>
          <w:color w:val="231F20"/>
          <w:sz w:val="20"/>
          <w:szCs w:val="20"/>
        </w:rPr>
        <w:t>might</w:t>
      </w:r>
      <w:r w:rsidRPr="00D51015">
        <w:rPr>
          <w:color w:val="231F20"/>
          <w:spacing w:val="-6"/>
          <w:sz w:val="20"/>
          <w:szCs w:val="20"/>
        </w:rPr>
        <w:t xml:space="preserve"> </w:t>
      </w:r>
      <w:r w:rsidRPr="00D51015">
        <w:rPr>
          <w:color w:val="231F20"/>
          <w:sz w:val="20"/>
          <w:szCs w:val="20"/>
        </w:rPr>
        <w:t>Lee’s</w:t>
      </w:r>
      <w:r w:rsidRPr="00D51015">
        <w:rPr>
          <w:color w:val="231F20"/>
          <w:spacing w:val="-5"/>
          <w:sz w:val="20"/>
          <w:szCs w:val="20"/>
        </w:rPr>
        <w:t xml:space="preserve"> </w:t>
      </w:r>
      <w:r w:rsidRPr="00D51015">
        <w:rPr>
          <w:color w:val="231F20"/>
          <w:sz w:val="20"/>
          <w:szCs w:val="20"/>
        </w:rPr>
        <w:t>teachers</w:t>
      </w:r>
      <w:r w:rsidRPr="00D51015">
        <w:rPr>
          <w:color w:val="231F20"/>
          <w:spacing w:val="-5"/>
          <w:sz w:val="20"/>
          <w:szCs w:val="20"/>
        </w:rPr>
        <w:t xml:space="preserve"> </w:t>
      </w:r>
      <w:r w:rsidRPr="00D51015">
        <w:rPr>
          <w:color w:val="231F20"/>
          <w:sz w:val="20"/>
          <w:szCs w:val="20"/>
        </w:rPr>
        <w:t>help?</w:t>
      </w:r>
    </w:p>
    <w:p w14:paraId="5947E847" w14:textId="77777777" w:rsidR="00B91650" w:rsidRDefault="00B91650" w:rsidP="006A2226">
      <w:pPr>
        <w:kinsoku w:val="0"/>
        <w:overflowPunct w:val="0"/>
        <w:spacing w:line="200" w:lineRule="exact"/>
        <w:rPr>
          <w:sz w:val="20"/>
          <w:szCs w:val="20"/>
        </w:rPr>
      </w:pPr>
    </w:p>
    <w:p w14:paraId="36A6DD63" w14:textId="618B11A4" w:rsidR="00B91650" w:rsidRPr="003A7E07" w:rsidRDefault="00B91650" w:rsidP="006A2226">
      <w:pPr>
        <w:pStyle w:val="BodyText"/>
        <w:kinsoku w:val="0"/>
        <w:overflowPunct w:val="0"/>
        <w:spacing w:before="71" w:line="265" w:lineRule="auto"/>
        <w:ind w:left="1080" w:right="118" w:firstLine="360"/>
        <w:rPr>
          <w:color w:val="000000"/>
          <w:sz w:val="22"/>
          <w:szCs w:val="22"/>
        </w:rPr>
      </w:pPr>
      <w:r w:rsidRPr="003A7E07">
        <w:rPr>
          <w:color w:val="231F20"/>
          <w:spacing w:val="-1"/>
          <w:sz w:val="22"/>
          <w:szCs w:val="22"/>
        </w:rPr>
        <w:t>Ask</w:t>
      </w:r>
      <w:r w:rsidRPr="003A7E07">
        <w:rPr>
          <w:color w:val="231F20"/>
          <w:spacing w:val="13"/>
          <w:sz w:val="22"/>
          <w:szCs w:val="22"/>
        </w:rPr>
        <w:t xml:space="preserve"> </w:t>
      </w:r>
      <w:r w:rsidRPr="003A7E07">
        <w:rPr>
          <w:color w:val="231F20"/>
          <w:sz w:val="22"/>
          <w:szCs w:val="22"/>
        </w:rPr>
        <w:t>the</w:t>
      </w:r>
      <w:r w:rsidRPr="003A7E07">
        <w:rPr>
          <w:color w:val="231F20"/>
          <w:spacing w:val="13"/>
          <w:sz w:val="22"/>
          <w:szCs w:val="22"/>
        </w:rPr>
        <w:t xml:space="preserve"> </w:t>
      </w:r>
      <w:r w:rsidRPr="003A7E07">
        <w:rPr>
          <w:color w:val="231F20"/>
          <w:spacing w:val="-1"/>
          <w:sz w:val="22"/>
          <w:szCs w:val="22"/>
        </w:rPr>
        <w:t>students</w:t>
      </w:r>
      <w:r w:rsidRPr="003A7E07">
        <w:rPr>
          <w:color w:val="231F20"/>
          <w:spacing w:val="14"/>
          <w:sz w:val="22"/>
          <w:szCs w:val="22"/>
        </w:rPr>
        <w:t xml:space="preserve"> </w:t>
      </w:r>
      <w:r w:rsidRPr="003A7E07">
        <w:rPr>
          <w:color w:val="231F20"/>
          <w:sz w:val="22"/>
          <w:szCs w:val="22"/>
        </w:rPr>
        <w:t>for</w:t>
      </w:r>
      <w:r w:rsidRPr="003A7E07">
        <w:rPr>
          <w:color w:val="231F20"/>
          <w:spacing w:val="13"/>
          <w:sz w:val="22"/>
          <w:szCs w:val="22"/>
        </w:rPr>
        <w:t xml:space="preserve"> </w:t>
      </w:r>
      <w:r w:rsidRPr="003A7E07">
        <w:rPr>
          <w:color w:val="231F20"/>
          <w:sz w:val="22"/>
          <w:szCs w:val="22"/>
        </w:rPr>
        <w:t>their</w:t>
      </w:r>
      <w:r w:rsidRPr="003A7E07">
        <w:rPr>
          <w:color w:val="231F20"/>
          <w:spacing w:val="14"/>
          <w:sz w:val="22"/>
          <w:szCs w:val="22"/>
        </w:rPr>
        <w:t xml:space="preserve"> </w:t>
      </w:r>
      <w:r w:rsidRPr="003A7E07">
        <w:rPr>
          <w:color w:val="231F20"/>
          <w:sz w:val="22"/>
          <w:szCs w:val="22"/>
        </w:rPr>
        <w:t>responses.</w:t>
      </w:r>
      <w:r w:rsidRPr="003A7E07">
        <w:rPr>
          <w:color w:val="231F20"/>
          <w:spacing w:val="13"/>
          <w:sz w:val="22"/>
          <w:szCs w:val="22"/>
        </w:rPr>
        <w:t xml:space="preserve"> </w:t>
      </w:r>
      <w:r w:rsidRPr="003A7E07">
        <w:rPr>
          <w:color w:val="231F20"/>
          <w:sz w:val="22"/>
          <w:szCs w:val="22"/>
        </w:rPr>
        <w:t>Expect</w:t>
      </w:r>
      <w:r w:rsidRPr="003A7E07">
        <w:rPr>
          <w:color w:val="231F20"/>
          <w:spacing w:val="13"/>
          <w:sz w:val="22"/>
          <w:szCs w:val="22"/>
        </w:rPr>
        <w:t xml:space="preserve"> </w:t>
      </w:r>
      <w:r w:rsidRPr="003A7E07">
        <w:rPr>
          <w:color w:val="231F20"/>
          <w:sz w:val="22"/>
          <w:szCs w:val="22"/>
        </w:rPr>
        <w:t>to</w:t>
      </w:r>
      <w:r w:rsidRPr="003A7E07">
        <w:rPr>
          <w:color w:val="231F20"/>
          <w:spacing w:val="14"/>
          <w:sz w:val="22"/>
          <w:szCs w:val="22"/>
        </w:rPr>
        <w:t xml:space="preserve"> </w:t>
      </w:r>
      <w:r w:rsidRPr="003A7E07">
        <w:rPr>
          <w:color w:val="231F20"/>
          <w:sz w:val="22"/>
          <w:szCs w:val="22"/>
        </w:rPr>
        <w:t>hear</w:t>
      </w:r>
      <w:r w:rsidRPr="003A7E07">
        <w:rPr>
          <w:color w:val="231F20"/>
          <w:spacing w:val="13"/>
          <w:sz w:val="22"/>
          <w:szCs w:val="22"/>
        </w:rPr>
        <w:t xml:space="preserve"> </w:t>
      </w:r>
      <w:r w:rsidRPr="003A7E07">
        <w:rPr>
          <w:color w:val="231F20"/>
          <w:sz w:val="22"/>
          <w:szCs w:val="22"/>
        </w:rPr>
        <w:t>different</w:t>
      </w:r>
      <w:r w:rsidRPr="003A7E07">
        <w:rPr>
          <w:color w:val="231F20"/>
          <w:spacing w:val="14"/>
          <w:sz w:val="22"/>
          <w:szCs w:val="22"/>
        </w:rPr>
        <w:t xml:space="preserve"> </w:t>
      </w:r>
      <w:r w:rsidRPr="003A7E07">
        <w:rPr>
          <w:color w:val="231F20"/>
          <w:sz w:val="22"/>
          <w:szCs w:val="22"/>
        </w:rPr>
        <w:t>positions</w:t>
      </w:r>
      <w:r w:rsidRPr="003A7E07">
        <w:rPr>
          <w:color w:val="231F20"/>
          <w:spacing w:val="13"/>
          <w:sz w:val="22"/>
          <w:szCs w:val="22"/>
        </w:rPr>
        <w:t xml:space="preserve"> </w:t>
      </w:r>
      <w:r w:rsidRPr="003A7E07">
        <w:rPr>
          <w:color w:val="231F20"/>
          <w:sz w:val="22"/>
          <w:szCs w:val="22"/>
        </w:rPr>
        <w:t>on</w:t>
      </w:r>
      <w:r w:rsidRPr="003A7E07">
        <w:rPr>
          <w:color w:val="231F20"/>
          <w:spacing w:val="13"/>
          <w:sz w:val="22"/>
          <w:szCs w:val="22"/>
        </w:rPr>
        <w:t xml:space="preserve"> </w:t>
      </w:r>
      <w:r w:rsidRPr="003A7E07">
        <w:rPr>
          <w:color w:val="231F20"/>
          <w:sz w:val="22"/>
          <w:szCs w:val="22"/>
        </w:rPr>
        <w:t>the</w:t>
      </w:r>
      <w:r w:rsidRPr="003A7E07">
        <w:rPr>
          <w:color w:val="231F20"/>
          <w:spacing w:val="14"/>
          <w:sz w:val="22"/>
          <w:szCs w:val="22"/>
        </w:rPr>
        <w:t xml:space="preserve"> </w:t>
      </w:r>
      <w:r w:rsidRPr="003A7E07">
        <w:rPr>
          <w:color w:val="231F20"/>
          <w:sz w:val="22"/>
          <w:szCs w:val="22"/>
        </w:rPr>
        <w:t>nature</w:t>
      </w:r>
      <w:r w:rsidR="00F64BF8" w:rsidRPr="003A7E07">
        <w:rPr>
          <w:color w:val="231F20"/>
          <w:sz w:val="22"/>
          <w:szCs w:val="22"/>
        </w:rPr>
        <w:t xml:space="preserve"> </w:t>
      </w:r>
      <w:r w:rsidRPr="003A7E07">
        <w:rPr>
          <w:color w:val="231F20"/>
          <w:sz w:val="22"/>
          <w:szCs w:val="22"/>
        </w:rPr>
        <w:t>versus</w:t>
      </w:r>
      <w:r w:rsidR="00F64BF8" w:rsidRPr="003A7E07">
        <w:rPr>
          <w:color w:val="231F20"/>
          <w:sz w:val="22"/>
          <w:szCs w:val="22"/>
        </w:rPr>
        <w:t xml:space="preserve"> </w:t>
      </w:r>
      <w:r w:rsidRPr="003A7E07">
        <w:rPr>
          <w:color w:val="231F20"/>
          <w:sz w:val="22"/>
          <w:szCs w:val="22"/>
        </w:rPr>
        <w:t>nurture</w:t>
      </w:r>
      <w:r w:rsidRPr="003A7E07">
        <w:rPr>
          <w:color w:val="231F20"/>
          <w:spacing w:val="19"/>
          <w:sz w:val="22"/>
          <w:szCs w:val="22"/>
        </w:rPr>
        <w:t xml:space="preserve"> </w:t>
      </w:r>
      <w:r w:rsidRPr="003A7E07">
        <w:rPr>
          <w:color w:val="231F20"/>
          <w:sz w:val="22"/>
          <w:szCs w:val="22"/>
        </w:rPr>
        <w:t>theme.</w:t>
      </w:r>
      <w:r w:rsidRPr="003A7E07">
        <w:rPr>
          <w:color w:val="231F20"/>
          <w:spacing w:val="19"/>
          <w:sz w:val="22"/>
          <w:szCs w:val="22"/>
        </w:rPr>
        <w:t xml:space="preserve"> </w:t>
      </w:r>
      <w:r w:rsidRPr="003A7E07">
        <w:rPr>
          <w:color w:val="231F20"/>
          <w:sz w:val="22"/>
          <w:szCs w:val="22"/>
        </w:rPr>
        <w:t>Is</w:t>
      </w:r>
      <w:r w:rsidRPr="003A7E07">
        <w:rPr>
          <w:color w:val="231F20"/>
          <w:spacing w:val="19"/>
          <w:sz w:val="22"/>
          <w:szCs w:val="22"/>
        </w:rPr>
        <w:t xml:space="preserve"> </w:t>
      </w:r>
      <w:r w:rsidRPr="003A7E07">
        <w:rPr>
          <w:color w:val="231F20"/>
          <w:sz w:val="22"/>
          <w:szCs w:val="22"/>
        </w:rPr>
        <w:t>Lee</w:t>
      </w:r>
      <w:r w:rsidRPr="003A7E07">
        <w:rPr>
          <w:color w:val="231F20"/>
          <w:spacing w:val="19"/>
          <w:sz w:val="22"/>
          <w:szCs w:val="22"/>
        </w:rPr>
        <w:t xml:space="preserve"> </w:t>
      </w:r>
      <w:r w:rsidRPr="003A7E07">
        <w:rPr>
          <w:color w:val="231F20"/>
          <w:sz w:val="22"/>
          <w:szCs w:val="22"/>
        </w:rPr>
        <w:t>just</w:t>
      </w:r>
      <w:r w:rsidRPr="003A7E07">
        <w:rPr>
          <w:color w:val="231F20"/>
          <w:spacing w:val="19"/>
          <w:sz w:val="22"/>
          <w:szCs w:val="22"/>
        </w:rPr>
        <w:t xml:space="preserve"> </w:t>
      </w:r>
      <w:r w:rsidRPr="003A7E07">
        <w:rPr>
          <w:color w:val="231F20"/>
          <w:sz w:val="22"/>
          <w:szCs w:val="22"/>
        </w:rPr>
        <w:t>temperamentally</w:t>
      </w:r>
      <w:r w:rsidRPr="003A7E07">
        <w:rPr>
          <w:color w:val="231F20"/>
          <w:spacing w:val="18"/>
          <w:sz w:val="22"/>
          <w:szCs w:val="22"/>
        </w:rPr>
        <w:t xml:space="preserve"> </w:t>
      </w:r>
      <w:r w:rsidRPr="003A7E07">
        <w:rPr>
          <w:color w:val="231F20"/>
          <w:sz w:val="22"/>
          <w:szCs w:val="22"/>
        </w:rPr>
        <w:t>a</w:t>
      </w:r>
      <w:r w:rsidRPr="003A7E07">
        <w:rPr>
          <w:color w:val="231F20"/>
          <w:spacing w:val="19"/>
          <w:sz w:val="22"/>
          <w:szCs w:val="22"/>
        </w:rPr>
        <w:t xml:space="preserve"> </w:t>
      </w:r>
      <w:r w:rsidRPr="003A7E07">
        <w:rPr>
          <w:color w:val="231F20"/>
          <w:sz w:val="22"/>
          <w:szCs w:val="22"/>
        </w:rPr>
        <w:t>slow-to-warm-up</w:t>
      </w:r>
      <w:r w:rsidRPr="003A7E07">
        <w:rPr>
          <w:color w:val="231F20"/>
          <w:spacing w:val="20"/>
          <w:sz w:val="22"/>
          <w:szCs w:val="22"/>
        </w:rPr>
        <w:t xml:space="preserve"> </w:t>
      </w:r>
      <w:r w:rsidRPr="003A7E07">
        <w:rPr>
          <w:color w:val="231F20"/>
          <w:sz w:val="22"/>
          <w:szCs w:val="22"/>
        </w:rPr>
        <w:t>child?</w:t>
      </w:r>
      <w:r w:rsidRPr="003A7E07">
        <w:rPr>
          <w:color w:val="231F20"/>
          <w:spacing w:val="19"/>
          <w:sz w:val="22"/>
          <w:szCs w:val="22"/>
        </w:rPr>
        <w:t xml:space="preserve"> </w:t>
      </w:r>
      <w:r w:rsidRPr="003A7E07">
        <w:rPr>
          <w:color w:val="231F20"/>
          <w:sz w:val="22"/>
          <w:szCs w:val="22"/>
        </w:rPr>
        <w:t>Or</w:t>
      </w:r>
      <w:r w:rsidRPr="003A7E07">
        <w:rPr>
          <w:color w:val="231F20"/>
          <w:spacing w:val="19"/>
          <w:sz w:val="22"/>
          <w:szCs w:val="22"/>
        </w:rPr>
        <w:t xml:space="preserve"> </w:t>
      </w:r>
      <w:r w:rsidRPr="003A7E07">
        <w:rPr>
          <w:color w:val="231F20"/>
          <w:sz w:val="22"/>
          <w:szCs w:val="22"/>
        </w:rPr>
        <w:t>has</w:t>
      </w:r>
      <w:r w:rsidRPr="003A7E07">
        <w:rPr>
          <w:color w:val="231F20"/>
          <w:spacing w:val="19"/>
          <w:sz w:val="22"/>
          <w:szCs w:val="22"/>
        </w:rPr>
        <w:t xml:space="preserve"> </w:t>
      </w:r>
      <w:r w:rsidRPr="003A7E07">
        <w:rPr>
          <w:color w:val="231F20"/>
          <w:sz w:val="22"/>
          <w:szCs w:val="22"/>
        </w:rPr>
        <w:t>Lee not</w:t>
      </w:r>
      <w:r w:rsidRPr="003A7E07">
        <w:rPr>
          <w:color w:val="231F20"/>
          <w:spacing w:val="-7"/>
          <w:sz w:val="22"/>
          <w:szCs w:val="22"/>
        </w:rPr>
        <w:t xml:space="preserve"> </w:t>
      </w:r>
      <w:r w:rsidRPr="003A7E07">
        <w:rPr>
          <w:color w:val="231F20"/>
          <w:sz w:val="22"/>
          <w:szCs w:val="22"/>
        </w:rPr>
        <w:t>been</w:t>
      </w:r>
      <w:r w:rsidRPr="003A7E07">
        <w:rPr>
          <w:color w:val="231F20"/>
          <w:spacing w:val="-6"/>
          <w:sz w:val="22"/>
          <w:szCs w:val="22"/>
        </w:rPr>
        <w:t xml:space="preserve"> </w:t>
      </w:r>
      <w:r w:rsidRPr="003A7E07">
        <w:rPr>
          <w:color w:val="231F20"/>
          <w:sz w:val="22"/>
          <w:szCs w:val="22"/>
        </w:rPr>
        <w:t>taught</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pacing w:val="-1"/>
          <w:sz w:val="22"/>
          <w:szCs w:val="22"/>
        </w:rPr>
        <w:t>skills</w:t>
      </w:r>
      <w:r w:rsidRPr="003A7E07">
        <w:rPr>
          <w:color w:val="231F20"/>
          <w:spacing w:val="-6"/>
          <w:sz w:val="22"/>
          <w:szCs w:val="22"/>
        </w:rPr>
        <w:t xml:space="preserve"> </w:t>
      </w:r>
      <w:r w:rsidRPr="003A7E07">
        <w:rPr>
          <w:color w:val="231F20"/>
          <w:sz w:val="22"/>
          <w:szCs w:val="22"/>
        </w:rPr>
        <w:t>or</w:t>
      </w:r>
      <w:r w:rsidRPr="003A7E07">
        <w:rPr>
          <w:color w:val="231F20"/>
          <w:spacing w:val="-6"/>
          <w:sz w:val="22"/>
          <w:szCs w:val="22"/>
        </w:rPr>
        <w:t xml:space="preserve"> </w:t>
      </w:r>
      <w:r w:rsidRPr="003A7E07">
        <w:rPr>
          <w:color w:val="231F20"/>
          <w:sz w:val="22"/>
          <w:szCs w:val="22"/>
        </w:rPr>
        <w:t>behaviors</w:t>
      </w:r>
      <w:r w:rsidRPr="003A7E07">
        <w:rPr>
          <w:color w:val="231F20"/>
          <w:spacing w:val="-6"/>
          <w:sz w:val="22"/>
          <w:szCs w:val="22"/>
        </w:rPr>
        <w:t xml:space="preserve"> </w:t>
      </w:r>
      <w:r w:rsidRPr="003A7E07">
        <w:rPr>
          <w:color w:val="231F20"/>
          <w:sz w:val="22"/>
          <w:szCs w:val="22"/>
        </w:rPr>
        <w:t>that</w:t>
      </w:r>
      <w:r w:rsidRPr="003A7E07">
        <w:rPr>
          <w:color w:val="231F20"/>
          <w:spacing w:val="-6"/>
          <w:sz w:val="22"/>
          <w:szCs w:val="22"/>
        </w:rPr>
        <w:t xml:space="preserve"> </w:t>
      </w:r>
      <w:r w:rsidRPr="003A7E07">
        <w:rPr>
          <w:color w:val="231F20"/>
          <w:sz w:val="22"/>
          <w:szCs w:val="22"/>
        </w:rPr>
        <w:t>are</w:t>
      </w:r>
      <w:r w:rsidRPr="003A7E07">
        <w:rPr>
          <w:color w:val="231F20"/>
          <w:spacing w:val="-6"/>
          <w:sz w:val="22"/>
          <w:szCs w:val="22"/>
        </w:rPr>
        <w:t xml:space="preserve"> </w:t>
      </w:r>
      <w:r w:rsidRPr="003A7E07">
        <w:rPr>
          <w:color w:val="231F20"/>
          <w:sz w:val="22"/>
          <w:szCs w:val="22"/>
        </w:rPr>
        <w:t>needed</w:t>
      </w:r>
      <w:r w:rsidRPr="003A7E07">
        <w:rPr>
          <w:color w:val="231F20"/>
          <w:spacing w:val="-6"/>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adapt</w:t>
      </w:r>
      <w:r w:rsidRPr="003A7E07">
        <w:rPr>
          <w:color w:val="231F20"/>
          <w:spacing w:val="-6"/>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a</w:t>
      </w:r>
      <w:r w:rsidRPr="003A7E07">
        <w:rPr>
          <w:color w:val="231F20"/>
          <w:spacing w:val="-6"/>
          <w:sz w:val="22"/>
          <w:szCs w:val="22"/>
        </w:rPr>
        <w:t xml:space="preserve"> </w:t>
      </w:r>
      <w:r w:rsidRPr="003A7E07">
        <w:rPr>
          <w:color w:val="231F20"/>
          <w:sz w:val="22"/>
          <w:szCs w:val="22"/>
        </w:rPr>
        <w:t>new</w:t>
      </w:r>
      <w:r w:rsidRPr="003A7E07">
        <w:rPr>
          <w:color w:val="231F20"/>
          <w:spacing w:val="-6"/>
          <w:sz w:val="22"/>
          <w:szCs w:val="22"/>
        </w:rPr>
        <w:t xml:space="preserve"> </w:t>
      </w:r>
      <w:r w:rsidRPr="003A7E07">
        <w:rPr>
          <w:color w:val="231F20"/>
          <w:sz w:val="22"/>
          <w:szCs w:val="22"/>
        </w:rPr>
        <w:t>group</w:t>
      </w:r>
      <w:r w:rsidRPr="003A7E07">
        <w:rPr>
          <w:color w:val="231F20"/>
          <w:spacing w:val="-6"/>
          <w:sz w:val="22"/>
          <w:szCs w:val="22"/>
        </w:rPr>
        <w:t xml:space="preserve"> </w:t>
      </w:r>
      <w:r w:rsidRPr="003A7E07">
        <w:rPr>
          <w:color w:val="231F20"/>
          <w:spacing w:val="-1"/>
          <w:sz w:val="22"/>
          <w:szCs w:val="22"/>
        </w:rPr>
        <w:t>setting?</w:t>
      </w:r>
      <w:r w:rsidRPr="003A7E07">
        <w:rPr>
          <w:color w:val="231F20"/>
          <w:spacing w:val="-5"/>
          <w:sz w:val="22"/>
          <w:szCs w:val="22"/>
        </w:rPr>
        <w:t xml:space="preserve"> </w:t>
      </w:r>
      <w:r w:rsidRPr="003A7E07">
        <w:rPr>
          <w:color w:val="231F20"/>
          <w:spacing w:val="-1"/>
          <w:sz w:val="22"/>
          <w:szCs w:val="22"/>
        </w:rPr>
        <w:t>How</w:t>
      </w:r>
      <w:r w:rsidRPr="003A7E07">
        <w:rPr>
          <w:color w:val="231F20"/>
          <w:spacing w:val="22"/>
          <w:sz w:val="22"/>
          <w:szCs w:val="22"/>
        </w:rPr>
        <w:t xml:space="preserve"> </w:t>
      </w:r>
      <w:r w:rsidRPr="003A7E07">
        <w:rPr>
          <w:color w:val="231F20"/>
          <w:sz w:val="22"/>
          <w:szCs w:val="22"/>
        </w:rPr>
        <w:t>might</w:t>
      </w:r>
      <w:r w:rsidRPr="003A7E07">
        <w:rPr>
          <w:color w:val="231F20"/>
          <w:spacing w:val="-3"/>
          <w:sz w:val="22"/>
          <w:szCs w:val="22"/>
        </w:rPr>
        <w:t xml:space="preserve"> </w:t>
      </w:r>
      <w:r w:rsidRPr="003A7E07">
        <w:rPr>
          <w:color w:val="231F20"/>
          <w:sz w:val="22"/>
          <w:szCs w:val="22"/>
        </w:rPr>
        <w:t>both</w:t>
      </w:r>
      <w:r w:rsidRPr="003A7E07">
        <w:rPr>
          <w:color w:val="231F20"/>
          <w:spacing w:val="-2"/>
          <w:sz w:val="22"/>
          <w:szCs w:val="22"/>
        </w:rPr>
        <w:t xml:space="preserve"> </w:t>
      </w:r>
      <w:r w:rsidRPr="003A7E07">
        <w:rPr>
          <w:color w:val="231F20"/>
          <w:sz w:val="22"/>
          <w:szCs w:val="22"/>
        </w:rPr>
        <w:t>nature</w:t>
      </w:r>
      <w:r w:rsidRPr="003A7E07">
        <w:rPr>
          <w:color w:val="231F20"/>
          <w:spacing w:val="-2"/>
          <w:sz w:val="22"/>
          <w:szCs w:val="22"/>
        </w:rPr>
        <w:t xml:space="preserve"> </w:t>
      </w:r>
      <w:r w:rsidRPr="003A7E07">
        <w:rPr>
          <w:color w:val="231F20"/>
          <w:sz w:val="22"/>
          <w:szCs w:val="22"/>
        </w:rPr>
        <w:t>and</w:t>
      </w:r>
      <w:r w:rsidRPr="003A7E07">
        <w:rPr>
          <w:color w:val="231F20"/>
          <w:spacing w:val="-2"/>
          <w:sz w:val="22"/>
          <w:szCs w:val="22"/>
        </w:rPr>
        <w:t xml:space="preserve"> </w:t>
      </w:r>
      <w:r w:rsidRPr="003A7E07">
        <w:rPr>
          <w:color w:val="231F20"/>
          <w:sz w:val="22"/>
          <w:szCs w:val="22"/>
        </w:rPr>
        <w:t>nurture</w:t>
      </w:r>
      <w:r w:rsidRPr="003A7E07">
        <w:rPr>
          <w:color w:val="231F20"/>
          <w:spacing w:val="-2"/>
          <w:sz w:val="22"/>
          <w:szCs w:val="22"/>
        </w:rPr>
        <w:t xml:space="preserve"> </w:t>
      </w:r>
      <w:r w:rsidRPr="003A7E07">
        <w:rPr>
          <w:color w:val="231F20"/>
          <w:sz w:val="22"/>
          <w:szCs w:val="22"/>
        </w:rPr>
        <w:t>be</w:t>
      </w:r>
      <w:r w:rsidRPr="003A7E07">
        <w:rPr>
          <w:color w:val="231F20"/>
          <w:spacing w:val="-3"/>
          <w:sz w:val="22"/>
          <w:szCs w:val="22"/>
        </w:rPr>
        <w:t xml:space="preserve"> </w:t>
      </w:r>
      <w:r w:rsidRPr="003A7E07">
        <w:rPr>
          <w:color w:val="231F20"/>
          <w:sz w:val="22"/>
          <w:szCs w:val="22"/>
        </w:rPr>
        <w:t>involved</w:t>
      </w:r>
      <w:r w:rsidRPr="003A7E07">
        <w:rPr>
          <w:color w:val="231F20"/>
          <w:spacing w:val="-2"/>
          <w:sz w:val="22"/>
          <w:szCs w:val="22"/>
        </w:rPr>
        <w:t xml:space="preserve"> </w:t>
      </w:r>
      <w:r w:rsidRPr="003A7E07">
        <w:rPr>
          <w:color w:val="231F20"/>
          <w:sz w:val="22"/>
          <w:szCs w:val="22"/>
        </w:rPr>
        <w:t>in</w:t>
      </w:r>
      <w:r w:rsidRPr="003A7E07">
        <w:rPr>
          <w:color w:val="231F20"/>
          <w:spacing w:val="-2"/>
          <w:sz w:val="22"/>
          <w:szCs w:val="22"/>
        </w:rPr>
        <w:t xml:space="preserve"> </w:t>
      </w:r>
      <w:r w:rsidRPr="003A7E07">
        <w:rPr>
          <w:color w:val="231F20"/>
          <w:sz w:val="22"/>
          <w:szCs w:val="22"/>
        </w:rPr>
        <w:t>this</w:t>
      </w:r>
      <w:r w:rsidRPr="003A7E07">
        <w:rPr>
          <w:color w:val="231F20"/>
          <w:spacing w:val="-3"/>
          <w:sz w:val="22"/>
          <w:szCs w:val="22"/>
        </w:rPr>
        <w:t xml:space="preserve"> </w:t>
      </w:r>
      <w:r w:rsidRPr="003A7E07">
        <w:rPr>
          <w:color w:val="231F20"/>
          <w:sz w:val="22"/>
          <w:szCs w:val="22"/>
        </w:rPr>
        <w:t>example?</w:t>
      </w:r>
      <w:r w:rsidRPr="003A7E07">
        <w:rPr>
          <w:color w:val="231F20"/>
          <w:spacing w:val="-2"/>
          <w:sz w:val="22"/>
          <w:szCs w:val="22"/>
        </w:rPr>
        <w:t xml:space="preserve"> </w:t>
      </w:r>
      <w:r w:rsidRPr="003A7E07">
        <w:rPr>
          <w:color w:val="231F20"/>
          <w:sz w:val="22"/>
          <w:szCs w:val="22"/>
        </w:rPr>
        <w:t>Be</w:t>
      </w:r>
      <w:r w:rsidRPr="003A7E07">
        <w:rPr>
          <w:color w:val="231F20"/>
          <w:spacing w:val="-2"/>
          <w:sz w:val="22"/>
          <w:szCs w:val="22"/>
        </w:rPr>
        <w:t xml:space="preserve"> </w:t>
      </w:r>
      <w:r w:rsidRPr="003A7E07">
        <w:rPr>
          <w:color w:val="231F20"/>
          <w:sz w:val="22"/>
          <w:szCs w:val="22"/>
        </w:rPr>
        <w:t>ready,</w:t>
      </w:r>
      <w:r w:rsidRPr="003A7E07">
        <w:rPr>
          <w:color w:val="231F20"/>
          <w:spacing w:val="-3"/>
          <w:sz w:val="22"/>
          <w:szCs w:val="22"/>
        </w:rPr>
        <w:t xml:space="preserve"> </w:t>
      </w:r>
      <w:r w:rsidRPr="003A7E07">
        <w:rPr>
          <w:color w:val="231F20"/>
          <w:sz w:val="22"/>
          <w:szCs w:val="22"/>
        </w:rPr>
        <w:t>too,</w:t>
      </w:r>
      <w:r w:rsidRPr="003A7E07">
        <w:rPr>
          <w:color w:val="231F20"/>
          <w:spacing w:val="-2"/>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hear</w:t>
      </w:r>
      <w:r w:rsidRPr="003A7E07">
        <w:rPr>
          <w:color w:val="231F20"/>
          <w:spacing w:val="-3"/>
          <w:sz w:val="22"/>
          <w:szCs w:val="22"/>
        </w:rPr>
        <w:t xml:space="preserve"> </w:t>
      </w:r>
      <w:r w:rsidRPr="003A7E07">
        <w:rPr>
          <w:color w:val="231F20"/>
          <w:sz w:val="22"/>
          <w:szCs w:val="22"/>
        </w:rPr>
        <w:t>evidence</w:t>
      </w:r>
      <w:r w:rsidRPr="003A7E07">
        <w:rPr>
          <w:color w:val="231F20"/>
          <w:w w:val="99"/>
          <w:sz w:val="22"/>
          <w:szCs w:val="22"/>
        </w:rPr>
        <w:t xml:space="preserve"> </w:t>
      </w:r>
      <w:r w:rsidRPr="003A7E07">
        <w:rPr>
          <w:color w:val="231F20"/>
          <w:sz w:val="22"/>
          <w:szCs w:val="22"/>
        </w:rPr>
        <w:t>for</w:t>
      </w:r>
      <w:r w:rsidRPr="003A7E07">
        <w:rPr>
          <w:color w:val="231F20"/>
          <w:spacing w:val="6"/>
          <w:sz w:val="22"/>
          <w:szCs w:val="22"/>
        </w:rPr>
        <w:t xml:space="preserve"> </w:t>
      </w:r>
      <w:r w:rsidRPr="003A7E07">
        <w:rPr>
          <w:color w:val="231F20"/>
          <w:sz w:val="22"/>
          <w:szCs w:val="22"/>
        </w:rPr>
        <w:t>continuity</w:t>
      </w:r>
      <w:r w:rsidRPr="003A7E07">
        <w:rPr>
          <w:color w:val="231F20"/>
          <w:spacing w:val="5"/>
          <w:sz w:val="22"/>
          <w:szCs w:val="22"/>
        </w:rPr>
        <w:t xml:space="preserve"> </w:t>
      </w:r>
      <w:r w:rsidRPr="003A7E07">
        <w:rPr>
          <w:color w:val="231F20"/>
          <w:sz w:val="22"/>
          <w:szCs w:val="22"/>
        </w:rPr>
        <w:t>and</w:t>
      </w:r>
      <w:r w:rsidRPr="003A7E07">
        <w:rPr>
          <w:color w:val="231F20"/>
          <w:spacing w:val="6"/>
          <w:sz w:val="22"/>
          <w:szCs w:val="22"/>
        </w:rPr>
        <w:t xml:space="preserve"> </w:t>
      </w:r>
      <w:r w:rsidRPr="003A7E07">
        <w:rPr>
          <w:color w:val="231F20"/>
          <w:sz w:val="22"/>
          <w:szCs w:val="22"/>
        </w:rPr>
        <w:t>discontinuity</w:t>
      </w:r>
      <w:r w:rsidRPr="003A7E07">
        <w:rPr>
          <w:color w:val="231F20"/>
          <w:spacing w:val="7"/>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pacing w:val="-1"/>
          <w:sz w:val="22"/>
          <w:szCs w:val="22"/>
        </w:rPr>
        <w:t>students’</w:t>
      </w:r>
      <w:r w:rsidRPr="003A7E07">
        <w:rPr>
          <w:color w:val="231F20"/>
          <w:spacing w:val="7"/>
          <w:sz w:val="22"/>
          <w:szCs w:val="22"/>
        </w:rPr>
        <w:t xml:space="preserve"> </w:t>
      </w:r>
      <w:r w:rsidRPr="003A7E07">
        <w:rPr>
          <w:color w:val="231F20"/>
          <w:sz w:val="22"/>
          <w:szCs w:val="22"/>
        </w:rPr>
        <w:t>initial</w:t>
      </w:r>
      <w:r w:rsidRPr="003A7E07">
        <w:rPr>
          <w:color w:val="231F20"/>
          <w:spacing w:val="6"/>
          <w:sz w:val="22"/>
          <w:szCs w:val="22"/>
        </w:rPr>
        <w:t xml:space="preserve"> </w:t>
      </w:r>
      <w:r w:rsidRPr="003A7E07">
        <w:rPr>
          <w:color w:val="231F20"/>
          <w:sz w:val="22"/>
          <w:szCs w:val="22"/>
        </w:rPr>
        <w:t>approaches</w:t>
      </w:r>
      <w:r w:rsidRPr="003A7E07">
        <w:rPr>
          <w:color w:val="231F20"/>
          <w:spacing w:val="5"/>
          <w:sz w:val="22"/>
          <w:szCs w:val="22"/>
        </w:rPr>
        <w:t xml:space="preserve"> </w:t>
      </w:r>
      <w:r w:rsidRPr="003A7E07">
        <w:rPr>
          <w:color w:val="231F20"/>
          <w:sz w:val="22"/>
          <w:szCs w:val="22"/>
        </w:rPr>
        <w:t>to</w:t>
      </w:r>
      <w:r w:rsidRPr="003A7E07">
        <w:rPr>
          <w:color w:val="231F20"/>
          <w:spacing w:val="7"/>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pacing w:val="-1"/>
          <w:sz w:val="22"/>
          <w:szCs w:val="22"/>
        </w:rPr>
        <w:t>statement.</w:t>
      </w:r>
      <w:r w:rsidRPr="003A7E07">
        <w:rPr>
          <w:color w:val="231F20"/>
          <w:spacing w:val="7"/>
          <w:sz w:val="22"/>
          <w:szCs w:val="22"/>
        </w:rPr>
        <w:t xml:space="preserve"> </w:t>
      </w:r>
      <w:r w:rsidRPr="003A7E07">
        <w:rPr>
          <w:color w:val="231F20"/>
          <w:sz w:val="22"/>
          <w:szCs w:val="22"/>
        </w:rPr>
        <w:t>Is</w:t>
      </w:r>
      <w:r w:rsidRPr="003A7E07">
        <w:rPr>
          <w:color w:val="231F20"/>
          <w:spacing w:val="6"/>
          <w:sz w:val="22"/>
          <w:szCs w:val="22"/>
        </w:rPr>
        <w:t xml:space="preserve"> </w:t>
      </w:r>
      <w:r w:rsidRPr="003A7E07">
        <w:rPr>
          <w:color w:val="231F20"/>
          <w:sz w:val="22"/>
          <w:szCs w:val="22"/>
        </w:rPr>
        <w:t>Lee</w:t>
      </w:r>
      <w:r w:rsidRPr="003A7E07">
        <w:rPr>
          <w:color w:val="231F20"/>
          <w:spacing w:val="23"/>
          <w:w w:val="99"/>
          <w:sz w:val="22"/>
          <w:szCs w:val="22"/>
        </w:rPr>
        <w:t xml:space="preserve"> </w:t>
      </w:r>
      <w:r w:rsidRPr="003A7E07">
        <w:rPr>
          <w:color w:val="231F20"/>
          <w:spacing w:val="-1"/>
          <w:sz w:val="22"/>
          <w:szCs w:val="22"/>
        </w:rPr>
        <w:t>simply</w:t>
      </w:r>
      <w:r w:rsidRPr="003A7E07">
        <w:rPr>
          <w:color w:val="231F20"/>
          <w:spacing w:val="4"/>
          <w:sz w:val="22"/>
          <w:szCs w:val="22"/>
        </w:rPr>
        <w:t xml:space="preserve"> </w:t>
      </w:r>
      <w:r w:rsidRPr="003A7E07">
        <w:rPr>
          <w:color w:val="231F20"/>
          <w:sz w:val="22"/>
          <w:szCs w:val="22"/>
        </w:rPr>
        <w:t>maturing</w:t>
      </w:r>
      <w:r w:rsidRPr="003A7E07">
        <w:rPr>
          <w:color w:val="231F20"/>
          <w:spacing w:val="3"/>
          <w:sz w:val="22"/>
          <w:szCs w:val="22"/>
        </w:rPr>
        <w:t xml:space="preserve"> </w:t>
      </w:r>
      <w:r w:rsidRPr="003A7E07">
        <w:rPr>
          <w:color w:val="231F20"/>
          <w:sz w:val="22"/>
          <w:szCs w:val="22"/>
        </w:rPr>
        <w:t>more</w:t>
      </w:r>
      <w:r w:rsidRPr="003A7E07">
        <w:rPr>
          <w:color w:val="231F20"/>
          <w:spacing w:val="3"/>
          <w:sz w:val="22"/>
          <w:szCs w:val="22"/>
        </w:rPr>
        <w:t xml:space="preserve"> </w:t>
      </w:r>
      <w:r w:rsidRPr="003A7E07">
        <w:rPr>
          <w:color w:val="231F20"/>
          <w:spacing w:val="-1"/>
          <w:sz w:val="22"/>
          <w:szCs w:val="22"/>
        </w:rPr>
        <w:t>slowly</w:t>
      </w:r>
      <w:r w:rsidRPr="003A7E07">
        <w:rPr>
          <w:color w:val="231F20"/>
          <w:spacing w:val="5"/>
          <w:sz w:val="22"/>
          <w:szCs w:val="22"/>
        </w:rPr>
        <w:t xml:space="preserve"> </w:t>
      </w:r>
      <w:r w:rsidRPr="003A7E07">
        <w:rPr>
          <w:color w:val="231F20"/>
          <w:sz w:val="22"/>
          <w:szCs w:val="22"/>
        </w:rPr>
        <w:t>than</w:t>
      </w:r>
      <w:r w:rsidRPr="003A7E07">
        <w:rPr>
          <w:color w:val="231F20"/>
          <w:spacing w:val="3"/>
          <w:sz w:val="22"/>
          <w:szCs w:val="22"/>
        </w:rPr>
        <w:t xml:space="preserve"> </w:t>
      </w:r>
      <w:r w:rsidRPr="003A7E07">
        <w:rPr>
          <w:color w:val="231F20"/>
          <w:sz w:val="22"/>
          <w:szCs w:val="22"/>
        </w:rPr>
        <w:t>other</w:t>
      </w:r>
      <w:r w:rsidRPr="003A7E07">
        <w:rPr>
          <w:color w:val="231F20"/>
          <w:spacing w:val="4"/>
          <w:sz w:val="22"/>
          <w:szCs w:val="22"/>
        </w:rPr>
        <w:t xml:space="preserve"> </w:t>
      </w:r>
      <w:r w:rsidRPr="003A7E07">
        <w:rPr>
          <w:color w:val="231F20"/>
          <w:sz w:val="22"/>
          <w:szCs w:val="22"/>
        </w:rPr>
        <w:t>children</w:t>
      </w:r>
      <w:r w:rsidRPr="003A7E07">
        <w:rPr>
          <w:color w:val="231F20"/>
          <w:spacing w:val="3"/>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pacing w:val="-1"/>
          <w:sz w:val="22"/>
          <w:szCs w:val="22"/>
        </w:rPr>
        <w:t>same</w:t>
      </w:r>
      <w:r w:rsidRPr="003A7E07">
        <w:rPr>
          <w:color w:val="231F20"/>
          <w:spacing w:val="4"/>
          <w:sz w:val="22"/>
          <w:szCs w:val="22"/>
        </w:rPr>
        <w:t xml:space="preserve"> </w:t>
      </w:r>
      <w:r w:rsidRPr="003A7E07">
        <w:rPr>
          <w:color w:val="231F20"/>
          <w:sz w:val="22"/>
          <w:szCs w:val="22"/>
        </w:rPr>
        <w:t>age?</w:t>
      </w:r>
      <w:r w:rsidRPr="003A7E07">
        <w:rPr>
          <w:color w:val="231F20"/>
          <w:spacing w:val="4"/>
          <w:sz w:val="22"/>
          <w:szCs w:val="22"/>
        </w:rPr>
        <w:t xml:space="preserve"> </w:t>
      </w:r>
      <w:r w:rsidRPr="003A7E07">
        <w:rPr>
          <w:color w:val="231F20"/>
          <w:sz w:val="22"/>
          <w:szCs w:val="22"/>
        </w:rPr>
        <w:t>Is</w:t>
      </w:r>
      <w:r w:rsidRPr="003A7E07">
        <w:rPr>
          <w:color w:val="231F20"/>
          <w:spacing w:val="3"/>
          <w:sz w:val="22"/>
          <w:szCs w:val="22"/>
        </w:rPr>
        <w:t xml:space="preserve"> </w:t>
      </w:r>
      <w:r w:rsidRPr="003A7E07">
        <w:rPr>
          <w:color w:val="231F20"/>
          <w:spacing w:val="-1"/>
          <w:sz w:val="22"/>
          <w:szCs w:val="22"/>
        </w:rPr>
        <w:t>some</w:t>
      </w:r>
      <w:r w:rsidRPr="003A7E07">
        <w:rPr>
          <w:color w:val="231F20"/>
          <w:spacing w:val="4"/>
          <w:sz w:val="22"/>
          <w:szCs w:val="22"/>
        </w:rPr>
        <w:t xml:space="preserve"> </w:t>
      </w:r>
      <w:r w:rsidRPr="003A7E07">
        <w:rPr>
          <w:color w:val="231F20"/>
          <w:sz w:val="22"/>
          <w:szCs w:val="22"/>
        </w:rPr>
        <w:t>developmental</w:t>
      </w:r>
      <w:r w:rsidRPr="003A7E07">
        <w:rPr>
          <w:color w:val="231F20"/>
          <w:spacing w:val="25"/>
          <w:w w:val="99"/>
          <w:sz w:val="22"/>
          <w:szCs w:val="22"/>
        </w:rPr>
        <w:t xml:space="preserve"> </w:t>
      </w:r>
      <w:r w:rsidRPr="003A7E07">
        <w:rPr>
          <w:color w:val="231F20"/>
          <w:sz w:val="22"/>
          <w:szCs w:val="22"/>
        </w:rPr>
        <w:t>transition</w:t>
      </w:r>
      <w:r w:rsidRPr="003A7E07">
        <w:rPr>
          <w:color w:val="231F20"/>
          <w:spacing w:val="-11"/>
          <w:sz w:val="22"/>
          <w:szCs w:val="22"/>
        </w:rPr>
        <w:t xml:space="preserve"> </w:t>
      </w:r>
      <w:r w:rsidRPr="003A7E07">
        <w:rPr>
          <w:color w:val="231F20"/>
          <w:sz w:val="22"/>
          <w:szCs w:val="22"/>
        </w:rPr>
        <w:t>necessary</w:t>
      </w:r>
      <w:r w:rsidRPr="003A7E07">
        <w:rPr>
          <w:color w:val="231F20"/>
          <w:spacing w:val="-9"/>
          <w:sz w:val="22"/>
          <w:szCs w:val="22"/>
        </w:rPr>
        <w:t xml:space="preserve"> </w:t>
      </w:r>
      <w:r w:rsidRPr="003A7E07">
        <w:rPr>
          <w:color w:val="231F20"/>
          <w:sz w:val="22"/>
          <w:szCs w:val="22"/>
        </w:rPr>
        <w:t>before</w:t>
      </w:r>
      <w:r w:rsidRPr="003A7E07">
        <w:rPr>
          <w:color w:val="231F20"/>
          <w:spacing w:val="-10"/>
          <w:sz w:val="22"/>
          <w:szCs w:val="22"/>
        </w:rPr>
        <w:t xml:space="preserve"> </w:t>
      </w:r>
      <w:r w:rsidRPr="003A7E07">
        <w:rPr>
          <w:color w:val="231F20"/>
          <w:sz w:val="22"/>
          <w:szCs w:val="22"/>
        </w:rPr>
        <w:t>Lee</w:t>
      </w:r>
      <w:r w:rsidRPr="003A7E07">
        <w:rPr>
          <w:color w:val="231F20"/>
          <w:spacing w:val="-10"/>
          <w:sz w:val="22"/>
          <w:szCs w:val="22"/>
        </w:rPr>
        <w:t xml:space="preserve"> </w:t>
      </w:r>
      <w:r w:rsidRPr="003A7E07">
        <w:rPr>
          <w:color w:val="231F20"/>
          <w:sz w:val="22"/>
          <w:szCs w:val="22"/>
        </w:rPr>
        <w:t>can</w:t>
      </w:r>
      <w:r w:rsidRPr="003A7E07">
        <w:rPr>
          <w:color w:val="231F20"/>
          <w:spacing w:val="-10"/>
          <w:sz w:val="22"/>
          <w:szCs w:val="22"/>
        </w:rPr>
        <w:t xml:space="preserve"> </w:t>
      </w:r>
      <w:r w:rsidRPr="003A7E07">
        <w:rPr>
          <w:color w:val="231F20"/>
          <w:sz w:val="22"/>
          <w:szCs w:val="22"/>
        </w:rPr>
        <w:t>effectively</w:t>
      </w:r>
      <w:r w:rsidRPr="003A7E07">
        <w:rPr>
          <w:color w:val="231F20"/>
          <w:spacing w:val="-11"/>
          <w:sz w:val="22"/>
          <w:szCs w:val="22"/>
        </w:rPr>
        <w:t xml:space="preserve"> </w:t>
      </w:r>
      <w:r w:rsidRPr="003A7E07">
        <w:rPr>
          <w:color w:val="231F20"/>
          <w:sz w:val="22"/>
          <w:szCs w:val="22"/>
        </w:rPr>
        <w:t>join</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group?</w:t>
      </w:r>
      <w:r w:rsidRPr="003A7E07">
        <w:rPr>
          <w:color w:val="231F20"/>
          <w:spacing w:val="-10"/>
          <w:sz w:val="22"/>
          <w:szCs w:val="22"/>
        </w:rPr>
        <w:t xml:space="preserve"> </w:t>
      </w:r>
      <w:r w:rsidRPr="003A7E07">
        <w:rPr>
          <w:color w:val="231F20"/>
          <w:spacing w:val="-1"/>
          <w:sz w:val="22"/>
          <w:szCs w:val="22"/>
        </w:rPr>
        <w:t>Help</w:t>
      </w:r>
      <w:r w:rsidRPr="003A7E07">
        <w:rPr>
          <w:color w:val="231F20"/>
          <w:spacing w:val="-9"/>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pacing w:val="-1"/>
          <w:sz w:val="22"/>
          <w:szCs w:val="22"/>
        </w:rPr>
        <w:t>students</w:t>
      </w:r>
      <w:r w:rsidRPr="003A7E07">
        <w:rPr>
          <w:color w:val="231F20"/>
          <w:spacing w:val="-10"/>
          <w:sz w:val="22"/>
          <w:szCs w:val="22"/>
        </w:rPr>
        <w:t xml:space="preserve"> </w:t>
      </w:r>
      <w:r w:rsidRPr="003A7E07">
        <w:rPr>
          <w:color w:val="231F20"/>
          <w:sz w:val="22"/>
          <w:szCs w:val="22"/>
        </w:rPr>
        <w:t>understand</w:t>
      </w:r>
      <w:r w:rsidRPr="003A7E07">
        <w:rPr>
          <w:color w:val="231F20"/>
          <w:spacing w:val="23"/>
          <w:w w:val="99"/>
          <w:sz w:val="22"/>
          <w:szCs w:val="22"/>
        </w:rPr>
        <w:t xml:space="preserve"> </w:t>
      </w:r>
      <w:r w:rsidRPr="003A7E07">
        <w:rPr>
          <w:color w:val="231F20"/>
          <w:sz w:val="22"/>
          <w:szCs w:val="22"/>
        </w:rPr>
        <w:t>that</w:t>
      </w:r>
      <w:r w:rsidRPr="003A7E07">
        <w:rPr>
          <w:color w:val="231F20"/>
          <w:spacing w:val="-7"/>
          <w:sz w:val="22"/>
          <w:szCs w:val="22"/>
        </w:rPr>
        <w:t xml:space="preserve"> </w:t>
      </w:r>
      <w:r w:rsidRPr="003A7E07">
        <w:rPr>
          <w:color w:val="231F20"/>
          <w:spacing w:val="-1"/>
          <w:sz w:val="22"/>
          <w:szCs w:val="22"/>
        </w:rPr>
        <w:t>such</w:t>
      </w:r>
      <w:r w:rsidRPr="003A7E07">
        <w:rPr>
          <w:color w:val="231F20"/>
          <w:spacing w:val="-5"/>
          <w:sz w:val="22"/>
          <w:szCs w:val="22"/>
        </w:rPr>
        <w:t xml:space="preserve"> </w:t>
      </w:r>
      <w:r w:rsidRPr="003A7E07">
        <w:rPr>
          <w:color w:val="231F20"/>
          <w:sz w:val="22"/>
          <w:szCs w:val="22"/>
        </w:rPr>
        <w:t>responses</w:t>
      </w:r>
      <w:r w:rsidRPr="003A7E07">
        <w:rPr>
          <w:color w:val="231F20"/>
          <w:spacing w:val="-5"/>
          <w:sz w:val="22"/>
          <w:szCs w:val="22"/>
        </w:rPr>
        <w:t xml:space="preserve"> </w:t>
      </w:r>
      <w:r w:rsidRPr="003A7E07">
        <w:rPr>
          <w:color w:val="231F20"/>
          <w:spacing w:val="-1"/>
          <w:sz w:val="22"/>
          <w:szCs w:val="22"/>
        </w:rPr>
        <w:t>re</w:t>
      </w:r>
      <w:r w:rsidRPr="003A7E07">
        <w:rPr>
          <w:color w:val="231F20"/>
          <w:spacing w:val="-2"/>
          <w:sz w:val="22"/>
          <w:szCs w:val="22"/>
        </w:rPr>
        <w:t>fl</w:t>
      </w:r>
      <w:r w:rsidRPr="003A7E07">
        <w:rPr>
          <w:color w:val="231F20"/>
          <w:spacing w:val="-1"/>
          <w:sz w:val="22"/>
          <w:szCs w:val="22"/>
        </w:rPr>
        <w:t>ect</w:t>
      </w:r>
      <w:r w:rsidRPr="003A7E07">
        <w:rPr>
          <w:color w:val="231F20"/>
          <w:spacing w:val="-6"/>
          <w:sz w:val="22"/>
          <w:szCs w:val="22"/>
        </w:rPr>
        <w:t xml:space="preserve"> </w:t>
      </w:r>
      <w:r w:rsidRPr="003A7E07">
        <w:rPr>
          <w:color w:val="231F20"/>
          <w:sz w:val="22"/>
          <w:szCs w:val="22"/>
        </w:rPr>
        <w:t>a</w:t>
      </w:r>
      <w:r w:rsidRPr="003A7E07">
        <w:rPr>
          <w:color w:val="231F20"/>
          <w:spacing w:val="-6"/>
          <w:sz w:val="22"/>
          <w:szCs w:val="22"/>
        </w:rPr>
        <w:t xml:space="preserve"> </w:t>
      </w:r>
      <w:r w:rsidRPr="003A7E07">
        <w:rPr>
          <w:color w:val="231F20"/>
          <w:sz w:val="22"/>
          <w:szCs w:val="22"/>
        </w:rPr>
        <w:t>position</w:t>
      </w:r>
      <w:r w:rsidRPr="003A7E07">
        <w:rPr>
          <w:color w:val="231F20"/>
          <w:spacing w:val="-5"/>
          <w:sz w:val="22"/>
          <w:szCs w:val="22"/>
        </w:rPr>
        <w:t xml:space="preserve"> </w:t>
      </w:r>
      <w:r w:rsidRPr="003A7E07">
        <w:rPr>
          <w:color w:val="231F20"/>
          <w:sz w:val="22"/>
          <w:szCs w:val="22"/>
        </w:rPr>
        <w:t>on</w:t>
      </w:r>
      <w:r w:rsidRPr="003A7E07">
        <w:rPr>
          <w:color w:val="231F20"/>
          <w:spacing w:val="-5"/>
          <w:sz w:val="22"/>
          <w:szCs w:val="22"/>
        </w:rPr>
        <w:t xml:space="preserve"> </w:t>
      </w:r>
      <w:r w:rsidRPr="003A7E07">
        <w:rPr>
          <w:color w:val="231F20"/>
          <w:sz w:val="22"/>
          <w:szCs w:val="22"/>
        </w:rPr>
        <w:t>qualitative</w:t>
      </w:r>
      <w:r w:rsidRPr="003A7E07">
        <w:rPr>
          <w:color w:val="231F20"/>
          <w:spacing w:val="-5"/>
          <w:sz w:val="22"/>
          <w:szCs w:val="22"/>
        </w:rPr>
        <w:t xml:space="preserve"> </w:t>
      </w:r>
      <w:r w:rsidRPr="003A7E07">
        <w:rPr>
          <w:color w:val="231F20"/>
          <w:sz w:val="22"/>
          <w:szCs w:val="22"/>
        </w:rPr>
        <w:t>change.</w:t>
      </w:r>
    </w:p>
    <w:p w14:paraId="3A87E087" w14:textId="77777777" w:rsidR="00B91650" w:rsidRPr="003A7E07" w:rsidRDefault="00B91650" w:rsidP="006A2226">
      <w:pPr>
        <w:pStyle w:val="BodyText"/>
        <w:kinsoku w:val="0"/>
        <w:overflowPunct w:val="0"/>
        <w:spacing w:line="265" w:lineRule="auto"/>
        <w:ind w:left="1080" w:right="119" w:firstLine="360"/>
        <w:rPr>
          <w:color w:val="000000"/>
          <w:sz w:val="22"/>
          <w:szCs w:val="22"/>
        </w:rPr>
      </w:pPr>
      <w:r w:rsidRPr="003A7E07">
        <w:rPr>
          <w:color w:val="231F20"/>
          <w:spacing w:val="-1"/>
          <w:sz w:val="22"/>
          <w:szCs w:val="22"/>
        </w:rPr>
        <w:t>Are</w:t>
      </w:r>
      <w:r w:rsidRPr="003A7E07">
        <w:rPr>
          <w:color w:val="231F20"/>
          <w:spacing w:val="-13"/>
          <w:sz w:val="22"/>
          <w:szCs w:val="22"/>
        </w:rPr>
        <w:t xml:space="preserve"> </w:t>
      </w:r>
      <w:r w:rsidRPr="003A7E07">
        <w:rPr>
          <w:color w:val="231F20"/>
          <w:spacing w:val="-1"/>
          <w:sz w:val="22"/>
          <w:szCs w:val="22"/>
        </w:rPr>
        <w:t>some</w:t>
      </w:r>
      <w:r w:rsidRPr="003A7E07">
        <w:rPr>
          <w:color w:val="231F20"/>
          <w:spacing w:val="-12"/>
          <w:sz w:val="22"/>
          <w:szCs w:val="22"/>
        </w:rPr>
        <w:t xml:space="preserve"> </w:t>
      </w:r>
      <w:r w:rsidRPr="003A7E07">
        <w:rPr>
          <w:color w:val="231F20"/>
          <w:spacing w:val="-1"/>
          <w:sz w:val="22"/>
          <w:szCs w:val="22"/>
        </w:rPr>
        <w:t>aspects</w:t>
      </w:r>
      <w:r w:rsidRPr="003A7E07">
        <w:rPr>
          <w:color w:val="231F20"/>
          <w:spacing w:val="-12"/>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Lee’s</w:t>
      </w:r>
      <w:r w:rsidRPr="003A7E07">
        <w:rPr>
          <w:color w:val="231F20"/>
          <w:spacing w:val="-12"/>
          <w:sz w:val="22"/>
          <w:szCs w:val="22"/>
        </w:rPr>
        <w:t xml:space="preserve"> </w:t>
      </w:r>
      <w:r w:rsidRPr="003A7E07">
        <w:rPr>
          <w:color w:val="231F20"/>
          <w:spacing w:val="-1"/>
          <w:sz w:val="22"/>
          <w:szCs w:val="22"/>
        </w:rPr>
        <w:t>sociocultural</w:t>
      </w:r>
      <w:r w:rsidRPr="003A7E07">
        <w:rPr>
          <w:color w:val="231F20"/>
          <w:spacing w:val="-11"/>
          <w:sz w:val="22"/>
          <w:szCs w:val="22"/>
        </w:rPr>
        <w:t xml:space="preserve"> </w:t>
      </w:r>
      <w:r w:rsidRPr="003A7E07">
        <w:rPr>
          <w:color w:val="231F20"/>
          <w:spacing w:val="-1"/>
          <w:sz w:val="22"/>
          <w:szCs w:val="22"/>
        </w:rPr>
        <w:t>background</w:t>
      </w:r>
      <w:r w:rsidRPr="003A7E07">
        <w:rPr>
          <w:color w:val="231F20"/>
          <w:spacing w:val="-12"/>
          <w:sz w:val="22"/>
          <w:szCs w:val="22"/>
        </w:rPr>
        <w:t xml:space="preserve"> </w:t>
      </w:r>
      <w:r w:rsidRPr="003A7E07">
        <w:rPr>
          <w:color w:val="231F20"/>
          <w:spacing w:val="-1"/>
          <w:sz w:val="22"/>
          <w:szCs w:val="22"/>
        </w:rPr>
        <w:t>relevant?</w:t>
      </w:r>
      <w:r w:rsidRPr="003A7E07">
        <w:rPr>
          <w:color w:val="231F20"/>
          <w:spacing w:val="-12"/>
          <w:sz w:val="22"/>
          <w:szCs w:val="22"/>
        </w:rPr>
        <w:t xml:space="preserve"> </w:t>
      </w:r>
      <w:r w:rsidRPr="003A7E07">
        <w:rPr>
          <w:color w:val="231F20"/>
          <w:spacing w:val="-1"/>
          <w:sz w:val="22"/>
          <w:szCs w:val="22"/>
        </w:rPr>
        <w:t>Even</w:t>
      </w:r>
      <w:r w:rsidRPr="003A7E07">
        <w:rPr>
          <w:color w:val="231F20"/>
          <w:spacing w:val="-12"/>
          <w:sz w:val="22"/>
          <w:szCs w:val="22"/>
        </w:rPr>
        <w:t xml:space="preserve"> </w:t>
      </w:r>
      <w:r w:rsidRPr="003A7E07">
        <w:rPr>
          <w:color w:val="231F20"/>
          <w:spacing w:val="-1"/>
          <w:sz w:val="22"/>
          <w:szCs w:val="22"/>
        </w:rPr>
        <w:t>if</w:t>
      </w:r>
      <w:r w:rsidRPr="003A7E07">
        <w:rPr>
          <w:color w:val="231F20"/>
          <w:spacing w:val="-12"/>
          <w:sz w:val="22"/>
          <w:szCs w:val="22"/>
        </w:rPr>
        <w:t xml:space="preserve"> </w:t>
      </w:r>
      <w:r w:rsidRPr="003A7E07">
        <w:rPr>
          <w:color w:val="231F20"/>
          <w:spacing w:val="-1"/>
          <w:sz w:val="22"/>
          <w:szCs w:val="22"/>
        </w:rPr>
        <w:t>Lee’s</w:t>
      </w:r>
      <w:r w:rsidRPr="003A7E07">
        <w:rPr>
          <w:color w:val="231F20"/>
          <w:spacing w:val="-12"/>
          <w:sz w:val="22"/>
          <w:szCs w:val="22"/>
        </w:rPr>
        <w:t xml:space="preserve"> </w:t>
      </w:r>
      <w:r w:rsidRPr="003A7E07">
        <w:rPr>
          <w:color w:val="231F20"/>
          <w:spacing w:val="-1"/>
          <w:sz w:val="22"/>
          <w:szCs w:val="22"/>
        </w:rPr>
        <w:t>cultural</w:t>
      </w:r>
      <w:r w:rsidRPr="003A7E07">
        <w:rPr>
          <w:color w:val="231F20"/>
          <w:spacing w:val="-12"/>
          <w:sz w:val="22"/>
          <w:szCs w:val="22"/>
        </w:rPr>
        <w:t xml:space="preserve"> </w:t>
      </w:r>
      <w:r w:rsidRPr="003A7E07">
        <w:rPr>
          <w:color w:val="231F20"/>
          <w:spacing w:val="-1"/>
          <w:sz w:val="22"/>
          <w:szCs w:val="22"/>
        </w:rPr>
        <w:t>and</w:t>
      </w:r>
      <w:r w:rsidRPr="003A7E07">
        <w:rPr>
          <w:color w:val="231F20"/>
          <w:spacing w:val="24"/>
          <w:w w:val="99"/>
          <w:sz w:val="22"/>
          <w:szCs w:val="22"/>
        </w:rPr>
        <w:t xml:space="preserve"> </w:t>
      </w:r>
      <w:r w:rsidRPr="003A7E07">
        <w:rPr>
          <w:color w:val="231F20"/>
          <w:spacing w:val="-1"/>
          <w:sz w:val="22"/>
          <w:szCs w:val="22"/>
        </w:rPr>
        <w:t>socioeconomic</w:t>
      </w:r>
      <w:r w:rsidRPr="003A7E07">
        <w:rPr>
          <w:color w:val="231F20"/>
          <w:spacing w:val="-12"/>
          <w:sz w:val="22"/>
          <w:szCs w:val="22"/>
        </w:rPr>
        <w:t xml:space="preserve"> </w:t>
      </w:r>
      <w:r w:rsidRPr="003A7E07">
        <w:rPr>
          <w:color w:val="231F20"/>
          <w:spacing w:val="-1"/>
          <w:sz w:val="22"/>
          <w:szCs w:val="22"/>
        </w:rPr>
        <w:t>background</w:t>
      </w:r>
      <w:r w:rsidRPr="003A7E07">
        <w:rPr>
          <w:color w:val="231F20"/>
          <w:spacing w:val="-13"/>
          <w:sz w:val="22"/>
          <w:szCs w:val="22"/>
        </w:rPr>
        <w:t xml:space="preserve"> </w:t>
      </w:r>
      <w:r w:rsidRPr="003A7E07">
        <w:rPr>
          <w:color w:val="231F20"/>
          <w:spacing w:val="-1"/>
          <w:sz w:val="22"/>
          <w:szCs w:val="22"/>
        </w:rPr>
        <w:t>is</w:t>
      </w:r>
      <w:r w:rsidRPr="003A7E07">
        <w:rPr>
          <w:color w:val="231F20"/>
          <w:spacing w:val="-12"/>
          <w:sz w:val="22"/>
          <w:szCs w:val="22"/>
        </w:rPr>
        <w:t xml:space="preserve"> </w:t>
      </w:r>
      <w:r w:rsidRPr="003A7E07">
        <w:rPr>
          <w:color w:val="231F20"/>
          <w:spacing w:val="-1"/>
          <w:sz w:val="22"/>
          <w:szCs w:val="22"/>
        </w:rPr>
        <w:t>similar</w:t>
      </w:r>
      <w:r w:rsidRPr="003A7E07">
        <w:rPr>
          <w:color w:val="231F20"/>
          <w:spacing w:val="-13"/>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other</w:t>
      </w:r>
      <w:r w:rsidRPr="003A7E07">
        <w:rPr>
          <w:color w:val="231F20"/>
          <w:spacing w:val="-13"/>
          <w:sz w:val="22"/>
          <w:szCs w:val="22"/>
        </w:rPr>
        <w:t xml:space="preserve"> </w:t>
      </w:r>
      <w:r w:rsidRPr="003A7E07">
        <w:rPr>
          <w:color w:val="231F20"/>
          <w:spacing w:val="-1"/>
          <w:sz w:val="22"/>
          <w:szCs w:val="22"/>
        </w:rPr>
        <w:t>children,</w:t>
      </w:r>
      <w:r w:rsidRPr="003A7E07">
        <w:rPr>
          <w:color w:val="231F20"/>
          <w:spacing w:val="-13"/>
          <w:sz w:val="22"/>
          <w:szCs w:val="22"/>
        </w:rPr>
        <w:t xml:space="preserve"> </w:t>
      </w:r>
      <w:r w:rsidRPr="003A7E07">
        <w:rPr>
          <w:color w:val="231F20"/>
          <w:spacing w:val="-1"/>
          <w:sz w:val="22"/>
          <w:szCs w:val="22"/>
        </w:rPr>
        <w:t>is</w:t>
      </w:r>
      <w:r w:rsidRPr="003A7E07">
        <w:rPr>
          <w:color w:val="231F20"/>
          <w:spacing w:val="-13"/>
          <w:sz w:val="22"/>
          <w:szCs w:val="22"/>
        </w:rPr>
        <w:t xml:space="preserve"> </w:t>
      </w:r>
      <w:r w:rsidRPr="003A7E07">
        <w:rPr>
          <w:color w:val="231F20"/>
          <w:spacing w:val="-1"/>
          <w:sz w:val="22"/>
          <w:szCs w:val="22"/>
        </w:rPr>
        <w:t>it</w:t>
      </w:r>
      <w:r w:rsidRPr="003A7E07">
        <w:rPr>
          <w:color w:val="231F20"/>
          <w:spacing w:val="-13"/>
          <w:sz w:val="22"/>
          <w:szCs w:val="22"/>
        </w:rPr>
        <w:t xml:space="preserve"> </w:t>
      </w:r>
      <w:r w:rsidRPr="003A7E07">
        <w:rPr>
          <w:color w:val="231F20"/>
          <w:spacing w:val="-1"/>
          <w:sz w:val="22"/>
          <w:szCs w:val="22"/>
        </w:rPr>
        <w:t>possible</w:t>
      </w:r>
      <w:r w:rsidRPr="003A7E07">
        <w:rPr>
          <w:color w:val="231F20"/>
          <w:spacing w:val="-12"/>
          <w:sz w:val="22"/>
          <w:szCs w:val="22"/>
        </w:rPr>
        <w:t xml:space="preserve"> </w:t>
      </w:r>
      <w:r w:rsidRPr="003A7E07">
        <w:rPr>
          <w:color w:val="231F20"/>
          <w:spacing w:val="-1"/>
          <w:sz w:val="22"/>
          <w:szCs w:val="22"/>
        </w:rPr>
        <w:t>that</w:t>
      </w:r>
      <w:r w:rsidRPr="003A7E07">
        <w:rPr>
          <w:color w:val="231F20"/>
          <w:spacing w:val="-13"/>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public</w:t>
      </w:r>
      <w:r w:rsidRPr="003A7E07">
        <w:rPr>
          <w:color w:val="231F20"/>
          <w:spacing w:val="30"/>
          <w:w w:val="99"/>
          <w:sz w:val="22"/>
          <w:szCs w:val="22"/>
        </w:rPr>
        <w:t xml:space="preserve"> </w:t>
      </w:r>
      <w:r w:rsidRPr="003A7E07">
        <w:rPr>
          <w:color w:val="231F20"/>
          <w:spacing w:val="-1"/>
          <w:sz w:val="22"/>
          <w:szCs w:val="22"/>
        </w:rPr>
        <w:t>school</w:t>
      </w:r>
      <w:r w:rsidRPr="003A7E07">
        <w:rPr>
          <w:color w:val="231F20"/>
          <w:spacing w:val="-7"/>
          <w:sz w:val="22"/>
          <w:szCs w:val="22"/>
        </w:rPr>
        <w:t xml:space="preserve"> </w:t>
      </w:r>
      <w:r w:rsidRPr="003A7E07">
        <w:rPr>
          <w:color w:val="231F20"/>
          <w:sz w:val="22"/>
          <w:szCs w:val="22"/>
        </w:rPr>
        <w:t>environment</w:t>
      </w:r>
      <w:r w:rsidRPr="003A7E07">
        <w:rPr>
          <w:color w:val="231F20"/>
          <w:spacing w:val="-7"/>
          <w:sz w:val="22"/>
          <w:szCs w:val="22"/>
        </w:rPr>
        <w:t xml:space="preserve"> </w:t>
      </w:r>
      <w:r w:rsidRPr="003A7E07">
        <w:rPr>
          <w:color w:val="231F20"/>
          <w:sz w:val="22"/>
          <w:szCs w:val="22"/>
        </w:rPr>
        <w:t>differs</w:t>
      </w:r>
      <w:r w:rsidRPr="003A7E07">
        <w:rPr>
          <w:color w:val="231F20"/>
          <w:spacing w:val="-6"/>
          <w:sz w:val="22"/>
          <w:szCs w:val="22"/>
        </w:rPr>
        <w:t xml:space="preserve"> </w:t>
      </w:r>
      <w:r w:rsidRPr="003A7E07">
        <w:rPr>
          <w:color w:val="231F20"/>
          <w:sz w:val="22"/>
          <w:szCs w:val="22"/>
        </w:rPr>
        <w:t>from</w:t>
      </w:r>
      <w:r w:rsidRPr="003A7E07">
        <w:rPr>
          <w:color w:val="231F20"/>
          <w:spacing w:val="-6"/>
          <w:sz w:val="22"/>
          <w:szCs w:val="22"/>
        </w:rPr>
        <w:t xml:space="preserve"> </w:t>
      </w:r>
      <w:r w:rsidRPr="003A7E07">
        <w:rPr>
          <w:color w:val="231F20"/>
          <w:sz w:val="22"/>
          <w:szCs w:val="22"/>
        </w:rPr>
        <w:t>Lee’s</w:t>
      </w:r>
      <w:r w:rsidRPr="003A7E07">
        <w:rPr>
          <w:color w:val="231F20"/>
          <w:spacing w:val="-6"/>
          <w:sz w:val="22"/>
          <w:szCs w:val="22"/>
        </w:rPr>
        <w:t xml:space="preserve"> </w:t>
      </w:r>
      <w:r w:rsidRPr="003A7E07">
        <w:rPr>
          <w:color w:val="231F20"/>
          <w:sz w:val="22"/>
          <w:szCs w:val="22"/>
        </w:rPr>
        <w:t>preschool</w:t>
      </w:r>
      <w:r w:rsidRPr="003A7E07">
        <w:rPr>
          <w:color w:val="231F20"/>
          <w:spacing w:val="-6"/>
          <w:sz w:val="22"/>
          <w:szCs w:val="22"/>
        </w:rPr>
        <w:t xml:space="preserve"> </w:t>
      </w:r>
      <w:r w:rsidRPr="003A7E07">
        <w:rPr>
          <w:color w:val="231F20"/>
          <w:sz w:val="22"/>
          <w:szCs w:val="22"/>
        </w:rPr>
        <w:t>environment,</w:t>
      </w:r>
      <w:r w:rsidRPr="003A7E07">
        <w:rPr>
          <w:color w:val="231F20"/>
          <w:spacing w:val="-7"/>
          <w:sz w:val="22"/>
          <w:szCs w:val="22"/>
        </w:rPr>
        <w:t xml:space="preserve"> </w:t>
      </w:r>
      <w:r w:rsidRPr="003A7E07">
        <w:rPr>
          <w:color w:val="231F20"/>
          <w:sz w:val="22"/>
          <w:szCs w:val="22"/>
        </w:rPr>
        <w:t>necessitating</w:t>
      </w:r>
      <w:r w:rsidRPr="003A7E07">
        <w:rPr>
          <w:color w:val="231F20"/>
          <w:spacing w:val="-7"/>
          <w:sz w:val="22"/>
          <w:szCs w:val="22"/>
        </w:rPr>
        <w:t xml:space="preserve"> </w:t>
      </w:r>
      <w:r w:rsidRPr="003A7E07">
        <w:rPr>
          <w:color w:val="231F20"/>
          <w:sz w:val="22"/>
          <w:szCs w:val="22"/>
        </w:rPr>
        <w:t>a</w:t>
      </w:r>
      <w:r w:rsidRPr="003A7E07">
        <w:rPr>
          <w:color w:val="231F20"/>
          <w:spacing w:val="-6"/>
          <w:sz w:val="22"/>
          <w:szCs w:val="22"/>
        </w:rPr>
        <w:t xml:space="preserve"> </w:t>
      </w:r>
      <w:r w:rsidRPr="003A7E07">
        <w:rPr>
          <w:color w:val="231F20"/>
          <w:sz w:val="22"/>
          <w:szCs w:val="22"/>
        </w:rPr>
        <w:t>qualitatively</w:t>
      </w:r>
      <w:r w:rsidRPr="003A7E07">
        <w:rPr>
          <w:color w:val="231F20"/>
          <w:spacing w:val="21"/>
          <w:w w:val="99"/>
          <w:sz w:val="22"/>
          <w:szCs w:val="22"/>
        </w:rPr>
        <w:t xml:space="preserve"> </w:t>
      </w:r>
      <w:r w:rsidRPr="003A7E07">
        <w:rPr>
          <w:color w:val="231F20"/>
          <w:sz w:val="22"/>
          <w:szCs w:val="22"/>
        </w:rPr>
        <w:t>different</w:t>
      </w:r>
      <w:r w:rsidRPr="003A7E07">
        <w:rPr>
          <w:color w:val="231F20"/>
          <w:spacing w:val="-6"/>
          <w:sz w:val="22"/>
          <w:szCs w:val="22"/>
        </w:rPr>
        <w:t xml:space="preserve"> </w:t>
      </w:r>
      <w:r w:rsidRPr="003A7E07">
        <w:rPr>
          <w:color w:val="231F20"/>
          <w:sz w:val="22"/>
          <w:szCs w:val="22"/>
        </w:rPr>
        <w:t>adjustment?</w:t>
      </w:r>
      <w:r w:rsidRPr="003A7E07">
        <w:rPr>
          <w:color w:val="231F20"/>
          <w:spacing w:val="-7"/>
          <w:sz w:val="22"/>
          <w:szCs w:val="22"/>
        </w:rPr>
        <w:t xml:space="preserve"> </w:t>
      </w:r>
      <w:r w:rsidRPr="003A7E07">
        <w:rPr>
          <w:color w:val="231F20"/>
          <w:spacing w:val="-1"/>
          <w:sz w:val="22"/>
          <w:szCs w:val="22"/>
        </w:rPr>
        <w:t>Note</w:t>
      </w:r>
      <w:r w:rsidRPr="003A7E07">
        <w:rPr>
          <w:color w:val="231F20"/>
          <w:spacing w:val="-5"/>
          <w:sz w:val="22"/>
          <w:szCs w:val="22"/>
        </w:rPr>
        <w:t xml:space="preserve"> </w:t>
      </w:r>
      <w:r w:rsidRPr="003A7E07">
        <w:rPr>
          <w:color w:val="231F20"/>
          <w:sz w:val="22"/>
          <w:szCs w:val="22"/>
        </w:rPr>
        <w:t>that</w:t>
      </w:r>
      <w:r w:rsidRPr="003A7E07">
        <w:rPr>
          <w:color w:val="231F20"/>
          <w:spacing w:val="-7"/>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issue</w:t>
      </w:r>
      <w:r w:rsidRPr="003A7E07">
        <w:rPr>
          <w:color w:val="231F20"/>
          <w:spacing w:val="-7"/>
          <w:sz w:val="22"/>
          <w:szCs w:val="22"/>
        </w:rPr>
        <w:t xml:space="preserve"> </w:t>
      </w:r>
      <w:r w:rsidRPr="003A7E07">
        <w:rPr>
          <w:color w:val="231F20"/>
          <w:sz w:val="22"/>
          <w:szCs w:val="22"/>
        </w:rPr>
        <w:t>is</w:t>
      </w:r>
      <w:r w:rsidRPr="003A7E07">
        <w:rPr>
          <w:color w:val="231F20"/>
          <w:spacing w:val="-6"/>
          <w:sz w:val="22"/>
          <w:szCs w:val="22"/>
        </w:rPr>
        <w:t xml:space="preserve"> </w:t>
      </w:r>
      <w:r w:rsidRPr="003A7E07">
        <w:rPr>
          <w:color w:val="231F20"/>
          <w:sz w:val="22"/>
          <w:szCs w:val="22"/>
        </w:rPr>
        <w:t>inherently</w:t>
      </w:r>
      <w:r w:rsidRPr="003A7E07">
        <w:rPr>
          <w:color w:val="231F20"/>
          <w:spacing w:val="-7"/>
          <w:sz w:val="22"/>
          <w:szCs w:val="22"/>
        </w:rPr>
        <w:t xml:space="preserve"> </w:t>
      </w:r>
      <w:r w:rsidRPr="003A7E07">
        <w:rPr>
          <w:color w:val="231F20"/>
          <w:sz w:val="22"/>
          <w:szCs w:val="22"/>
        </w:rPr>
        <w:t>one</w:t>
      </w:r>
      <w:r w:rsidRPr="003A7E07">
        <w:rPr>
          <w:color w:val="231F20"/>
          <w:spacing w:val="-6"/>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individual</w:t>
      </w:r>
      <w:r w:rsidRPr="003A7E07">
        <w:rPr>
          <w:color w:val="231F20"/>
          <w:spacing w:val="-7"/>
          <w:sz w:val="22"/>
          <w:szCs w:val="22"/>
        </w:rPr>
        <w:t xml:space="preserve"> </w:t>
      </w:r>
      <w:r w:rsidRPr="003A7E07">
        <w:rPr>
          <w:color w:val="231F20"/>
          <w:sz w:val="22"/>
          <w:szCs w:val="22"/>
        </w:rPr>
        <w:t>differences.</w:t>
      </w:r>
    </w:p>
    <w:p w14:paraId="09BD726A" w14:textId="2F30989F" w:rsidR="00B91650" w:rsidRPr="003A7E07" w:rsidRDefault="00B91650" w:rsidP="006A2226">
      <w:pPr>
        <w:pStyle w:val="BodyText"/>
        <w:kinsoku w:val="0"/>
        <w:overflowPunct w:val="0"/>
        <w:spacing w:line="265" w:lineRule="auto"/>
        <w:ind w:left="1080" w:right="118" w:firstLine="360"/>
        <w:rPr>
          <w:color w:val="000000"/>
          <w:sz w:val="22"/>
          <w:szCs w:val="22"/>
        </w:rPr>
      </w:pPr>
      <w:r w:rsidRPr="003A7E07">
        <w:rPr>
          <w:color w:val="231F20"/>
          <w:spacing w:val="-1"/>
          <w:sz w:val="22"/>
          <w:szCs w:val="22"/>
        </w:rPr>
        <w:t>What</w:t>
      </w:r>
      <w:r w:rsidRPr="003A7E07">
        <w:rPr>
          <w:color w:val="231F20"/>
          <w:spacing w:val="-11"/>
          <w:sz w:val="22"/>
          <w:szCs w:val="22"/>
        </w:rPr>
        <w:t xml:space="preserve"> </w:t>
      </w:r>
      <w:r w:rsidRPr="003A7E07">
        <w:rPr>
          <w:color w:val="231F20"/>
          <w:sz w:val="22"/>
          <w:szCs w:val="22"/>
        </w:rPr>
        <w:t>mechanisms</w:t>
      </w:r>
      <w:r w:rsidRPr="003A7E07">
        <w:rPr>
          <w:color w:val="231F20"/>
          <w:spacing w:val="-12"/>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developmental</w:t>
      </w:r>
      <w:r w:rsidRPr="003A7E07">
        <w:rPr>
          <w:color w:val="231F20"/>
          <w:spacing w:val="-11"/>
          <w:sz w:val="22"/>
          <w:szCs w:val="22"/>
        </w:rPr>
        <w:t xml:space="preserve"> </w:t>
      </w:r>
      <w:r w:rsidRPr="003A7E07">
        <w:rPr>
          <w:color w:val="231F20"/>
          <w:spacing w:val="-1"/>
          <w:sz w:val="22"/>
          <w:szCs w:val="22"/>
        </w:rPr>
        <w:t>change</w:t>
      </w:r>
      <w:r w:rsidRPr="003A7E07">
        <w:rPr>
          <w:color w:val="231F20"/>
          <w:spacing w:val="-11"/>
          <w:sz w:val="22"/>
          <w:szCs w:val="22"/>
        </w:rPr>
        <w:t xml:space="preserve"> </w:t>
      </w:r>
      <w:r w:rsidRPr="003A7E07">
        <w:rPr>
          <w:color w:val="231F20"/>
          <w:sz w:val="22"/>
          <w:szCs w:val="22"/>
        </w:rPr>
        <w:t>might</w:t>
      </w:r>
      <w:r w:rsidRPr="003A7E07">
        <w:rPr>
          <w:color w:val="231F20"/>
          <w:spacing w:val="-11"/>
          <w:sz w:val="22"/>
          <w:szCs w:val="22"/>
        </w:rPr>
        <w:t xml:space="preserve"> </w:t>
      </w:r>
      <w:r w:rsidRPr="003A7E07">
        <w:rPr>
          <w:color w:val="231F20"/>
          <w:spacing w:val="-1"/>
          <w:sz w:val="22"/>
          <w:szCs w:val="22"/>
        </w:rPr>
        <w:t>be</w:t>
      </w:r>
      <w:r w:rsidRPr="003A7E07">
        <w:rPr>
          <w:color w:val="231F20"/>
          <w:spacing w:val="-11"/>
          <w:sz w:val="22"/>
          <w:szCs w:val="22"/>
        </w:rPr>
        <w:t xml:space="preserve"> </w:t>
      </w:r>
      <w:r w:rsidRPr="003A7E07">
        <w:rPr>
          <w:color w:val="231F20"/>
          <w:sz w:val="22"/>
          <w:szCs w:val="22"/>
        </w:rPr>
        <w:t>involved</w:t>
      </w:r>
      <w:r w:rsidRPr="003A7E07">
        <w:rPr>
          <w:color w:val="231F20"/>
          <w:spacing w:val="-12"/>
          <w:sz w:val="22"/>
          <w:szCs w:val="22"/>
        </w:rPr>
        <w:t xml:space="preserve"> </w:t>
      </w:r>
      <w:r w:rsidRPr="003A7E07">
        <w:rPr>
          <w:color w:val="231F20"/>
          <w:sz w:val="22"/>
          <w:szCs w:val="22"/>
        </w:rPr>
        <w:t>in</w:t>
      </w:r>
      <w:r w:rsidRPr="003A7E07">
        <w:rPr>
          <w:color w:val="231F20"/>
          <w:spacing w:val="-11"/>
          <w:sz w:val="22"/>
          <w:szCs w:val="22"/>
        </w:rPr>
        <w:t xml:space="preserve"> </w:t>
      </w:r>
      <w:r w:rsidRPr="003A7E07">
        <w:rPr>
          <w:color w:val="231F20"/>
          <w:sz w:val="22"/>
          <w:szCs w:val="22"/>
        </w:rPr>
        <w:t>a</w:t>
      </w:r>
      <w:r w:rsidRPr="003A7E07">
        <w:rPr>
          <w:color w:val="231F20"/>
          <w:spacing w:val="-11"/>
          <w:sz w:val="22"/>
          <w:szCs w:val="22"/>
        </w:rPr>
        <w:t xml:space="preserve"> </w:t>
      </w:r>
      <w:r w:rsidRPr="003A7E07">
        <w:rPr>
          <w:color w:val="231F20"/>
          <w:spacing w:val="-1"/>
          <w:sz w:val="22"/>
          <w:szCs w:val="22"/>
        </w:rPr>
        <w:t>child’s</w:t>
      </w:r>
      <w:r w:rsidRPr="003A7E07">
        <w:rPr>
          <w:color w:val="231F20"/>
          <w:spacing w:val="-12"/>
          <w:sz w:val="22"/>
          <w:szCs w:val="22"/>
        </w:rPr>
        <w:t xml:space="preserve"> </w:t>
      </w:r>
      <w:r w:rsidRPr="003A7E07">
        <w:rPr>
          <w:color w:val="231F20"/>
          <w:spacing w:val="-1"/>
          <w:sz w:val="22"/>
          <w:szCs w:val="22"/>
        </w:rPr>
        <w:t>readiness</w:t>
      </w:r>
      <w:r w:rsidRPr="003A7E07">
        <w:rPr>
          <w:color w:val="231F20"/>
          <w:spacing w:val="-11"/>
          <w:sz w:val="22"/>
          <w:szCs w:val="22"/>
        </w:rPr>
        <w:t xml:space="preserve"> </w:t>
      </w:r>
      <w:r w:rsidRPr="003A7E07">
        <w:rPr>
          <w:color w:val="231F20"/>
          <w:spacing w:val="-1"/>
          <w:sz w:val="22"/>
          <w:szCs w:val="22"/>
        </w:rPr>
        <w:t>for</w:t>
      </w:r>
      <w:r w:rsidRPr="003A7E07">
        <w:rPr>
          <w:color w:val="231F20"/>
          <w:spacing w:val="27"/>
          <w:w w:val="99"/>
          <w:sz w:val="22"/>
          <w:szCs w:val="22"/>
        </w:rPr>
        <w:t xml:space="preserve"> </w:t>
      </w:r>
      <w:r w:rsidRPr="003A7E07">
        <w:rPr>
          <w:color w:val="231F20"/>
          <w:sz w:val="22"/>
          <w:szCs w:val="22"/>
        </w:rPr>
        <w:t>kindergarten?</w:t>
      </w:r>
      <w:r w:rsidRPr="003A7E07">
        <w:rPr>
          <w:color w:val="231F20"/>
          <w:spacing w:val="2"/>
          <w:sz w:val="22"/>
          <w:szCs w:val="22"/>
        </w:rPr>
        <w:t xml:space="preserve"> </w:t>
      </w:r>
      <w:r w:rsidRPr="003A7E07">
        <w:rPr>
          <w:color w:val="231F20"/>
          <w:sz w:val="22"/>
          <w:szCs w:val="22"/>
        </w:rPr>
        <w:t>Can</w:t>
      </w:r>
      <w:r w:rsidRPr="003A7E07">
        <w:rPr>
          <w:color w:val="231F20"/>
          <w:spacing w:val="2"/>
          <w:sz w:val="22"/>
          <w:szCs w:val="22"/>
        </w:rPr>
        <w:t xml:space="preserve"> </w:t>
      </w:r>
      <w:r w:rsidRPr="003A7E07">
        <w:rPr>
          <w:color w:val="231F20"/>
          <w:sz w:val="22"/>
          <w:szCs w:val="22"/>
        </w:rPr>
        <w:t>understanding</w:t>
      </w:r>
      <w:r w:rsidRPr="003A7E07">
        <w:rPr>
          <w:color w:val="231F20"/>
          <w:spacing w:val="2"/>
          <w:sz w:val="22"/>
          <w:szCs w:val="22"/>
        </w:rPr>
        <w:t xml:space="preserve"> </w:t>
      </w:r>
      <w:r w:rsidRPr="003A7E07">
        <w:rPr>
          <w:color w:val="231F20"/>
          <w:spacing w:val="-1"/>
          <w:sz w:val="22"/>
          <w:szCs w:val="22"/>
        </w:rPr>
        <w:t>such</w:t>
      </w:r>
      <w:r w:rsidRPr="003A7E07">
        <w:rPr>
          <w:color w:val="231F20"/>
          <w:spacing w:val="2"/>
          <w:sz w:val="22"/>
          <w:szCs w:val="22"/>
        </w:rPr>
        <w:t xml:space="preserve"> </w:t>
      </w:r>
      <w:r w:rsidRPr="003A7E07">
        <w:rPr>
          <w:color w:val="231F20"/>
          <w:sz w:val="22"/>
          <w:szCs w:val="22"/>
        </w:rPr>
        <w:t>mechanisms</w:t>
      </w:r>
      <w:r w:rsidRPr="003A7E07">
        <w:rPr>
          <w:color w:val="231F20"/>
          <w:spacing w:val="2"/>
          <w:sz w:val="22"/>
          <w:szCs w:val="22"/>
        </w:rPr>
        <w:t xml:space="preserve"> </w:t>
      </w:r>
      <w:r w:rsidRPr="003A7E07">
        <w:rPr>
          <w:color w:val="231F20"/>
          <w:sz w:val="22"/>
          <w:szCs w:val="22"/>
        </w:rPr>
        <w:t>be</w:t>
      </w:r>
      <w:r w:rsidRPr="003A7E07">
        <w:rPr>
          <w:color w:val="231F20"/>
          <w:spacing w:val="2"/>
          <w:sz w:val="22"/>
          <w:szCs w:val="22"/>
        </w:rPr>
        <w:t xml:space="preserve"> </w:t>
      </w:r>
      <w:r w:rsidRPr="003A7E07">
        <w:rPr>
          <w:color w:val="231F20"/>
          <w:sz w:val="22"/>
          <w:szCs w:val="22"/>
        </w:rPr>
        <w:t>used</w:t>
      </w:r>
      <w:r w:rsidRPr="003A7E07">
        <w:rPr>
          <w:color w:val="231F20"/>
          <w:spacing w:val="2"/>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facilitate</w:t>
      </w:r>
      <w:r w:rsidRPr="003A7E07">
        <w:rPr>
          <w:color w:val="231F20"/>
          <w:spacing w:val="3"/>
          <w:sz w:val="22"/>
          <w:szCs w:val="22"/>
        </w:rPr>
        <w:t xml:space="preserve"> </w:t>
      </w:r>
      <w:r w:rsidRPr="003A7E07">
        <w:rPr>
          <w:color w:val="231F20"/>
          <w:sz w:val="22"/>
          <w:szCs w:val="22"/>
        </w:rPr>
        <w:t>Lee’s</w:t>
      </w:r>
      <w:r w:rsidRPr="003A7E07">
        <w:rPr>
          <w:color w:val="231F20"/>
          <w:spacing w:val="2"/>
          <w:sz w:val="22"/>
          <w:szCs w:val="22"/>
        </w:rPr>
        <w:t xml:space="preserve"> </w:t>
      </w:r>
      <w:r w:rsidRPr="003A7E07">
        <w:rPr>
          <w:color w:val="231F20"/>
          <w:sz w:val="22"/>
          <w:szCs w:val="22"/>
        </w:rPr>
        <w:t>adjustment?</w:t>
      </w:r>
      <w:r w:rsidRPr="003A7E07">
        <w:rPr>
          <w:color w:val="231F20"/>
          <w:spacing w:val="21"/>
          <w:w w:val="99"/>
          <w:sz w:val="22"/>
          <w:szCs w:val="22"/>
        </w:rPr>
        <w:t xml:space="preserve"> </w:t>
      </w:r>
      <w:r w:rsidRPr="003A7E07">
        <w:rPr>
          <w:color w:val="231F20"/>
          <w:spacing w:val="-1"/>
          <w:sz w:val="22"/>
          <w:szCs w:val="22"/>
        </w:rPr>
        <w:t xml:space="preserve">Finally, </w:t>
      </w:r>
      <w:r w:rsidRPr="003A7E07">
        <w:rPr>
          <w:color w:val="231F20"/>
          <w:sz w:val="22"/>
          <w:szCs w:val="22"/>
        </w:rPr>
        <w:t>how</w:t>
      </w:r>
      <w:r w:rsidRPr="003A7E07">
        <w:rPr>
          <w:color w:val="231F20"/>
          <w:spacing w:val="-1"/>
          <w:sz w:val="22"/>
          <w:szCs w:val="22"/>
        </w:rPr>
        <w:t xml:space="preserve"> </w:t>
      </w:r>
      <w:r w:rsidRPr="003A7E07">
        <w:rPr>
          <w:color w:val="231F20"/>
          <w:sz w:val="22"/>
          <w:szCs w:val="22"/>
        </w:rPr>
        <w:t>active</w:t>
      </w:r>
      <w:r w:rsidRPr="003A7E07">
        <w:rPr>
          <w:color w:val="231F20"/>
          <w:spacing w:val="-1"/>
          <w:sz w:val="22"/>
          <w:szCs w:val="22"/>
        </w:rPr>
        <w:t xml:space="preserve"> </w:t>
      </w:r>
      <w:r w:rsidRPr="003A7E07">
        <w:rPr>
          <w:color w:val="231F20"/>
          <w:sz w:val="22"/>
          <w:szCs w:val="22"/>
        </w:rPr>
        <w:t>is</w:t>
      </w:r>
      <w:r w:rsidRPr="003A7E07">
        <w:rPr>
          <w:color w:val="231F20"/>
          <w:spacing w:val="-1"/>
          <w:sz w:val="22"/>
          <w:szCs w:val="22"/>
        </w:rPr>
        <w:t xml:space="preserve"> </w:t>
      </w:r>
      <w:r w:rsidRPr="003A7E07">
        <w:rPr>
          <w:color w:val="231F20"/>
          <w:sz w:val="22"/>
          <w:szCs w:val="22"/>
        </w:rPr>
        <w:t>Lee</w:t>
      </w:r>
      <w:r w:rsidRPr="003A7E07">
        <w:rPr>
          <w:color w:val="231F20"/>
          <w:spacing w:val="-1"/>
          <w:sz w:val="22"/>
          <w:szCs w:val="22"/>
        </w:rPr>
        <w:t xml:space="preserve"> </w:t>
      </w:r>
      <w:r w:rsidRPr="003A7E07">
        <w:rPr>
          <w:color w:val="231F20"/>
          <w:sz w:val="22"/>
          <w:szCs w:val="22"/>
        </w:rPr>
        <w:t>in</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adjustment</w:t>
      </w:r>
      <w:r w:rsidRPr="003A7E07">
        <w:rPr>
          <w:color w:val="231F20"/>
          <w:spacing w:val="-1"/>
          <w:sz w:val="22"/>
          <w:szCs w:val="22"/>
        </w:rPr>
        <w:t xml:space="preserve"> </w:t>
      </w:r>
      <w:r w:rsidRPr="003A7E07">
        <w:rPr>
          <w:color w:val="231F20"/>
          <w:sz w:val="22"/>
          <w:szCs w:val="22"/>
        </w:rPr>
        <w:t>process?</w:t>
      </w:r>
      <w:r w:rsidRPr="003A7E07">
        <w:rPr>
          <w:color w:val="231F20"/>
          <w:spacing w:val="-1"/>
          <w:sz w:val="22"/>
          <w:szCs w:val="22"/>
        </w:rPr>
        <w:t xml:space="preserve"> Do </w:t>
      </w:r>
      <w:r w:rsidRPr="003A7E07">
        <w:rPr>
          <w:color w:val="231F20"/>
          <w:sz w:val="22"/>
          <w:szCs w:val="22"/>
        </w:rPr>
        <w:t>the</w:t>
      </w:r>
      <w:r w:rsidRPr="003A7E07">
        <w:rPr>
          <w:color w:val="231F20"/>
          <w:spacing w:val="-1"/>
          <w:sz w:val="22"/>
          <w:szCs w:val="22"/>
        </w:rPr>
        <w:t xml:space="preserve"> students’</w:t>
      </w:r>
      <w:r w:rsidRPr="003A7E07">
        <w:rPr>
          <w:color w:val="231F20"/>
          <w:sz w:val="22"/>
          <w:szCs w:val="22"/>
        </w:rPr>
        <w:t xml:space="preserve"> ideas</w:t>
      </w:r>
      <w:r w:rsidRPr="003A7E07">
        <w:rPr>
          <w:color w:val="231F20"/>
          <w:spacing w:val="-1"/>
          <w:sz w:val="22"/>
          <w:szCs w:val="22"/>
        </w:rPr>
        <w:t xml:space="preserve"> </w:t>
      </w:r>
      <w:r w:rsidRPr="003A7E07">
        <w:rPr>
          <w:color w:val="231F20"/>
          <w:sz w:val="22"/>
          <w:szCs w:val="22"/>
        </w:rPr>
        <w:t>for</w:t>
      </w:r>
      <w:r w:rsidRPr="003A7E07">
        <w:rPr>
          <w:color w:val="231F20"/>
          <w:spacing w:val="-1"/>
          <w:sz w:val="22"/>
          <w:szCs w:val="22"/>
        </w:rPr>
        <w:t xml:space="preserve"> </w:t>
      </w:r>
      <w:r w:rsidRPr="003A7E07">
        <w:rPr>
          <w:color w:val="231F20"/>
          <w:sz w:val="22"/>
          <w:szCs w:val="22"/>
        </w:rPr>
        <w:t>facilitating</w:t>
      </w:r>
      <w:r w:rsidRPr="003A7E07">
        <w:rPr>
          <w:color w:val="231F20"/>
          <w:spacing w:val="24"/>
          <w:w w:val="99"/>
          <w:sz w:val="22"/>
          <w:szCs w:val="22"/>
        </w:rPr>
        <w:t xml:space="preserve"> </w:t>
      </w:r>
      <w:r w:rsidRPr="003A7E07">
        <w:rPr>
          <w:color w:val="231F20"/>
          <w:sz w:val="22"/>
          <w:szCs w:val="22"/>
        </w:rPr>
        <w:t>adjustment</w:t>
      </w:r>
      <w:r w:rsidRPr="003A7E07">
        <w:rPr>
          <w:color w:val="231F20"/>
          <w:spacing w:val="-10"/>
          <w:sz w:val="22"/>
          <w:szCs w:val="22"/>
        </w:rPr>
        <w:t xml:space="preserve"> </w:t>
      </w:r>
      <w:r w:rsidRPr="003A7E07">
        <w:rPr>
          <w:color w:val="231F20"/>
          <w:sz w:val="22"/>
          <w:szCs w:val="22"/>
        </w:rPr>
        <w:t>assume</w:t>
      </w:r>
      <w:r w:rsidRPr="003A7E07">
        <w:rPr>
          <w:color w:val="231F20"/>
          <w:spacing w:val="-9"/>
          <w:sz w:val="22"/>
          <w:szCs w:val="22"/>
        </w:rPr>
        <w:t xml:space="preserve"> </w:t>
      </w:r>
      <w:r w:rsidRPr="003A7E07">
        <w:rPr>
          <w:color w:val="231F20"/>
          <w:sz w:val="22"/>
          <w:szCs w:val="22"/>
        </w:rPr>
        <w:t>that</w:t>
      </w:r>
      <w:r w:rsidRPr="003A7E07">
        <w:rPr>
          <w:color w:val="231F20"/>
          <w:spacing w:val="-8"/>
          <w:sz w:val="22"/>
          <w:szCs w:val="22"/>
        </w:rPr>
        <w:t xml:space="preserve"> </w:t>
      </w:r>
      <w:r w:rsidRPr="003A7E07">
        <w:rPr>
          <w:color w:val="231F20"/>
          <w:sz w:val="22"/>
          <w:szCs w:val="22"/>
        </w:rPr>
        <w:t>a</w:t>
      </w:r>
      <w:r w:rsidRPr="003A7E07">
        <w:rPr>
          <w:color w:val="231F20"/>
          <w:spacing w:val="-9"/>
          <w:sz w:val="22"/>
          <w:szCs w:val="22"/>
        </w:rPr>
        <w:t xml:space="preserve"> </w:t>
      </w:r>
      <w:r w:rsidRPr="003A7E07">
        <w:rPr>
          <w:color w:val="231F20"/>
          <w:sz w:val="22"/>
          <w:szCs w:val="22"/>
        </w:rPr>
        <w:t>child</w:t>
      </w:r>
      <w:r w:rsidRPr="003A7E07">
        <w:rPr>
          <w:color w:val="231F20"/>
          <w:spacing w:val="-8"/>
          <w:sz w:val="22"/>
          <w:szCs w:val="22"/>
        </w:rPr>
        <w:t xml:space="preserve"> </w:t>
      </w:r>
      <w:r w:rsidRPr="003A7E07">
        <w:rPr>
          <w:color w:val="231F20"/>
          <w:sz w:val="22"/>
          <w:szCs w:val="22"/>
        </w:rPr>
        <w:t>is</w:t>
      </w:r>
      <w:r w:rsidRPr="003A7E07">
        <w:rPr>
          <w:color w:val="231F20"/>
          <w:spacing w:val="-9"/>
          <w:sz w:val="22"/>
          <w:szCs w:val="22"/>
        </w:rPr>
        <w:t xml:space="preserve"> </w:t>
      </w:r>
      <w:r w:rsidRPr="003A7E07">
        <w:rPr>
          <w:color w:val="231F20"/>
          <w:sz w:val="22"/>
          <w:szCs w:val="22"/>
        </w:rPr>
        <w:t>active</w:t>
      </w:r>
      <w:r w:rsidRPr="003A7E07">
        <w:rPr>
          <w:color w:val="231F20"/>
          <w:spacing w:val="-8"/>
          <w:sz w:val="22"/>
          <w:szCs w:val="22"/>
        </w:rPr>
        <w:t xml:space="preserve"> </w:t>
      </w:r>
      <w:r w:rsidRPr="003A7E07">
        <w:rPr>
          <w:color w:val="231F20"/>
          <w:sz w:val="22"/>
          <w:szCs w:val="22"/>
        </w:rPr>
        <w:t>or</w:t>
      </w:r>
      <w:r w:rsidRPr="003A7E07">
        <w:rPr>
          <w:color w:val="231F20"/>
          <w:spacing w:val="-8"/>
          <w:sz w:val="22"/>
          <w:szCs w:val="22"/>
        </w:rPr>
        <w:t xml:space="preserve"> </w:t>
      </w:r>
      <w:r w:rsidRPr="003A7E07">
        <w:rPr>
          <w:color w:val="231F20"/>
          <w:sz w:val="22"/>
          <w:szCs w:val="22"/>
        </w:rPr>
        <w:t>passive</w:t>
      </w:r>
      <w:r w:rsidRPr="003A7E07">
        <w:rPr>
          <w:color w:val="231F20"/>
          <w:spacing w:val="-9"/>
          <w:sz w:val="22"/>
          <w:szCs w:val="22"/>
        </w:rPr>
        <w:t xml:space="preserve"> </w:t>
      </w:r>
      <w:r w:rsidRPr="003A7E07">
        <w:rPr>
          <w:color w:val="231F20"/>
          <w:sz w:val="22"/>
          <w:szCs w:val="22"/>
        </w:rPr>
        <w:t>in</w:t>
      </w:r>
      <w:r w:rsidRPr="003A7E07">
        <w:rPr>
          <w:color w:val="231F20"/>
          <w:spacing w:val="-8"/>
          <w:sz w:val="22"/>
          <w:szCs w:val="22"/>
        </w:rPr>
        <w:t xml:space="preserve"> </w:t>
      </w:r>
      <w:r w:rsidRPr="003A7E07">
        <w:rPr>
          <w:color w:val="231F20"/>
          <w:sz w:val="22"/>
          <w:szCs w:val="22"/>
        </w:rPr>
        <w:t>his</w:t>
      </w:r>
      <w:r w:rsidRPr="003A7E07">
        <w:rPr>
          <w:color w:val="231F20"/>
          <w:spacing w:val="-8"/>
          <w:sz w:val="22"/>
          <w:szCs w:val="22"/>
        </w:rPr>
        <w:t xml:space="preserve"> </w:t>
      </w:r>
      <w:r w:rsidRPr="003A7E07">
        <w:rPr>
          <w:color w:val="231F20"/>
          <w:sz w:val="22"/>
          <w:szCs w:val="22"/>
        </w:rPr>
        <w:t>or</w:t>
      </w:r>
      <w:r w:rsidRPr="003A7E07">
        <w:rPr>
          <w:color w:val="231F20"/>
          <w:spacing w:val="-9"/>
          <w:sz w:val="22"/>
          <w:szCs w:val="22"/>
        </w:rPr>
        <w:t xml:space="preserve"> </w:t>
      </w:r>
      <w:r w:rsidRPr="003A7E07">
        <w:rPr>
          <w:color w:val="231F20"/>
          <w:sz w:val="22"/>
          <w:szCs w:val="22"/>
        </w:rPr>
        <w:t>her</w:t>
      </w:r>
      <w:r w:rsidRPr="003A7E07">
        <w:rPr>
          <w:color w:val="231F20"/>
          <w:spacing w:val="-8"/>
          <w:sz w:val="22"/>
          <w:szCs w:val="22"/>
        </w:rPr>
        <w:t xml:space="preserve"> </w:t>
      </w:r>
      <w:r w:rsidRPr="003A7E07">
        <w:rPr>
          <w:color w:val="231F20"/>
          <w:sz w:val="22"/>
          <w:szCs w:val="22"/>
        </w:rPr>
        <w:t>own</w:t>
      </w:r>
      <w:r w:rsidRPr="003A7E07">
        <w:rPr>
          <w:color w:val="231F20"/>
          <w:spacing w:val="-8"/>
          <w:sz w:val="22"/>
          <w:szCs w:val="22"/>
        </w:rPr>
        <w:t xml:space="preserve"> </w:t>
      </w:r>
      <w:r w:rsidRPr="003A7E07">
        <w:rPr>
          <w:color w:val="231F20"/>
          <w:sz w:val="22"/>
          <w:szCs w:val="22"/>
        </w:rPr>
        <w:t>development?</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final</w:t>
      </w:r>
      <w:r w:rsidRPr="003A7E07">
        <w:rPr>
          <w:color w:val="231F20"/>
          <w:w w:val="99"/>
          <w:sz w:val="22"/>
          <w:szCs w:val="22"/>
        </w:rPr>
        <w:t xml:space="preserve"> </w:t>
      </w:r>
      <w:r w:rsidRPr="003A7E07">
        <w:rPr>
          <w:color w:val="231F20"/>
          <w:sz w:val="22"/>
          <w:szCs w:val="22"/>
        </w:rPr>
        <w:t>theme, research</w:t>
      </w:r>
      <w:r w:rsidRPr="003A7E07">
        <w:rPr>
          <w:color w:val="231F20"/>
          <w:spacing w:val="1"/>
          <w:sz w:val="22"/>
          <w:szCs w:val="22"/>
        </w:rPr>
        <w:t xml:space="preserve"> </w:t>
      </w:r>
      <w:r w:rsidRPr="003A7E07">
        <w:rPr>
          <w:color w:val="231F20"/>
          <w:sz w:val="22"/>
          <w:szCs w:val="22"/>
        </w:rPr>
        <w:t>and</w:t>
      </w:r>
      <w:r w:rsidRPr="003A7E07">
        <w:rPr>
          <w:color w:val="231F20"/>
          <w:spacing w:val="1"/>
          <w:sz w:val="22"/>
          <w:szCs w:val="22"/>
        </w:rPr>
        <w:t xml:space="preserve"> </w:t>
      </w:r>
      <w:r w:rsidRPr="003A7E07">
        <w:rPr>
          <w:color w:val="231F20"/>
          <w:sz w:val="22"/>
          <w:szCs w:val="22"/>
        </w:rPr>
        <w:t>child</w:t>
      </w:r>
      <w:r w:rsidRPr="003A7E07">
        <w:rPr>
          <w:color w:val="231F20"/>
          <w:spacing w:val="1"/>
          <w:sz w:val="22"/>
          <w:szCs w:val="22"/>
        </w:rPr>
        <w:t xml:space="preserve"> </w:t>
      </w:r>
      <w:r w:rsidRPr="003A7E07">
        <w:rPr>
          <w:color w:val="231F20"/>
          <w:spacing w:val="-1"/>
          <w:sz w:val="22"/>
          <w:szCs w:val="22"/>
        </w:rPr>
        <w:t>welfare,</w:t>
      </w:r>
      <w:r w:rsidRPr="003A7E07">
        <w:rPr>
          <w:color w:val="231F20"/>
          <w:spacing w:val="1"/>
          <w:sz w:val="22"/>
          <w:szCs w:val="22"/>
        </w:rPr>
        <w:t xml:space="preserve"> </w:t>
      </w:r>
      <w:r w:rsidRPr="003A7E07">
        <w:rPr>
          <w:color w:val="231F20"/>
          <w:sz w:val="22"/>
          <w:szCs w:val="22"/>
        </w:rPr>
        <w:t>is examined</w:t>
      </w:r>
      <w:r w:rsidRPr="003A7E07">
        <w:rPr>
          <w:color w:val="231F20"/>
          <w:spacing w:val="1"/>
          <w:sz w:val="22"/>
          <w:szCs w:val="22"/>
        </w:rPr>
        <w:t xml:space="preserve"> </w:t>
      </w:r>
      <w:r w:rsidRPr="003A7E07">
        <w:rPr>
          <w:color w:val="231F20"/>
          <w:sz w:val="22"/>
          <w:szCs w:val="22"/>
        </w:rPr>
        <w:t>in</w:t>
      </w:r>
      <w:r w:rsidRPr="003A7E07">
        <w:rPr>
          <w:color w:val="231F20"/>
          <w:spacing w:val="1"/>
          <w:sz w:val="22"/>
          <w:szCs w:val="22"/>
        </w:rPr>
        <w:t xml:space="preserve"> </w:t>
      </w:r>
      <w:r w:rsidRPr="003A7E07">
        <w:rPr>
          <w:color w:val="231F20"/>
          <w:spacing w:val="-1"/>
          <w:sz w:val="22"/>
          <w:szCs w:val="22"/>
        </w:rPr>
        <w:t>some</w:t>
      </w:r>
      <w:r w:rsidRPr="003A7E07">
        <w:rPr>
          <w:color w:val="231F20"/>
          <w:spacing w:val="1"/>
          <w:sz w:val="22"/>
          <w:szCs w:val="22"/>
        </w:rPr>
        <w:t xml:space="preserve"> </w:t>
      </w:r>
      <w:r w:rsidRPr="003A7E07">
        <w:rPr>
          <w:color w:val="231F20"/>
          <w:sz w:val="22"/>
          <w:szCs w:val="22"/>
        </w:rPr>
        <w:t>detail</w:t>
      </w:r>
      <w:r w:rsidRPr="003A7E07">
        <w:rPr>
          <w:color w:val="231F20"/>
          <w:spacing w:val="1"/>
          <w:sz w:val="22"/>
          <w:szCs w:val="22"/>
        </w:rPr>
        <w:t xml:space="preserve"> </w:t>
      </w:r>
      <w:r w:rsidRPr="003A7E07">
        <w:rPr>
          <w:color w:val="231F20"/>
          <w:spacing w:val="-1"/>
          <w:sz w:val="22"/>
          <w:szCs w:val="22"/>
        </w:rPr>
        <w:t>within</w:t>
      </w:r>
      <w:r w:rsidRPr="003A7E07">
        <w:rPr>
          <w:color w:val="231F20"/>
          <w:sz w:val="22"/>
          <w:szCs w:val="22"/>
        </w:rPr>
        <w:t xml:space="preserve"> the</w:t>
      </w:r>
      <w:r w:rsidRPr="003A7E07">
        <w:rPr>
          <w:color w:val="231F20"/>
          <w:spacing w:val="1"/>
          <w:sz w:val="22"/>
          <w:szCs w:val="22"/>
        </w:rPr>
        <w:t xml:space="preserve"> </w:t>
      </w:r>
      <w:r w:rsidRPr="003A7E07">
        <w:rPr>
          <w:color w:val="231F20"/>
          <w:sz w:val="22"/>
          <w:szCs w:val="22"/>
        </w:rPr>
        <w:t>context</w:t>
      </w:r>
      <w:r w:rsidRPr="003A7E07">
        <w:rPr>
          <w:color w:val="231F20"/>
          <w:spacing w:val="1"/>
          <w:sz w:val="22"/>
          <w:szCs w:val="22"/>
        </w:rPr>
        <w:t xml:space="preserve"> </w:t>
      </w:r>
      <w:r w:rsidRPr="003A7E07">
        <w:rPr>
          <w:color w:val="231F20"/>
          <w:sz w:val="22"/>
          <w:szCs w:val="22"/>
        </w:rPr>
        <w:t>of</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exercise</w:t>
      </w:r>
      <w:r w:rsidRPr="003A7E07">
        <w:rPr>
          <w:color w:val="231F20"/>
          <w:spacing w:val="-12"/>
          <w:sz w:val="22"/>
          <w:szCs w:val="22"/>
        </w:rPr>
        <w:t xml:space="preserve"> </w:t>
      </w:r>
      <w:r w:rsidRPr="003A7E07">
        <w:rPr>
          <w:color w:val="231F20"/>
          <w:spacing w:val="-1"/>
          <w:sz w:val="22"/>
          <w:szCs w:val="22"/>
        </w:rPr>
        <w:t>summarized</w:t>
      </w:r>
      <w:r w:rsidRPr="003A7E07">
        <w:rPr>
          <w:color w:val="231F20"/>
          <w:spacing w:val="-11"/>
          <w:sz w:val="22"/>
          <w:szCs w:val="22"/>
        </w:rPr>
        <w:t xml:space="preserve"> </w:t>
      </w:r>
      <w:r w:rsidRPr="003A7E07">
        <w:rPr>
          <w:color w:val="231F20"/>
          <w:sz w:val="22"/>
          <w:szCs w:val="22"/>
        </w:rPr>
        <w:t>below.</w:t>
      </w:r>
      <w:r w:rsidR="00F64BF8" w:rsidRPr="003A7E07">
        <w:rPr>
          <w:color w:val="231F20"/>
          <w:sz w:val="22"/>
          <w:szCs w:val="22"/>
        </w:rPr>
        <w:t xml:space="preserve"> It is important, of course, to encourage the students to consider the questions described above as the basis for observation and parent</w:t>
      </w:r>
      <w:r w:rsidR="00712597" w:rsidRPr="003A7E07">
        <w:rPr>
          <w:color w:val="231F20"/>
          <w:sz w:val="22"/>
          <w:szCs w:val="22"/>
        </w:rPr>
        <w:t>–</w:t>
      </w:r>
      <w:r w:rsidR="00F64BF8" w:rsidRPr="003A7E07">
        <w:rPr>
          <w:color w:val="231F20"/>
          <w:sz w:val="22"/>
          <w:szCs w:val="22"/>
        </w:rPr>
        <w:t>teacher discussion, not as conclusions about the sources of Lee’s challenges in making the transition to school or a</w:t>
      </w:r>
      <w:r w:rsidR="00712597" w:rsidRPr="003A7E07">
        <w:rPr>
          <w:color w:val="231F20"/>
          <w:sz w:val="22"/>
          <w:szCs w:val="22"/>
        </w:rPr>
        <w:t>s</w:t>
      </w:r>
      <w:r w:rsidR="00F64BF8" w:rsidRPr="003A7E07">
        <w:rPr>
          <w:color w:val="231F20"/>
          <w:sz w:val="22"/>
          <w:szCs w:val="22"/>
        </w:rPr>
        <w:t xml:space="preserve"> judgments regarding his parenting. Note that as described above, Lee’s adjustment to the new setting appears to be progressing and, if the child’s engagement and comfort in the classroom continue to increase, the situation is likely to resolve through the provision of on-going support from teachers, parents</w:t>
      </w:r>
      <w:r w:rsidR="00712597" w:rsidRPr="003A7E07">
        <w:rPr>
          <w:color w:val="231F20"/>
          <w:sz w:val="22"/>
          <w:szCs w:val="22"/>
        </w:rPr>
        <w:t>,</w:t>
      </w:r>
      <w:r w:rsidR="00F64BF8" w:rsidRPr="003A7E07">
        <w:rPr>
          <w:color w:val="231F20"/>
          <w:sz w:val="22"/>
          <w:szCs w:val="22"/>
        </w:rPr>
        <w:t xml:space="preserve"> and peers. (There is no indication that clinical intervention is needed.)</w:t>
      </w:r>
    </w:p>
    <w:p w14:paraId="43DAF80B" w14:textId="77777777" w:rsidR="00B91650" w:rsidRDefault="00B91650" w:rsidP="006A2226">
      <w:pPr>
        <w:kinsoku w:val="0"/>
        <w:overflowPunct w:val="0"/>
        <w:spacing w:line="220" w:lineRule="exact"/>
        <w:rPr>
          <w:sz w:val="22"/>
          <w:szCs w:val="22"/>
        </w:rPr>
      </w:pPr>
    </w:p>
    <w:p w14:paraId="426A85ED" w14:textId="77777777" w:rsidR="00B91650" w:rsidRDefault="00B91650" w:rsidP="006A2226">
      <w:pPr>
        <w:kinsoku w:val="0"/>
        <w:overflowPunct w:val="0"/>
        <w:spacing w:before="1" w:line="240" w:lineRule="exact"/>
      </w:pPr>
    </w:p>
    <w:p w14:paraId="0BA0BD54" w14:textId="77777777" w:rsidR="00B91650" w:rsidRPr="003A7E07" w:rsidRDefault="00B91650" w:rsidP="006A2226">
      <w:pPr>
        <w:pStyle w:val="Heading1"/>
        <w:kinsoku w:val="0"/>
        <w:overflowPunct w:val="0"/>
        <w:ind w:left="2259" w:right="118" w:hanging="2140"/>
        <w:rPr>
          <w:rFonts w:ascii="Trebuchet MS" w:hAnsi="Trebuchet MS"/>
          <w:b w:val="0"/>
          <w:bCs w:val="0"/>
          <w:color w:val="000000"/>
          <w:sz w:val="24"/>
          <w:szCs w:val="24"/>
        </w:rPr>
      </w:pPr>
      <w:r w:rsidRPr="003A7E07">
        <w:rPr>
          <w:rFonts w:ascii="Trebuchet MS" w:hAnsi="Trebuchet MS"/>
          <w:color w:val="231F20"/>
          <w:sz w:val="24"/>
          <w:szCs w:val="24"/>
        </w:rPr>
        <w:t>In-Class</w:t>
      </w:r>
      <w:r w:rsidRPr="003A7E07">
        <w:rPr>
          <w:rFonts w:ascii="Trebuchet MS" w:hAnsi="Trebuchet MS"/>
          <w:color w:val="231F20"/>
          <w:spacing w:val="-12"/>
          <w:sz w:val="24"/>
          <w:szCs w:val="24"/>
        </w:rPr>
        <w:t xml:space="preserve"> </w:t>
      </w:r>
      <w:r w:rsidRPr="003A7E07">
        <w:rPr>
          <w:rFonts w:ascii="Trebuchet MS" w:hAnsi="Trebuchet MS"/>
          <w:color w:val="231F20"/>
          <w:sz w:val="24"/>
          <w:szCs w:val="24"/>
        </w:rPr>
        <w:t>Activity</w:t>
      </w:r>
      <w:r w:rsidRPr="003A7E07">
        <w:rPr>
          <w:rFonts w:ascii="Trebuchet MS" w:hAnsi="Trebuchet MS"/>
          <w:color w:val="231F20"/>
          <w:spacing w:val="-11"/>
          <w:sz w:val="24"/>
          <w:szCs w:val="24"/>
        </w:rPr>
        <w:t xml:space="preserve"> </w:t>
      </w:r>
      <w:r w:rsidRPr="003A7E07">
        <w:rPr>
          <w:rFonts w:ascii="Trebuchet MS" w:hAnsi="Trebuchet MS"/>
          <w:color w:val="231F20"/>
          <w:sz w:val="24"/>
          <w:szCs w:val="24"/>
        </w:rPr>
        <w:t>4:</w:t>
      </w:r>
      <w:r w:rsidRPr="003A7E07">
        <w:rPr>
          <w:rFonts w:ascii="Trebuchet MS" w:hAnsi="Trebuchet MS"/>
          <w:color w:val="231F20"/>
          <w:spacing w:val="-12"/>
          <w:sz w:val="24"/>
          <w:szCs w:val="24"/>
        </w:rPr>
        <w:t xml:space="preserve"> </w:t>
      </w:r>
      <w:r w:rsidRPr="003A7E07">
        <w:rPr>
          <w:rFonts w:ascii="Trebuchet MS" w:hAnsi="Trebuchet MS"/>
          <w:color w:val="231F20"/>
          <w:sz w:val="24"/>
          <w:szCs w:val="24"/>
        </w:rPr>
        <w:t>Investigating</w:t>
      </w:r>
      <w:r w:rsidRPr="003A7E07">
        <w:rPr>
          <w:rFonts w:ascii="Trebuchet MS" w:hAnsi="Trebuchet MS"/>
          <w:color w:val="231F20"/>
          <w:spacing w:val="-11"/>
          <w:sz w:val="24"/>
          <w:szCs w:val="24"/>
        </w:rPr>
        <w:t xml:space="preserve"> </w:t>
      </w:r>
      <w:r w:rsidRPr="003A7E07">
        <w:rPr>
          <w:rFonts w:ascii="Trebuchet MS" w:hAnsi="Trebuchet MS"/>
          <w:color w:val="231F20"/>
          <w:sz w:val="24"/>
          <w:szCs w:val="24"/>
        </w:rPr>
        <w:t>Alternative</w:t>
      </w:r>
      <w:r w:rsidRPr="003A7E07">
        <w:rPr>
          <w:rFonts w:ascii="Trebuchet MS" w:hAnsi="Trebuchet MS"/>
          <w:color w:val="231F20"/>
          <w:spacing w:val="-12"/>
          <w:sz w:val="24"/>
          <w:szCs w:val="24"/>
        </w:rPr>
        <w:t xml:space="preserve"> </w:t>
      </w:r>
      <w:r w:rsidRPr="003A7E07">
        <w:rPr>
          <w:rFonts w:ascii="Trebuchet MS" w:hAnsi="Trebuchet MS"/>
          <w:color w:val="231F20"/>
          <w:sz w:val="24"/>
          <w:szCs w:val="24"/>
        </w:rPr>
        <w:t>Approaches</w:t>
      </w:r>
      <w:r w:rsidRPr="003A7E07">
        <w:rPr>
          <w:rFonts w:ascii="Trebuchet MS" w:hAnsi="Trebuchet MS"/>
          <w:color w:val="231F20"/>
          <w:spacing w:val="-11"/>
          <w:sz w:val="24"/>
          <w:szCs w:val="24"/>
        </w:rPr>
        <w:t xml:space="preserve"> </w:t>
      </w:r>
      <w:r w:rsidRPr="003A7E07">
        <w:rPr>
          <w:rFonts w:ascii="Trebuchet MS" w:hAnsi="Trebuchet MS"/>
          <w:color w:val="231F20"/>
          <w:sz w:val="24"/>
          <w:szCs w:val="24"/>
        </w:rPr>
        <w:t>to</w:t>
      </w:r>
      <w:r w:rsidRPr="003A7E07">
        <w:rPr>
          <w:rFonts w:ascii="Trebuchet MS" w:hAnsi="Trebuchet MS"/>
          <w:color w:val="231F20"/>
          <w:spacing w:val="-12"/>
          <w:sz w:val="24"/>
          <w:szCs w:val="24"/>
        </w:rPr>
        <w:t xml:space="preserve"> </w:t>
      </w:r>
      <w:r w:rsidRPr="003A7E07">
        <w:rPr>
          <w:rFonts w:ascii="Trebuchet MS" w:hAnsi="Trebuchet MS"/>
          <w:color w:val="231F20"/>
          <w:sz w:val="24"/>
          <w:szCs w:val="24"/>
        </w:rPr>
        <w:t>Assisting</w:t>
      </w:r>
      <w:r w:rsidRPr="003A7E07">
        <w:rPr>
          <w:rFonts w:ascii="Trebuchet MS" w:hAnsi="Trebuchet MS"/>
          <w:color w:val="231F20"/>
          <w:spacing w:val="-11"/>
          <w:sz w:val="24"/>
          <w:szCs w:val="24"/>
        </w:rPr>
        <w:t xml:space="preserve"> </w:t>
      </w:r>
      <w:r w:rsidRPr="003A7E07">
        <w:rPr>
          <w:rFonts w:ascii="Trebuchet MS" w:hAnsi="Trebuchet MS"/>
          <w:color w:val="231F20"/>
          <w:sz w:val="24"/>
          <w:szCs w:val="24"/>
        </w:rPr>
        <w:t>Lee’s</w:t>
      </w:r>
      <w:r w:rsidRPr="003A7E07">
        <w:rPr>
          <w:rFonts w:ascii="Trebuchet MS" w:hAnsi="Trebuchet MS"/>
          <w:color w:val="231F20"/>
          <w:w w:val="97"/>
          <w:sz w:val="24"/>
          <w:szCs w:val="24"/>
        </w:rPr>
        <w:t xml:space="preserve"> </w:t>
      </w:r>
      <w:r w:rsidRPr="003A7E07">
        <w:rPr>
          <w:rFonts w:ascii="Trebuchet MS" w:hAnsi="Trebuchet MS"/>
          <w:color w:val="231F20"/>
          <w:sz w:val="24"/>
          <w:szCs w:val="24"/>
        </w:rPr>
        <w:t>Adjustment</w:t>
      </w:r>
    </w:p>
    <w:p w14:paraId="308BE608" w14:textId="047A09DD" w:rsidR="00B91650" w:rsidRPr="003A7E07" w:rsidRDefault="00B91650" w:rsidP="006A2226">
      <w:pPr>
        <w:pStyle w:val="BodyText"/>
        <w:kinsoku w:val="0"/>
        <w:overflowPunct w:val="0"/>
        <w:spacing w:before="101" w:line="265" w:lineRule="auto"/>
        <w:ind w:left="1080" w:right="119" w:firstLine="0"/>
        <w:rPr>
          <w:color w:val="000000"/>
          <w:sz w:val="22"/>
          <w:szCs w:val="22"/>
        </w:rPr>
      </w:pPr>
      <w:r w:rsidRPr="003A7E07">
        <w:rPr>
          <w:color w:val="231F20"/>
          <w:spacing w:val="-1"/>
          <w:sz w:val="22"/>
          <w:szCs w:val="22"/>
        </w:rPr>
        <w:t>One</w:t>
      </w:r>
      <w:r w:rsidRPr="003A7E07">
        <w:rPr>
          <w:color w:val="231F20"/>
          <w:spacing w:val="-2"/>
          <w:sz w:val="22"/>
          <w:szCs w:val="22"/>
        </w:rPr>
        <w:t xml:space="preserve"> </w:t>
      </w:r>
      <w:r w:rsidRPr="003A7E07">
        <w:rPr>
          <w:color w:val="231F20"/>
          <w:sz w:val="22"/>
          <w:szCs w:val="22"/>
        </w:rPr>
        <w:t>highly</w:t>
      </w:r>
      <w:r w:rsidRPr="003A7E07">
        <w:rPr>
          <w:color w:val="231F20"/>
          <w:spacing w:val="-1"/>
          <w:sz w:val="22"/>
          <w:szCs w:val="22"/>
        </w:rPr>
        <w:t xml:space="preserve"> </w:t>
      </w:r>
      <w:r w:rsidRPr="003A7E07">
        <w:rPr>
          <w:color w:val="231F20"/>
          <w:sz w:val="22"/>
          <w:szCs w:val="22"/>
        </w:rPr>
        <w:t>engaging</w:t>
      </w:r>
      <w:r w:rsidRPr="003A7E07">
        <w:rPr>
          <w:color w:val="231F20"/>
          <w:spacing w:val="-3"/>
          <w:sz w:val="22"/>
          <w:szCs w:val="22"/>
        </w:rPr>
        <w:t xml:space="preserve"> </w:t>
      </w:r>
      <w:r w:rsidRPr="003A7E07">
        <w:rPr>
          <w:color w:val="231F20"/>
          <w:spacing w:val="-1"/>
          <w:sz w:val="22"/>
          <w:szCs w:val="22"/>
        </w:rPr>
        <w:t xml:space="preserve">way </w:t>
      </w:r>
      <w:r w:rsidRPr="003A7E07">
        <w:rPr>
          <w:color w:val="231F20"/>
          <w:sz w:val="22"/>
          <w:szCs w:val="22"/>
        </w:rPr>
        <w:t>to</w:t>
      </w:r>
      <w:r w:rsidRPr="003A7E07">
        <w:rPr>
          <w:color w:val="231F20"/>
          <w:spacing w:val="-1"/>
          <w:sz w:val="22"/>
          <w:szCs w:val="22"/>
        </w:rPr>
        <w:t xml:space="preserve"> </w:t>
      </w:r>
      <w:r w:rsidRPr="003A7E07">
        <w:rPr>
          <w:color w:val="231F20"/>
          <w:sz w:val="22"/>
          <w:szCs w:val="22"/>
        </w:rPr>
        <w:t>present</w:t>
      </w:r>
      <w:r w:rsidRPr="003A7E07">
        <w:rPr>
          <w:color w:val="231F20"/>
          <w:spacing w:val="-2"/>
          <w:sz w:val="22"/>
          <w:szCs w:val="22"/>
        </w:rPr>
        <w:t xml:space="preserve"> </w:t>
      </w:r>
      <w:r w:rsidRPr="003A7E07">
        <w:rPr>
          <w:color w:val="231F20"/>
          <w:sz w:val="22"/>
          <w:szCs w:val="22"/>
        </w:rPr>
        <w:t>research</w:t>
      </w:r>
      <w:r w:rsidRPr="003A7E07">
        <w:rPr>
          <w:color w:val="231F20"/>
          <w:spacing w:val="-1"/>
          <w:sz w:val="22"/>
          <w:szCs w:val="22"/>
        </w:rPr>
        <w:t xml:space="preserve"> </w:t>
      </w:r>
      <w:r w:rsidRPr="003A7E07">
        <w:rPr>
          <w:color w:val="231F20"/>
          <w:sz w:val="22"/>
          <w:szCs w:val="22"/>
        </w:rPr>
        <w:t>methods</w:t>
      </w:r>
      <w:r w:rsidRPr="003A7E07">
        <w:rPr>
          <w:color w:val="231F20"/>
          <w:spacing w:val="-2"/>
          <w:sz w:val="22"/>
          <w:szCs w:val="22"/>
        </w:rPr>
        <w:t xml:space="preserve"> </w:t>
      </w:r>
      <w:r w:rsidRPr="003A7E07">
        <w:rPr>
          <w:color w:val="231F20"/>
          <w:sz w:val="22"/>
          <w:szCs w:val="22"/>
        </w:rPr>
        <w:t>is</w:t>
      </w:r>
      <w:r w:rsidRPr="003A7E07">
        <w:rPr>
          <w:color w:val="231F20"/>
          <w:spacing w:val="-2"/>
          <w:sz w:val="22"/>
          <w:szCs w:val="22"/>
        </w:rPr>
        <w:t xml:space="preserve"> </w:t>
      </w:r>
      <w:r w:rsidRPr="003A7E07">
        <w:rPr>
          <w:color w:val="231F20"/>
          <w:sz w:val="22"/>
          <w:szCs w:val="22"/>
        </w:rPr>
        <w:t>by</w:t>
      </w:r>
      <w:r w:rsidRPr="003A7E07">
        <w:rPr>
          <w:color w:val="231F20"/>
          <w:spacing w:val="-1"/>
          <w:sz w:val="22"/>
          <w:szCs w:val="22"/>
        </w:rPr>
        <w:t xml:space="preserve"> </w:t>
      </w:r>
      <w:r w:rsidRPr="003A7E07">
        <w:rPr>
          <w:color w:val="231F20"/>
          <w:sz w:val="22"/>
          <w:szCs w:val="22"/>
        </w:rPr>
        <w:t>incorporating</w:t>
      </w:r>
      <w:r w:rsidRPr="003A7E07">
        <w:rPr>
          <w:color w:val="231F20"/>
          <w:spacing w:val="-3"/>
          <w:sz w:val="22"/>
          <w:szCs w:val="22"/>
        </w:rPr>
        <w:t xml:space="preserve"> </w:t>
      </w:r>
      <w:r w:rsidRPr="003A7E07">
        <w:rPr>
          <w:color w:val="231F20"/>
          <w:sz w:val="22"/>
          <w:szCs w:val="22"/>
        </w:rPr>
        <w:t>the</w:t>
      </w:r>
      <w:r w:rsidRPr="003A7E07">
        <w:rPr>
          <w:color w:val="231F20"/>
          <w:spacing w:val="-1"/>
          <w:sz w:val="22"/>
          <w:szCs w:val="22"/>
        </w:rPr>
        <w:t xml:space="preserve"> students’ </w:t>
      </w:r>
      <w:r w:rsidRPr="003A7E07">
        <w:rPr>
          <w:color w:val="231F20"/>
          <w:sz w:val="22"/>
          <w:szCs w:val="22"/>
        </w:rPr>
        <w:t>approaches</w:t>
      </w:r>
      <w:r w:rsidRPr="003A7E07">
        <w:rPr>
          <w:color w:val="231F20"/>
          <w:spacing w:val="7"/>
          <w:sz w:val="22"/>
          <w:szCs w:val="22"/>
        </w:rPr>
        <w:t xml:space="preserve"> </w:t>
      </w:r>
      <w:r w:rsidRPr="003A7E07">
        <w:rPr>
          <w:color w:val="231F20"/>
          <w:sz w:val="22"/>
          <w:szCs w:val="22"/>
        </w:rPr>
        <w:t>to</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In-Class</w:t>
      </w:r>
      <w:r w:rsidRPr="003A7E07">
        <w:rPr>
          <w:color w:val="231F20"/>
          <w:spacing w:val="8"/>
          <w:sz w:val="22"/>
          <w:szCs w:val="22"/>
        </w:rPr>
        <w:t xml:space="preserve"> </w:t>
      </w:r>
      <w:r w:rsidRPr="003A7E07">
        <w:rPr>
          <w:color w:val="231F20"/>
          <w:spacing w:val="-1"/>
          <w:sz w:val="22"/>
          <w:szCs w:val="22"/>
        </w:rPr>
        <w:t>Activity</w:t>
      </w:r>
      <w:r w:rsidRPr="003A7E07">
        <w:rPr>
          <w:color w:val="231F20"/>
          <w:spacing w:val="8"/>
          <w:sz w:val="22"/>
          <w:szCs w:val="22"/>
        </w:rPr>
        <w:t xml:space="preserve"> </w:t>
      </w:r>
      <w:r w:rsidR="00712597" w:rsidRPr="003A7E07">
        <w:rPr>
          <w:color w:val="231F20"/>
          <w:sz w:val="22"/>
          <w:szCs w:val="22"/>
        </w:rPr>
        <w:t>3</w:t>
      </w:r>
      <w:r w:rsidRPr="003A7E07">
        <w:rPr>
          <w:color w:val="231F20"/>
          <w:spacing w:val="7"/>
          <w:sz w:val="22"/>
          <w:szCs w:val="22"/>
        </w:rPr>
        <w:t xml:space="preserve"> </w:t>
      </w:r>
      <w:r w:rsidRPr="003A7E07">
        <w:rPr>
          <w:color w:val="231F20"/>
          <w:sz w:val="22"/>
          <w:szCs w:val="22"/>
        </w:rPr>
        <w:t>vignette</w:t>
      </w:r>
      <w:r w:rsidRPr="003A7E07">
        <w:rPr>
          <w:color w:val="231F20"/>
          <w:spacing w:val="7"/>
          <w:sz w:val="22"/>
          <w:szCs w:val="22"/>
        </w:rPr>
        <w:t xml:space="preserve"> </w:t>
      </w:r>
      <w:r w:rsidRPr="003A7E07">
        <w:rPr>
          <w:color w:val="231F20"/>
          <w:sz w:val="22"/>
          <w:szCs w:val="22"/>
        </w:rPr>
        <w:t>into</w:t>
      </w:r>
      <w:r w:rsidRPr="003A7E07">
        <w:rPr>
          <w:color w:val="231F20"/>
          <w:spacing w:val="8"/>
          <w:sz w:val="22"/>
          <w:szCs w:val="22"/>
        </w:rPr>
        <w:t xml:space="preserve"> </w:t>
      </w:r>
      <w:r w:rsidRPr="003A7E07">
        <w:rPr>
          <w:color w:val="231F20"/>
          <w:sz w:val="22"/>
          <w:szCs w:val="22"/>
        </w:rPr>
        <w:t>illustrations</w:t>
      </w:r>
      <w:r w:rsidRPr="003A7E07">
        <w:rPr>
          <w:color w:val="231F20"/>
          <w:spacing w:val="7"/>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research</w:t>
      </w:r>
      <w:r w:rsidRPr="003A7E07">
        <w:rPr>
          <w:color w:val="231F20"/>
          <w:spacing w:val="8"/>
          <w:sz w:val="22"/>
          <w:szCs w:val="22"/>
        </w:rPr>
        <w:t xml:space="preserve"> </w:t>
      </w:r>
      <w:r w:rsidRPr="003A7E07">
        <w:rPr>
          <w:color w:val="231F20"/>
          <w:sz w:val="22"/>
          <w:szCs w:val="22"/>
        </w:rPr>
        <w:t>methods.</w:t>
      </w:r>
      <w:r w:rsidRPr="003A7E07">
        <w:rPr>
          <w:color w:val="231F20"/>
          <w:spacing w:val="7"/>
          <w:sz w:val="22"/>
          <w:szCs w:val="22"/>
        </w:rPr>
        <w:t xml:space="preserve"> </w:t>
      </w:r>
      <w:r w:rsidRPr="003A7E07">
        <w:rPr>
          <w:color w:val="231F20"/>
          <w:sz w:val="22"/>
          <w:szCs w:val="22"/>
        </w:rPr>
        <w:t>Record</w:t>
      </w:r>
      <w:r w:rsidRPr="003A7E07">
        <w:rPr>
          <w:color w:val="231F20"/>
          <w:spacing w:val="22"/>
          <w:w w:val="99"/>
          <w:sz w:val="22"/>
          <w:szCs w:val="22"/>
        </w:rPr>
        <w:t xml:space="preserve"> </w:t>
      </w:r>
      <w:r w:rsidRPr="003A7E07">
        <w:rPr>
          <w:color w:val="231F20"/>
          <w:sz w:val="22"/>
          <w:szCs w:val="22"/>
        </w:rPr>
        <w:t>the</w:t>
      </w:r>
      <w:r w:rsidRPr="003A7E07">
        <w:rPr>
          <w:color w:val="231F20"/>
          <w:spacing w:val="-12"/>
          <w:sz w:val="22"/>
          <w:szCs w:val="22"/>
        </w:rPr>
        <w:t xml:space="preserve"> </w:t>
      </w:r>
      <w:r w:rsidRPr="003A7E07">
        <w:rPr>
          <w:color w:val="231F20"/>
          <w:spacing w:val="-1"/>
          <w:sz w:val="22"/>
          <w:szCs w:val="22"/>
        </w:rPr>
        <w:t>students’</w:t>
      </w:r>
      <w:r w:rsidRPr="003A7E07">
        <w:rPr>
          <w:color w:val="231F20"/>
          <w:spacing w:val="-11"/>
          <w:sz w:val="22"/>
          <w:szCs w:val="22"/>
        </w:rPr>
        <w:t xml:space="preserve"> </w:t>
      </w:r>
      <w:r w:rsidRPr="003A7E07">
        <w:rPr>
          <w:color w:val="231F20"/>
          <w:sz w:val="22"/>
          <w:szCs w:val="22"/>
        </w:rPr>
        <w:t>ideas</w:t>
      </w:r>
      <w:r w:rsidRPr="003A7E07">
        <w:rPr>
          <w:color w:val="231F20"/>
          <w:spacing w:val="-12"/>
          <w:sz w:val="22"/>
          <w:szCs w:val="22"/>
        </w:rPr>
        <w:t xml:space="preserve"> </w:t>
      </w:r>
      <w:r w:rsidRPr="003A7E07">
        <w:rPr>
          <w:color w:val="231F20"/>
          <w:sz w:val="22"/>
          <w:szCs w:val="22"/>
        </w:rPr>
        <w:t>about</w:t>
      </w:r>
      <w:r w:rsidRPr="003A7E07">
        <w:rPr>
          <w:color w:val="231F20"/>
          <w:spacing w:val="-11"/>
          <w:sz w:val="22"/>
          <w:szCs w:val="22"/>
        </w:rPr>
        <w:t xml:space="preserve"> </w:t>
      </w:r>
      <w:r w:rsidRPr="003A7E07">
        <w:rPr>
          <w:color w:val="231F20"/>
          <w:sz w:val="22"/>
          <w:szCs w:val="22"/>
        </w:rPr>
        <w:t>the</w:t>
      </w:r>
      <w:r w:rsidRPr="003A7E07">
        <w:rPr>
          <w:color w:val="231F20"/>
          <w:spacing w:val="-12"/>
          <w:sz w:val="22"/>
          <w:szCs w:val="22"/>
        </w:rPr>
        <w:t xml:space="preserve"> </w:t>
      </w:r>
      <w:r w:rsidRPr="003A7E07">
        <w:rPr>
          <w:color w:val="231F20"/>
          <w:spacing w:val="-1"/>
          <w:sz w:val="22"/>
          <w:szCs w:val="22"/>
        </w:rPr>
        <w:t>reasons</w:t>
      </w:r>
      <w:r w:rsidRPr="003A7E07">
        <w:rPr>
          <w:color w:val="231F20"/>
          <w:spacing w:val="-11"/>
          <w:sz w:val="22"/>
          <w:szCs w:val="22"/>
        </w:rPr>
        <w:t xml:space="preserve"> </w:t>
      </w:r>
      <w:r w:rsidRPr="003A7E07">
        <w:rPr>
          <w:color w:val="231F20"/>
          <w:spacing w:val="-1"/>
          <w:sz w:val="22"/>
          <w:szCs w:val="22"/>
        </w:rPr>
        <w:t>for</w:t>
      </w:r>
      <w:r w:rsidRPr="003A7E07">
        <w:rPr>
          <w:color w:val="231F20"/>
          <w:spacing w:val="-11"/>
          <w:sz w:val="22"/>
          <w:szCs w:val="22"/>
        </w:rPr>
        <w:t xml:space="preserve"> </w:t>
      </w:r>
      <w:r w:rsidRPr="003A7E07">
        <w:rPr>
          <w:color w:val="231F20"/>
          <w:sz w:val="22"/>
          <w:szCs w:val="22"/>
        </w:rPr>
        <w:t>Lee’s</w:t>
      </w:r>
      <w:r w:rsidRPr="003A7E07">
        <w:rPr>
          <w:color w:val="231F20"/>
          <w:spacing w:val="-12"/>
          <w:sz w:val="22"/>
          <w:szCs w:val="22"/>
        </w:rPr>
        <w:t xml:space="preserve"> </w:t>
      </w:r>
      <w:r w:rsidRPr="003A7E07">
        <w:rPr>
          <w:color w:val="231F20"/>
          <w:spacing w:val="-1"/>
          <w:sz w:val="22"/>
          <w:szCs w:val="22"/>
        </w:rPr>
        <w:t>dif</w:t>
      </w:r>
      <w:r w:rsidRPr="003A7E07">
        <w:rPr>
          <w:color w:val="231F20"/>
          <w:spacing w:val="-2"/>
          <w:sz w:val="22"/>
          <w:szCs w:val="22"/>
        </w:rPr>
        <w:t>fi</w:t>
      </w:r>
      <w:r w:rsidRPr="003A7E07">
        <w:rPr>
          <w:color w:val="231F20"/>
          <w:spacing w:val="-1"/>
          <w:sz w:val="22"/>
          <w:szCs w:val="22"/>
        </w:rPr>
        <w:t>culties</w:t>
      </w:r>
      <w:r w:rsidRPr="003A7E07">
        <w:rPr>
          <w:color w:val="231F20"/>
          <w:spacing w:val="-11"/>
          <w:sz w:val="22"/>
          <w:szCs w:val="22"/>
        </w:rPr>
        <w:t xml:space="preserve"> </w:t>
      </w:r>
      <w:r w:rsidRPr="003A7E07">
        <w:rPr>
          <w:color w:val="231F20"/>
          <w:sz w:val="22"/>
          <w:szCs w:val="22"/>
        </w:rPr>
        <w:t>and</w:t>
      </w:r>
      <w:r w:rsidRPr="003A7E07">
        <w:rPr>
          <w:color w:val="231F20"/>
          <w:spacing w:val="-12"/>
          <w:sz w:val="22"/>
          <w:szCs w:val="22"/>
        </w:rPr>
        <w:t xml:space="preserve"> </w:t>
      </w:r>
      <w:r w:rsidRPr="003A7E07">
        <w:rPr>
          <w:color w:val="231F20"/>
          <w:sz w:val="22"/>
          <w:szCs w:val="22"/>
        </w:rPr>
        <w:t>their</w:t>
      </w:r>
      <w:r w:rsidRPr="003A7E07">
        <w:rPr>
          <w:color w:val="231F20"/>
          <w:spacing w:val="-11"/>
          <w:sz w:val="22"/>
          <w:szCs w:val="22"/>
        </w:rPr>
        <w:t xml:space="preserve"> </w:t>
      </w:r>
      <w:r w:rsidRPr="003A7E07">
        <w:rPr>
          <w:color w:val="231F20"/>
          <w:spacing w:val="-1"/>
          <w:sz w:val="22"/>
          <w:szCs w:val="22"/>
        </w:rPr>
        <w:t>suggestions</w:t>
      </w:r>
      <w:r w:rsidRPr="003A7E07">
        <w:rPr>
          <w:color w:val="231F20"/>
          <w:spacing w:val="-10"/>
          <w:sz w:val="22"/>
          <w:szCs w:val="22"/>
        </w:rPr>
        <w:t xml:space="preserve"> </w:t>
      </w:r>
      <w:r w:rsidRPr="003A7E07">
        <w:rPr>
          <w:color w:val="231F20"/>
          <w:spacing w:val="-1"/>
          <w:sz w:val="22"/>
          <w:szCs w:val="22"/>
        </w:rPr>
        <w:t>for</w:t>
      </w:r>
      <w:r w:rsidRPr="003A7E07">
        <w:rPr>
          <w:color w:val="231F20"/>
          <w:spacing w:val="-12"/>
          <w:sz w:val="22"/>
          <w:szCs w:val="22"/>
        </w:rPr>
        <w:t xml:space="preserve"> </w:t>
      </w:r>
      <w:r w:rsidRPr="003A7E07">
        <w:rPr>
          <w:color w:val="231F20"/>
          <w:spacing w:val="-1"/>
          <w:sz w:val="22"/>
          <w:szCs w:val="22"/>
        </w:rPr>
        <w:t>fostering</w:t>
      </w:r>
      <w:r w:rsidRPr="003A7E07">
        <w:rPr>
          <w:color w:val="231F20"/>
          <w:spacing w:val="28"/>
          <w:w w:val="99"/>
          <w:sz w:val="22"/>
          <w:szCs w:val="22"/>
        </w:rPr>
        <w:t xml:space="preserve"> </w:t>
      </w:r>
      <w:r w:rsidRPr="003A7E07">
        <w:rPr>
          <w:color w:val="231F20"/>
          <w:spacing w:val="-2"/>
          <w:sz w:val="22"/>
          <w:szCs w:val="22"/>
        </w:rPr>
        <w:t>Lee’s</w:t>
      </w:r>
      <w:r w:rsidRPr="003A7E07">
        <w:rPr>
          <w:color w:val="231F20"/>
          <w:spacing w:val="-14"/>
          <w:sz w:val="22"/>
          <w:szCs w:val="22"/>
        </w:rPr>
        <w:t xml:space="preserve"> </w:t>
      </w:r>
      <w:r w:rsidRPr="003A7E07">
        <w:rPr>
          <w:color w:val="231F20"/>
          <w:spacing w:val="-2"/>
          <w:sz w:val="22"/>
          <w:szCs w:val="22"/>
        </w:rPr>
        <w:t>adaptation</w:t>
      </w:r>
      <w:r w:rsidRPr="003A7E07">
        <w:rPr>
          <w:color w:val="231F20"/>
          <w:spacing w:val="-14"/>
          <w:sz w:val="22"/>
          <w:szCs w:val="22"/>
        </w:rPr>
        <w:t xml:space="preserve"> </w:t>
      </w:r>
      <w:r w:rsidRPr="003A7E07">
        <w:rPr>
          <w:color w:val="231F20"/>
          <w:spacing w:val="-1"/>
          <w:sz w:val="22"/>
          <w:szCs w:val="22"/>
        </w:rPr>
        <w:t>to</w:t>
      </w:r>
      <w:r w:rsidRPr="003A7E07">
        <w:rPr>
          <w:color w:val="231F20"/>
          <w:spacing w:val="-14"/>
          <w:sz w:val="22"/>
          <w:szCs w:val="22"/>
        </w:rPr>
        <w:t xml:space="preserve"> </w:t>
      </w:r>
      <w:r w:rsidRPr="003A7E07">
        <w:rPr>
          <w:color w:val="231F20"/>
          <w:spacing w:val="-2"/>
          <w:sz w:val="22"/>
          <w:szCs w:val="22"/>
        </w:rPr>
        <w:t>the</w:t>
      </w:r>
      <w:r w:rsidRPr="003A7E07">
        <w:rPr>
          <w:color w:val="231F20"/>
          <w:spacing w:val="-14"/>
          <w:sz w:val="22"/>
          <w:szCs w:val="22"/>
        </w:rPr>
        <w:t xml:space="preserve"> </w:t>
      </w:r>
      <w:r w:rsidRPr="003A7E07">
        <w:rPr>
          <w:color w:val="231F20"/>
          <w:spacing w:val="-2"/>
          <w:sz w:val="22"/>
          <w:szCs w:val="22"/>
        </w:rPr>
        <w:t>new</w:t>
      </w:r>
      <w:r w:rsidRPr="003A7E07">
        <w:rPr>
          <w:color w:val="231F20"/>
          <w:spacing w:val="-14"/>
          <w:sz w:val="22"/>
          <w:szCs w:val="22"/>
        </w:rPr>
        <w:t xml:space="preserve"> </w:t>
      </w:r>
      <w:r w:rsidRPr="003A7E07">
        <w:rPr>
          <w:color w:val="231F20"/>
          <w:spacing w:val="-2"/>
          <w:sz w:val="22"/>
          <w:szCs w:val="22"/>
        </w:rPr>
        <w:t>environment.</w:t>
      </w:r>
      <w:r w:rsidRPr="003A7E07">
        <w:rPr>
          <w:color w:val="231F20"/>
          <w:spacing w:val="-14"/>
          <w:sz w:val="22"/>
          <w:szCs w:val="22"/>
        </w:rPr>
        <w:t xml:space="preserve"> </w:t>
      </w:r>
      <w:r w:rsidRPr="003A7E07">
        <w:rPr>
          <w:color w:val="231F20"/>
          <w:spacing w:val="-2"/>
          <w:sz w:val="22"/>
          <w:szCs w:val="22"/>
        </w:rPr>
        <w:t>Restate</w:t>
      </w:r>
      <w:r w:rsidRPr="003A7E07">
        <w:rPr>
          <w:color w:val="231F20"/>
          <w:spacing w:val="-14"/>
          <w:sz w:val="22"/>
          <w:szCs w:val="22"/>
        </w:rPr>
        <w:t xml:space="preserve"> </w:t>
      </w:r>
      <w:r w:rsidRPr="003A7E07">
        <w:rPr>
          <w:color w:val="231F20"/>
          <w:spacing w:val="-2"/>
          <w:sz w:val="22"/>
          <w:szCs w:val="22"/>
        </w:rPr>
        <w:t>their</w:t>
      </w:r>
      <w:r w:rsidRPr="003A7E07">
        <w:rPr>
          <w:color w:val="231F20"/>
          <w:spacing w:val="-14"/>
          <w:sz w:val="22"/>
          <w:szCs w:val="22"/>
        </w:rPr>
        <w:t xml:space="preserve"> </w:t>
      </w:r>
      <w:r w:rsidRPr="003A7E07">
        <w:rPr>
          <w:color w:val="231F20"/>
          <w:spacing w:val="-2"/>
          <w:sz w:val="22"/>
          <w:szCs w:val="22"/>
        </w:rPr>
        <w:t>comments</w:t>
      </w:r>
      <w:r w:rsidRPr="003A7E07">
        <w:rPr>
          <w:color w:val="231F20"/>
          <w:spacing w:val="-14"/>
          <w:sz w:val="22"/>
          <w:szCs w:val="22"/>
        </w:rPr>
        <w:t xml:space="preserve"> </w:t>
      </w:r>
      <w:r w:rsidRPr="003A7E07">
        <w:rPr>
          <w:color w:val="231F20"/>
          <w:spacing w:val="-1"/>
          <w:sz w:val="22"/>
          <w:szCs w:val="22"/>
        </w:rPr>
        <w:t>as</w:t>
      </w:r>
      <w:r w:rsidRPr="003A7E07">
        <w:rPr>
          <w:color w:val="231F20"/>
          <w:spacing w:val="-14"/>
          <w:sz w:val="22"/>
          <w:szCs w:val="22"/>
        </w:rPr>
        <w:t xml:space="preserve"> </w:t>
      </w:r>
      <w:r w:rsidRPr="003A7E07">
        <w:rPr>
          <w:color w:val="231F20"/>
          <w:spacing w:val="-2"/>
          <w:sz w:val="22"/>
          <w:szCs w:val="22"/>
        </w:rPr>
        <w:t>hypotheses</w:t>
      </w:r>
      <w:r w:rsidRPr="003A7E07">
        <w:rPr>
          <w:color w:val="231F20"/>
          <w:spacing w:val="-14"/>
          <w:sz w:val="22"/>
          <w:szCs w:val="22"/>
        </w:rPr>
        <w:t xml:space="preserve"> </w:t>
      </w:r>
      <w:r w:rsidRPr="003A7E07">
        <w:rPr>
          <w:color w:val="231F20"/>
          <w:spacing w:val="-2"/>
          <w:sz w:val="22"/>
          <w:szCs w:val="22"/>
        </w:rPr>
        <w:t>and</w:t>
      </w:r>
      <w:r w:rsidRPr="003A7E07">
        <w:rPr>
          <w:color w:val="231F20"/>
          <w:spacing w:val="-14"/>
          <w:sz w:val="22"/>
          <w:szCs w:val="22"/>
        </w:rPr>
        <w:t xml:space="preserve"> </w:t>
      </w:r>
      <w:r w:rsidRPr="003A7E07">
        <w:rPr>
          <w:color w:val="231F20"/>
          <w:spacing w:val="-2"/>
          <w:sz w:val="22"/>
          <w:szCs w:val="22"/>
        </w:rPr>
        <w:t>guide</w:t>
      </w:r>
      <w:r w:rsidRPr="003A7E07">
        <w:rPr>
          <w:color w:val="231F20"/>
          <w:spacing w:val="-14"/>
          <w:sz w:val="22"/>
          <w:szCs w:val="22"/>
        </w:rPr>
        <w:t xml:space="preserve"> </w:t>
      </w:r>
      <w:r w:rsidRPr="003A7E07">
        <w:rPr>
          <w:color w:val="231F20"/>
          <w:spacing w:val="-2"/>
          <w:sz w:val="22"/>
          <w:szCs w:val="22"/>
        </w:rPr>
        <w:t>the</w:t>
      </w:r>
      <w:r w:rsidRPr="003A7E07">
        <w:rPr>
          <w:color w:val="231F20"/>
          <w:spacing w:val="44"/>
          <w:w w:val="99"/>
          <w:sz w:val="22"/>
          <w:szCs w:val="22"/>
        </w:rPr>
        <w:t xml:space="preserve"> </w:t>
      </w:r>
      <w:r w:rsidRPr="003A7E07">
        <w:rPr>
          <w:color w:val="231F20"/>
          <w:spacing w:val="-1"/>
          <w:sz w:val="22"/>
          <w:szCs w:val="22"/>
        </w:rPr>
        <w:t>students</w:t>
      </w:r>
      <w:r w:rsidRPr="003A7E07">
        <w:rPr>
          <w:color w:val="231F20"/>
          <w:spacing w:val="-12"/>
          <w:sz w:val="22"/>
          <w:szCs w:val="22"/>
        </w:rPr>
        <w:t xml:space="preserve"> </w:t>
      </w:r>
      <w:r w:rsidRPr="003A7E07">
        <w:rPr>
          <w:color w:val="231F20"/>
          <w:spacing w:val="-1"/>
          <w:sz w:val="22"/>
          <w:szCs w:val="22"/>
        </w:rPr>
        <w:t>in</w:t>
      </w:r>
      <w:r w:rsidRPr="003A7E07">
        <w:rPr>
          <w:color w:val="231F20"/>
          <w:spacing w:val="-12"/>
          <w:sz w:val="22"/>
          <w:szCs w:val="22"/>
        </w:rPr>
        <w:t xml:space="preserve"> </w:t>
      </w:r>
      <w:r w:rsidRPr="003A7E07">
        <w:rPr>
          <w:color w:val="231F20"/>
          <w:spacing w:val="-1"/>
          <w:sz w:val="22"/>
          <w:szCs w:val="22"/>
        </w:rPr>
        <w:t>designing</w:t>
      </w:r>
      <w:r w:rsidRPr="003A7E07">
        <w:rPr>
          <w:color w:val="231F20"/>
          <w:spacing w:val="-11"/>
          <w:sz w:val="22"/>
          <w:szCs w:val="22"/>
        </w:rPr>
        <w:t xml:space="preserve"> </w:t>
      </w:r>
      <w:r w:rsidRPr="003A7E07">
        <w:rPr>
          <w:color w:val="231F20"/>
          <w:spacing w:val="-1"/>
          <w:sz w:val="22"/>
          <w:szCs w:val="22"/>
        </w:rPr>
        <w:t>investigations</w:t>
      </w:r>
      <w:r w:rsidRPr="003A7E07">
        <w:rPr>
          <w:color w:val="231F20"/>
          <w:spacing w:val="-12"/>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pacing w:val="-1"/>
          <w:sz w:val="22"/>
          <w:szCs w:val="22"/>
        </w:rPr>
        <w:t>would</w:t>
      </w:r>
      <w:r w:rsidRPr="003A7E07">
        <w:rPr>
          <w:color w:val="231F20"/>
          <w:spacing w:val="-11"/>
          <w:sz w:val="22"/>
          <w:szCs w:val="22"/>
        </w:rPr>
        <w:t xml:space="preserve"> </w:t>
      </w:r>
      <w:r w:rsidRPr="003A7E07">
        <w:rPr>
          <w:color w:val="231F20"/>
          <w:spacing w:val="-1"/>
          <w:sz w:val="22"/>
          <w:szCs w:val="22"/>
        </w:rPr>
        <w:t>test</w:t>
      </w:r>
      <w:r w:rsidRPr="003A7E07">
        <w:rPr>
          <w:color w:val="231F20"/>
          <w:spacing w:val="-12"/>
          <w:sz w:val="22"/>
          <w:szCs w:val="22"/>
        </w:rPr>
        <w:t xml:space="preserve"> </w:t>
      </w:r>
      <w:r w:rsidRPr="003A7E07">
        <w:rPr>
          <w:color w:val="231F20"/>
          <w:spacing w:val="-1"/>
          <w:sz w:val="22"/>
          <w:szCs w:val="22"/>
        </w:rPr>
        <w:t>these</w:t>
      </w:r>
      <w:r w:rsidRPr="003A7E07">
        <w:rPr>
          <w:color w:val="231F20"/>
          <w:spacing w:val="-12"/>
          <w:sz w:val="22"/>
          <w:szCs w:val="22"/>
        </w:rPr>
        <w:t xml:space="preserve"> </w:t>
      </w:r>
      <w:r w:rsidRPr="003A7E07">
        <w:rPr>
          <w:color w:val="231F20"/>
          <w:spacing w:val="-1"/>
          <w:sz w:val="22"/>
          <w:szCs w:val="22"/>
        </w:rPr>
        <w:t>hypotheses.</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course,</w:t>
      </w:r>
      <w:r w:rsidRPr="003A7E07">
        <w:rPr>
          <w:color w:val="231F20"/>
          <w:spacing w:val="-12"/>
          <w:sz w:val="22"/>
          <w:szCs w:val="22"/>
        </w:rPr>
        <w:t xml:space="preserve"> </w:t>
      </w:r>
      <w:r w:rsidRPr="003A7E07">
        <w:rPr>
          <w:color w:val="231F20"/>
          <w:spacing w:val="-1"/>
          <w:sz w:val="22"/>
          <w:szCs w:val="22"/>
        </w:rPr>
        <w:t>this</w:t>
      </w:r>
      <w:r w:rsidRPr="003A7E07">
        <w:rPr>
          <w:color w:val="231F20"/>
          <w:spacing w:val="-12"/>
          <w:sz w:val="22"/>
          <w:szCs w:val="22"/>
        </w:rPr>
        <w:t xml:space="preserve"> </w:t>
      </w:r>
      <w:r w:rsidRPr="003A7E07">
        <w:rPr>
          <w:color w:val="231F20"/>
          <w:spacing w:val="-1"/>
          <w:sz w:val="22"/>
          <w:szCs w:val="22"/>
        </w:rPr>
        <w:t>process</w:t>
      </w:r>
      <w:r w:rsidRPr="003A7E07">
        <w:rPr>
          <w:color w:val="231F20"/>
          <w:spacing w:val="24"/>
          <w:w w:val="99"/>
          <w:sz w:val="22"/>
          <w:szCs w:val="22"/>
        </w:rPr>
        <w:t xml:space="preserve"> </w:t>
      </w:r>
      <w:r w:rsidRPr="003A7E07">
        <w:rPr>
          <w:color w:val="231F20"/>
          <w:spacing w:val="-1"/>
          <w:sz w:val="22"/>
          <w:szCs w:val="22"/>
        </w:rPr>
        <w:t>offers</w:t>
      </w:r>
      <w:r w:rsidRPr="003A7E07">
        <w:rPr>
          <w:color w:val="231F20"/>
          <w:spacing w:val="-13"/>
          <w:sz w:val="22"/>
          <w:szCs w:val="22"/>
        </w:rPr>
        <w:t xml:space="preserve"> </w:t>
      </w:r>
      <w:r w:rsidRPr="003A7E07">
        <w:rPr>
          <w:color w:val="231F20"/>
          <w:sz w:val="22"/>
          <w:szCs w:val="22"/>
        </w:rPr>
        <w:t>a</w:t>
      </w:r>
      <w:r w:rsidRPr="003A7E07">
        <w:rPr>
          <w:color w:val="231F20"/>
          <w:spacing w:val="-12"/>
          <w:sz w:val="22"/>
          <w:szCs w:val="22"/>
        </w:rPr>
        <w:t xml:space="preserve"> </w:t>
      </w:r>
      <w:r w:rsidRPr="003A7E07">
        <w:rPr>
          <w:color w:val="231F20"/>
          <w:spacing w:val="-1"/>
          <w:sz w:val="22"/>
          <w:szCs w:val="22"/>
        </w:rPr>
        <w:t>natural</w:t>
      </w:r>
      <w:r w:rsidRPr="003A7E07">
        <w:rPr>
          <w:color w:val="231F20"/>
          <w:spacing w:val="-12"/>
          <w:sz w:val="22"/>
          <w:szCs w:val="22"/>
        </w:rPr>
        <w:t xml:space="preserve"> </w:t>
      </w:r>
      <w:r w:rsidRPr="003A7E07">
        <w:rPr>
          <w:color w:val="231F20"/>
          <w:spacing w:val="-1"/>
          <w:sz w:val="22"/>
          <w:szCs w:val="22"/>
        </w:rPr>
        <w:t>opportunity</w:t>
      </w:r>
      <w:r w:rsidRPr="003A7E07">
        <w:rPr>
          <w:color w:val="231F20"/>
          <w:spacing w:val="-13"/>
          <w:sz w:val="22"/>
          <w:szCs w:val="22"/>
        </w:rPr>
        <w:t xml:space="preserve"> </w:t>
      </w:r>
      <w:r w:rsidRPr="003A7E07">
        <w:rPr>
          <w:color w:val="231F20"/>
          <w:spacing w:val="-1"/>
          <w:sz w:val="22"/>
          <w:szCs w:val="22"/>
        </w:rPr>
        <w:t>for</w:t>
      </w:r>
      <w:r w:rsidRPr="003A7E07">
        <w:rPr>
          <w:color w:val="231F20"/>
          <w:spacing w:val="-12"/>
          <w:sz w:val="22"/>
          <w:szCs w:val="22"/>
        </w:rPr>
        <w:t xml:space="preserve"> </w:t>
      </w:r>
      <w:r w:rsidRPr="003A7E07">
        <w:rPr>
          <w:color w:val="231F20"/>
          <w:spacing w:val="-1"/>
          <w:sz w:val="22"/>
          <w:szCs w:val="22"/>
        </w:rPr>
        <w:t>you</w:t>
      </w:r>
      <w:r w:rsidRPr="003A7E07">
        <w:rPr>
          <w:color w:val="231F20"/>
          <w:spacing w:val="-12"/>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1"/>
          <w:sz w:val="22"/>
          <w:szCs w:val="22"/>
        </w:rPr>
        <w:t>de</w:t>
      </w:r>
      <w:r w:rsidRPr="003A7E07">
        <w:rPr>
          <w:color w:val="231F20"/>
          <w:spacing w:val="-2"/>
          <w:sz w:val="22"/>
          <w:szCs w:val="22"/>
        </w:rPr>
        <w:t>fi</w:t>
      </w:r>
      <w:r w:rsidRPr="003A7E07">
        <w:rPr>
          <w:color w:val="231F20"/>
          <w:spacing w:val="-1"/>
          <w:sz w:val="22"/>
          <w:szCs w:val="22"/>
        </w:rPr>
        <w:t>ne</w:t>
      </w:r>
      <w:r w:rsidRPr="003A7E07">
        <w:rPr>
          <w:color w:val="231F20"/>
          <w:spacing w:val="-12"/>
          <w:sz w:val="22"/>
          <w:szCs w:val="22"/>
        </w:rPr>
        <w:t xml:space="preserve"> </w:t>
      </w:r>
      <w:r w:rsidRPr="003A7E07">
        <w:rPr>
          <w:color w:val="231F20"/>
          <w:spacing w:val="-1"/>
          <w:sz w:val="22"/>
          <w:szCs w:val="22"/>
        </w:rPr>
        <w:t>and</w:t>
      </w:r>
      <w:r w:rsidRPr="003A7E07">
        <w:rPr>
          <w:color w:val="231F20"/>
          <w:spacing w:val="-12"/>
          <w:sz w:val="22"/>
          <w:szCs w:val="22"/>
        </w:rPr>
        <w:t xml:space="preserve"> </w:t>
      </w:r>
      <w:r w:rsidRPr="003A7E07">
        <w:rPr>
          <w:color w:val="231F20"/>
          <w:spacing w:val="-1"/>
          <w:sz w:val="22"/>
          <w:szCs w:val="22"/>
        </w:rPr>
        <w:t>illustrate</w:t>
      </w:r>
      <w:r w:rsidRPr="003A7E07">
        <w:rPr>
          <w:color w:val="231F20"/>
          <w:spacing w:val="-13"/>
          <w:sz w:val="22"/>
          <w:szCs w:val="22"/>
        </w:rPr>
        <w:t xml:space="preserve"> </w:t>
      </w:r>
      <w:r w:rsidRPr="003A7E07">
        <w:rPr>
          <w:color w:val="231F20"/>
          <w:spacing w:val="-1"/>
          <w:sz w:val="22"/>
          <w:szCs w:val="22"/>
        </w:rPr>
        <w:t>relevant</w:t>
      </w:r>
      <w:r w:rsidRPr="003A7E07">
        <w:rPr>
          <w:color w:val="231F20"/>
          <w:spacing w:val="-13"/>
          <w:sz w:val="22"/>
          <w:szCs w:val="22"/>
        </w:rPr>
        <w:t xml:space="preserve"> </w:t>
      </w:r>
      <w:r w:rsidRPr="003A7E07">
        <w:rPr>
          <w:color w:val="231F20"/>
          <w:spacing w:val="-1"/>
          <w:sz w:val="22"/>
          <w:szCs w:val="22"/>
        </w:rPr>
        <w:t>concepts</w:t>
      </w:r>
      <w:r w:rsidRPr="003A7E07">
        <w:rPr>
          <w:color w:val="231F20"/>
          <w:spacing w:val="-13"/>
          <w:sz w:val="22"/>
          <w:szCs w:val="22"/>
        </w:rPr>
        <w:t xml:space="preserve"> </w:t>
      </w:r>
      <w:r w:rsidRPr="003A7E07">
        <w:rPr>
          <w:color w:val="231F20"/>
          <w:spacing w:val="-1"/>
          <w:sz w:val="22"/>
          <w:szCs w:val="22"/>
        </w:rPr>
        <w:t>from</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section</w:t>
      </w:r>
      <w:r w:rsidRPr="003A7E07">
        <w:rPr>
          <w:color w:val="231F20"/>
          <w:spacing w:val="28"/>
          <w:w w:val="99"/>
          <w:sz w:val="22"/>
          <w:szCs w:val="22"/>
        </w:rPr>
        <w:t xml:space="preserve"> </w:t>
      </w:r>
      <w:r w:rsidRPr="003A7E07">
        <w:rPr>
          <w:color w:val="231F20"/>
          <w:sz w:val="22"/>
          <w:szCs w:val="22"/>
        </w:rPr>
        <w:t>on</w:t>
      </w:r>
      <w:r w:rsidRPr="003A7E07">
        <w:rPr>
          <w:color w:val="231F20"/>
          <w:spacing w:val="-6"/>
          <w:sz w:val="22"/>
          <w:szCs w:val="22"/>
        </w:rPr>
        <w:t xml:space="preserve"> </w:t>
      </w:r>
      <w:r w:rsidRPr="003A7E07">
        <w:rPr>
          <w:color w:val="231F20"/>
          <w:sz w:val="22"/>
          <w:szCs w:val="22"/>
        </w:rPr>
        <w:t>“Methods</w:t>
      </w:r>
      <w:r w:rsidRPr="003A7E07">
        <w:rPr>
          <w:color w:val="231F20"/>
          <w:spacing w:val="-6"/>
          <w:sz w:val="22"/>
          <w:szCs w:val="22"/>
        </w:rPr>
        <w:t xml:space="preserve"> </w:t>
      </w:r>
      <w:r w:rsidRPr="003A7E07">
        <w:rPr>
          <w:color w:val="231F20"/>
          <w:sz w:val="22"/>
          <w:szCs w:val="22"/>
        </w:rPr>
        <w:t>for</w:t>
      </w:r>
      <w:r w:rsidRPr="003A7E07">
        <w:rPr>
          <w:color w:val="231F20"/>
          <w:spacing w:val="-6"/>
          <w:sz w:val="22"/>
          <w:szCs w:val="22"/>
        </w:rPr>
        <w:t xml:space="preserve"> </w:t>
      </w:r>
      <w:r w:rsidRPr="003A7E07">
        <w:rPr>
          <w:color w:val="231F20"/>
          <w:spacing w:val="-1"/>
          <w:sz w:val="22"/>
          <w:szCs w:val="22"/>
        </w:rPr>
        <w:t>Studying</w:t>
      </w:r>
      <w:r w:rsidRPr="003A7E07">
        <w:rPr>
          <w:color w:val="231F20"/>
          <w:spacing w:val="-5"/>
          <w:sz w:val="22"/>
          <w:szCs w:val="22"/>
        </w:rPr>
        <w:t xml:space="preserve"> </w:t>
      </w:r>
      <w:r w:rsidRPr="003A7E07">
        <w:rPr>
          <w:color w:val="231F20"/>
          <w:sz w:val="22"/>
          <w:szCs w:val="22"/>
        </w:rPr>
        <w:t>Child</w:t>
      </w:r>
      <w:r w:rsidRPr="003A7E07">
        <w:rPr>
          <w:color w:val="231F20"/>
          <w:spacing w:val="-5"/>
          <w:sz w:val="22"/>
          <w:szCs w:val="22"/>
        </w:rPr>
        <w:t xml:space="preserve"> </w:t>
      </w:r>
      <w:r w:rsidRPr="003A7E07">
        <w:rPr>
          <w:color w:val="231F20"/>
          <w:spacing w:val="-1"/>
          <w:sz w:val="22"/>
          <w:szCs w:val="22"/>
        </w:rPr>
        <w:t>Development”</w:t>
      </w:r>
      <w:r w:rsidRPr="003A7E07">
        <w:rPr>
          <w:color w:val="231F20"/>
          <w:spacing w:val="-5"/>
          <w:sz w:val="22"/>
          <w:szCs w:val="22"/>
        </w:rPr>
        <w:t xml:space="preserve"> </w:t>
      </w:r>
      <w:r w:rsidRPr="003A7E07">
        <w:rPr>
          <w:color w:val="231F20"/>
          <w:sz w:val="22"/>
          <w:szCs w:val="22"/>
        </w:rPr>
        <w:t>(</w:t>
      </w:r>
      <w:r w:rsidR="00F64BF8" w:rsidRPr="003A7E07">
        <w:rPr>
          <w:color w:val="231F20"/>
          <w:sz w:val="22"/>
          <w:szCs w:val="22"/>
        </w:rPr>
        <w:t>p</w:t>
      </w:r>
      <w:r w:rsidR="00B57C8C">
        <w:rPr>
          <w:color w:val="231F20"/>
          <w:sz w:val="22"/>
          <w:szCs w:val="22"/>
        </w:rPr>
        <w:t>ages</w:t>
      </w:r>
      <w:r w:rsidR="00F64BF8" w:rsidRPr="003A7E07">
        <w:rPr>
          <w:color w:val="231F20"/>
          <w:sz w:val="22"/>
          <w:szCs w:val="22"/>
        </w:rPr>
        <w:t xml:space="preserve"> 2</w:t>
      </w:r>
      <w:r w:rsidR="00027F2E">
        <w:rPr>
          <w:color w:val="231F20"/>
          <w:sz w:val="22"/>
          <w:szCs w:val="22"/>
        </w:rPr>
        <w:t>5</w:t>
      </w:r>
      <w:r w:rsidR="00712597" w:rsidRPr="003A7E07">
        <w:rPr>
          <w:color w:val="231F20"/>
          <w:sz w:val="22"/>
          <w:szCs w:val="22"/>
        </w:rPr>
        <w:t>–</w:t>
      </w:r>
      <w:r w:rsidR="00F64BF8" w:rsidRPr="003A7E07">
        <w:rPr>
          <w:color w:val="231F20"/>
          <w:sz w:val="22"/>
          <w:szCs w:val="22"/>
        </w:rPr>
        <w:t>3</w:t>
      </w:r>
      <w:r w:rsidR="00027F2E">
        <w:rPr>
          <w:color w:val="231F20"/>
          <w:sz w:val="22"/>
          <w:szCs w:val="22"/>
        </w:rPr>
        <w:t>8</w:t>
      </w:r>
      <w:r w:rsidR="00B57C8C">
        <w:rPr>
          <w:color w:val="231F20"/>
          <w:sz w:val="22"/>
          <w:szCs w:val="22"/>
        </w:rPr>
        <w:t xml:space="preserve"> of the text</w:t>
      </w:r>
      <w:r w:rsidRPr="003A7E07">
        <w:rPr>
          <w:color w:val="231F20"/>
          <w:sz w:val="22"/>
          <w:szCs w:val="22"/>
        </w:rPr>
        <w:t>).</w:t>
      </w:r>
    </w:p>
    <w:p w14:paraId="02048253" w14:textId="7C4E4FF6" w:rsidR="00B91650" w:rsidRPr="003A7E07" w:rsidRDefault="00B91650" w:rsidP="006A2226">
      <w:pPr>
        <w:pStyle w:val="BodyText"/>
        <w:kinsoku w:val="0"/>
        <w:overflowPunct w:val="0"/>
        <w:spacing w:line="265" w:lineRule="auto"/>
        <w:ind w:left="1080" w:right="117" w:firstLine="360"/>
        <w:rPr>
          <w:color w:val="000000"/>
          <w:sz w:val="22"/>
          <w:szCs w:val="22"/>
        </w:rPr>
      </w:pPr>
      <w:r w:rsidRPr="003A7E07">
        <w:rPr>
          <w:color w:val="231F20"/>
          <w:sz w:val="22"/>
          <w:szCs w:val="22"/>
        </w:rPr>
        <w:t>Begin</w:t>
      </w:r>
      <w:r w:rsidRPr="003A7E07">
        <w:rPr>
          <w:color w:val="231F20"/>
          <w:spacing w:val="-3"/>
          <w:sz w:val="22"/>
          <w:szCs w:val="22"/>
        </w:rPr>
        <w:t xml:space="preserve"> </w:t>
      </w:r>
      <w:r w:rsidRPr="003A7E07">
        <w:rPr>
          <w:color w:val="231F20"/>
          <w:sz w:val="22"/>
          <w:szCs w:val="22"/>
        </w:rPr>
        <w:t>by</w:t>
      </w:r>
      <w:r w:rsidRPr="003A7E07">
        <w:rPr>
          <w:color w:val="231F20"/>
          <w:spacing w:val="-3"/>
          <w:sz w:val="22"/>
          <w:szCs w:val="22"/>
        </w:rPr>
        <w:t xml:space="preserve"> </w:t>
      </w:r>
      <w:r w:rsidRPr="003A7E07">
        <w:rPr>
          <w:color w:val="231F20"/>
          <w:sz w:val="22"/>
          <w:szCs w:val="22"/>
        </w:rPr>
        <w:t>helping</w:t>
      </w:r>
      <w:r w:rsidRPr="003A7E07">
        <w:rPr>
          <w:color w:val="231F20"/>
          <w:spacing w:val="-3"/>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pacing w:val="-1"/>
          <w:sz w:val="22"/>
          <w:szCs w:val="22"/>
        </w:rPr>
        <w:t>students</w:t>
      </w:r>
      <w:r w:rsidRPr="003A7E07">
        <w:rPr>
          <w:color w:val="231F20"/>
          <w:spacing w:val="-3"/>
          <w:sz w:val="22"/>
          <w:szCs w:val="22"/>
        </w:rPr>
        <w:t xml:space="preserve"> </w:t>
      </w:r>
      <w:r w:rsidRPr="003A7E07">
        <w:rPr>
          <w:color w:val="231F20"/>
          <w:sz w:val="22"/>
          <w:szCs w:val="22"/>
        </w:rPr>
        <w:t>formulate</w:t>
      </w:r>
      <w:r w:rsidRPr="003A7E07">
        <w:rPr>
          <w:color w:val="231F20"/>
          <w:spacing w:val="-3"/>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dependent</w:t>
      </w:r>
      <w:r w:rsidRPr="003A7E07">
        <w:rPr>
          <w:color w:val="231F20"/>
          <w:spacing w:val="-3"/>
          <w:sz w:val="22"/>
          <w:szCs w:val="22"/>
        </w:rPr>
        <w:t xml:space="preserve"> </w:t>
      </w:r>
      <w:r w:rsidRPr="003A7E07">
        <w:rPr>
          <w:color w:val="231F20"/>
          <w:sz w:val="22"/>
          <w:szCs w:val="22"/>
        </w:rPr>
        <w:t>variable.</w:t>
      </w:r>
      <w:r w:rsidRPr="003A7E07">
        <w:rPr>
          <w:color w:val="231F20"/>
          <w:spacing w:val="-3"/>
          <w:sz w:val="22"/>
          <w:szCs w:val="22"/>
        </w:rPr>
        <w:t xml:space="preserve"> </w:t>
      </w:r>
      <w:r w:rsidRPr="003A7E07">
        <w:rPr>
          <w:color w:val="231F20"/>
          <w:spacing w:val="-1"/>
          <w:sz w:val="22"/>
          <w:szCs w:val="22"/>
        </w:rPr>
        <w:t>How</w:t>
      </w:r>
      <w:r w:rsidRPr="003A7E07">
        <w:rPr>
          <w:color w:val="231F20"/>
          <w:spacing w:val="-3"/>
          <w:sz w:val="22"/>
          <w:szCs w:val="22"/>
        </w:rPr>
        <w:t xml:space="preserve"> </w:t>
      </w:r>
      <w:r w:rsidRPr="003A7E07">
        <w:rPr>
          <w:color w:val="231F20"/>
          <w:spacing w:val="-1"/>
          <w:sz w:val="22"/>
          <w:szCs w:val="22"/>
        </w:rPr>
        <w:t>will</w:t>
      </w:r>
      <w:r w:rsidRPr="003A7E07">
        <w:rPr>
          <w:color w:val="231F20"/>
          <w:spacing w:val="-2"/>
          <w:sz w:val="22"/>
          <w:szCs w:val="22"/>
        </w:rPr>
        <w:t xml:space="preserve"> </w:t>
      </w:r>
      <w:r w:rsidRPr="003A7E07">
        <w:rPr>
          <w:color w:val="231F20"/>
          <w:sz w:val="22"/>
          <w:szCs w:val="22"/>
        </w:rPr>
        <w:t>variations</w:t>
      </w:r>
      <w:r w:rsidRPr="003A7E07">
        <w:rPr>
          <w:color w:val="231F20"/>
          <w:spacing w:val="-3"/>
          <w:sz w:val="22"/>
          <w:szCs w:val="22"/>
        </w:rPr>
        <w:t xml:space="preserve"> </w:t>
      </w:r>
      <w:r w:rsidRPr="003A7E07">
        <w:rPr>
          <w:color w:val="231F20"/>
          <w:sz w:val="22"/>
          <w:szCs w:val="22"/>
        </w:rPr>
        <w:t>in</w:t>
      </w:r>
      <w:r w:rsidRPr="003A7E07">
        <w:rPr>
          <w:color w:val="231F20"/>
          <w:spacing w:val="24"/>
          <w:w w:val="99"/>
          <w:sz w:val="22"/>
          <w:szCs w:val="22"/>
        </w:rPr>
        <w:t xml:space="preserve"> </w:t>
      </w:r>
      <w:r w:rsidRPr="003A7E07">
        <w:rPr>
          <w:color w:val="231F20"/>
          <w:spacing w:val="-1"/>
          <w:sz w:val="22"/>
          <w:szCs w:val="22"/>
        </w:rPr>
        <w:lastRenderedPageBreak/>
        <w:t>“adjustment</w:t>
      </w:r>
      <w:r w:rsidRPr="003A7E07">
        <w:rPr>
          <w:color w:val="231F20"/>
          <w:spacing w:val="-13"/>
          <w:sz w:val="22"/>
          <w:szCs w:val="22"/>
        </w:rPr>
        <w:t xml:space="preserve"> </w:t>
      </w:r>
      <w:r w:rsidRPr="003A7E07">
        <w:rPr>
          <w:color w:val="231F20"/>
          <w:spacing w:val="-1"/>
          <w:sz w:val="22"/>
          <w:szCs w:val="22"/>
        </w:rPr>
        <w:t>to</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classroom</w:t>
      </w:r>
      <w:r w:rsidRPr="003A7E07">
        <w:rPr>
          <w:color w:val="231F20"/>
          <w:spacing w:val="-12"/>
          <w:sz w:val="22"/>
          <w:szCs w:val="22"/>
        </w:rPr>
        <w:t xml:space="preserve"> </w:t>
      </w:r>
      <w:r w:rsidRPr="003A7E07">
        <w:rPr>
          <w:color w:val="231F20"/>
          <w:spacing w:val="-1"/>
          <w:sz w:val="22"/>
          <w:szCs w:val="22"/>
        </w:rPr>
        <w:t>setting”</w:t>
      </w:r>
      <w:r w:rsidRPr="003A7E07">
        <w:rPr>
          <w:color w:val="231F20"/>
          <w:spacing w:val="-11"/>
          <w:sz w:val="22"/>
          <w:szCs w:val="22"/>
        </w:rPr>
        <w:t xml:space="preserve"> </w:t>
      </w:r>
      <w:r w:rsidRPr="003A7E07">
        <w:rPr>
          <w:color w:val="231F20"/>
          <w:spacing w:val="-1"/>
          <w:sz w:val="22"/>
          <w:szCs w:val="22"/>
        </w:rPr>
        <w:t>be</w:t>
      </w:r>
      <w:r w:rsidRPr="003A7E07">
        <w:rPr>
          <w:color w:val="231F20"/>
          <w:spacing w:val="-12"/>
          <w:sz w:val="22"/>
          <w:szCs w:val="22"/>
        </w:rPr>
        <w:t xml:space="preserve"> </w:t>
      </w:r>
      <w:r w:rsidRPr="003A7E07">
        <w:rPr>
          <w:color w:val="231F20"/>
          <w:spacing w:val="-1"/>
          <w:sz w:val="22"/>
          <w:szCs w:val="22"/>
        </w:rPr>
        <w:t>measured?</w:t>
      </w:r>
      <w:r w:rsidRPr="003A7E07">
        <w:rPr>
          <w:color w:val="231F20"/>
          <w:spacing w:val="-12"/>
          <w:sz w:val="22"/>
          <w:szCs w:val="22"/>
        </w:rPr>
        <w:t xml:space="preserve"> </w:t>
      </w:r>
      <w:r w:rsidRPr="003A7E07">
        <w:rPr>
          <w:color w:val="231F20"/>
          <w:spacing w:val="-1"/>
          <w:sz w:val="22"/>
          <w:szCs w:val="22"/>
        </w:rPr>
        <w:t>Will</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data</w:t>
      </w:r>
      <w:r w:rsidRPr="003A7E07">
        <w:rPr>
          <w:color w:val="231F20"/>
          <w:spacing w:val="-13"/>
          <w:sz w:val="22"/>
          <w:szCs w:val="22"/>
        </w:rPr>
        <w:t xml:space="preserve"> </w:t>
      </w:r>
      <w:r w:rsidRPr="003A7E07">
        <w:rPr>
          <w:color w:val="231F20"/>
          <w:spacing w:val="-1"/>
          <w:sz w:val="22"/>
          <w:szCs w:val="22"/>
        </w:rPr>
        <w:t>regarding</w:t>
      </w:r>
      <w:r w:rsidRPr="003A7E07">
        <w:rPr>
          <w:color w:val="231F20"/>
          <w:spacing w:val="-12"/>
          <w:sz w:val="22"/>
          <w:szCs w:val="22"/>
        </w:rPr>
        <w:t xml:space="preserve"> </w:t>
      </w:r>
      <w:r w:rsidRPr="003A7E07">
        <w:rPr>
          <w:color w:val="231F20"/>
          <w:spacing w:val="-1"/>
          <w:sz w:val="22"/>
          <w:szCs w:val="22"/>
        </w:rPr>
        <w:t>class</w:t>
      </w:r>
      <w:r w:rsidRPr="003A7E07">
        <w:rPr>
          <w:color w:val="231F20"/>
          <w:spacing w:val="-12"/>
          <w:sz w:val="22"/>
          <w:szCs w:val="22"/>
        </w:rPr>
        <w:t xml:space="preserve"> </w:t>
      </w:r>
      <w:r w:rsidRPr="003A7E07">
        <w:rPr>
          <w:color w:val="231F20"/>
          <w:spacing w:val="-1"/>
          <w:sz w:val="22"/>
          <w:szCs w:val="22"/>
        </w:rPr>
        <w:t>adjustment</w:t>
      </w:r>
      <w:r w:rsidRPr="003A7E07">
        <w:rPr>
          <w:color w:val="231F20"/>
          <w:spacing w:val="24"/>
          <w:w w:val="99"/>
          <w:sz w:val="22"/>
          <w:szCs w:val="22"/>
        </w:rPr>
        <w:t xml:space="preserve"> </w:t>
      </w:r>
      <w:r w:rsidRPr="003A7E07">
        <w:rPr>
          <w:color w:val="231F20"/>
          <w:sz w:val="22"/>
          <w:szCs w:val="22"/>
        </w:rPr>
        <w:t>be</w:t>
      </w:r>
      <w:r w:rsidRPr="003A7E07">
        <w:rPr>
          <w:color w:val="231F20"/>
          <w:spacing w:val="20"/>
          <w:sz w:val="22"/>
          <w:szCs w:val="22"/>
        </w:rPr>
        <w:t xml:space="preserve"> </w:t>
      </w:r>
      <w:r w:rsidRPr="003A7E07">
        <w:rPr>
          <w:color w:val="231F20"/>
          <w:sz w:val="22"/>
          <w:szCs w:val="22"/>
        </w:rPr>
        <w:t>gathered</w:t>
      </w:r>
      <w:r w:rsidRPr="003A7E07">
        <w:rPr>
          <w:color w:val="231F20"/>
          <w:spacing w:val="20"/>
          <w:sz w:val="22"/>
          <w:szCs w:val="22"/>
        </w:rPr>
        <w:t xml:space="preserve"> </w:t>
      </w:r>
      <w:r w:rsidRPr="003A7E07">
        <w:rPr>
          <w:color w:val="231F20"/>
          <w:sz w:val="22"/>
          <w:szCs w:val="22"/>
        </w:rPr>
        <w:t>through</w:t>
      </w:r>
      <w:r w:rsidRPr="003A7E07">
        <w:rPr>
          <w:color w:val="231F20"/>
          <w:spacing w:val="19"/>
          <w:sz w:val="22"/>
          <w:szCs w:val="22"/>
        </w:rPr>
        <w:t xml:space="preserve"> </w:t>
      </w:r>
      <w:r w:rsidRPr="003A7E07">
        <w:rPr>
          <w:color w:val="231F20"/>
          <w:sz w:val="22"/>
          <w:szCs w:val="22"/>
        </w:rPr>
        <w:t>naturalistic</w:t>
      </w:r>
      <w:r w:rsidRPr="003A7E07">
        <w:rPr>
          <w:color w:val="231F20"/>
          <w:spacing w:val="20"/>
          <w:sz w:val="22"/>
          <w:szCs w:val="22"/>
        </w:rPr>
        <w:t xml:space="preserve"> </w:t>
      </w:r>
      <w:r w:rsidRPr="003A7E07">
        <w:rPr>
          <w:color w:val="231F20"/>
          <w:sz w:val="22"/>
          <w:szCs w:val="22"/>
        </w:rPr>
        <w:t>observation</w:t>
      </w:r>
      <w:r w:rsidRPr="003A7E07">
        <w:rPr>
          <w:color w:val="231F20"/>
          <w:spacing w:val="20"/>
          <w:sz w:val="22"/>
          <w:szCs w:val="22"/>
        </w:rPr>
        <w:t xml:space="preserve"> </w:t>
      </w:r>
      <w:r w:rsidRPr="003A7E07">
        <w:rPr>
          <w:color w:val="231F20"/>
          <w:sz w:val="22"/>
          <w:szCs w:val="22"/>
        </w:rPr>
        <w:t>(</w:t>
      </w:r>
      <w:r w:rsidR="00F64BF8" w:rsidRPr="003A7E07">
        <w:rPr>
          <w:color w:val="231F20"/>
          <w:sz w:val="22"/>
          <w:szCs w:val="22"/>
        </w:rPr>
        <w:t xml:space="preserve">i.e., </w:t>
      </w:r>
      <w:r w:rsidRPr="003A7E07">
        <w:rPr>
          <w:color w:val="231F20"/>
          <w:sz w:val="22"/>
          <w:szCs w:val="22"/>
        </w:rPr>
        <w:t>by</w:t>
      </w:r>
      <w:r w:rsidRPr="003A7E07">
        <w:rPr>
          <w:color w:val="231F20"/>
          <w:spacing w:val="20"/>
          <w:sz w:val="22"/>
          <w:szCs w:val="22"/>
        </w:rPr>
        <w:t xml:space="preserve"> </w:t>
      </w:r>
      <w:r w:rsidRPr="003A7E07">
        <w:rPr>
          <w:color w:val="231F20"/>
          <w:sz w:val="22"/>
          <w:szCs w:val="22"/>
        </w:rPr>
        <w:t>watching</w:t>
      </w:r>
      <w:r w:rsidRPr="003A7E07">
        <w:rPr>
          <w:color w:val="231F20"/>
          <w:spacing w:val="20"/>
          <w:sz w:val="22"/>
          <w:szCs w:val="22"/>
        </w:rPr>
        <w:t xml:space="preserve"> </w:t>
      </w:r>
      <w:r w:rsidRPr="003A7E07">
        <w:rPr>
          <w:color w:val="231F20"/>
          <w:sz w:val="22"/>
          <w:szCs w:val="22"/>
        </w:rPr>
        <w:t>children</w:t>
      </w:r>
      <w:r w:rsidRPr="003A7E07">
        <w:rPr>
          <w:color w:val="231F20"/>
          <w:spacing w:val="19"/>
          <w:sz w:val="22"/>
          <w:szCs w:val="22"/>
        </w:rPr>
        <w:t xml:space="preserve"> </w:t>
      </w:r>
      <w:r w:rsidRPr="003A7E07">
        <w:rPr>
          <w:color w:val="231F20"/>
          <w:sz w:val="22"/>
          <w:szCs w:val="22"/>
        </w:rPr>
        <w:t>in</w:t>
      </w:r>
      <w:r w:rsidRPr="003A7E07">
        <w:rPr>
          <w:color w:val="231F20"/>
          <w:spacing w:val="20"/>
          <w:sz w:val="22"/>
          <w:szCs w:val="22"/>
        </w:rPr>
        <w:t xml:space="preserve"> </w:t>
      </w:r>
      <w:r w:rsidRPr="003A7E07">
        <w:rPr>
          <w:color w:val="231F20"/>
          <w:sz w:val="22"/>
          <w:szCs w:val="22"/>
        </w:rPr>
        <w:t>their</w:t>
      </w:r>
      <w:r w:rsidRPr="003A7E07">
        <w:rPr>
          <w:color w:val="231F20"/>
          <w:spacing w:val="19"/>
          <w:sz w:val="22"/>
          <w:szCs w:val="22"/>
        </w:rPr>
        <w:t xml:space="preserve"> </w:t>
      </w:r>
      <w:r w:rsidRPr="003A7E07">
        <w:rPr>
          <w:color w:val="231F20"/>
          <w:sz w:val="22"/>
          <w:szCs w:val="22"/>
        </w:rPr>
        <w:t>classrooms)? What</w:t>
      </w:r>
      <w:r w:rsidRPr="003A7E07">
        <w:rPr>
          <w:color w:val="231F20"/>
          <w:spacing w:val="9"/>
          <w:sz w:val="22"/>
          <w:szCs w:val="22"/>
        </w:rPr>
        <w:t xml:space="preserve"> </w:t>
      </w:r>
      <w:r w:rsidRPr="003A7E07">
        <w:rPr>
          <w:color w:val="231F20"/>
          <w:sz w:val="22"/>
          <w:szCs w:val="22"/>
        </w:rPr>
        <w:t>are</w:t>
      </w:r>
      <w:r w:rsidRPr="003A7E07">
        <w:rPr>
          <w:color w:val="231F20"/>
          <w:spacing w:val="10"/>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relative</w:t>
      </w:r>
      <w:r w:rsidRPr="003A7E07">
        <w:rPr>
          <w:color w:val="231F20"/>
          <w:spacing w:val="10"/>
          <w:sz w:val="22"/>
          <w:szCs w:val="22"/>
        </w:rPr>
        <w:t xml:space="preserve"> </w:t>
      </w:r>
      <w:r w:rsidRPr="003A7E07">
        <w:rPr>
          <w:color w:val="231F20"/>
          <w:sz w:val="22"/>
          <w:szCs w:val="22"/>
        </w:rPr>
        <w:t>advantages</w:t>
      </w:r>
      <w:r w:rsidRPr="003A7E07">
        <w:rPr>
          <w:color w:val="231F20"/>
          <w:spacing w:val="10"/>
          <w:sz w:val="22"/>
          <w:szCs w:val="22"/>
        </w:rPr>
        <w:t xml:space="preserve"> </w:t>
      </w:r>
      <w:r w:rsidRPr="003A7E07">
        <w:rPr>
          <w:color w:val="231F20"/>
          <w:sz w:val="22"/>
          <w:szCs w:val="22"/>
        </w:rPr>
        <w:t>and</w:t>
      </w:r>
      <w:r w:rsidRPr="003A7E07">
        <w:rPr>
          <w:color w:val="231F20"/>
          <w:spacing w:val="9"/>
          <w:sz w:val="22"/>
          <w:szCs w:val="22"/>
        </w:rPr>
        <w:t xml:space="preserve"> </w:t>
      </w:r>
      <w:r w:rsidRPr="003A7E07">
        <w:rPr>
          <w:color w:val="231F20"/>
          <w:sz w:val="22"/>
          <w:szCs w:val="22"/>
        </w:rPr>
        <w:t>disadvantages</w:t>
      </w:r>
      <w:r w:rsidRPr="003A7E07">
        <w:rPr>
          <w:color w:val="231F20"/>
          <w:spacing w:val="10"/>
          <w:sz w:val="22"/>
          <w:szCs w:val="22"/>
        </w:rPr>
        <w:t xml:space="preserve"> </w:t>
      </w:r>
      <w:r w:rsidRPr="003A7E07">
        <w:rPr>
          <w:color w:val="231F20"/>
          <w:sz w:val="22"/>
          <w:szCs w:val="22"/>
        </w:rPr>
        <w:t>of</w:t>
      </w:r>
      <w:r w:rsidRPr="003A7E07">
        <w:rPr>
          <w:color w:val="231F20"/>
          <w:spacing w:val="10"/>
          <w:sz w:val="22"/>
          <w:szCs w:val="22"/>
        </w:rPr>
        <w:t xml:space="preserve"> </w:t>
      </w:r>
      <w:r w:rsidRPr="003A7E07">
        <w:rPr>
          <w:color w:val="231F20"/>
          <w:sz w:val="22"/>
          <w:szCs w:val="22"/>
        </w:rPr>
        <w:t>naturalistic</w:t>
      </w:r>
      <w:r w:rsidRPr="003A7E07">
        <w:rPr>
          <w:color w:val="231F20"/>
          <w:spacing w:val="9"/>
          <w:sz w:val="22"/>
          <w:szCs w:val="22"/>
        </w:rPr>
        <w:t xml:space="preserve"> </w:t>
      </w:r>
      <w:r w:rsidRPr="003A7E07">
        <w:rPr>
          <w:color w:val="231F20"/>
          <w:sz w:val="22"/>
          <w:szCs w:val="22"/>
        </w:rPr>
        <w:t>observation,</w:t>
      </w:r>
      <w:r w:rsidRPr="003A7E07">
        <w:rPr>
          <w:color w:val="231F20"/>
          <w:spacing w:val="10"/>
          <w:sz w:val="22"/>
          <w:szCs w:val="22"/>
        </w:rPr>
        <w:t xml:space="preserve"> </w:t>
      </w:r>
      <w:r w:rsidRPr="003A7E07">
        <w:rPr>
          <w:color w:val="231F20"/>
          <w:spacing w:val="-1"/>
          <w:sz w:val="22"/>
          <w:szCs w:val="22"/>
        </w:rPr>
        <w:t>structured</w:t>
      </w:r>
      <w:r w:rsidRPr="003A7E07">
        <w:rPr>
          <w:color w:val="231F20"/>
          <w:spacing w:val="20"/>
          <w:w w:val="99"/>
          <w:sz w:val="22"/>
          <w:szCs w:val="22"/>
        </w:rPr>
        <w:t xml:space="preserve"> </w:t>
      </w:r>
      <w:r w:rsidRPr="003A7E07">
        <w:rPr>
          <w:color w:val="231F20"/>
          <w:sz w:val="22"/>
          <w:szCs w:val="22"/>
        </w:rPr>
        <w:t>observation,</w:t>
      </w:r>
      <w:r w:rsidRPr="003A7E07">
        <w:rPr>
          <w:color w:val="231F20"/>
          <w:spacing w:val="-3"/>
          <w:sz w:val="22"/>
          <w:szCs w:val="22"/>
        </w:rPr>
        <w:t xml:space="preserve"> </w:t>
      </w:r>
      <w:r w:rsidRPr="003A7E07">
        <w:rPr>
          <w:color w:val="231F20"/>
          <w:sz w:val="22"/>
          <w:szCs w:val="22"/>
        </w:rPr>
        <w:t>and</w:t>
      </w:r>
      <w:r w:rsidRPr="003A7E07">
        <w:rPr>
          <w:color w:val="231F20"/>
          <w:spacing w:val="-2"/>
          <w:sz w:val="22"/>
          <w:szCs w:val="22"/>
        </w:rPr>
        <w:t xml:space="preserve"> </w:t>
      </w:r>
      <w:r w:rsidRPr="003A7E07">
        <w:rPr>
          <w:color w:val="231F20"/>
          <w:sz w:val="22"/>
          <w:szCs w:val="22"/>
        </w:rPr>
        <w:t>interviews?</w:t>
      </w:r>
      <w:r w:rsidRPr="003A7E07">
        <w:rPr>
          <w:color w:val="231F20"/>
          <w:spacing w:val="-2"/>
          <w:sz w:val="22"/>
          <w:szCs w:val="22"/>
        </w:rPr>
        <w:t xml:space="preserve"> </w:t>
      </w:r>
      <w:r w:rsidRPr="003A7E07">
        <w:rPr>
          <w:color w:val="231F20"/>
          <w:spacing w:val="-1"/>
          <w:sz w:val="22"/>
          <w:szCs w:val="22"/>
        </w:rPr>
        <w:t>Once</w:t>
      </w:r>
      <w:r w:rsidRPr="003A7E07">
        <w:rPr>
          <w:color w:val="231F20"/>
          <w:spacing w:val="-2"/>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dependent</w:t>
      </w:r>
      <w:r w:rsidRPr="003A7E07">
        <w:rPr>
          <w:color w:val="231F20"/>
          <w:spacing w:val="-2"/>
          <w:sz w:val="22"/>
          <w:szCs w:val="22"/>
        </w:rPr>
        <w:t xml:space="preserve"> </w:t>
      </w:r>
      <w:r w:rsidRPr="003A7E07">
        <w:rPr>
          <w:color w:val="231F20"/>
          <w:sz w:val="22"/>
          <w:szCs w:val="22"/>
        </w:rPr>
        <w:t>measure</w:t>
      </w:r>
      <w:r w:rsidRPr="003A7E07">
        <w:rPr>
          <w:color w:val="231F20"/>
          <w:spacing w:val="-2"/>
          <w:sz w:val="22"/>
          <w:szCs w:val="22"/>
        </w:rPr>
        <w:t xml:space="preserve"> </w:t>
      </w:r>
      <w:r w:rsidRPr="003A7E07">
        <w:rPr>
          <w:color w:val="231F20"/>
          <w:sz w:val="22"/>
          <w:szCs w:val="22"/>
        </w:rPr>
        <w:t>has</w:t>
      </w:r>
      <w:r w:rsidRPr="003A7E07">
        <w:rPr>
          <w:color w:val="231F20"/>
          <w:spacing w:val="-3"/>
          <w:sz w:val="22"/>
          <w:szCs w:val="22"/>
        </w:rPr>
        <w:t xml:space="preserve"> </w:t>
      </w:r>
      <w:r w:rsidRPr="003A7E07">
        <w:rPr>
          <w:color w:val="231F20"/>
          <w:sz w:val="22"/>
          <w:szCs w:val="22"/>
        </w:rPr>
        <w:t>been</w:t>
      </w:r>
      <w:r w:rsidRPr="003A7E07">
        <w:rPr>
          <w:color w:val="231F20"/>
          <w:spacing w:val="-2"/>
          <w:sz w:val="22"/>
          <w:szCs w:val="22"/>
        </w:rPr>
        <w:t xml:space="preserve"> </w:t>
      </w:r>
      <w:r w:rsidRPr="003A7E07">
        <w:rPr>
          <w:color w:val="231F20"/>
          <w:sz w:val="22"/>
          <w:szCs w:val="22"/>
        </w:rPr>
        <w:t>determined,</w:t>
      </w:r>
      <w:r w:rsidRPr="003A7E07">
        <w:rPr>
          <w:color w:val="231F20"/>
          <w:spacing w:val="-2"/>
          <w:sz w:val="22"/>
          <w:szCs w:val="22"/>
        </w:rPr>
        <w:t xml:space="preserve"> </w:t>
      </w:r>
      <w:r w:rsidRPr="003A7E07">
        <w:rPr>
          <w:color w:val="231F20"/>
          <w:sz w:val="22"/>
          <w:szCs w:val="22"/>
        </w:rPr>
        <w:t>how</w:t>
      </w:r>
      <w:r w:rsidRPr="003A7E07">
        <w:rPr>
          <w:color w:val="231F20"/>
          <w:spacing w:val="-2"/>
          <w:sz w:val="22"/>
          <w:szCs w:val="22"/>
        </w:rPr>
        <w:t xml:space="preserve"> </w:t>
      </w:r>
      <w:r w:rsidRPr="003A7E07">
        <w:rPr>
          <w:color w:val="231F20"/>
          <w:sz w:val="22"/>
          <w:szCs w:val="22"/>
        </w:rPr>
        <w:t>can</w:t>
      </w:r>
      <w:r w:rsidRPr="003A7E07">
        <w:rPr>
          <w:color w:val="231F20"/>
          <w:spacing w:val="-2"/>
          <w:sz w:val="22"/>
          <w:szCs w:val="22"/>
        </w:rPr>
        <w:t xml:space="preserve"> </w:t>
      </w:r>
      <w:r w:rsidRPr="003A7E07">
        <w:rPr>
          <w:color w:val="231F20"/>
          <w:sz w:val="22"/>
          <w:szCs w:val="22"/>
        </w:rPr>
        <w:t>it</w:t>
      </w:r>
      <w:r w:rsidRPr="003A7E07">
        <w:rPr>
          <w:color w:val="231F20"/>
          <w:spacing w:val="21"/>
          <w:w w:val="99"/>
          <w:sz w:val="22"/>
          <w:szCs w:val="22"/>
        </w:rPr>
        <w:t xml:space="preserve"> </w:t>
      </w:r>
      <w:r w:rsidRPr="003A7E07">
        <w:rPr>
          <w:color w:val="231F20"/>
          <w:spacing w:val="-1"/>
          <w:sz w:val="22"/>
          <w:szCs w:val="22"/>
        </w:rPr>
        <w:t>be</w:t>
      </w:r>
      <w:r w:rsidRPr="003A7E07">
        <w:rPr>
          <w:color w:val="231F20"/>
          <w:spacing w:val="-11"/>
          <w:sz w:val="22"/>
          <w:szCs w:val="22"/>
        </w:rPr>
        <w:t xml:space="preserve"> </w:t>
      </w:r>
      <w:r w:rsidRPr="003A7E07">
        <w:rPr>
          <w:color w:val="231F20"/>
          <w:sz w:val="22"/>
          <w:szCs w:val="22"/>
        </w:rPr>
        <w:t>established</w:t>
      </w:r>
      <w:r w:rsidRPr="003A7E07">
        <w:rPr>
          <w:color w:val="231F20"/>
          <w:spacing w:val="-10"/>
          <w:sz w:val="22"/>
          <w:szCs w:val="22"/>
        </w:rPr>
        <w:t xml:space="preserve"> </w:t>
      </w:r>
      <w:r w:rsidRPr="003A7E07">
        <w:rPr>
          <w:color w:val="231F20"/>
          <w:sz w:val="22"/>
          <w:szCs w:val="22"/>
        </w:rPr>
        <w:t>that</w:t>
      </w:r>
      <w:r w:rsidRPr="003A7E07">
        <w:rPr>
          <w:color w:val="231F20"/>
          <w:spacing w:val="-11"/>
          <w:sz w:val="22"/>
          <w:szCs w:val="22"/>
        </w:rPr>
        <w:t xml:space="preserve"> </w:t>
      </w:r>
      <w:r w:rsidRPr="003A7E07">
        <w:rPr>
          <w:color w:val="231F20"/>
          <w:sz w:val="22"/>
          <w:szCs w:val="22"/>
        </w:rPr>
        <w:t>it</w:t>
      </w:r>
      <w:r w:rsidRPr="003A7E07">
        <w:rPr>
          <w:color w:val="231F20"/>
          <w:spacing w:val="-10"/>
          <w:sz w:val="22"/>
          <w:szCs w:val="22"/>
        </w:rPr>
        <w:t xml:space="preserve"> </w:t>
      </w:r>
      <w:r w:rsidRPr="003A7E07">
        <w:rPr>
          <w:color w:val="231F20"/>
          <w:sz w:val="22"/>
          <w:szCs w:val="22"/>
        </w:rPr>
        <w:t>meets</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criteria</w:t>
      </w:r>
      <w:r w:rsidRPr="003A7E07">
        <w:rPr>
          <w:color w:val="231F20"/>
          <w:spacing w:val="-10"/>
          <w:sz w:val="22"/>
          <w:szCs w:val="22"/>
        </w:rPr>
        <w:t xml:space="preserve"> </w:t>
      </w:r>
      <w:r w:rsidRPr="003A7E07">
        <w:rPr>
          <w:color w:val="231F20"/>
          <w:spacing w:val="-1"/>
          <w:sz w:val="22"/>
          <w:szCs w:val="22"/>
        </w:rPr>
        <w:t>for</w:t>
      </w:r>
      <w:r w:rsidRPr="003A7E07">
        <w:rPr>
          <w:color w:val="231F20"/>
          <w:spacing w:val="-10"/>
          <w:sz w:val="22"/>
          <w:szCs w:val="22"/>
        </w:rPr>
        <w:t xml:space="preserve"> </w:t>
      </w:r>
      <w:r w:rsidRPr="003A7E07">
        <w:rPr>
          <w:color w:val="231F20"/>
          <w:sz w:val="22"/>
          <w:szCs w:val="22"/>
        </w:rPr>
        <w:t>a</w:t>
      </w:r>
      <w:r w:rsidRPr="003A7E07">
        <w:rPr>
          <w:color w:val="231F20"/>
          <w:spacing w:val="-10"/>
          <w:sz w:val="22"/>
          <w:szCs w:val="22"/>
        </w:rPr>
        <w:t xml:space="preserve"> </w:t>
      </w:r>
      <w:r w:rsidRPr="003A7E07">
        <w:rPr>
          <w:color w:val="231F20"/>
          <w:spacing w:val="-1"/>
          <w:sz w:val="22"/>
          <w:szCs w:val="22"/>
        </w:rPr>
        <w:t>good</w:t>
      </w:r>
      <w:r w:rsidRPr="003A7E07">
        <w:rPr>
          <w:color w:val="231F20"/>
          <w:spacing w:val="-10"/>
          <w:sz w:val="22"/>
          <w:szCs w:val="22"/>
        </w:rPr>
        <w:t xml:space="preserve"> </w:t>
      </w:r>
      <w:r w:rsidRPr="003A7E07">
        <w:rPr>
          <w:color w:val="231F20"/>
          <w:sz w:val="22"/>
          <w:szCs w:val="22"/>
        </w:rPr>
        <w:t>measure?</w:t>
      </w:r>
      <w:r w:rsidRPr="003A7E07">
        <w:rPr>
          <w:color w:val="231F20"/>
          <w:spacing w:val="-11"/>
          <w:sz w:val="22"/>
          <w:szCs w:val="22"/>
        </w:rPr>
        <w:t xml:space="preserve"> </w:t>
      </w:r>
      <w:r w:rsidRPr="003A7E07">
        <w:rPr>
          <w:color w:val="231F20"/>
          <w:spacing w:val="-1"/>
          <w:sz w:val="22"/>
          <w:szCs w:val="22"/>
        </w:rPr>
        <w:t>How</w:t>
      </w:r>
      <w:r w:rsidRPr="003A7E07">
        <w:rPr>
          <w:color w:val="231F20"/>
          <w:spacing w:val="-10"/>
          <w:sz w:val="22"/>
          <w:szCs w:val="22"/>
        </w:rPr>
        <w:t xml:space="preserve"> </w:t>
      </w:r>
      <w:r w:rsidRPr="003A7E07">
        <w:rPr>
          <w:color w:val="231F20"/>
          <w:sz w:val="22"/>
          <w:szCs w:val="22"/>
        </w:rPr>
        <w:t>might</w:t>
      </w:r>
      <w:r w:rsidRPr="003A7E07">
        <w:rPr>
          <w:color w:val="231F20"/>
          <w:spacing w:val="-10"/>
          <w:sz w:val="22"/>
          <w:szCs w:val="22"/>
        </w:rPr>
        <w:t xml:space="preserve"> </w:t>
      </w:r>
      <w:r w:rsidRPr="003A7E07">
        <w:rPr>
          <w:color w:val="231F20"/>
          <w:sz w:val="22"/>
          <w:szCs w:val="22"/>
        </w:rPr>
        <w:t>it</w:t>
      </w:r>
      <w:r w:rsidRPr="003A7E07">
        <w:rPr>
          <w:color w:val="231F20"/>
          <w:spacing w:val="-10"/>
          <w:sz w:val="22"/>
          <w:szCs w:val="22"/>
        </w:rPr>
        <w:t xml:space="preserve"> </w:t>
      </w:r>
      <w:r w:rsidRPr="003A7E07">
        <w:rPr>
          <w:color w:val="231F20"/>
          <w:spacing w:val="-1"/>
          <w:sz w:val="22"/>
          <w:szCs w:val="22"/>
        </w:rPr>
        <w:t>be</w:t>
      </w:r>
      <w:r w:rsidRPr="003A7E07">
        <w:rPr>
          <w:color w:val="231F20"/>
          <w:spacing w:val="-10"/>
          <w:sz w:val="22"/>
          <w:szCs w:val="22"/>
        </w:rPr>
        <w:t xml:space="preserve"> </w:t>
      </w:r>
      <w:r w:rsidRPr="003A7E07">
        <w:rPr>
          <w:color w:val="231F20"/>
          <w:spacing w:val="-1"/>
          <w:sz w:val="22"/>
          <w:szCs w:val="22"/>
        </w:rPr>
        <w:t>determined</w:t>
      </w:r>
      <w:r w:rsidRPr="003A7E07">
        <w:rPr>
          <w:color w:val="231F20"/>
          <w:spacing w:val="-10"/>
          <w:sz w:val="22"/>
          <w:szCs w:val="22"/>
        </w:rPr>
        <w:t xml:space="preserve"> </w:t>
      </w:r>
      <w:r w:rsidRPr="003A7E07">
        <w:rPr>
          <w:color w:val="231F20"/>
          <w:sz w:val="22"/>
          <w:szCs w:val="22"/>
        </w:rPr>
        <w:t>that</w:t>
      </w:r>
      <w:r w:rsidRPr="003A7E07">
        <w:rPr>
          <w:color w:val="231F20"/>
          <w:spacing w:val="27"/>
          <w:w w:val="99"/>
          <w:sz w:val="22"/>
          <w:szCs w:val="22"/>
        </w:rPr>
        <w:t xml:space="preserve"> </w:t>
      </w:r>
      <w:r w:rsidRPr="003A7E07">
        <w:rPr>
          <w:color w:val="231F20"/>
          <w:sz w:val="22"/>
          <w:szCs w:val="22"/>
        </w:rPr>
        <w:t>it</w:t>
      </w:r>
      <w:r w:rsidRPr="003A7E07">
        <w:rPr>
          <w:color w:val="231F20"/>
          <w:spacing w:val="-5"/>
          <w:sz w:val="22"/>
          <w:szCs w:val="22"/>
        </w:rPr>
        <w:t xml:space="preserve"> </w:t>
      </w:r>
      <w:r w:rsidRPr="003A7E07">
        <w:rPr>
          <w:color w:val="231F20"/>
          <w:sz w:val="22"/>
          <w:szCs w:val="22"/>
        </w:rPr>
        <w:t>is</w:t>
      </w:r>
      <w:r w:rsidRPr="003A7E07">
        <w:rPr>
          <w:color w:val="231F20"/>
          <w:spacing w:val="-5"/>
          <w:sz w:val="22"/>
          <w:szCs w:val="22"/>
        </w:rPr>
        <w:t xml:space="preserve"> </w:t>
      </w:r>
      <w:r w:rsidRPr="003A7E07">
        <w:rPr>
          <w:color w:val="231F20"/>
          <w:sz w:val="22"/>
          <w:szCs w:val="22"/>
        </w:rPr>
        <w:t>reliable</w:t>
      </w:r>
      <w:r w:rsidRPr="003A7E07">
        <w:rPr>
          <w:color w:val="231F20"/>
          <w:spacing w:val="-5"/>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z w:val="22"/>
          <w:szCs w:val="22"/>
        </w:rPr>
        <w:t>valid?</w:t>
      </w:r>
    </w:p>
    <w:p w14:paraId="02084D39" w14:textId="77777777" w:rsidR="00B91650" w:rsidRPr="003A7E07" w:rsidRDefault="00B91650" w:rsidP="003A7E07">
      <w:pPr>
        <w:pStyle w:val="BodyText"/>
        <w:kinsoku w:val="0"/>
        <w:overflowPunct w:val="0"/>
        <w:spacing w:before="0" w:line="264" w:lineRule="auto"/>
        <w:ind w:left="1080" w:right="115" w:firstLine="360"/>
        <w:rPr>
          <w:color w:val="000000"/>
          <w:sz w:val="22"/>
          <w:szCs w:val="22"/>
        </w:rPr>
      </w:pPr>
      <w:r w:rsidRPr="003A7E07">
        <w:rPr>
          <w:color w:val="231F20"/>
          <w:sz w:val="22"/>
          <w:szCs w:val="22"/>
        </w:rPr>
        <w:t>A</w:t>
      </w:r>
      <w:r w:rsidRPr="003A7E07">
        <w:rPr>
          <w:color w:val="231F20"/>
          <w:spacing w:val="-11"/>
          <w:sz w:val="22"/>
          <w:szCs w:val="22"/>
        </w:rPr>
        <w:t xml:space="preserve"> </w:t>
      </w:r>
      <w:r w:rsidRPr="003A7E07">
        <w:rPr>
          <w:color w:val="231F20"/>
          <w:spacing w:val="-1"/>
          <w:sz w:val="22"/>
          <w:szCs w:val="22"/>
        </w:rPr>
        <w:t>number</w:t>
      </w:r>
      <w:r w:rsidRPr="003A7E07">
        <w:rPr>
          <w:color w:val="231F20"/>
          <w:spacing w:val="-11"/>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students</w:t>
      </w:r>
      <w:r w:rsidRPr="003A7E07">
        <w:rPr>
          <w:color w:val="231F20"/>
          <w:spacing w:val="-10"/>
          <w:sz w:val="22"/>
          <w:szCs w:val="22"/>
        </w:rPr>
        <w:t xml:space="preserve"> </w:t>
      </w:r>
      <w:r w:rsidRPr="003A7E07">
        <w:rPr>
          <w:color w:val="231F20"/>
          <w:spacing w:val="-1"/>
          <w:sz w:val="22"/>
          <w:szCs w:val="22"/>
        </w:rPr>
        <w:t>will</w:t>
      </w:r>
      <w:r w:rsidRPr="003A7E07">
        <w:rPr>
          <w:color w:val="231F20"/>
          <w:spacing w:val="-11"/>
          <w:sz w:val="22"/>
          <w:szCs w:val="22"/>
        </w:rPr>
        <w:t xml:space="preserve"> </w:t>
      </w:r>
      <w:r w:rsidRPr="003A7E07">
        <w:rPr>
          <w:color w:val="231F20"/>
          <w:sz w:val="22"/>
          <w:szCs w:val="22"/>
        </w:rPr>
        <w:t>identify</w:t>
      </w:r>
      <w:r w:rsidRPr="003A7E07">
        <w:rPr>
          <w:color w:val="231F20"/>
          <w:spacing w:val="-11"/>
          <w:sz w:val="22"/>
          <w:szCs w:val="22"/>
        </w:rPr>
        <w:t xml:space="preserve"> </w:t>
      </w:r>
      <w:r w:rsidRPr="003A7E07">
        <w:rPr>
          <w:color w:val="231F20"/>
          <w:spacing w:val="-1"/>
          <w:sz w:val="22"/>
          <w:szCs w:val="22"/>
        </w:rPr>
        <w:t>variables</w:t>
      </w:r>
      <w:r w:rsidRPr="003A7E07">
        <w:rPr>
          <w:color w:val="231F20"/>
          <w:spacing w:val="-11"/>
          <w:sz w:val="22"/>
          <w:szCs w:val="22"/>
        </w:rPr>
        <w:t xml:space="preserve"> </w:t>
      </w:r>
      <w:r w:rsidRPr="003A7E07">
        <w:rPr>
          <w:color w:val="231F20"/>
          <w:sz w:val="22"/>
          <w:szCs w:val="22"/>
        </w:rPr>
        <w:t>that</w:t>
      </w:r>
      <w:r w:rsidRPr="003A7E07">
        <w:rPr>
          <w:color w:val="231F20"/>
          <w:spacing w:val="-11"/>
          <w:sz w:val="22"/>
          <w:szCs w:val="22"/>
        </w:rPr>
        <w:t xml:space="preserve"> </w:t>
      </w:r>
      <w:r w:rsidRPr="003A7E07">
        <w:rPr>
          <w:color w:val="231F20"/>
          <w:sz w:val="22"/>
          <w:szCs w:val="22"/>
        </w:rPr>
        <w:t>might</w:t>
      </w:r>
      <w:r w:rsidRPr="003A7E07">
        <w:rPr>
          <w:color w:val="231F20"/>
          <w:spacing w:val="-11"/>
          <w:sz w:val="22"/>
          <w:szCs w:val="22"/>
        </w:rPr>
        <w:t xml:space="preserve"> </w:t>
      </w:r>
      <w:r w:rsidRPr="003A7E07">
        <w:rPr>
          <w:color w:val="231F20"/>
          <w:spacing w:val="-1"/>
          <w:sz w:val="22"/>
          <w:szCs w:val="22"/>
        </w:rPr>
        <w:t>predict</w:t>
      </w:r>
      <w:r w:rsidRPr="003A7E07">
        <w:rPr>
          <w:color w:val="231F20"/>
          <w:spacing w:val="-11"/>
          <w:sz w:val="22"/>
          <w:szCs w:val="22"/>
        </w:rPr>
        <w:t xml:space="preserve"> </w:t>
      </w:r>
      <w:r w:rsidRPr="003A7E07">
        <w:rPr>
          <w:color w:val="231F20"/>
          <w:spacing w:val="-1"/>
          <w:sz w:val="22"/>
          <w:szCs w:val="22"/>
        </w:rPr>
        <w:t>dif</w:t>
      </w:r>
      <w:r w:rsidRPr="003A7E07">
        <w:rPr>
          <w:color w:val="231F20"/>
          <w:spacing w:val="-2"/>
          <w:sz w:val="22"/>
          <w:szCs w:val="22"/>
        </w:rPr>
        <w:t>fi</w:t>
      </w:r>
      <w:r w:rsidRPr="003A7E07">
        <w:rPr>
          <w:color w:val="231F20"/>
          <w:spacing w:val="-1"/>
          <w:sz w:val="22"/>
          <w:szCs w:val="22"/>
        </w:rPr>
        <w:t>culty</w:t>
      </w:r>
      <w:r w:rsidRPr="003A7E07">
        <w:rPr>
          <w:color w:val="231F20"/>
          <w:spacing w:val="-11"/>
          <w:sz w:val="22"/>
          <w:szCs w:val="22"/>
        </w:rPr>
        <w:t xml:space="preserve"> </w:t>
      </w:r>
      <w:r w:rsidRPr="003A7E07">
        <w:rPr>
          <w:color w:val="231F20"/>
          <w:spacing w:val="-1"/>
          <w:sz w:val="22"/>
          <w:szCs w:val="22"/>
        </w:rPr>
        <w:t>with</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transi</w:t>
      </w:r>
      <w:r w:rsidRPr="003A7E07">
        <w:rPr>
          <w:color w:val="231F20"/>
          <w:spacing w:val="-1"/>
          <w:sz w:val="22"/>
          <w:szCs w:val="22"/>
        </w:rPr>
        <w:t>tion</w:t>
      </w:r>
      <w:r w:rsidRPr="003A7E07">
        <w:rPr>
          <w:color w:val="231F20"/>
          <w:spacing w:val="-14"/>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1"/>
          <w:sz w:val="22"/>
          <w:szCs w:val="22"/>
        </w:rPr>
        <w:t>kindergarten.</w:t>
      </w:r>
      <w:r w:rsidRPr="003A7E07">
        <w:rPr>
          <w:color w:val="231F20"/>
          <w:spacing w:val="-13"/>
          <w:sz w:val="22"/>
          <w:szCs w:val="22"/>
        </w:rPr>
        <w:t xml:space="preserve"> </w:t>
      </w:r>
      <w:r w:rsidRPr="003A7E07">
        <w:rPr>
          <w:color w:val="231F20"/>
          <w:spacing w:val="-2"/>
          <w:sz w:val="22"/>
          <w:szCs w:val="22"/>
        </w:rPr>
        <w:t>For</w:t>
      </w:r>
      <w:r w:rsidRPr="003A7E07">
        <w:rPr>
          <w:color w:val="231F20"/>
          <w:spacing w:val="-13"/>
          <w:sz w:val="22"/>
          <w:szCs w:val="22"/>
        </w:rPr>
        <w:t xml:space="preserve"> </w:t>
      </w:r>
      <w:r w:rsidRPr="003A7E07">
        <w:rPr>
          <w:color w:val="231F20"/>
          <w:spacing w:val="-1"/>
          <w:sz w:val="22"/>
          <w:szCs w:val="22"/>
        </w:rPr>
        <w:t>example,</w:t>
      </w:r>
      <w:r w:rsidRPr="003A7E07">
        <w:rPr>
          <w:color w:val="231F20"/>
          <w:spacing w:val="-14"/>
          <w:sz w:val="22"/>
          <w:szCs w:val="22"/>
        </w:rPr>
        <w:t xml:space="preserve"> </w:t>
      </w:r>
      <w:r w:rsidRPr="003A7E07">
        <w:rPr>
          <w:color w:val="231F20"/>
          <w:spacing w:val="-2"/>
          <w:sz w:val="22"/>
          <w:szCs w:val="22"/>
        </w:rPr>
        <w:t>students</w:t>
      </w:r>
      <w:r w:rsidRPr="003A7E07">
        <w:rPr>
          <w:color w:val="231F20"/>
          <w:spacing w:val="-14"/>
          <w:sz w:val="22"/>
          <w:szCs w:val="22"/>
        </w:rPr>
        <w:t xml:space="preserve"> </w:t>
      </w:r>
      <w:r w:rsidRPr="003A7E07">
        <w:rPr>
          <w:color w:val="231F20"/>
          <w:spacing w:val="-1"/>
          <w:sz w:val="22"/>
          <w:szCs w:val="22"/>
        </w:rPr>
        <w:t>may</w:t>
      </w:r>
      <w:r w:rsidRPr="003A7E07">
        <w:rPr>
          <w:color w:val="231F20"/>
          <w:spacing w:val="-13"/>
          <w:sz w:val="22"/>
          <w:szCs w:val="22"/>
        </w:rPr>
        <w:t xml:space="preserve"> </w:t>
      </w:r>
      <w:r w:rsidRPr="003A7E07">
        <w:rPr>
          <w:color w:val="231F20"/>
          <w:spacing w:val="-2"/>
          <w:sz w:val="22"/>
          <w:szCs w:val="22"/>
        </w:rPr>
        <w:t>suggest</w:t>
      </w:r>
      <w:r w:rsidRPr="003A7E07">
        <w:rPr>
          <w:color w:val="231F20"/>
          <w:spacing w:val="-13"/>
          <w:sz w:val="22"/>
          <w:szCs w:val="22"/>
        </w:rPr>
        <w:t xml:space="preserve"> </w:t>
      </w:r>
      <w:r w:rsidRPr="003A7E07">
        <w:rPr>
          <w:color w:val="231F20"/>
          <w:spacing w:val="-1"/>
          <w:sz w:val="22"/>
          <w:szCs w:val="22"/>
        </w:rPr>
        <w:t>that</w:t>
      </w:r>
      <w:r w:rsidRPr="003A7E07">
        <w:rPr>
          <w:color w:val="231F20"/>
          <w:spacing w:val="-13"/>
          <w:sz w:val="22"/>
          <w:szCs w:val="22"/>
        </w:rPr>
        <w:t xml:space="preserve"> </w:t>
      </w:r>
      <w:r w:rsidRPr="003A7E07">
        <w:rPr>
          <w:color w:val="231F20"/>
          <w:spacing w:val="-1"/>
          <w:sz w:val="22"/>
          <w:szCs w:val="22"/>
        </w:rPr>
        <w:t>Lee’s</w:t>
      </w:r>
      <w:r w:rsidRPr="003A7E07">
        <w:rPr>
          <w:color w:val="231F20"/>
          <w:spacing w:val="-14"/>
          <w:sz w:val="22"/>
          <w:szCs w:val="22"/>
        </w:rPr>
        <w:t xml:space="preserve"> </w:t>
      </w:r>
      <w:r w:rsidRPr="003A7E07">
        <w:rPr>
          <w:color w:val="231F20"/>
          <w:spacing w:val="-1"/>
          <w:sz w:val="22"/>
          <w:szCs w:val="22"/>
        </w:rPr>
        <w:t>problem</w:t>
      </w:r>
      <w:r w:rsidRPr="003A7E07">
        <w:rPr>
          <w:color w:val="231F20"/>
          <w:spacing w:val="-14"/>
          <w:sz w:val="22"/>
          <w:szCs w:val="22"/>
        </w:rPr>
        <w:t xml:space="preserve"> </w:t>
      </w:r>
      <w:r w:rsidRPr="003A7E07">
        <w:rPr>
          <w:color w:val="231F20"/>
          <w:spacing w:val="-1"/>
          <w:sz w:val="22"/>
          <w:szCs w:val="22"/>
        </w:rPr>
        <w:t>is</w:t>
      </w:r>
      <w:r w:rsidRPr="003A7E07">
        <w:rPr>
          <w:color w:val="231F20"/>
          <w:spacing w:val="-13"/>
          <w:sz w:val="22"/>
          <w:szCs w:val="22"/>
        </w:rPr>
        <w:t xml:space="preserve"> </w:t>
      </w:r>
      <w:r w:rsidRPr="003A7E07">
        <w:rPr>
          <w:color w:val="231F20"/>
          <w:spacing w:val="-1"/>
          <w:sz w:val="22"/>
          <w:szCs w:val="22"/>
        </w:rPr>
        <w:t>associated</w:t>
      </w:r>
      <w:r w:rsidRPr="003A7E07">
        <w:rPr>
          <w:color w:val="231F20"/>
          <w:spacing w:val="-14"/>
          <w:sz w:val="22"/>
          <w:szCs w:val="22"/>
        </w:rPr>
        <w:t xml:space="preserve"> </w:t>
      </w:r>
      <w:r w:rsidRPr="003A7E07">
        <w:rPr>
          <w:color w:val="231F20"/>
          <w:spacing w:val="-2"/>
          <w:sz w:val="22"/>
          <w:szCs w:val="22"/>
        </w:rPr>
        <w:t>with</w:t>
      </w:r>
      <w:r w:rsidRPr="003A7E07">
        <w:rPr>
          <w:color w:val="231F20"/>
          <w:spacing w:val="31"/>
          <w:w w:val="99"/>
          <w:sz w:val="22"/>
          <w:szCs w:val="22"/>
        </w:rPr>
        <w:t xml:space="preserve"> </w:t>
      </w:r>
      <w:r w:rsidRPr="003A7E07">
        <w:rPr>
          <w:color w:val="231F20"/>
          <w:sz w:val="22"/>
          <w:szCs w:val="22"/>
        </w:rPr>
        <w:t>a</w:t>
      </w:r>
      <w:r w:rsidRPr="003A7E07">
        <w:rPr>
          <w:color w:val="231F20"/>
          <w:spacing w:val="-15"/>
          <w:sz w:val="22"/>
          <w:szCs w:val="22"/>
        </w:rPr>
        <w:t xml:space="preserve"> </w:t>
      </w:r>
      <w:r w:rsidRPr="003A7E07">
        <w:rPr>
          <w:color w:val="231F20"/>
          <w:spacing w:val="-1"/>
          <w:sz w:val="22"/>
          <w:szCs w:val="22"/>
        </w:rPr>
        <w:t>slow-to-warm-up</w:t>
      </w:r>
      <w:r w:rsidRPr="003A7E07">
        <w:rPr>
          <w:color w:val="231F20"/>
          <w:spacing w:val="-14"/>
          <w:sz w:val="22"/>
          <w:szCs w:val="22"/>
        </w:rPr>
        <w:t xml:space="preserve"> </w:t>
      </w:r>
      <w:r w:rsidRPr="003A7E07">
        <w:rPr>
          <w:color w:val="231F20"/>
          <w:spacing w:val="-1"/>
          <w:sz w:val="22"/>
          <w:szCs w:val="22"/>
        </w:rPr>
        <w:t>temperament,</w:t>
      </w:r>
      <w:r w:rsidRPr="003A7E07">
        <w:rPr>
          <w:color w:val="231F20"/>
          <w:spacing w:val="-16"/>
          <w:sz w:val="22"/>
          <w:szCs w:val="22"/>
        </w:rPr>
        <w:t xml:space="preserve"> </w:t>
      </w:r>
      <w:r w:rsidRPr="003A7E07">
        <w:rPr>
          <w:color w:val="231F20"/>
          <w:spacing w:val="-1"/>
          <w:sz w:val="22"/>
          <w:szCs w:val="22"/>
        </w:rPr>
        <w:t>limited</w:t>
      </w:r>
      <w:r w:rsidRPr="003A7E07">
        <w:rPr>
          <w:color w:val="231F20"/>
          <w:spacing w:val="-15"/>
          <w:sz w:val="22"/>
          <w:szCs w:val="22"/>
        </w:rPr>
        <w:t xml:space="preserve"> </w:t>
      </w:r>
      <w:r w:rsidRPr="003A7E07">
        <w:rPr>
          <w:color w:val="231F20"/>
          <w:spacing w:val="-1"/>
          <w:sz w:val="22"/>
          <w:szCs w:val="22"/>
        </w:rPr>
        <w:t>preschool</w:t>
      </w:r>
      <w:r w:rsidRPr="003A7E07">
        <w:rPr>
          <w:color w:val="231F20"/>
          <w:spacing w:val="-14"/>
          <w:sz w:val="22"/>
          <w:szCs w:val="22"/>
        </w:rPr>
        <w:t xml:space="preserve"> </w:t>
      </w:r>
      <w:r w:rsidRPr="003A7E07">
        <w:rPr>
          <w:color w:val="231F20"/>
          <w:spacing w:val="-1"/>
          <w:sz w:val="22"/>
          <w:szCs w:val="22"/>
        </w:rPr>
        <w:t>experience,</w:t>
      </w:r>
      <w:r w:rsidRPr="003A7E07">
        <w:rPr>
          <w:color w:val="231F20"/>
          <w:spacing w:val="-15"/>
          <w:sz w:val="22"/>
          <w:szCs w:val="22"/>
        </w:rPr>
        <w:t xml:space="preserve"> </w:t>
      </w:r>
      <w:r w:rsidRPr="003A7E07">
        <w:rPr>
          <w:color w:val="231F20"/>
          <w:spacing w:val="-1"/>
          <w:sz w:val="22"/>
          <w:szCs w:val="22"/>
        </w:rPr>
        <w:t>or</w:t>
      </w:r>
      <w:r w:rsidRPr="003A7E07">
        <w:rPr>
          <w:color w:val="231F20"/>
          <w:spacing w:val="-15"/>
          <w:sz w:val="22"/>
          <w:szCs w:val="22"/>
        </w:rPr>
        <w:t xml:space="preserve"> </w:t>
      </w:r>
      <w:r w:rsidRPr="003A7E07">
        <w:rPr>
          <w:color w:val="231F20"/>
          <w:spacing w:val="-1"/>
          <w:sz w:val="22"/>
          <w:szCs w:val="22"/>
        </w:rPr>
        <w:t>some</w:t>
      </w:r>
      <w:r w:rsidRPr="003A7E07">
        <w:rPr>
          <w:color w:val="231F20"/>
          <w:spacing w:val="-15"/>
          <w:sz w:val="22"/>
          <w:szCs w:val="22"/>
        </w:rPr>
        <w:t xml:space="preserve"> </w:t>
      </w:r>
      <w:r w:rsidRPr="003A7E07">
        <w:rPr>
          <w:color w:val="231F20"/>
          <w:spacing w:val="-1"/>
          <w:sz w:val="22"/>
          <w:szCs w:val="22"/>
        </w:rPr>
        <w:t>aspects</w:t>
      </w:r>
      <w:r w:rsidRPr="003A7E07">
        <w:rPr>
          <w:color w:val="231F20"/>
          <w:spacing w:val="-15"/>
          <w:sz w:val="22"/>
          <w:szCs w:val="22"/>
        </w:rPr>
        <w:t xml:space="preserve"> </w:t>
      </w:r>
      <w:r w:rsidRPr="003A7E07">
        <w:rPr>
          <w:color w:val="231F20"/>
          <w:spacing w:val="-1"/>
          <w:sz w:val="22"/>
          <w:szCs w:val="22"/>
        </w:rPr>
        <w:t>of</w:t>
      </w:r>
      <w:r w:rsidRPr="003A7E07">
        <w:rPr>
          <w:color w:val="231F20"/>
          <w:spacing w:val="-14"/>
          <w:sz w:val="22"/>
          <w:szCs w:val="22"/>
        </w:rPr>
        <w:t xml:space="preserve"> </w:t>
      </w:r>
      <w:r w:rsidRPr="003A7E07">
        <w:rPr>
          <w:color w:val="231F20"/>
          <w:spacing w:val="-1"/>
          <w:sz w:val="22"/>
          <w:szCs w:val="22"/>
        </w:rPr>
        <w:t>parenting.</w:t>
      </w:r>
      <w:r w:rsidRPr="003A7E07">
        <w:rPr>
          <w:color w:val="231F20"/>
          <w:spacing w:val="29"/>
          <w:w w:val="99"/>
          <w:sz w:val="22"/>
          <w:szCs w:val="22"/>
        </w:rPr>
        <w:t xml:space="preserve"> </w:t>
      </w:r>
      <w:r w:rsidRPr="003A7E07">
        <w:rPr>
          <w:color w:val="231F20"/>
          <w:sz w:val="22"/>
          <w:szCs w:val="22"/>
        </w:rPr>
        <w:t>Explain</w:t>
      </w:r>
      <w:r w:rsidRPr="003A7E07">
        <w:rPr>
          <w:color w:val="231F20"/>
          <w:spacing w:val="-12"/>
          <w:sz w:val="22"/>
          <w:szCs w:val="22"/>
        </w:rPr>
        <w:t xml:space="preserve"> </w:t>
      </w:r>
      <w:r w:rsidRPr="003A7E07">
        <w:rPr>
          <w:color w:val="231F20"/>
          <w:sz w:val="22"/>
          <w:szCs w:val="22"/>
        </w:rPr>
        <w:t>how</w:t>
      </w:r>
      <w:r w:rsidRPr="003A7E07">
        <w:rPr>
          <w:color w:val="231F20"/>
          <w:spacing w:val="-11"/>
          <w:sz w:val="22"/>
          <w:szCs w:val="22"/>
        </w:rPr>
        <w:t xml:space="preserve"> </w:t>
      </w:r>
      <w:r w:rsidRPr="003A7E07">
        <w:rPr>
          <w:color w:val="231F20"/>
          <w:spacing w:val="-1"/>
          <w:sz w:val="22"/>
          <w:szCs w:val="22"/>
        </w:rPr>
        <w:t>such</w:t>
      </w:r>
      <w:r w:rsidRPr="003A7E07">
        <w:rPr>
          <w:color w:val="231F20"/>
          <w:spacing w:val="-11"/>
          <w:sz w:val="22"/>
          <w:szCs w:val="22"/>
        </w:rPr>
        <w:t xml:space="preserve"> </w:t>
      </w:r>
      <w:r w:rsidRPr="003A7E07">
        <w:rPr>
          <w:color w:val="231F20"/>
          <w:sz w:val="22"/>
          <w:szCs w:val="22"/>
        </w:rPr>
        <w:t>hypotheses</w:t>
      </w:r>
      <w:r w:rsidRPr="003A7E07">
        <w:rPr>
          <w:color w:val="231F20"/>
          <w:spacing w:val="-11"/>
          <w:sz w:val="22"/>
          <w:szCs w:val="22"/>
        </w:rPr>
        <w:t xml:space="preserve"> </w:t>
      </w:r>
      <w:r w:rsidRPr="003A7E07">
        <w:rPr>
          <w:color w:val="231F20"/>
          <w:sz w:val="22"/>
          <w:szCs w:val="22"/>
        </w:rPr>
        <w:t>represent</w:t>
      </w:r>
      <w:r w:rsidRPr="003A7E07">
        <w:rPr>
          <w:color w:val="231F20"/>
          <w:spacing w:val="-11"/>
          <w:sz w:val="22"/>
          <w:szCs w:val="22"/>
        </w:rPr>
        <w:t xml:space="preserve"> </w:t>
      </w:r>
      <w:r w:rsidRPr="003A7E07">
        <w:rPr>
          <w:color w:val="231F20"/>
          <w:sz w:val="22"/>
          <w:szCs w:val="22"/>
        </w:rPr>
        <w:t>correlations</w:t>
      </w:r>
      <w:r w:rsidRPr="003A7E07">
        <w:rPr>
          <w:color w:val="231F20"/>
          <w:spacing w:val="-12"/>
          <w:sz w:val="22"/>
          <w:szCs w:val="22"/>
        </w:rPr>
        <w:t xml:space="preserve"> </w:t>
      </w:r>
      <w:r w:rsidRPr="003A7E07">
        <w:rPr>
          <w:color w:val="231F20"/>
          <w:sz w:val="22"/>
          <w:szCs w:val="22"/>
        </w:rPr>
        <w:t>between</w:t>
      </w:r>
      <w:r w:rsidRPr="003A7E07">
        <w:rPr>
          <w:color w:val="231F20"/>
          <w:spacing w:val="-11"/>
          <w:sz w:val="22"/>
          <w:szCs w:val="22"/>
        </w:rPr>
        <w:t xml:space="preserve"> </w:t>
      </w:r>
      <w:r w:rsidRPr="003A7E07">
        <w:rPr>
          <w:color w:val="231F20"/>
          <w:sz w:val="22"/>
          <w:szCs w:val="22"/>
        </w:rPr>
        <w:t>variables.</w:t>
      </w:r>
      <w:r w:rsidRPr="003A7E07">
        <w:rPr>
          <w:color w:val="231F20"/>
          <w:spacing w:val="-11"/>
          <w:sz w:val="22"/>
          <w:szCs w:val="22"/>
        </w:rPr>
        <w:t xml:space="preserve"> </w:t>
      </w:r>
      <w:r w:rsidRPr="003A7E07">
        <w:rPr>
          <w:color w:val="231F20"/>
          <w:spacing w:val="-1"/>
          <w:sz w:val="22"/>
          <w:szCs w:val="22"/>
        </w:rPr>
        <w:t>Ask</w:t>
      </w:r>
      <w:r w:rsidRPr="003A7E07">
        <w:rPr>
          <w:color w:val="231F20"/>
          <w:spacing w:val="-11"/>
          <w:sz w:val="22"/>
          <w:szCs w:val="22"/>
        </w:rPr>
        <w:t xml:space="preserve"> </w:t>
      </w:r>
      <w:r w:rsidRPr="003A7E07">
        <w:rPr>
          <w:color w:val="231F20"/>
          <w:sz w:val="22"/>
          <w:szCs w:val="22"/>
        </w:rPr>
        <w:t>for</w:t>
      </w:r>
      <w:r w:rsidRPr="003A7E07">
        <w:rPr>
          <w:color w:val="231F20"/>
          <w:spacing w:val="-11"/>
          <w:sz w:val="22"/>
          <w:szCs w:val="22"/>
        </w:rPr>
        <w:t xml:space="preserve"> </w:t>
      </w:r>
      <w:r w:rsidRPr="003A7E07">
        <w:rPr>
          <w:color w:val="231F20"/>
          <w:sz w:val="22"/>
          <w:szCs w:val="22"/>
        </w:rPr>
        <w:t>examples</w:t>
      </w:r>
      <w:r w:rsidRPr="003A7E07">
        <w:rPr>
          <w:color w:val="231F20"/>
          <w:spacing w:val="-11"/>
          <w:sz w:val="22"/>
          <w:szCs w:val="22"/>
        </w:rPr>
        <w:t xml:space="preserve"> </w:t>
      </w:r>
      <w:r w:rsidRPr="003A7E07">
        <w:rPr>
          <w:color w:val="231F20"/>
          <w:sz w:val="22"/>
          <w:szCs w:val="22"/>
        </w:rPr>
        <w:t>of</w:t>
      </w:r>
      <w:r w:rsidRPr="003A7E07">
        <w:rPr>
          <w:color w:val="231F20"/>
          <w:spacing w:val="22"/>
          <w:sz w:val="22"/>
          <w:szCs w:val="22"/>
        </w:rPr>
        <w:t xml:space="preserve"> </w:t>
      </w:r>
      <w:r w:rsidRPr="003A7E07">
        <w:rPr>
          <w:color w:val="231F20"/>
          <w:spacing w:val="-1"/>
          <w:sz w:val="22"/>
          <w:szCs w:val="22"/>
        </w:rPr>
        <w:t>variables</w:t>
      </w:r>
      <w:r w:rsidRPr="003A7E07">
        <w:rPr>
          <w:color w:val="231F20"/>
          <w:spacing w:val="-12"/>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pacing w:val="-1"/>
          <w:sz w:val="22"/>
          <w:szCs w:val="22"/>
        </w:rPr>
        <w:t>would</w:t>
      </w:r>
      <w:r w:rsidRPr="003A7E07">
        <w:rPr>
          <w:color w:val="231F20"/>
          <w:spacing w:val="-12"/>
          <w:sz w:val="22"/>
          <w:szCs w:val="22"/>
        </w:rPr>
        <w:t xml:space="preserve"> </w:t>
      </w:r>
      <w:r w:rsidRPr="003A7E07">
        <w:rPr>
          <w:color w:val="231F20"/>
          <w:spacing w:val="-1"/>
          <w:sz w:val="22"/>
          <w:szCs w:val="22"/>
        </w:rPr>
        <w:t>be</w:t>
      </w:r>
      <w:r w:rsidRPr="003A7E07">
        <w:rPr>
          <w:color w:val="231F20"/>
          <w:spacing w:val="-12"/>
          <w:sz w:val="22"/>
          <w:szCs w:val="22"/>
        </w:rPr>
        <w:t xml:space="preserve"> </w:t>
      </w:r>
      <w:r w:rsidRPr="003A7E07">
        <w:rPr>
          <w:color w:val="231F20"/>
          <w:spacing w:val="-1"/>
          <w:sz w:val="22"/>
          <w:szCs w:val="22"/>
        </w:rPr>
        <w:t>both</w:t>
      </w:r>
      <w:r w:rsidRPr="003A7E07">
        <w:rPr>
          <w:color w:val="231F20"/>
          <w:spacing w:val="-12"/>
          <w:sz w:val="22"/>
          <w:szCs w:val="22"/>
        </w:rPr>
        <w:t xml:space="preserve"> </w:t>
      </w:r>
      <w:r w:rsidRPr="003A7E07">
        <w:rPr>
          <w:color w:val="231F20"/>
          <w:spacing w:val="-1"/>
          <w:sz w:val="22"/>
          <w:szCs w:val="22"/>
        </w:rPr>
        <w:t>positively</w:t>
      </w:r>
      <w:r w:rsidRPr="003A7E07">
        <w:rPr>
          <w:color w:val="231F20"/>
          <w:spacing w:val="-12"/>
          <w:sz w:val="22"/>
          <w:szCs w:val="22"/>
        </w:rPr>
        <w:t xml:space="preserve"> </w:t>
      </w:r>
      <w:r w:rsidRPr="003A7E07">
        <w:rPr>
          <w:color w:val="231F20"/>
          <w:spacing w:val="-1"/>
          <w:sz w:val="22"/>
          <w:szCs w:val="22"/>
        </w:rPr>
        <w:t>and</w:t>
      </w:r>
      <w:r w:rsidRPr="003A7E07">
        <w:rPr>
          <w:color w:val="231F20"/>
          <w:spacing w:val="-12"/>
          <w:sz w:val="22"/>
          <w:szCs w:val="22"/>
        </w:rPr>
        <w:t xml:space="preserve"> </w:t>
      </w:r>
      <w:r w:rsidRPr="003A7E07">
        <w:rPr>
          <w:color w:val="231F20"/>
          <w:spacing w:val="-1"/>
          <w:sz w:val="22"/>
          <w:szCs w:val="22"/>
        </w:rPr>
        <w:t>negatively</w:t>
      </w:r>
      <w:r w:rsidRPr="003A7E07">
        <w:rPr>
          <w:color w:val="231F20"/>
          <w:spacing w:val="-12"/>
          <w:sz w:val="22"/>
          <w:szCs w:val="22"/>
        </w:rPr>
        <w:t xml:space="preserve"> </w:t>
      </w:r>
      <w:r w:rsidRPr="003A7E07">
        <w:rPr>
          <w:color w:val="231F20"/>
          <w:spacing w:val="-1"/>
          <w:sz w:val="22"/>
          <w:szCs w:val="22"/>
        </w:rPr>
        <w:t>correlated</w:t>
      </w:r>
      <w:r w:rsidRPr="003A7E07">
        <w:rPr>
          <w:color w:val="231F20"/>
          <w:spacing w:val="-13"/>
          <w:sz w:val="22"/>
          <w:szCs w:val="22"/>
        </w:rPr>
        <w:t xml:space="preserve"> </w:t>
      </w:r>
      <w:r w:rsidRPr="003A7E07">
        <w:rPr>
          <w:color w:val="231F20"/>
          <w:spacing w:val="-1"/>
          <w:sz w:val="22"/>
          <w:szCs w:val="22"/>
        </w:rPr>
        <w:t>with</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measure</w:t>
      </w:r>
      <w:r w:rsidRPr="003A7E07">
        <w:rPr>
          <w:color w:val="231F20"/>
          <w:spacing w:val="-13"/>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adaptation</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class</w:t>
      </w:r>
      <w:r w:rsidRPr="003A7E07">
        <w:rPr>
          <w:color w:val="231F20"/>
          <w:spacing w:val="-12"/>
          <w:sz w:val="22"/>
          <w:szCs w:val="22"/>
        </w:rPr>
        <w:t xml:space="preserve"> </w:t>
      </w:r>
      <w:r w:rsidRPr="003A7E07">
        <w:rPr>
          <w:color w:val="231F20"/>
          <w:spacing w:val="-1"/>
          <w:sz w:val="22"/>
          <w:szCs w:val="22"/>
        </w:rPr>
        <w:t>developed.</w:t>
      </w:r>
      <w:r w:rsidRPr="003A7E07">
        <w:rPr>
          <w:color w:val="231F20"/>
          <w:spacing w:val="-10"/>
          <w:sz w:val="22"/>
          <w:szCs w:val="22"/>
        </w:rPr>
        <w:t xml:space="preserve"> </w:t>
      </w:r>
      <w:r w:rsidRPr="003A7E07">
        <w:rPr>
          <w:color w:val="231F20"/>
          <w:spacing w:val="-1"/>
          <w:sz w:val="22"/>
          <w:szCs w:val="22"/>
        </w:rPr>
        <w:t>Explore</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limitations</w:t>
      </w:r>
      <w:r w:rsidRPr="003A7E07">
        <w:rPr>
          <w:color w:val="231F20"/>
          <w:spacing w:val="-11"/>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pacing w:val="-1"/>
          <w:sz w:val="22"/>
          <w:szCs w:val="22"/>
        </w:rPr>
        <w:t>are</w:t>
      </w:r>
      <w:r w:rsidRPr="003A7E07">
        <w:rPr>
          <w:color w:val="231F20"/>
          <w:spacing w:val="-12"/>
          <w:sz w:val="22"/>
          <w:szCs w:val="22"/>
        </w:rPr>
        <w:t xml:space="preserve"> </w:t>
      </w:r>
      <w:r w:rsidRPr="003A7E07">
        <w:rPr>
          <w:color w:val="231F20"/>
          <w:spacing w:val="-1"/>
          <w:sz w:val="22"/>
          <w:szCs w:val="22"/>
        </w:rPr>
        <w:t>associated</w:t>
      </w:r>
      <w:r w:rsidRPr="003A7E07">
        <w:rPr>
          <w:color w:val="231F20"/>
          <w:spacing w:val="-11"/>
          <w:sz w:val="22"/>
          <w:szCs w:val="22"/>
        </w:rPr>
        <w:t xml:space="preserve"> </w:t>
      </w:r>
      <w:r w:rsidRPr="003A7E07">
        <w:rPr>
          <w:color w:val="231F20"/>
          <w:spacing w:val="-1"/>
          <w:sz w:val="22"/>
          <w:szCs w:val="22"/>
        </w:rPr>
        <w:t>with</w:t>
      </w:r>
      <w:r w:rsidRPr="003A7E07">
        <w:rPr>
          <w:color w:val="231F20"/>
          <w:spacing w:val="-11"/>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interpretation</w:t>
      </w:r>
      <w:r w:rsidRPr="003A7E07">
        <w:rPr>
          <w:color w:val="231F20"/>
          <w:spacing w:val="-11"/>
          <w:sz w:val="22"/>
          <w:szCs w:val="22"/>
        </w:rPr>
        <w:t xml:space="preserve"> </w:t>
      </w:r>
      <w:r w:rsidRPr="003A7E07">
        <w:rPr>
          <w:color w:val="231F20"/>
          <w:spacing w:val="-1"/>
          <w:sz w:val="22"/>
          <w:szCs w:val="22"/>
        </w:rPr>
        <w:t>of</w:t>
      </w:r>
      <w:r w:rsidRPr="003A7E07">
        <w:rPr>
          <w:color w:val="231F20"/>
          <w:spacing w:val="26"/>
          <w:w w:val="99"/>
          <w:sz w:val="22"/>
          <w:szCs w:val="22"/>
        </w:rPr>
        <w:t xml:space="preserve"> </w:t>
      </w:r>
      <w:r w:rsidRPr="003A7E07">
        <w:rPr>
          <w:color w:val="231F20"/>
          <w:spacing w:val="-1"/>
          <w:sz w:val="22"/>
          <w:szCs w:val="22"/>
        </w:rPr>
        <w:t>correlation.</w:t>
      </w:r>
      <w:r w:rsidRPr="003A7E07">
        <w:rPr>
          <w:color w:val="231F20"/>
          <w:spacing w:val="-12"/>
          <w:sz w:val="22"/>
          <w:szCs w:val="22"/>
        </w:rPr>
        <w:t xml:space="preserve"> </w:t>
      </w:r>
      <w:r w:rsidRPr="003A7E07">
        <w:rPr>
          <w:color w:val="231F20"/>
          <w:spacing w:val="-1"/>
          <w:sz w:val="22"/>
          <w:szCs w:val="22"/>
        </w:rPr>
        <w:t>For</w:t>
      </w:r>
      <w:r w:rsidRPr="003A7E07">
        <w:rPr>
          <w:color w:val="231F20"/>
          <w:spacing w:val="-12"/>
          <w:sz w:val="22"/>
          <w:szCs w:val="22"/>
        </w:rPr>
        <w:t xml:space="preserve"> </w:t>
      </w:r>
      <w:r w:rsidRPr="003A7E07">
        <w:rPr>
          <w:color w:val="231F20"/>
          <w:spacing w:val="-1"/>
          <w:sz w:val="22"/>
          <w:szCs w:val="22"/>
        </w:rPr>
        <w:t>example,</w:t>
      </w:r>
      <w:r w:rsidRPr="003A7E07">
        <w:rPr>
          <w:color w:val="231F20"/>
          <w:spacing w:val="-12"/>
          <w:sz w:val="22"/>
          <w:szCs w:val="22"/>
        </w:rPr>
        <w:t xml:space="preserve"> </w:t>
      </w:r>
      <w:r w:rsidRPr="003A7E07">
        <w:rPr>
          <w:color w:val="231F20"/>
          <w:spacing w:val="-1"/>
          <w:sz w:val="22"/>
          <w:szCs w:val="22"/>
        </w:rPr>
        <w:t>there</w:t>
      </w:r>
      <w:r w:rsidRPr="003A7E07">
        <w:rPr>
          <w:color w:val="231F20"/>
          <w:spacing w:val="-12"/>
          <w:sz w:val="22"/>
          <w:szCs w:val="22"/>
        </w:rPr>
        <w:t xml:space="preserve"> </w:t>
      </w:r>
      <w:r w:rsidRPr="003A7E07">
        <w:rPr>
          <w:color w:val="231F20"/>
          <w:spacing w:val="-1"/>
          <w:sz w:val="22"/>
          <w:szCs w:val="22"/>
        </w:rPr>
        <w:t>could</w:t>
      </w:r>
      <w:r w:rsidRPr="003A7E07">
        <w:rPr>
          <w:color w:val="231F20"/>
          <w:spacing w:val="-12"/>
          <w:sz w:val="22"/>
          <w:szCs w:val="22"/>
        </w:rPr>
        <w:t xml:space="preserve"> </w:t>
      </w:r>
      <w:r w:rsidRPr="003A7E07">
        <w:rPr>
          <w:color w:val="231F20"/>
          <w:spacing w:val="-1"/>
          <w:sz w:val="22"/>
          <w:szCs w:val="22"/>
        </w:rPr>
        <w:t>be</w:t>
      </w:r>
      <w:r w:rsidRPr="003A7E07">
        <w:rPr>
          <w:color w:val="231F20"/>
          <w:spacing w:val="-11"/>
          <w:sz w:val="22"/>
          <w:szCs w:val="22"/>
        </w:rPr>
        <w:t xml:space="preserve"> </w:t>
      </w:r>
      <w:r w:rsidRPr="003A7E07">
        <w:rPr>
          <w:color w:val="231F20"/>
          <w:spacing w:val="-1"/>
          <w:sz w:val="22"/>
          <w:szCs w:val="22"/>
        </w:rPr>
        <w:t>questions</w:t>
      </w:r>
      <w:r w:rsidRPr="003A7E07">
        <w:rPr>
          <w:color w:val="231F20"/>
          <w:spacing w:val="-11"/>
          <w:sz w:val="22"/>
          <w:szCs w:val="22"/>
        </w:rPr>
        <w:t xml:space="preserve"> </w:t>
      </w:r>
      <w:r w:rsidRPr="003A7E07">
        <w:rPr>
          <w:color w:val="231F20"/>
          <w:spacing w:val="-1"/>
          <w:sz w:val="22"/>
          <w:szCs w:val="22"/>
        </w:rPr>
        <w:t>about</w:t>
      </w:r>
      <w:r w:rsidRPr="003A7E07">
        <w:rPr>
          <w:color w:val="231F20"/>
          <w:spacing w:val="-12"/>
          <w:sz w:val="22"/>
          <w:szCs w:val="22"/>
        </w:rPr>
        <w:t xml:space="preserve"> </w:t>
      </w:r>
      <w:r w:rsidRPr="003A7E07">
        <w:rPr>
          <w:color w:val="231F20"/>
          <w:spacing w:val="-1"/>
          <w:sz w:val="22"/>
          <w:szCs w:val="22"/>
        </w:rPr>
        <w:t>direction</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causality</w:t>
      </w:r>
      <w:r w:rsidRPr="003A7E07">
        <w:rPr>
          <w:color w:val="231F20"/>
          <w:spacing w:val="-12"/>
          <w:sz w:val="22"/>
          <w:szCs w:val="22"/>
        </w:rPr>
        <w:t xml:space="preserve"> </w:t>
      </w:r>
      <w:r w:rsidRPr="003A7E07">
        <w:rPr>
          <w:color w:val="231F20"/>
          <w:spacing w:val="-1"/>
          <w:sz w:val="22"/>
          <w:szCs w:val="22"/>
        </w:rPr>
        <w:t>between</w:t>
      </w:r>
      <w:r w:rsidRPr="003A7E07">
        <w:rPr>
          <w:color w:val="231F20"/>
          <w:spacing w:val="-11"/>
          <w:sz w:val="22"/>
          <w:szCs w:val="22"/>
        </w:rPr>
        <w:t xml:space="preserve"> </w:t>
      </w:r>
      <w:r w:rsidRPr="003A7E07">
        <w:rPr>
          <w:color w:val="231F20"/>
          <w:spacing w:val="-1"/>
          <w:sz w:val="22"/>
          <w:szCs w:val="22"/>
        </w:rPr>
        <w:t>prior</w:t>
      </w:r>
      <w:r w:rsidRPr="003A7E07">
        <w:rPr>
          <w:color w:val="231F20"/>
          <w:spacing w:val="24"/>
          <w:w w:val="99"/>
          <w:sz w:val="22"/>
          <w:szCs w:val="22"/>
        </w:rPr>
        <w:t xml:space="preserve"> </w:t>
      </w:r>
      <w:r w:rsidRPr="003A7E07">
        <w:rPr>
          <w:color w:val="231F20"/>
          <w:sz w:val="22"/>
          <w:szCs w:val="22"/>
        </w:rPr>
        <w:t>preschool</w:t>
      </w:r>
      <w:r w:rsidRPr="003A7E07">
        <w:rPr>
          <w:color w:val="231F20"/>
          <w:spacing w:val="1"/>
          <w:sz w:val="22"/>
          <w:szCs w:val="22"/>
        </w:rPr>
        <w:t xml:space="preserve"> </w:t>
      </w:r>
      <w:r w:rsidRPr="003A7E07">
        <w:rPr>
          <w:color w:val="231F20"/>
          <w:sz w:val="22"/>
          <w:szCs w:val="22"/>
        </w:rPr>
        <w:t>experience</w:t>
      </w:r>
      <w:r w:rsidRPr="003A7E07">
        <w:rPr>
          <w:color w:val="231F20"/>
          <w:spacing w:val="2"/>
          <w:sz w:val="22"/>
          <w:szCs w:val="22"/>
        </w:rPr>
        <w:t xml:space="preserve"> </w:t>
      </w:r>
      <w:r w:rsidRPr="003A7E07">
        <w:rPr>
          <w:color w:val="231F20"/>
          <w:sz w:val="22"/>
          <w:szCs w:val="22"/>
        </w:rPr>
        <w:t>and</w:t>
      </w:r>
      <w:r w:rsidRPr="003A7E07">
        <w:rPr>
          <w:color w:val="231F20"/>
          <w:spacing w:val="2"/>
          <w:sz w:val="22"/>
          <w:szCs w:val="22"/>
        </w:rPr>
        <w:t xml:space="preserve"> </w:t>
      </w:r>
      <w:r w:rsidRPr="003A7E07">
        <w:rPr>
          <w:color w:val="231F20"/>
          <w:sz w:val="22"/>
          <w:szCs w:val="22"/>
        </w:rPr>
        <w:t>transition</w:t>
      </w:r>
      <w:r w:rsidRPr="003A7E07">
        <w:rPr>
          <w:color w:val="231F20"/>
          <w:spacing w:val="2"/>
          <w:sz w:val="22"/>
          <w:szCs w:val="22"/>
        </w:rPr>
        <w:t xml:space="preserve"> </w:t>
      </w:r>
      <w:r w:rsidRPr="003A7E07">
        <w:rPr>
          <w:color w:val="231F20"/>
          <w:spacing w:val="-1"/>
          <w:sz w:val="22"/>
          <w:szCs w:val="22"/>
        </w:rPr>
        <w:t>dif</w:t>
      </w:r>
      <w:r w:rsidRPr="003A7E07">
        <w:rPr>
          <w:color w:val="231F20"/>
          <w:spacing w:val="-2"/>
          <w:sz w:val="22"/>
          <w:szCs w:val="22"/>
        </w:rPr>
        <w:t>fi</w:t>
      </w:r>
      <w:r w:rsidRPr="003A7E07">
        <w:rPr>
          <w:color w:val="231F20"/>
          <w:spacing w:val="-1"/>
          <w:sz w:val="22"/>
          <w:szCs w:val="22"/>
        </w:rPr>
        <w:t>culty.</w:t>
      </w:r>
      <w:r w:rsidRPr="003A7E07">
        <w:rPr>
          <w:color w:val="231F20"/>
          <w:spacing w:val="2"/>
          <w:sz w:val="22"/>
          <w:szCs w:val="22"/>
        </w:rPr>
        <w:t xml:space="preserve"> </w:t>
      </w:r>
      <w:r w:rsidRPr="003A7E07">
        <w:rPr>
          <w:color w:val="231F20"/>
          <w:sz w:val="22"/>
          <w:szCs w:val="22"/>
        </w:rPr>
        <w:t>It</w:t>
      </w:r>
      <w:r w:rsidRPr="003A7E07">
        <w:rPr>
          <w:color w:val="231F20"/>
          <w:spacing w:val="2"/>
          <w:sz w:val="22"/>
          <w:szCs w:val="22"/>
        </w:rPr>
        <w:t xml:space="preserve"> </w:t>
      </w:r>
      <w:r w:rsidRPr="003A7E07">
        <w:rPr>
          <w:color w:val="231F20"/>
          <w:sz w:val="22"/>
          <w:szCs w:val="22"/>
        </w:rPr>
        <w:t>is</w:t>
      </w:r>
      <w:r w:rsidRPr="003A7E07">
        <w:rPr>
          <w:color w:val="231F20"/>
          <w:spacing w:val="2"/>
          <w:sz w:val="22"/>
          <w:szCs w:val="22"/>
        </w:rPr>
        <w:t xml:space="preserve"> </w:t>
      </w:r>
      <w:r w:rsidRPr="003A7E07">
        <w:rPr>
          <w:color w:val="231F20"/>
          <w:sz w:val="22"/>
          <w:szCs w:val="22"/>
        </w:rPr>
        <w:t>possible</w:t>
      </w:r>
      <w:r w:rsidRPr="003A7E07">
        <w:rPr>
          <w:color w:val="231F20"/>
          <w:spacing w:val="2"/>
          <w:sz w:val="22"/>
          <w:szCs w:val="22"/>
        </w:rPr>
        <w:t xml:space="preserve"> </w:t>
      </w:r>
      <w:r w:rsidRPr="003A7E07">
        <w:rPr>
          <w:color w:val="231F20"/>
          <w:sz w:val="22"/>
          <w:szCs w:val="22"/>
        </w:rPr>
        <w:t>that</w:t>
      </w:r>
      <w:r w:rsidRPr="003A7E07">
        <w:rPr>
          <w:color w:val="231F20"/>
          <w:spacing w:val="2"/>
          <w:sz w:val="22"/>
          <w:szCs w:val="22"/>
        </w:rPr>
        <w:t xml:space="preserve"> </w:t>
      </w:r>
      <w:r w:rsidRPr="003A7E07">
        <w:rPr>
          <w:color w:val="231F20"/>
          <w:sz w:val="22"/>
          <w:szCs w:val="22"/>
        </w:rPr>
        <w:t>Lee</w:t>
      </w:r>
      <w:r w:rsidRPr="003A7E07">
        <w:rPr>
          <w:color w:val="231F20"/>
          <w:spacing w:val="2"/>
          <w:sz w:val="22"/>
          <w:szCs w:val="22"/>
        </w:rPr>
        <w:t xml:space="preserve"> </w:t>
      </w:r>
      <w:r w:rsidRPr="003A7E07">
        <w:rPr>
          <w:color w:val="231F20"/>
          <w:sz w:val="22"/>
          <w:szCs w:val="22"/>
        </w:rPr>
        <w:t>had</w:t>
      </w:r>
      <w:r w:rsidRPr="003A7E07">
        <w:rPr>
          <w:color w:val="231F20"/>
          <w:spacing w:val="2"/>
          <w:sz w:val="22"/>
          <w:szCs w:val="22"/>
        </w:rPr>
        <w:t xml:space="preserve"> </w:t>
      </w:r>
      <w:r w:rsidRPr="003A7E07">
        <w:rPr>
          <w:color w:val="231F20"/>
          <w:sz w:val="22"/>
          <w:szCs w:val="22"/>
        </w:rPr>
        <w:t>limited</w:t>
      </w:r>
      <w:r w:rsidRPr="003A7E07">
        <w:rPr>
          <w:color w:val="231F20"/>
          <w:spacing w:val="2"/>
          <w:sz w:val="22"/>
          <w:szCs w:val="22"/>
        </w:rPr>
        <w:t xml:space="preserve"> </w:t>
      </w:r>
      <w:r w:rsidRPr="003A7E07">
        <w:rPr>
          <w:color w:val="231F20"/>
          <w:sz w:val="22"/>
          <w:szCs w:val="22"/>
        </w:rPr>
        <w:t>preschool</w:t>
      </w:r>
      <w:r w:rsidRPr="003A7E07">
        <w:rPr>
          <w:color w:val="231F20"/>
          <w:spacing w:val="20"/>
          <w:w w:val="99"/>
          <w:sz w:val="22"/>
          <w:szCs w:val="22"/>
        </w:rPr>
        <w:t xml:space="preserve"> </w:t>
      </w:r>
      <w:r w:rsidRPr="003A7E07">
        <w:rPr>
          <w:color w:val="231F20"/>
          <w:sz w:val="22"/>
          <w:szCs w:val="22"/>
        </w:rPr>
        <w:t>experience</w:t>
      </w:r>
      <w:r w:rsidRPr="003A7E07">
        <w:rPr>
          <w:color w:val="231F20"/>
          <w:spacing w:val="-6"/>
          <w:sz w:val="22"/>
          <w:szCs w:val="22"/>
        </w:rPr>
        <w:t xml:space="preserve"> </w:t>
      </w:r>
      <w:r w:rsidRPr="003A7E07">
        <w:rPr>
          <w:color w:val="231F20"/>
          <w:sz w:val="22"/>
          <w:szCs w:val="22"/>
        </w:rPr>
        <w:t>because</w:t>
      </w:r>
      <w:r w:rsidRPr="003A7E07">
        <w:rPr>
          <w:color w:val="231F20"/>
          <w:spacing w:val="-5"/>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pacing w:val="-1"/>
          <w:sz w:val="22"/>
          <w:szCs w:val="22"/>
        </w:rPr>
        <w:t>dif</w:t>
      </w:r>
      <w:r w:rsidRPr="003A7E07">
        <w:rPr>
          <w:color w:val="231F20"/>
          <w:spacing w:val="-2"/>
          <w:sz w:val="22"/>
          <w:szCs w:val="22"/>
        </w:rPr>
        <w:t>fi</w:t>
      </w:r>
      <w:r w:rsidRPr="003A7E07">
        <w:rPr>
          <w:color w:val="231F20"/>
          <w:spacing w:val="-1"/>
          <w:sz w:val="22"/>
          <w:szCs w:val="22"/>
        </w:rPr>
        <w:t>culty</w:t>
      </w:r>
      <w:r w:rsidRPr="003A7E07">
        <w:rPr>
          <w:color w:val="231F20"/>
          <w:spacing w:val="-5"/>
          <w:sz w:val="22"/>
          <w:szCs w:val="22"/>
        </w:rPr>
        <w:t xml:space="preserve"> </w:t>
      </w:r>
      <w:r w:rsidRPr="003A7E07">
        <w:rPr>
          <w:color w:val="231F20"/>
          <w:spacing w:val="-1"/>
          <w:sz w:val="22"/>
          <w:szCs w:val="22"/>
        </w:rPr>
        <w:t>with</w:t>
      </w:r>
      <w:r w:rsidRPr="003A7E07">
        <w:rPr>
          <w:color w:val="231F20"/>
          <w:spacing w:val="-6"/>
          <w:sz w:val="22"/>
          <w:szCs w:val="22"/>
        </w:rPr>
        <w:t xml:space="preserve"> </w:t>
      </w:r>
      <w:r w:rsidRPr="003A7E07">
        <w:rPr>
          <w:color w:val="231F20"/>
          <w:sz w:val="22"/>
          <w:szCs w:val="22"/>
        </w:rPr>
        <w:t>transitions;</w:t>
      </w:r>
      <w:r w:rsidRPr="003A7E07">
        <w:rPr>
          <w:color w:val="231F20"/>
          <w:spacing w:val="-6"/>
          <w:sz w:val="22"/>
          <w:szCs w:val="22"/>
        </w:rPr>
        <w:t xml:space="preserve"> </w:t>
      </w:r>
      <w:r w:rsidRPr="003A7E07">
        <w:rPr>
          <w:color w:val="231F20"/>
          <w:sz w:val="22"/>
          <w:szCs w:val="22"/>
        </w:rPr>
        <w:t>it</w:t>
      </w:r>
      <w:r w:rsidRPr="003A7E07">
        <w:rPr>
          <w:color w:val="231F20"/>
          <w:spacing w:val="-6"/>
          <w:sz w:val="22"/>
          <w:szCs w:val="22"/>
        </w:rPr>
        <w:t xml:space="preserve"> </w:t>
      </w:r>
      <w:r w:rsidRPr="003A7E07">
        <w:rPr>
          <w:color w:val="231F20"/>
          <w:sz w:val="22"/>
          <w:szCs w:val="22"/>
        </w:rPr>
        <w:t>is</w:t>
      </w:r>
      <w:r w:rsidRPr="003A7E07">
        <w:rPr>
          <w:color w:val="231F20"/>
          <w:spacing w:val="-5"/>
          <w:sz w:val="22"/>
          <w:szCs w:val="22"/>
        </w:rPr>
        <w:t xml:space="preserve"> </w:t>
      </w:r>
      <w:r w:rsidRPr="003A7E07">
        <w:rPr>
          <w:color w:val="231F20"/>
          <w:sz w:val="22"/>
          <w:szCs w:val="22"/>
        </w:rPr>
        <w:t>also</w:t>
      </w:r>
      <w:r w:rsidRPr="003A7E07">
        <w:rPr>
          <w:color w:val="231F20"/>
          <w:spacing w:val="-6"/>
          <w:sz w:val="22"/>
          <w:szCs w:val="22"/>
        </w:rPr>
        <w:t xml:space="preserve"> </w:t>
      </w:r>
      <w:r w:rsidRPr="003A7E07">
        <w:rPr>
          <w:color w:val="231F20"/>
          <w:sz w:val="22"/>
          <w:szCs w:val="22"/>
        </w:rPr>
        <w:t>possible</w:t>
      </w:r>
      <w:r w:rsidRPr="003A7E07">
        <w:rPr>
          <w:color w:val="231F20"/>
          <w:spacing w:val="-5"/>
          <w:sz w:val="22"/>
          <w:szCs w:val="22"/>
        </w:rPr>
        <w:t xml:space="preserve"> </w:t>
      </w:r>
      <w:r w:rsidRPr="003A7E07">
        <w:rPr>
          <w:color w:val="231F20"/>
          <w:sz w:val="22"/>
          <w:szCs w:val="22"/>
        </w:rPr>
        <w:t>that</w:t>
      </w:r>
      <w:r w:rsidRPr="003A7E07">
        <w:rPr>
          <w:color w:val="231F20"/>
          <w:spacing w:val="-6"/>
          <w:sz w:val="22"/>
          <w:szCs w:val="22"/>
        </w:rPr>
        <w:t xml:space="preserve"> </w:t>
      </w:r>
      <w:r w:rsidRPr="003A7E07">
        <w:rPr>
          <w:color w:val="231F20"/>
          <w:sz w:val="22"/>
          <w:szCs w:val="22"/>
        </w:rPr>
        <w:t>Lee’s</w:t>
      </w:r>
      <w:r w:rsidRPr="003A7E07">
        <w:rPr>
          <w:color w:val="231F20"/>
          <w:spacing w:val="-5"/>
          <w:sz w:val="22"/>
          <w:szCs w:val="22"/>
        </w:rPr>
        <w:t xml:space="preserve"> </w:t>
      </w:r>
      <w:r w:rsidRPr="003A7E07">
        <w:rPr>
          <w:color w:val="231F20"/>
          <w:sz w:val="22"/>
          <w:szCs w:val="22"/>
        </w:rPr>
        <w:t>transition</w:t>
      </w:r>
      <w:r w:rsidRPr="003A7E07">
        <w:rPr>
          <w:color w:val="231F20"/>
          <w:spacing w:val="-6"/>
          <w:sz w:val="22"/>
          <w:szCs w:val="22"/>
        </w:rPr>
        <w:t xml:space="preserve"> </w:t>
      </w:r>
      <w:r w:rsidRPr="003A7E07">
        <w:rPr>
          <w:color w:val="231F20"/>
          <w:sz w:val="22"/>
          <w:szCs w:val="22"/>
        </w:rPr>
        <w:t>difficulty</w:t>
      </w:r>
      <w:r w:rsidRPr="003A7E07">
        <w:rPr>
          <w:color w:val="231F20"/>
          <w:spacing w:val="-8"/>
          <w:sz w:val="22"/>
          <w:szCs w:val="22"/>
        </w:rPr>
        <w:t xml:space="preserve"> </w:t>
      </w:r>
      <w:r w:rsidRPr="003A7E07">
        <w:rPr>
          <w:color w:val="231F20"/>
          <w:sz w:val="22"/>
          <w:szCs w:val="22"/>
        </w:rPr>
        <w:t>at</w:t>
      </w:r>
      <w:r w:rsidRPr="003A7E07">
        <w:rPr>
          <w:color w:val="231F20"/>
          <w:spacing w:val="-7"/>
          <w:sz w:val="22"/>
          <w:szCs w:val="22"/>
        </w:rPr>
        <w:t xml:space="preserve"> </w:t>
      </w:r>
      <w:r w:rsidRPr="003A7E07">
        <w:rPr>
          <w:color w:val="231F20"/>
          <w:sz w:val="22"/>
          <w:szCs w:val="22"/>
        </w:rPr>
        <w:t>kindergarten</w:t>
      </w:r>
      <w:r w:rsidRPr="003A7E07">
        <w:rPr>
          <w:color w:val="231F20"/>
          <w:spacing w:val="-7"/>
          <w:sz w:val="22"/>
          <w:szCs w:val="22"/>
        </w:rPr>
        <w:t xml:space="preserve"> </w:t>
      </w:r>
      <w:r w:rsidRPr="003A7E07">
        <w:rPr>
          <w:color w:val="231F20"/>
          <w:sz w:val="22"/>
          <w:szCs w:val="22"/>
        </w:rPr>
        <w:t>entry</w:t>
      </w:r>
      <w:r w:rsidRPr="003A7E07">
        <w:rPr>
          <w:color w:val="231F20"/>
          <w:spacing w:val="-8"/>
          <w:sz w:val="22"/>
          <w:szCs w:val="22"/>
        </w:rPr>
        <w:t xml:space="preserve"> </w:t>
      </w:r>
      <w:r w:rsidRPr="003A7E07">
        <w:rPr>
          <w:color w:val="231F20"/>
          <w:sz w:val="22"/>
          <w:szCs w:val="22"/>
        </w:rPr>
        <w:t>arose</w:t>
      </w:r>
      <w:r w:rsidRPr="003A7E07">
        <w:rPr>
          <w:color w:val="231F20"/>
          <w:spacing w:val="-7"/>
          <w:sz w:val="22"/>
          <w:szCs w:val="22"/>
        </w:rPr>
        <w:t xml:space="preserve"> </w:t>
      </w:r>
      <w:r w:rsidRPr="003A7E07">
        <w:rPr>
          <w:color w:val="231F20"/>
          <w:sz w:val="22"/>
          <w:szCs w:val="22"/>
        </w:rPr>
        <w:t>because</w:t>
      </w:r>
      <w:r w:rsidRPr="003A7E07">
        <w:rPr>
          <w:color w:val="231F20"/>
          <w:spacing w:val="-7"/>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limited</w:t>
      </w:r>
      <w:r w:rsidRPr="003A7E07">
        <w:rPr>
          <w:color w:val="231F20"/>
          <w:spacing w:val="-8"/>
          <w:sz w:val="22"/>
          <w:szCs w:val="22"/>
        </w:rPr>
        <w:t xml:space="preserve"> </w:t>
      </w:r>
      <w:r w:rsidRPr="003A7E07">
        <w:rPr>
          <w:color w:val="231F20"/>
          <w:sz w:val="22"/>
          <w:szCs w:val="22"/>
        </w:rPr>
        <w:t>exposure</w:t>
      </w:r>
      <w:r w:rsidRPr="003A7E07">
        <w:rPr>
          <w:color w:val="231F20"/>
          <w:spacing w:val="-7"/>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pacing w:val="-1"/>
          <w:sz w:val="22"/>
          <w:szCs w:val="22"/>
        </w:rPr>
        <w:t>school.</w:t>
      </w:r>
    </w:p>
    <w:p w14:paraId="1387377D" w14:textId="635E82EE" w:rsidR="00B91650" w:rsidRPr="003A7E07" w:rsidRDefault="00B91650" w:rsidP="003A7E07">
      <w:pPr>
        <w:pStyle w:val="BodyText"/>
        <w:kinsoku w:val="0"/>
        <w:overflowPunct w:val="0"/>
        <w:spacing w:before="0" w:line="264" w:lineRule="auto"/>
        <w:ind w:left="1066" w:right="115" w:firstLine="360"/>
        <w:rPr>
          <w:color w:val="000000"/>
          <w:sz w:val="22"/>
          <w:szCs w:val="22"/>
        </w:rPr>
      </w:pP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discussion</w:t>
      </w:r>
      <w:r w:rsidRPr="003A7E07">
        <w:rPr>
          <w:color w:val="231F20"/>
          <w:spacing w:val="-13"/>
          <w:sz w:val="22"/>
          <w:szCs w:val="22"/>
        </w:rPr>
        <w:t xml:space="preserve"> </w:t>
      </w:r>
      <w:r w:rsidRPr="003A7E07">
        <w:rPr>
          <w:color w:val="231F20"/>
          <w:spacing w:val="-1"/>
          <w:sz w:val="22"/>
          <w:szCs w:val="22"/>
        </w:rPr>
        <w:t>of</w:t>
      </w:r>
      <w:r w:rsidRPr="003A7E07">
        <w:rPr>
          <w:color w:val="231F20"/>
          <w:spacing w:val="-14"/>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limitations</w:t>
      </w:r>
      <w:r w:rsidRPr="003A7E07">
        <w:rPr>
          <w:color w:val="231F20"/>
          <w:spacing w:val="-15"/>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1"/>
          <w:sz w:val="22"/>
          <w:szCs w:val="22"/>
        </w:rPr>
        <w:t>correlations</w:t>
      </w:r>
      <w:r w:rsidRPr="003A7E07">
        <w:rPr>
          <w:color w:val="231F20"/>
          <w:spacing w:val="-14"/>
          <w:sz w:val="22"/>
          <w:szCs w:val="22"/>
        </w:rPr>
        <w:t xml:space="preserve"> </w:t>
      </w:r>
      <w:r w:rsidRPr="003A7E07">
        <w:rPr>
          <w:color w:val="231F20"/>
          <w:spacing w:val="-1"/>
          <w:sz w:val="22"/>
          <w:szCs w:val="22"/>
        </w:rPr>
        <w:t>introduces</w:t>
      </w:r>
      <w:r w:rsidRPr="003A7E07">
        <w:rPr>
          <w:color w:val="231F20"/>
          <w:spacing w:val="-15"/>
          <w:sz w:val="22"/>
          <w:szCs w:val="22"/>
        </w:rPr>
        <w:t xml:space="preserve"> </w:t>
      </w:r>
      <w:r w:rsidRPr="003A7E07">
        <w:rPr>
          <w:color w:val="231F20"/>
          <w:spacing w:val="-1"/>
          <w:sz w:val="22"/>
          <w:szCs w:val="22"/>
        </w:rPr>
        <w:t>an</w:t>
      </w:r>
      <w:r w:rsidRPr="003A7E07">
        <w:rPr>
          <w:color w:val="231F20"/>
          <w:spacing w:val="-13"/>
          <w:sz w:val="22"/>
          <w:szCs w:val="22"/>
        </w:rPr>
        <w:t xml:space="preserve"> </w:t>
      </w:r>
      <w:r w:rsidRPr="003A7E07">
        <w:rPr>
          <w:color w:val="231F20"/>
          <w:spacing w:val="-1"/>
          <w:sz w:val="22"/>
          <w:szCs w:val="22"/>
        </w:rPr>
        <w:t>opportunity</w:t>
      </w:r>
      <w:r w:rsidRPr="003A7E07">
        <w:rPr>
          <w:color w:val="231F20"/>
          <w:spacing w:val="-14"/>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1"/>
          <w:sz w:val="22"/>
          <w:szCs w:val="22"/>
        </w:rPr>
        <w:t>examine</w:t>
      </w:r>
      <w:r w:rsidRPr="003A7E07">
        <w:rPr>
          <w:color w:val="231F20"/>
          <w:spacing w:val="-14"/>
          <w:sz w:val="22"/>
          <w:szCs w:val="22"/>
        </w:rPr>
        <w:t xml:space="preserve"> </w:t>
      </w:r>
      <w:r w:rsidRPr="003A7E07">
        <w:rPr>
          <w:color w:val="231F20"/>
          <w:spacing w:val="-1"/>
          <w:sz w:val="22"/>
          <w:szCs w:val="22"/>
        </w:rPr>
        <w:t>the</w:t>
      </w:r>
      <w:r w:rsidRPr="003A7E07">
        <w:rPr>
          <w:color w:val="231F20"/>
          <w:spacing w:val="24"/>
          <w:w w:val="99"/>
          <w:sz w:val="22"/>
          <w:szCs w:val="22"/>
        </w:rPr>
        <w:t xml:space="preserve"> </w:t>
      </w:r>
      <w:r w:rsidRPr="003A7E07">
        <w:rPr>
          <w:color w:val="231F20"/>
          <w:spacing w:val="-1"/>
          <w:sz w:val="22"/>
          <w:szCs w:val="22"/>
        </w:rPr>
        <w:t>advantages</w:t>
      </w:r>
      <w:r w:rsidRPr="003A7E07">
        <w:rPr>
          <w:color w:val="231F20"/>
          <w:spacing w:val="-16"/>
          <w:sz w:val="22"/>
          <w:szCs w:val="22"/>
        </w:rPr>
        <w:t xml:space="preserve"> </w:t>
      </w:r>
      <w:r w:rsidRPr="003A7E07">
        <w:rPr>
          <w:color w:val="231F20"/>
          <w:spacing w:val="-1"/>
          <w:sz w:val="22"/>
          <w:szCs w:val="22"/>
        </w:rPr>
        <w:t>and</w:t>
      </w:r>
      <w:r w:rsidRPr="003A7E07">
        <w:rPr>
          <w:color w:val="231F20"/>
          <w:spacing w:val="-15"/>
          <w:sz w:val="22"/>
          <w:szCs w:val="22"/>
        </w:rPr>
        <w:t xml:space="preserve"> </w:t>
      </w:r>
      <w:r w:rsidRPr="003A7E07">
        <w:rPr>
          <w:color w:val="231F20"/>
          <w:spacing w:val="-1"/>
          <w:sz w:val="22"/>
          <w:szCs w:val="22"/>
        </w:rPr>
        <w:t>disadvantages</w:t>
      </w:r>
      <w:r w:rsidRPr="003A7E07">
        <w:rPr>
          <w:color w:val="231F20"/>
          <w:spacing w:val="-15"/>
          <w:sz w:val="22"/>
          <w:szCs w:val="22"/>
        </w:rPr>
        <w:t xml:space="preserve"> </w:t>
      </w:r>
      <w:r w:rsidRPr="003A7E07">
        <w:rPr>
          <w:color w:val="231F20"/>
          <w:spacing w:val="-1"/>
          <w:sz w:val="22"/>
          <w:szCs w:val="22"/>
        </w:rPr>
        <w:t>of</w:t>
      </w:r>
      <w:r w:rsidRPr="003A7E07">
        <w:rPr>
          <w:color w:val="231F20"/>
          <w:spacing w:val="-15"/>
          <w:sz w:val="22"/>
          <w:szCs w:val="22"/>
        </w:rPr>
        <w:t xml:space="preserve"> </w:t>
      </w:r>
      <w:r w:rsidRPr="003A7E07">
        <w:rPr>
          <w:color w:val="231F20"/>
          <w:spacing w:val="-1"/>
          <w:sz w:val="22"/>
          <w:szCs w:val="22"/>
        </w:rPr>
        <w:t>experimental</w:t>
      </w:r>
      <w:r w:rsidRPr="003A7E07">
        <w:rPr>
          <w:color w:val="231F20"/>
          <w:spacing w:val="-15"/>
          <w:sz w:val="22"/>
          <w:szCs w:val="22"/>
        </w:rPr>
        <w:t xml:space="preserve"> </w:t>
      </w:r>
      <w:r w:rsidRPr="003A7E07">
        <w:rPr>
          <w:color w:val="231F20"/>
          <w:spacing w:val="-1"/>
          <w:sz w:val="22"/>
          <w:szCs w:val="22"/>
        </w:rPr>
        <w:t>designs.</w:t>
      </w:r>
      <w:r w:rsidRPr="003A7E07">
        <w:rPr>
          <w:color w:val="231F20"/>
          <w:spacing w:val="-15"/>
          <w:sz w:val="22"/>
          <w:szCs w:val="22"/>
        </w:rPr>
        <w:t xml:space="preserve"> </w:t>
      </w:r>
      <w:r w:rsidRPr="003A7E07">
        <w:rPr>
          <w:color w:val="231F20"/>
          <w:spacing w:val="-1"/>
          <w:sz w:val="22"/>
          <w:szCs w:val="22"/>
        </w:rPr>
        <w:t>Help</w:t>
      </w:r>
      <w:r w:rsidRPr="003A7E07">
        <w:rPr>
          <w:color w:val="231F20"/>
          <w:spacing w:val="-15"/>
          <w:sz w:val="22"/>
          <w:szCs w:val="22"/>
        </w:rPr>
        <w:t xml:space="preserve"> </w:t>
      </w:r>
      <w:r w:rsidRPr="003A7E07">
        <w:rPr>
          <w:color w:val="231F20"/>
          <w:spacing w:val="-1"/>
          <w:sz w:val="22"/>
          <w:szCs w:val="22"/>
        </w:rPr>
        <w:t>students</w:t>
      </w:r>
      <w:r w:rsidRPr="003A7E07">
        <w:rPr>
          <w:color w:val="231F20"/>
          <w:spacing w:val="-15"/>
          <w:sz w:val="22"/>
          <w:szCs w:val="22"/>
        </w:rPr>
        <w:t xml:space="preserve"> </w:t>
      </w:r>
      <w:r w:rsidRPr="003A7E07">
        <w:rPr>
          <w:color w:val="231F20"/>
          <w:spacing w:val="-1"/>
          <w:sz w:val="22"/>
          <w:szCs w:val="22"/>
        </w:rPr>
        <w:t>understand</w:t>
      </w:r>
      <w:r w:rsidRPr="003A7E07">
        <w:rPr>
          <w:color w:val="231F20"/>
          <w:spacing w:val="-14"/>
          <w:sz w:val="22"/>
          <w:szCs w:val="22"/>
        </w:rPr>
        <w:t xml:space="preserve"> </w:t>
      </w:r>
      <w:r w:rsidRPr="003A7E07">
        <w:rPr>
          <w:color w:val="231F20"/>
          <w:spacing w:val="-1"/>
          <w:sz w:val="22"/>
          <w:szCs w:val="22"/>
        </w:rPr>
        <w:t>what</w:t>
      </w:r>
      <w:r w:rsidRPr="003A7E07">
        <w:rPr>
          <w:color w:val="231F20"/>
          <w:spacing w:val="-15"/>
          <w:sz w:val="22"/>
          <w:szCs w:val="22"/>
        </w:rPr>
        <w:t xml:space="preserve"> </w:t>
      </w:r>
      <w:r w:rsidRPr="003A7E07">
        <w:rPr>
          <w:color w:val="231F20"/>
          <w:spacing w:val="-1"/>
          <w:sz w:val="22"/>
          <w:szCs w:val="22"/>
        </w:rPr>
        <w:t>would</w:t>
      </w:r>
      <w:r w:rsidRPr="003A7E07">
        <w:rPr>
          <w:color w:val="231F20"/>
          <w:spacing w:val="20"/>
          <w:w w:val="99"/>
          <w:sz w:val="22"/>
          <w:szCs w:val="22"/>
        </w:rPr>
        <w:t xml:space="preserve"> </w:t>
      </w:r>
      <w:r w:rsidRPr="003A7E07">
        <w:rPr>
          <w:color w:val="231F20"/>
          <w:sz w:val="22"/>
          <w:szCs w:val="22"/>
        </w:rPr>
        <w:t>be</w:t>
      </w:r>
      <w:r w:rsidRPr="003A7E07">
        <w:rPr>
          <w:color w:val="231F20"/>
          <w:spacing w:val="-8"/>
          <w:sz w:val="22"/>
          <w:szCs w:val="22"/>
        </w:rPr>
        <w:t xml:space="preserve"> </w:t>
      </w:r>
      <w:r w:rsidRPr="003A7E07">
        <w:rPr>
          <w:color w:val="231F20"/>
          <w:sz w:val="22"/>
          <w:szCs w:val="22"/>
        </w:rPr>
        <w:t>involved</w:t>
      </w:r>
      <w:r w:rsidRPr="003A7E07">
        <w:rPr>
          <w:color w:val="231F20"/>
          <w:spacing w:val="-7"/>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random</w:t>
      </w:r>
      <w:r w:rsidRPr="003A7E07">
        <w:rPr>
          <w:color w:val="231F20"/>
          <w:spacing w:val="-7"/>
          <w:sz w:val="22"/>
          <w:szCs w:val="22"/>
        </w:rPr>
        <w:t xml:space="preserve"> </w:t>
      </w:r>
      <w:r w:rsidRPr="003A7E07">
        <w:rPr>
          <w:color w:val="231F20"/>
          <w:sz w:val="22"/>
          <w:szCs w:val="22"/>
        </w:rPr>
        <w:t>assignment</w:t>
      </w:r>
      <w:r w:rsidRPr="003A7E07">
        <w:rPr>
          <w:color w:val="231F20"/>
          <w:spacing w:val="-8"/>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this</w:t>
      </w:r>
      <w:r w:rsidRPr="003A7E07">
        <w:rPr>
          <w:color w:val="231F20"/>
          <w:spacing w:val="-7"/>
          <w:sz w:val="22"/>
          <w:szCs w:val="22"/>
        </w:rPr>
        <w:t xml:space="preserve"> </w:t>
      </w:r>
      <w:r w:rsidRPr="003A7E07">
        <w:rPr>
          <w:color w:val="231F20"/>
          <w:spacing w:val="-1"/>
          <w:sz w:val="22"/>
          <w:szCs w:val="22"/>
        </w:rPr>
        <w:t>situation.</w:t>
      </w:r>
      <w:r w:rsidRPr="003A7E07">
        <w:rPr>
          <w:color w:val="231F20"/>
          <w:spacing w:val="-6"/>
          <w:sz w:val="22"/>
          <w:szCs w:val="22"/>
        </w:rPr>
        <w:t xml:space="preserve"> </w:t>
      </w:r>
      <w:r w:rsidRPr="003A7E07">
        <w:rPr>
          <w:color w:val="231F20"/>
          <w:sz w:val="22"/>
          <w:szCs w:val="22"/>
        </w:rPr>
        <w:t>Examine</w:t>
      </w:r>
      <w:r w:rsidRPr="003A7E07">
        <w:rPr>
          <w:color w:val="231F20"/>
          <w:spacing w:val="-7"/>
          <w:sz w:val="22"/>
          <w:szCs w:val="22"/>
        </w:rPr>
        <w:t xml:space="preserve"> </w:t>
      </w:r>
      <w:r w:rsidRPr="003A7E07">
        <w:rPr>
          <w:color w:val="231F20"/>
          <w:sz w:val="22"/>
          <w:szCs w:val="22"/>
        </w:rPr>
        <w:t>how</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pacing w:val="-1"/>
          <w:sz w:val="22"/>
          <w:szCs w:val="22"/>
        </w:rPr>
        <w:t>suggested</w:t>
      </w:r>
      <w:r w:rsidRPr="003A7E07">
        <w:rPr>
          <w:color w:val="231F20"/>
          <w:spacing w:val="-7"/>
          <w:sz w:val="22"/>
          <w:szCs w:val="22"/>
        </w:rPr>
        <w:t xml:space="preserve"> </w:t>
      </w:r>
      <w:r w:rsidRPr="003A7E07">
        <w:rPr>
          <w:color w:val="231F20"/>
          <w:sz w:val="22"/>
          <w:szCs w:val="22"/>
        </w:rPr>
        <w:t>approaches</w:t>
      </w:r>
      <w:r w:rsidRPr="003A7E07">
        <w:rPr>
          <w:color w:val="231F20"/>
          <w:spacing w:val="23"/>
          <w:w w:val="99"/>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research</w:t>
      </w:r>
      <w:r w:rsidRPr="003A7E07">
        <w:rPr>
          <w:color w:val="231F20"/>
          <w:spacing w:val="-7"/>
          <w:sz w:val="22"/>
          <w:szCs w:val="22"/>
        </w:rPr>
        <w:t xml:space="preserve"> </w:t>
      </w:r>
      <w:r w:rsidRPr="003A7E07">
        <w:rPr>
          <w:color w:val="231F20"/>
          <w:sz w:val="22"/>
          <w:szCs w:val="22"/>
        </w:rPr>
        <w:t>could</w:t>
      </w:r>
      <w:r w:rsidRPr="003A7E07">
        <w:rPr>
          <w:color w:val="231F20"/>
          <w:spacing w:val="-7"/>
          <w:sz w:val="22"/>
          <w:szCs w:val="22"/>
        </w:rPr>
        <w:t xml:space="preserve"> </w:t>
      </w:r>
      <w:r w:rsidRPr="003A7E07">
        <w:rPr>
          <w:color w:val="231F20"/>
          <w:sz w:val="22"/>
          <w:szCs w:val="22"/>
        </w:rPr>
        <w:t>be</w:t>
      </w:r>
      <w:r w:rsidRPr="003A7E07">
        <w:rPr>
          <w:color w:val="231F20"/>
          <w:spacing w:val="-7"/>
          <w:sz w:val="22"/>
          <w:szCs w:val="22"/>
        </w:rPr>
        <w:t xml:space="preserve"> </w:t>
      </w:r>
      <w:r w:rsidRPr="003A7E07">
        <w:rPr>
          <w:color w:val="231F20"/>
          <w:sz w:val="22"/>
          <w:szCs w:val="22"/>
        </w:rPr>
        <w:t>designed</w:t>
      </w:r>
      <w:r w:rsidRPr="003A7E07">
        <w:rPr>
          <w:color w:val="231F20"/>
          <w:spacing w:val="-7"/>
          <w:sz w:val="22"/>
          <w:szCs w:val="22"/>
        </w:rPr>
        <w:t xml:space="preserve"> </w:t>
      </w:r>
      <w:r w:rsidRPr="003A7E07">
        <w:rPr>
          <w:color w:val="231F20"/>
          <w:sz w:val="22"/>
          <w:szCs w:val="22"/>
        </w:rPr>
        <w:t>through</w:t>
      </w:r>
      <w:r w:rsidRPr="003A7E07">
        <w:rPr>
          <w:color w:val="231F20"/>
          <w:spacing w:val="-7"/>
          <w:sz w:val="22"/>
          <w:szCs w:val="22"/>
        </w:rPr>
        <w:t xml:space="preserve"> </w:t>
      </w:r>
      <w:r w:rsidRPr="003A7E07">
        <w:rPr>
          <w:color w:val="231F20"/>
          <w:sz w:val="22"/>
          <w:szCs w:val="22"/>
        </w:rPr>
        <w:t>experiments</w:t>
      </w:r>
      <w:r w:rsidRPr="003A7E07">
        <w:rPr>
          <w:color w:val="231F20"/>
          <w:spacing w:val="-8"/>
          <w:sz w:val="22"/>
          <w:szCs w:val="22"/>
        </w:rPr>
        <w:t xml:space="preserve"> </w:t>
      </w:r>
      <w:r w:rsidRPr="003A7E07">
        <w:rPr>
          <w:color w:val="231F20"/>
          <w:sz w:val="22"/>
          <w:szCs w:val="22"/>
        </w:rPr>
        <w:t>or</w:t>
      </w:r>
      <w:r w:rsidRPr="003A7E07">
        <w:rPr>
          <w:color w:val="231F20"/>
          <w:spacing w:val="-6"/>
          <w:sz w:val="22"/>
          <w:szCs w:val="22"/>
        </w:rPr>
        <w:t xml:space="preserve"> </w:t>
      </w:r>
      <w:r w:rsidRPr="003A7E07">
        <w:rPr>
          <w:color w:val="231F20"/>
          <w:sz w:val="22"/>
          <w:szCs w:val="22"/>
        </w:rPr>
        <w:t>naturalistic</w:t>
      </w:r>
      <w:r w:rsidRPr="003A7E07">
        <w:rPr>
          <w:color w:val="231F20"/>
          <w:spacing w:val="-7"/>
          <w:sz w:val="22"/>
          <w:szCs w:val="22"/>
        </w:rPr>
        <w:t xml:space="preserve"> </w:t>
      </w:r>
      <w:r w:rsidR="00712597" w:rsidRPr="003A7E07">
        <w:rPr>
          <w:color w:val="231F20"/>
          <w:sz w:val="22"/>
          <w:szCs w:val="22"/>
        </w:rPr>
        <w:t>observation</w:t>
      </w:r>
      <w:r w:rsidRPr="003A7E07">
        <w:rPr>
          <w:color w:val="231F20"/>
          <w:sz w:val="22"/>
          <w:szCs w:val="22"/>
        </w:rPr>
        <w:t>.</w:t>
      </w:r>
    </w:p>
    <w:p w14:paraId="240E18CB" w14:textId="77777777" w:rsidR="00D51015" w:rsidRDefault="00D51015" w:rsidP="006A2226">
      <w:pPr>
        <w:kinsoku w:val="0"/>
        <w:overflowPunct w:val="0"/>
        <w:spacing w:line="220" w:lineRule="exact"/>
        <w:rPr>
          <w:sz w:val="22"/>
          <w:szCs w:val="22"/>
        </w:rPr>
      </w:pPr>
    </w:p>
    <w:p w14:paraId="525985A6" w14:textId="77777777" w:rsidR="00B91650" w:rsidRDefault="00B91650" w:rsidP="006A2226">
      <w:pPr>
        <w:kinsoku w:val="0"/>
        <w:overflowPunct w:val="0"/>
        <w:spacing w:before="1" w:line="240" w:lineRule="exact"/>
      </w:pPr>
    </w:p>
    <w:p w14:paraId="4F690C1E" w14:textId="77777777" w:rsidR="00B91650" w:rsidRPr="003A7E07" w:rsidRDefault="00B91650" w:rsidP="006A2226">
      <w:pPr>
        <w:pStyle w:val="Heading1"/>
        <w:kinsoku w:val="0"/>
        <w:overflowPunct w:val="0"/>
        <w:rPr>
          <w:rFonts w:ascii="Trebuchet MS" w:hAnsi="Trebuchet MS"/>
          <w:b w:val="0"/>
          <w:bCs w:val="0"/>
          <w:color w:val="000000"/>
          <w:sz w:val="24"/>
          <w:szCs w:val="24"/>
        </w:rPr>
      </w:pPr>
      <w:r w:rsidRPr="003A7E07">
        <w:rPr>
          <w:rFonts w:ascii="Trebuchet MS" w:hAnsi="Trebuchet MS"/>
          <w:color w:val="231F20"/>
          <w:sz w:val="24"/>
          <w:szCs w:val="24"/>
        </w:rPr>
        <w:t>In-Class</w:t>
      </w:r>
      <w:r w:rsidRPr="003A7E07">
        <w:rPr>
          <w:rFonts w:ascii="Trebuchet MS" w:hAnsi="Trebuchet MS"/>
          <w:color w:val="231F20"/>
          <w:spacing w:val="-4"/>
          <w:sz w:val="24"/>
          <w:szCs w:val="24"/>
        </w:rPr>
        <w:t xml:space="preserve"> </w:t>
      </w:r>
      <w:r w:rsidRPr="003A7E07">
        <w:rPr>
          <w:rFonts w:ascii="Trebuchet MS" w:hAnsi="Trebuchet MS"/>
          <w:color w:val="231F20"/>
          <w:sz w:val="24"/>
          <w:szCs w:val="24"/>
        </w:rPr>
        <w:t>Activity</w:t>
      </w:r>
      <w:r w:rsidRPr="003A7E07">
        <w:rPr>
          <w:rFonts w:ascii="Trebuchet MS" w:hAnsi="Trebuchet MS"/>
          <w:color w:val="231F20"/>
          <w:spacing w:val="-3"/>
          <w:sz w:val="24"/>
          <w:szCs w:val="24"/>
        </w:rPr>
        <w:t xml:space="preserve"> </w:t>
      </w:r>
      <w:r w:rsidRPr="003A7E07">
        <w:rPr>
          <w:rFonts w:ascii="Trebuchet MS" w:hAnsi="Trebuchet MS"/>
          <w:color w:val="231F20"/>
          <w:sz w:val="24"/>
          <w:szCs w:val="24"/>
        </w:rPr>
        <w:t>5:</w:t>
      </w:r>
      <w:r w:rsidRPr="003A7E07">
        <w:rPr>
          <w:rFonts w:ascii="Trebuchet MS" w:hAnsi="Trebuchet MS"/>
          <w:color w:val="231F20"/>
          <w:spacing w:val="-3"/>
          <w:sz w:val="24"/>
          <w:szCs w:val="24"/>
        </w:rPr>
        <w:t xml:space="preserve"> </w:t>
      </w:r>
      <w:r w:rsidRPr="003A7E07">
        <w:rPr>
          <w:rFonts w:ascii="Trebuchet MS" w:hAnsi="Trebuchet MS"/>
          <w:color w:val="231F20"/>
          <w:sz w:val="24"/>
          <w:szCs w:val="24"/>
        </w:rPr>
        <w:t>Identifying</w:t>
      </w:r>
      <w:r w:rsidRPr="003A7E07">
        <w:rPr>
          <w:rFonts w:ascii="Trebuchet MS" w:hAnsi="Trebuchet MS"/>
          <w:color w:val="231F20"/>
          <w:spacing w:val="-3"/>
          <w:sz w:val="24"/>
          <w:szCs w:val="24"/>
        </w:rPr>
        <w:t xml:space="preserve"> </w:t>
      </w:r>
      <w:r w:rsidRPr="003A7E07">
        <w:rPr>
          <w:rFonts w:ascii="Trebuchet MS" w:hAnsi="Trebuchet MS"/>
          <w:color w:val="231F20"/>
          <w:sz w:val="24"/>
          <w:szCs w:val="24"/>
        </w:rPr>
        <w:t>Examples</w:t>
      </w:r>
      <w:r w:rsidRPr="003A7E07">
        <w:rPr>
          <w:rFonts w:ascii="Trebuchet MS" w:hAnsi="Trebuchet MS"/>
          <w:color w:val="231F20"/>
          <w:spacing w:val="-3"/>
          <w:sz w:val="24"/>
          <w:szCs w:val="24"/>
        </w:rPr>
        <w:t xml:space="preserve"> </w:t>
      </w:r>
      <w:r w:rsidRPr="003A7E07">
        <w:rPr>
          <w:rFonts w:ascii="Trebuchet MS" w:hAnsi="Trebuchet MS"/>
          <w:color w:val="231F20"/>
          <w:sz w:val="24"/>
          <w:szCs w:val="24"/>
        </w:rPr>
        <w:t>of</w:t>
      </w:r>
      <w:r w:rsidRPr="003A7E07">
        <w:rPr>
          <w:rFonts w:ascii="Trebuchet MS" w:hAnsi="Trebuchet MS"/>
          <w:color w:val="231F20"/>
          <w:spacing w:val="-3"/>
          <w:sz w:val="24"/>
          <w:szCs w:val="24"/>
        </w:rPr>
        <w:t xml:space="preserve"> </w:t>
      </w:r>
      <w:r w:rsidRPr="003A7E07">
        <w:rPr>
          <w:rFonts w:ascii="Trebuchet MS" w:hAnsi="Trebuchet MS"/>
          <w:color w:val="231F20"/>
          <w:sz w:val="24"/>
          <w:szCs w:val="24"/>
        </w:rPr>
        <w:t>Research</w:t>
      </w:r>
      <w:r w:rsidRPr="003A7E07">
        <w:rPr>
          <w:rFonts w:ascii="Trebuchet MS" w:hAnsi="Trebuchet MS"/>
          <w:color w:val="231F20"/>
          <w:spacing w:val="-3"/>
          <w:sz w:val="24"/>
          <w:szCs w:val="24"/>
        </w:rPr>
        <w:t xml:space="preserve"> </w:t>
      </w:r>
      <w:r w:rsidRPr="003A7E07">
        <w:rPr>
          <w:rFonts w:ascii="Trebuchet MS" w:hAnsi="Trebuchet MS"/>
          <w:color w:val="231F20"/>
          <w:sz w:val="24"/>
          <w:szCs w:val="24"/>
        </w:rPr>
        <w:t>Methods</w:t>
      </w:r>
    </w:p>
    <w:p w14:paraId="0A4E6DF6" w14:textId="77777777" w:rsidR="00B91650" w:rsidRPr="003A7E07" w:rsidRDefault="00B91650" w:rsidP="0073217E">
      <w:pPr>
        <w:spacing w:before="101" w:line="264" w:lineRule="auto"/>
        <w:ind w:left="1066"/>
        <w:rPr>
          <w:color w:val="000000"/>
          <w:sz w:val="22"/>
          <w:szCs w:val="22"/>
        </w:rPr>
      </w:pPr>
      <w:r w:rsidRPr="003A7E07">
        <w:rPr>
          <w:color w:val="231F20"/>
          <w:sz w:val="22"/>
          <w:szCs w:val="22"/>
        </w:rPr>
        <w:t>A</w:t>
      </w:r>
      <w:r w:rsidRPr="003A7E07">
        <w:rPr>
          <w:color w:val="231F20"/>
          <w:spacing w:val="12"/>
          <w:sz w:val="22"/>
          <w:szCs w:val="22"/>
        </w:rPr>
        <w:t xml:space="preserve"> </w:t>
      </w:r>
      <w:r w:rsidRPr="003A7E07">
        <w:rPr>
          <w:color w:val="231F20"/>
          <w:sz w:val="22"/>
          <w:szCs w:val="22"/>
        </w:rPr>
        <w:t>brief</w:t>
      </w:r>
      <w:r w:rsidRPr="003A7E07">
        <w:rPr>
          <w:color w:val="231F20"/>
          <w:spacing w:val="13"/>
          <w:sz w:val="22"/>
          <w:szCs w:val="22"/>
        </w:rPr>
        <w:t xml:space="preserve"> </w:t>
      </w:r>
      <w:r w:rsidRPr="003A7E07">
        <w:rPr>
          <w:color w:val="231F20"/>
          <w:sz w:val="22"/>
          <w:szCs w:val="22"/>
        </w:rPr>
        <w:t>and</w:t>
      </w:r>
      <w:r w:rsidRPr="003A7E07">
        <w:rPr>
          <w:color w:val="231F20"/>
          <w:spacing w:val="13"/>
          <w:sz w:val="22"/>
          <w:szCs w:val="22"/>
        </w:rPr>
        <w:t xml:space="preserve"> </w:t>
      </w:r>
      <w:r w:rsidRPr="003A7E07">
        <w:rPr>
          <w:color w:val="231F20"/>
          <w:sz w:val="22"/>
          <w:szCs w:val="22"/>
        </w:rPr>
        <w:t>accessible</w:t>
      </w:r>
      <w:r w:rsidRPr="003A7E07">
        <w:rPr>
          <w:color w:val="231F20"/>
          <w:spacing w:val="12"/>
          <w:sz w:val="22"/>
          <w:szCs w:val="22"/>
        </w:rPr>
        <w:t xml:space="preserve"> </w:t>
      </w:r>
      <w:r w:rsidRPr="003A7E07">
        <w:rPr>
          <w:color w:val="231F20"/>
          <w:sz w:val="22"/>
          <w:szCs w:val="22"/>
        </w:rPr>
        <w:t>report</w:t>
      </w:r>
      <w:r w:rsidRPr="003A7E07">
        <w:rPr>
          <w:color w:val="231F20"/>
          <w:spacing w:val="13"/>
          <w:sz w:val="22"/>
          <w:szCs w:val="22"/>
        </w:rPr>
        <w:t xml:space="preserve"> </w:t>
      </w:r>
      <w:r w:rsidRPr="003A7E07">
        <w:rPr>
          <w:color w:val="231F20"/>
          <w:sz w:val="22"/>
          <w:szCs w:val="22"/>
        </w:rPr>
        <w:t>by</w:t>
      </w:r>
      <w:r w:rsidRPr="003A7E07">
        <w:rPr>
          <w:color w:val="231F20"/>
          <w:spacing w:val="13"/>
          <w:sz w:val="22"/>
          <w:szCs w:val="22"/>
        </w:rPr>
        <w:t xml:space="preserve"> </w:t>
      </w:r>
      <w:r w:rsidRPr="003A7E07">
        <w:rPr>
          <w:color w:val="231F20"/>
          <w:spacing w:val="-1"/>
          <w:sz w:val="22"/>
          <w:szCs w:val="22"/>
        </w:rPr>
        <w:t>Joseph</w:t>
      </w:r>
      <w:r w:rsidRPr="003A7E07">
        <w:rPr>
          <w:color w:val="231F20"/>
          <w:spacing w:val="13"/>
          <w:sz w:val="22"/>
          <w:szCs w:val="22"/>
        </w:rPr>
        <w:t xml:space="preserve"> </w:t>
      </w:r>
      <w:r w:rsidRPr="003A7E07">
        <w:rPr>
          <w:color w:val="231F20"/>
          <w:sz w:val="22"/>
          <w:szCs w:val="22"/>
        </w:rPr>
        <w:t>Campos</w:t>
      </w:r>
      <w:r w:rsidRPr="003A7E07">
        <w:rPr>
          <w:color w:val="231F20"/>
          <w:spacing w:val="13"/>
          <w:sz w:val="22"/>
          <w:szCs w:val="22"/>
        </w:rPr>
        <w:t xml:space="preserve"> </w:t>
      </w:r>
      <w:r w:rsidRPr="003A7E07">
        <w:rPr>
          <w:color w:val="231F20"/>
          <w:sz w:val="22"/>
          <w:szCs w:val="22"/>
        </w:rPr>
        <w:t>and</w:t>
      </w:r>
      <w:r w:rsidRPr="003A7E07">
        <w:rPr>
          <w:color w:val="231F20"/>
          <w:spacing w:val="13"/>
          <w:sz w:val="22"/>
          <w:szCs w:val="22"/>
        </w:rPr>
        <w:t xml:space="preserve"> </w:t>
      </w:r>
      <w:r w:rsidRPr="003A7E07">
        <w:rPr>
          <w:color w:val="231F20"/>
          <w:sz w:val="22"/>
          <w:szCs w:val="22"/>
        </w:rPr>
        <w:t>his</w:t>
      </w:r>
      <w:r w:rsidRPr="003A7E07">
        <w:rPr>
          <w:color w:val="231F20"/>
          <w:spacing w:val="13"/>
          <w:sz w:val="22"/>
          <w:szCs w:val="22"/>
        </w:rPr>
        <w:t xml:space="preserve"> </w:t>
      </w:r>
      <w:r w:rsidRPr="003A7E07">
        <w:rPr>
          <w:color w:val="231F20"/>
          <w:sz w:val="22"/>
          <w:szCs w:val="22"/>
        </w:rPr>
        <w:t>colleagues</w:t>
      </w:r>
      <w:r w:rsidRPr="003A7E07">
        <w:rPr>
          <w:color w:val="231F20"/>
          <w:spacing w:val="12"/>
          <w:sz w:val="22"/>
          <w:szCs w:val="22"/>
        </w:rPr>
        <w:t xml:space="preserve"> </w:t>
      </w:r>
      <w:r w:rsidRPr="003A7E07">
        <w:rPr>
          <w:color w:val="231F20"/>
          <w:sz w:val="22"/>
          <w:szCs w:val="22"/>
        </w:rPr>
        <w:t>that</w:t>
      </w:r>
      <w:r w:rsidRPr="003A7E07">
        <w:rPr>
          <w:color w:val="231F20"/>
          <w:spacing w:val="13"/>
          <w:sz w:val="22"/>
          <w:szCs w:val="22"/>
        </w:rPr>
        <w:t xml:space="preserve"> </w:t>
      </w:r>
      <w:r w:rsidRPr="003A7E07">
        <w:rPr>
          <w:color w:val="231F20"/>
          <w:spacing w:val="-1"/>
          <w:sz w:val="22"/>
          <w:szCs w:val="22"/>
        </w:rPr>
        <w:t>summarizes</w:t>
      </w:r>
      <w:r w:rsidRPr="003A7E07">
        <w:rPr>
          <w:color w:val="231F20"/>
          <w:spacing w:val="13"/>
          <w:sz w:val="22"/>
          <w:szCs w:val="22"/>
        </w:rPr>
        <w:t xml:space="preserve"> </w:t>
      </w:r>
      <w:r w:rsidRPr="003A7E07">
        <w:rPr>
          <w:color w:val="231F20"/>
          <w:sz w:val="22"/>
          <w:szCs w:val="22"/>
        </w:rPr>
        <w:t>four</w:t>
      </w:r>
      <w:r w:rsidRPr="003A7E07">
        <w:rPr>
          <w:color w:val="231F20"/>
          <w:spacing w:val="23"/>
          <w:sz w:val="22"/>
          <w:szCs w:val="22"/>
        </w:rPr>
        <w:t xml:space="preserve"> </w:t>
      </w:r>
      <w:r w:rsidRPr="003A7E07">
        <w:rPr>
          <w:color w:val="231F20"/>
          <w:sz w:val="22"/>
          <w:szCs w:val="22"/>
        </w:rPr>
        <w:t>fascinating</w:t>
      </w:r>
      <w:r w:rsidRPr="003A7E07">
        <w:rPr>
          <w:color w:val="231F20"/>
          <w:spacing w:val="2"/>
          <w:sz w:val="22"/>
          <w:szCs w:val="22"/>
        </w:rPr>
        <w:t xml:space="preserve"> </w:t>
      </w:r>
      <w:r w:rsidRPr="003A7E07">
        <w:rPr>
          <w:color w:val="231F20"/>
          <w:sz w:val="22"/>
          <w:szCs w:val="22"/>
        </w:rPr>
        <w:t>experiments</w:t>
      </w:r>
      <w:r w:rsidRPr="003A7E07">
        <w:rPr>
          <w:color w:val="231F20"/>
          <w:spacing w:val="2"/>
          <w:sz w:val="22"/>
          <w:szCs w:val="22"/>
        </w:rPr>
        <w:t xml:space="preserve"> </w:t>
      </w:r>
      <w:r w:rsidRPr="003A7E07">
        <w:rPr>
          <w:color w:val="231F20"/>
          <w:sz w:val="22"/>
          <w:szCs w:val="22"/>
        </w:rPr>
        <w:t>is</w:t>
      </w:r>
      <w:r w:rsidRPr="003A7E07">
        <w:rPr>
          <w:color w:val="231F20"/>
          <w:spacing w:val="3"/>
          <w:sz w:val="22"/>
          <w:szCs w:val="22"/>
        </w:rPr>
        <w:t xml:space="preserve"> </w:t>
      </w:r>
      <w:r w:rsidRPr="003A7E07">
        <w:rPr>
          <w:color w:val="231F20"/>
          <w:sz w:val="22"/>
          <w:szCs w:val="22"/>
        </w:rPr>
        <w:t>a</w:t>
      </w:r>
      <w:r w:rsidRPr="003A7E07">
        <w:rPr>
          <w:color w:val="231F20"/>
          <w:spacing w:val="3"/>
          <w:sz w:val="22"/>
          <w:szCs w:val="22"/>
        </w:rPr>
        <w:t xml:space="preserve"> </w:t>
      </w:r>
      <w:r w:rsidRPr="003A7E07">
        <w:rPr>
          <w:color w:val="231F20"/>
          <w:spacing w:val="-1"/>
          <w:sz w:val="22"/>
          <w:szCs w:val="22"/>
        </w:rPr>
        <w:t>wonderful</w:t>
      </w:r>
      <w:r w:rsidRPr="003A7E07">
        <w:rPr>
          <w:color w:val="231F20"/>
          <w:spacing w:val="2"/>
          <w:sz w:val="22"/>
          <w:szCs w:val="22"/>
        </w:rPr>
        <w:t xml:space="preserve"> </w:t>
      </w:r>
      <w:r w:rsidRPr="003A7E07">
        <w:rPr>
          <w:color w:val="231F20"/>
          <w:sz w:val="22"/>
          <w:szCs w:val="22"/>
        </w:rPr>
        <w:t>resource</w:t>
      </w:r>
      <w:r w:rsidRPr="003A7E07">
        <w:rPr>
          <w:color w:val="231F20"/>
          <w:spacing w:val="3"/>
          <w:sz w:val="22"/>
          <w:szCs w:val="22"/>
        </w:rPr>
        <w:t xml:space="preserve"> </w:t>
      </w:r>
      <w:r w:rsidRPr="003A7E07">
        <w:rPr>
          <w:color w:val="231F20"/>
          <w:sz w:val="22"/>
          <w:szCs w:val="22"/>
        </w:rPr>
        <w:t>for</w:t>
      </w:r>
      <w:r w:rsidRPr="003A7E07">
        <w:rPr>
          <w:color w:val="231F20"/>
          <w:spacing w:val="3"/>
          <w:sz w:val="22"/>
          <w:szCs w:val="22"/>
        </w:rPr>
        <w:t xml:space="preserve"> </w:t>
      </w:r>
      <w:r w:rsidRPr="003A7E07">
        <w:rPr>
          <w:color w:val="231F20"/>
          <w:sz w:val="22"/>
          <w:szCs w:val="22"/>
        </w:rPr>
        <w:t>helping</w:t>
      </w:r>
      <w:r w:rsidRPr="003A7E07">
        <w:rPr>
          <w:color w:val="231F20"/>
          <w:spacing w:val="3"/>
          <w:sz w:val="22"/>
          <w:szCs w:val="22"/>
        </w:rPr>
        <w:t xml:space="preserve"> </w:t>
      </w:r>
      <w:r w:rsidRPr="003A7E07">
        <w:rPr>
          <w:color w:val="231F20"/>
          <w:spacing w:val="-1"/>
          <w:sz w:val="22"/>
          <w:szCs w:val="22"/>
        </w:rPr>
        <w:t>students</w:t>
      </w:r>
      <w:r w:rsidRPr="003A7E07">
        <w:rPr>
          <w:color w:val="231F20"/>
          <w:spacing w:val="3"/>
          <w:sz w:val="22"/>
          <w:szCs w:val="22"/>
        </w:rPr>
        <w:t xml:space="preserve"> </w:t>
      </w:r>
      <w:r w:rsidRPr="003A7E07">
        <w:rPr>
          <w:color w:val="231F20"/>
          <w:sz w:val="22"/>
          <w:szCs w:val="22"/>
        </w:rPr>
        <w:t>learn</w:t>
      </w:r>
      <w:r w:rsidRPr="003A7E07">
        <w:rPr>
          <w:color w:val="231F20"/>
          <w:spacing w:val="2"/>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z w:val="22"/>
          <w:szCs w:val="22"/>
        </w:rPr>
        <w:t>recognize</w:t>
      </w:r>
      <w:r w:rsidRPr="003A7E07">
        <w:rPr>
          <w:color w:val="231F20"/>
          <w:spacing w:val="3"/>
          <w:sz w:val="22"/>
          <w:szCs w:val="22"/>
        </w:rPr>
        <w:t xml:space="preserve"> </w:t>
      </w:r>
      <w:r w:rsidRPr="003A7E07">
        <w:rPr>
          <w:color w:val="231F20"/>
          <w:sz w:val="22"/>
          <w:szCs w:val="22"/>
        </w:rPr>
        <w:t>re</w:t>
      </w:r>
      <w:r w:rsidRPr="003A7E07">
        <w:rPr>
          <w:color w:val="231F20"/>
          <w:spacing w:val="-1"/>
          <w:sz w:val="22"/>
          <w:szCs w:val="22"/>
        </w:rPr>
        <w:t>search</w:t>
      </w:r>
      <w:r w:rsidRPr="003A7E07">
        <w:rPr>
          <w:color w:val="231F20"/>
          <w:spacing w:val="-6"/>
          <w:sz w:val="22"/>
          <w:szCs w:val="22"/>
        </w:rPr>
        <w:t xml:space="preserve"> </w:t>
      </w:r>
      <w:r w:rsidRPr="003A7E07">
        <w:rPr>
          <w:color w:val="231F20"/>
          <w:sz w:val="22"/>
          <w:szCs w:val="22"/>
        </w:rPr>
        <w:t>methods</w:t>
      </w:r>
      <w:r w:rsidRPr="003A7E07">
        <w:rPr>
          <w:color w:val="231F20"/>
          <w:spacing w:val="-6"/>
          <w:sz w:val="22"/>
          <w:szCs w:val="22"/>
        </w:rPr>
        <w:t xml:space="preserve"> </w:t>
      </w:r>
      <w:r w:rsidRPr="003A7E07">
        <w:rPr>
          <w:color w:val="231F20"/>
          <w:sz w:val="22"/>
          <w:szCs w:val="22"/>
        </w:rPr>
        <w:t>and</w:t>
      </w:r>
      <w:r w:rsidRPr="003A7E07">
        <w:rPr>
          <w:color w:val="231F20"/>
          <w:spacing w:val="-7"/>
          <w:sz w:val="22"/>
          <w:szCs w:val="22"/>
        </w:rPr>
        <w:t xml:space="preserve"> </w:t>
      </w:r>
      <w:r w:rsidRPr="003A7E07">
        <w:rPr>
          <w:color w:val="231F20"/>
          <w:sz w:val="22"/>
          <w:szCs w:val="22"/>
        </w:rPr>
        <w:t>designs.</w:t>
      </w:r>
    </w:p>
    <w:p w14:paraId="7DDD3AB3" w14:textId="4FEE867B" w:rsidR="00B91650" w:rsidRPr="003A7E07" w:rsidRDefault="00B91650" w:rsidP="006A2226">
      <w:pPr>
        <w:pStyle w:val="BodyText"/>
        <w:kinsoku w:val="0"/>
        <w:overflowPunct w:val="0"/>
        <w:spacing w:line="265" w:lineRule="auto"/>
        <w:ind w:right="118" w:firstLine="360"/>
        <w:rPr>
          <w:color w:val="000000"/>
          <w:sz w:val="22"/>
          <w:szCs w:val="22"/>
        </w:rPr>
      </w:pPr>
      <w:r w:rsidRPr="003A7E07">
        <w:rPr>
          <w:color w:val="231F20"/>
          <w:spacing w:val="-1"/>
          <w:sz w:val="22"/>
          <w:szCs w:val="22"/>
        </w:rPr>
        <w:t>You</w:t>
      </w:r>
      <w:r w:rsidRPr="003A7E07">
        <w:rPr>
          <w:color w:val="231F20"/>
          <w:spacing w:val="-6"/>
          <w:sz w:val="22"/>
          <w:szCs w:val="22"/>
        </w:rPr>
        <w:t xml:space="preserve"> </w:t>
      </w:r>
      <w:r w:rsidRPr="003A7E07">
        <w:rPr>
          <w:color w:val="231F20"/>
          <w:sz w:val="22"/>
          <w:szCs w:val="22"/>
        </w:rPr>
        <w:t>may</w:t>
      </w:r>
      <w:r w:rsidRPr="003A7E07">
        <w:rPr>
          <w:color w:val="231F20"/>
          <w:spacing w:val="-6"/>
          <w:sz w:val="22"/>
          <w:szCs w:val="22"/>
        </w:rPr>
        <w:t xml:space="preserve"> </w:t>
      </w:r>
      <w:r w:rsidRPr="003A7E07">
        <w:rPr>
          <w:color w:val="231F20"/>
          <w:spacing w:val="-1"/>
          <w:sz w:val="22"/>
          <w:szCs w:val="22"/>
        </w:rPr>
        <w:t>wish</w:t>
      </w:r>
      <w:r w:rsidRPr="003A7E07">
        <w:rPr>
          <w:color w:val="231F20"/>
          <w:spacing w:val="-6"/>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introduce</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research</w:t>
      </w:r>
      <w:r w:rsidRPr="003A7E07">
        <w:rPr>
          <w:color w:val="231F20"/>
          <w:spacing w:val="-6"/>
          <w:sz w:val="22"/>
          <w:szCs w:val="22"/>
        </w:rPr>
        <w:t xml:space="preserve"> </w:t>
      </w:r>
      <w:r w:rsidRPr="003A7E07">
        <w:rPr>
          <w:color w:val="231F20"/>
          <w:sz w:val="22"/>
          <w:szCs w:val="22"/>
        </w:rPr>
        <w:t>by</w:t>
      </w:r>
      <w:r w:rsidRPr="003A7E07">
        <w:rPr>
          <w:color w:val="231F20"/>
          <w:spacing w:val="-6"/>
          <w:sz w:val="22"/>
          <w:szCs w:val="22"/>
        </w:rPr>
        <w:t xml:space="preserve"> </w:t>
      </w:r>
      <w:r w:rsidRPr="003A7E07">
        <w:rPr>
          <w:color w:val="231F20"/>
          <w:spacing w:val="-1"/>
          <w:sz w:val="22"/>
          <w:szCs w:val="22"/>
        </w:rPr>
        <w:t>showing</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pacing w:val="-1"/>
          <w:sz w:val="22"/>
          <w:szCs w:val="22"/>
        </w:rPr>
        <w:t>students</w:t>
      </w:r>
      <w:r w:rsidRPr="003A7E07">
        <w:rPr>
          <w:color w:val="231F20"/>
          <w:spacing w:val="-5"/>
          <w:sz w:val="22"/>
          <w:szCs w:val="22"/>
        </w:rPr>
        <w:t xml:space="preserve"> </w:t>
      </w:r>
      <w:r w:rsidR="00B07193">
        <w:rPr>
          <w:color w:val="231F20"/>
          <w:sz w:val="22"/>
          <w:szCs w:val="22"/>
        </w:rPr>
        <w:t>a</w:t>
      </w:r>
      <w:r w:rsidRPr="003A7E07">
        <w:rPr>
          <w:color w:val="231F20"/>
          <w:spacing w:val="-6"/>
          <w:sz w:val="22"/>
          <w:szCs w:val="22"/>
        </w:rPr>
        <w:t xml:space="preserve"> </w:t>
      </w:r>
      <w:r w:rsidRPr="003A7E07">
        <w:rPr>
          <w:color w:val="231F20"/>
          <w:sz w:val="22"/>
          <w:szCs w:val="22"/>
        </w:rPr>
        <w:t>video</w:t>
      </w:r>
      <w:r w:rsidRPr="003A7E07">
        <w:rPr>
          <w:color w:val="231F20"/>
          <w:spacing w:val="-6"/>
          <w:sz w:val="22"/>
          <w:szCs w:val="22"/>
        </w:rPr>
        <w:t xml:space="preserve"> </w:t>
      </w:r>
      <w:r w:rsidRPr="003A7E07">
        <w:rPr>
          <w:color w:val="231F20"/>
          <w:sz w:val="22"/>
          <w:szCs w:val="22"/>
        </w:rPr>
        <w:t>clip</w:t>
      </w:r>
      <w:r w:rsidRPr="003A7E07">
        <w:rPr>
          <w:color w:val="231F20"/>
          <w:spacing w:val="-6"/>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Cam</w:t>
      </w:r>
      <w:r w:rsidRPr="003A7E07">
        <w:rPr>
          <w:color w:val="231F20"/>
          <w:spacing w:val="-1"/>
          <w:sz w:val="22"/>
          <w:szCs w:val="22"/>
        </w:rPr>
        <w:t>pos’s</w:t>
      </w:r>
      <w:r w:rsidRPr="003A7E07">
        <w:rPr>
          <w:color w:val="231F20"/>
          <w:spacing w:val="-12"/>
          <w:sz w:val="22"/>
          <w:szCs w:val="22"/>
        </w:rPr>
        <w:t xml:space="preserve"> </w:t>
      </w:r>
      <w:r w:rsidRPr="00B07193">
        <w:rPr>
          <w:color w:val="231F20"/>
          <w:spacing w:val="-1"/>
          <w:sz w:val="22"/>
          <w:szCs w:val="22"/>
        </w:rPr>
        <w:t>apparatus</w:t>
      </w:r>
      <w:r w:rsidR="00B07193" w:rsidRPr="00B07193">
        <w:rPr>
          <w:color w:val="231F20"/>
          <w:spacing w:val="-1"/>
          <w:sz w:val="22"/>
          <w:szCs w:val="22"/>
        </w:rPr>
        <w:t xml:space="preserve"> (visit </w:t>
      </w:r>
      <w:r w:rsidR="00B07193" w:rsidRPr="00B07193">
        <w:rPr>
          <w:sz w:val="22"/>
          <w:szCs w:val="22"/>
        </w:rPr>
        <w:t>http://www.youtube.com/watch?v=F87RcxJPIbo or search YouTube)</w:t>
      </w:r>
      <w:r w:rsidRPr="00B07193">
        <w:rPr>
          <w:color w:val="231F20"/>
          <w:spacing w:val="-1"/>
          <w:sz w:val="22"/>
          <w:szCs w:val="22"/>
        </w:rPr>
        <w:t>.</w:t>
      </w:r>
      <w:r w:rsidRPr="00B07193">
        <w:rPr>
          <w:color w:val="231F20"/>
          <w:spacing w:val="-12"/>
          <w:sz w:val="22"/>
          <w:szCs w:val="22"/>
        </w:rPr>
        <w:t xml:space="preserve"> </w:t>
      </w:r>
      <w:r w:rsidRPr="00B07193">
        <w:rPr>
          <w:color w:val="231F20"/>
          <w:spacing w:val="-1"/>
          <w:sz w:val="22"/>
          <w:szCs w:val="22"/>
        </w:rPr>
        <w:t>Follow</w:t>
      </w:r>
      <w:r w:rsidRPr="003A7E07">
        <w:rPr>
          <w:color w:val="231F20"/>
          <w:spacing w:val="-1"/>
          <w:sz w:val="22"/>
          <w:szCs w:val="22"/>
        </w:rPr>
        <w:t>ing</w:t>
      </w:r>
      <w:r w:rsidRPr="003A7E07">
        <w:rPr>
          <w:color w:val="231F20"/>
          <w:spacing w:val="-11"/>
          <w:sz w:val="22"/>
          <w:szCs w:val="22"/>
        </w:rPr>
        <w:t xml:space="preserve"> </w:t>
      </w:r>
      <w:r w:rsidRPr="003A7E07">
        <w:rPr>
          <w:color w:val="231F20"/>
          <w:sz w:val="22"/>
          <w:szCs w:val="22"/>
        </w:rPr>
        <w:t>a</w:t>
      </w:r>
      <w:r w:rsidRPr="003A7E07">
        <w:rPr>
          <w:color w:val="231F20"/>
          <w:spacing w:val="-12"/>
          <w:sz w:val="22"/>
          <w:szCs w:val="22"/>
        </w:rPr>
        <w:t xml:space="preserve"> </w:t>
      </w:r>
      <w:r w:rsidRPr="003A7E07">
        <w:rPr>
          <w:color w:val="231F20"/>
          <w:spacing w:val="-1"/>
          <w:sz w:val="22"/>
          <w:szCs w:val="22"/>
        </w:rPr>
        <w:t>general</w:t>
      </w:r>
      <w:r w:rsidRPr="003A7E07">
        <w:rPr>
          <w:color w:val="231F20"/>
          <w:spacing w:val="-12"/>
          <w:sz w:val="22"/>
          <w:szCs w:val="22"/>
        </w:rPr>
        <w:t xml:space="preserve"> </w:t>
      </w:r>
      <w:r w:rsidRPr="003A7E07">
        <w:rPr>
          <w:color w:val="231F20"/>
          <w:spacing w:val="-1"/>
          <w:sz w:val="22"/>
          <w:szCs w:val="22"/>
        </w:rPr>
        <w:t>introduction</w:t>
      </w:r>
      <w:r w:rsidRPr="003A7E07">
        <w:rPr>
          <w:color w:val="231F20"/>
          <w:spacing w:val="-13"/>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methodology</w:t>
      </w:r>
      <w:r w:rsidRPr="003A7E07">
        <w:rPr>
          <w:color w:val="231F20"/>
          <w:spacing w:val="-13"/>
          <w:sz w:val="22"/>
          <w:szCs w:val="22"/>
        </w:rPr>
        <w:t xml:space="preserve"> </w:t>
      </w:r>
      <w:r w:rsidRPr="003A7E07">
        <w:rPr>
          <w:color w:val="231F20"/>
          <w:spacing w:val="-1"/>
          <w:sz w:val="22"/>
          <w:szCs w:val="22"/>
        </w:rPr>
        <w:t>and</w:t>
      </w:r>
      <w:r w:rsidRPr="003A7E07">
        <w:rPr>
          <w:color w:val="231F20"/>
          <w:spacing w:val="-12"/>
          <w:sz w:val="22"/>
          <w:szCs w:val="22"/>
        </w:rPr>
        <w:t xml:space="preserve"> </w:t>
      </w:r>
      <w:r w:rsidRPr="003A7E07">
        <w:rPr>
          <w:color w:val="231F20"/>
          <w:spacing w:val="-1"/>
          <w:sz w:val="22"/>
          <w:szCs w:val="22"/>
        </w:rPr>
        <w:t>to</w:t>
      </w:r>
      <w:r w:rsidRPr="003A7E07">
        <w:rPr>
          <w:color w:val="231F20"/>
          <w:spacing w:val="-12"/>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task,</w:t>
      </w:r>
      <w:r w:rsidRPr="003A7E07">
        <w:rPr>
          <w:color w:val="231F20"/>
          <w:spacing w:val="-12"/>
          <w:sz w:val="22"/>
          <w:szCs w:val="22"/>
        </w:rPr>
        <w:t xml:space="preserve"> </w:t>
      </w:r>
      <w:r w:rsidRPr="003A7E07">
        <w:rPr>
          <w:color w:val="231F20"/>
          <w:spacing w:val="-1"/>
          <w:sz w:val="22"/>
          <w:szCs w:val="22"/>
        </w:rPr>
        <w:t>groups</w:t>
      </w:r>
      <w:r w:rsidRPr="003A7E07">
        <w:rPr>
          <w:color w:val="231F20"/>
          <w:spacing w:val="24"/>
          <w:w w:val="99"/>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four</w:t>
      </w:r>
      <w:r w:rsidRPr="003A7E07">
        <w:rPr>
          <w:color w:val="231F20"/>
          <w:spacing w:val="-8"/>
          <w:sz w:val="22"/>
          <w:szCs w:val="22"/>
        </w:rPr>
        <w:t xml:space="preserve"> </w:t>
      </w:r>
      <w:r w:rsidRPr="003A7E07">
        <w:rPr>
          <w:color w:val="231F20"/>
          <w:sz w:val="22"/>
          <w:szCs w:val="22"/>
        </w:rPr>
        <w:t>or</w:t>
      </w:r>
      <w:r w:rsidRPr="003A7E07">
        <w:rPr>
          <w:color w:val="231F20"/>
          <w:spacing w:val="-7"/>
          <w:sz w:val="22"/>
          <w:szCs w:val="22"/>
        </w:rPr>
        <w:t xml:space="preserve"> </w:t>
      </w:r>
      <w:r w:rsidRPr="003A7E07">
        <w:rPr>
          <w:color w:val="231F20"/>
          <w:sz w:val="22"/>
          <w:szCs w:val="22"/>
        </w:rPr>
        <w:t>five</w:t>
      </w:r>
      <w:r w:rsidRPr="003A7E07">
        <w:rPr>
          <w:color w:val="231F20"/>
          <w:spacing w:val="-8"/>
          <w:sz w:val="22"/>
          <w:szCs w:val="22"/>
        </w:rPr>
        <w:t xml:space="preserve"> </w:t>
      </w:r>
      <w:r w:rsidRPr="003A7E07">
        <w:rPr>
          <w:color w:val="231F20"/>
          <w:spacing w:val="-1"/>
          <w:sz w:val="22"/>
          <w:szCs w:val="22"/>
        </w:rPr>
        <w:t>students</w:t>
      </w:r>
      <w:r w:rsidRPr="003A7E07">
        <w:rPr>
          <w:color w:val="231F20"/>
          <w:spacing w:val="-7"/>
          <w:sz w:val="22"/>
          <w:szCs w:val="22"/>
        </w:rPr>
        <w:t xml:space="preserve"> </w:t>
      </w:r>
      <w:r w:rsidRPr="003A7E07">
        <w:rPr>
          <w:color w:val="231F20"/>
          <w:sz w:val="22"/>
          <w:szCs w:val="22"/>
        </w:rPr>
        <w:t>are</w:t>
      </w:r>
      <w:r w:rsidRPr="003A7E07">
        <w:rPr>
          <w:color w:val="231F20"/>
          <w:spacing w:val="-8"/>
          <w:sz w:val="22"/>
          <w:szCs w:val="22"/>
        </w:rPr>
        <w:t xml:space="preserve"> </w:t>
      </w:r>
      <w:r w:rsidRPr="003A7E07">
        <w:rPr>
          <w:color w:val="231F20"/>
          <w:sz w:val="22"/>
          <w:szCs w:val="22"/>
        </w:rPr>
        <w:t>assigned</w:t>
      </w:r>
      <w:r w:rsidRPr="003A7E07">
        <w:rPr>
          <w:color w:val="231F20"/>
          <w:spacing w:val="-8"/>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z w:val="22"/>
          <w:szCs w:val="22"/>
        </w:rPr>
        <w:t>analyze</w:t>
      </w:r>
      <w:r w:rsidRPr="003A7E07">
        <w:rPr>
          <w:color w:val="231F20"/>
          <w:spacing w:val="-7"/>
          <w:sz w:val="22"/>
          <w:szCs w:val="22"/>
        </w:rPr>
        <w:t xml:space="preserve"> </w:t>
      </w:r>
      <w:r w:rsidRPr="003A7E07">
        <w:rPr>
          <w:color w:val="231F20"/>
          <w:sz w:val="22"/>
          <w:szCs w:val="22"/>
        </w:rPr>
        <w:t>one</w:t>
      </w:r>
      <w:r w:rsidRPr="003A7E07">
        <w:rPr>
          <w:color w:val="231F20"/>
          <w:spacing w:val="-8"/>
          <w:sz w:val="22"/>
          <w:szCs w:val="22"/>
        </w:rPr>
        <w:t xml:space="preserve"> </w:t>
      </w:r>
      <w:r w:rsidRPr="003A7E07">
        <w:rPr>
          <w:color w:val="231F20"/>
          <w:sz w:val="22"/>
          <w:szCs w:val="22"/>
        </w:rPr>
        <w:t>or</w:t>
      </w:r>
      <w:r w:rsidRPr="003A7E07">
        <w:rPr>
          <w:color w:val="231F20"/>
          <w:spacing w:val="-7"/>
          <w:sz w:val="22"/>
          <w:szCs w:val="22"/>
        </w:rPr>
        <w:t xml:space="preserve"> </w:t>
      </w:r>
      <w:r w:rsidRPr="003A7E07">
        <w:rPr>
          <w:color w:val="231F20"/>
          <w:sz w:val="22"/>
          <w:szCs w:val="22"/>
        </w:rPr>
        <w:t>other</w:t>
      </w:r>
      <w:r w:rsidRPr="003A7E07">
        <w:rPr>
          <w:color w:val="231F20"/>
          <w:spacing w:val="-8"/>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experiments.</w:t>
      </w:r>
      <w:r w:rsidRPr="003A7E07">
        <w:rPr>
          <w:color w:val="231F20"/>
          <w:spacing w:val="-8"/>
          <w:sz w:val="22"/>
          <w:szCs w:val="22"/>
        </w:rPr>
        <w:t xml:space="preserve"> </w:t>
      </w:r>
      <w:r w:rsidRPr="003A7E07">
        <w:rPr>
          <w:color w:val="231F20"/>
          <w:sz w:val="22"/>
          <w:szCs w:val="22"/>
        </w:rPr>
        <w:t>(It</w:t>
      </w:r>
      <w:r w:rsidRPr="003A7E07">
        <w:rPr>
          <w:color w:val="231F20"/>
          <w:spacing w:val="-8"/>
          <w:sz w:val="22"/>
          <w:szCs w:val="22"/>
        </w:rPr>
        <w:t xml:space="preserve"> </w:t>
      </w:r>
      <w:r w:rsidRPr="003A7E07">
        <w:rPr>
          <w:color w:val="231F20"/>
          <w:sz w:val="22"/>
          <w:szCs w:val="22"/>
        </w:rPr>
        <w:t>is</w:t>
      </w:r>
      <w:r w:rsidRPr="003A7E07">
        <w:rPr>
          <w:color w:val="231F20"/>
          <w:spacing w:val="-7"/>
          <w:sz w:val="22"/>
          <w:szCs w:val="22"/>
        </w:rPr>
        <w:t xml:space="preserve"> </w:t>
      </w:r>
      <w:r w:rsidRPr="003A7E07">
        <w:rPr>
          <w:color w:val="231F20"/>
          <w:sz w:val="22"/>
          <w:szCs w:val="22"/>
        </w:rPr>
        <w:t>not</w:t>
      </w:r>
      <w:r w:rsidRPr="003A7E07">
        <w:rPr>
          <w:color w:val="231F20"/>
          <w:spacing w:val="-8"/>
          <w:sz w:val="22"/>
          <w:szCs w:val="22"/>
        </w:rPr>
        <w:t xml:space="preserve"> </w:t>
      </w:r>
      <w:r w:rsidRPr="003A7E07">
        <w:rPr>
          <w:color w:val="231F20"/>
          <w:sz w:val="22"/>
          <w:szCs w:val="22"/>
        </w:rPr>
        <w:t>un</w:t>
      </w:r>
      <w:r w:rsidRPr="003A7E07">
        <w:rPr>
          <w:color w:val="231F20"/>
          <w:spacing w:val="-1"/>
          <w:sz w:val="22"/>
          <w:szCs w:val="22"/>
        </w:rPr>
        <w:t>reasonable,</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course,</w:t>
      </w:r>
      <w:r w:rsidRPr="003A7E07">
        <w:rPr>
          <w:color w:val="231F20"/>
          <w:spacing w:val="-11"/>
          <w:sz w:val="22"/>
          <w:szCs w:val="22"/>
        </w:rPr>
        <w:t xml:space="preserve"> </w:t>
      </w:r>
      <w:r w:rsidRPr="003A7E07">
        <w:rPr>
          <w:color w:val="231F20"/>
          <w:spacing w:val="-1"/>
          <w:sz w:val="22"/>
          <w:szCs w:val="22"/>
        </w:rPr>
        <w:t>for</w:t>
      </w:r>
      <w:r w:rsidRPr="003A7E07">
        <w:rPr>
          <w:color w:val="231F20"/>
          <w:spacing w:val="-11"/>
          <w:sz w:val="22"/>
          <w:szCs w:val="22"/>
        </w:rPr>
        <w:t xml:space="preserve"> </w:t>
      </w:r>
      <w:r w:rsidRPr="003A7E07">
        <w:rPr>
          <w:color w:val="231F20"/>
          <w:spacing w:val="-1"/>
          <w:sz w:val="22"/>
          <w:szCs w:val="22"/>
        </w:rPr>
        <w:t>multiple</w:t>
      </w:r>
      <w:r w:rsidRPr="003A7E07">
        <w:rPr>
          <w:color w:val="231F20"/>
          <w:spacing w:val="-12"/>
          <w:sz w:val="22"/>
          <w:szCs w:val="22"/>
        </w:rPr>
        <w:t xml:space="preserve"> </w:t>
      </w:r>
      <w:r w:rsidRPr="003A7E07">
        <w:rPr>
          <w:color w:val="231F20"/>
          <w:spacing w:val="-1"/>
          <w:sz w:val="22"/>
          <w:szCs w:val="22"/>
        </w:rPr>
        <w:t>groups,</w:t>
      </w:r>
      <w:r w:rsidRPr="003A7E07">
        <w:rPr>
          <w:color w:val="231F20"/>
          <w:spacing w:val="-10"/>
          <w:sz w:val="22"/>
          <w:szCs w:val="22"/>
        </w:rPr>
        <w:t xml:space="preserve"> </w:t>
      </w:r>
      <w:r w:rsidRPr="003A7E07">
        <w:rPr>
          <w:color w:val="231F20"/>
          <w:spacing w:val="-1"/>
          <w:sz w:val="22"/>
          <w:szCs w:val="22"/>
        </w:rPr>
        <w:t>working</w:t>
      </w:r>
      <w:r w:rsidRPr="003A7E07">
        <w:rPr>
          <w:color w:val="231F20"/>
          <w:spacing w:val="-11"/>
          <w:sz w:val="22"/>
          <w:szCs w:val="22"/>
        </w:rPr>
        <w:t xml:space="preserve"> </w:t>
      </w:r>
      <w:r w:rsidRPr="003A7E07">
        <w:rPr>
          <w:color w:val="231F20"/>
          <w:spacing w:val="-1"/>
          <w:sz w:val="22"/>
          <w:szCs w:val="22"/>
        </w:rPr>
        <w:t>as</w:t>
      </w:r>
      <w:r w:rsidRPr="003A7E07">
        <w:rPr>
          <w:color w:val="231F20"/>
          <w:spacing w:val="-11"/>
          <w:sz w:val="22"/>
          <w:szCs w:val="22"/>
        </w:rPr>
        <w:t xml:space="preserve"> </w:t>
      </w:r>
      <w:r w:rsidRPr="003A7E07">
        <w:rPr>
          <w:color w:val="231F20"/>
          <w:spacing w:val="-1"/>
          <w:sz w:val="22"/>
          <w:szCs w:val="22"/>
        </w:rPr>
        <w:t>independent</w:t>
      </w:r>
      <w:r w:rsidRPr="003A7E07">
        <w:rPr>
          <w:color w:val="231F20"/>
          <w:spacing w:val="-11"/>
          <w:sz w:val="22"/>
          <w:szCs w:val="22"/>
        </w:rPr>
        <w:t xml:space="preserve"> </w:t>
      </w:r>
      <w:r w:rsidRPr="003A7E07">
        <w:rPr>
          <w:color w:val="231F20"/>
          <w:spacing w:val="-1"/>
          <w:sz w:val="22"/>
          <w:szCs w:val="22"/>
        </w:rPr>
        <w:t>units,</w:t>
      </w:r>
      <w:r w:rsidRPr="003A7E07">
        <w:rPr>
          <w:color w:val="231F20"/>
          <w:spacing w:val="-11"/>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review</w:t>
      </w:r>
      <w:r w:rsidRPr="003A7E07">
        <w:rPr>
          <w:color w:val="231F20"/>
          <w:spacing w:val="-10"/>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same</w:t>
      </w:r>
      <w:r w:rsidRPr="003A7E07">
        <w:rPr>
          <w:color w:val="231F20"/>
          <w:spacing w:val="26"/>
          <w:w w:val="99"/>
          <w:sz w:val="22"/>
          <w:szCs w:val="22"/>
        </w:rPr>
        <w:t xml:space="preserve"> </w:t>
      </w:r>
      <w:r w:rsidRPr="003A7E07">
        <w:rPr>
          <w:color w:val="231F20"/>
          <w:spacing w:val="-1"/>
          <w:sz w:val="22"/>
          <w:szCs w:val="22"/>
        </w:rPr>
        <w:t>experiment.)</w:t>
      </w:r>
      <w:r w:rsidRPr="003A7E07">
        <w:rPr>
          <w:color w:val="231F20"/>
          <w:spacing w:val="-13"/>
          <w:sz w:val="22"/>
          <w:szCs w:val="22"/>
        </w:rPr>
        <w:t xml:space="preserve"> </w:t>
      </w:r>
      <w:r w:rsidRPr="003A7E07">
        <w:rPr>
          <w:color w:val="231F20"/>
          <w:sz w:val="22"/>
          <w:szCs w:val="22"/>
        </w:rPr>
        <w:t>A</w:t>
      </w:r>
      <w:r w:rsidRPr="003A7E07">
        <w:rPr>
          <w:color w:val="231F20"/>
          <w:spacing w:val="-11"/>
          <w:sz w:val="22"/>
          <w:szCs w:val="22"/>
        </w:rPr>
        <w:t xml:space="preserve"> </w:t>
      </w:r>
      <w:r w:rsidRPr="003A7E07">
        <w:rPr>
          <w:color w:val="231F20"/>
          <w:spacing w:val="-1"/>
          <w:sz w:val="22"/>
          <w:szCs w:val="22"/>
        </w:rPr>
        <w:t>handout</w:t>
      </w:r>
      <w:r w:rsidRPr="003A7E07">
        <w:rPr>
          <w:color w:val="231F20"/>
          <w:spacing w:val="-12"/>
          <w:sz w:val="22"/>
          <w:szCs w:val="22"/>
        </w:rPr>
        <w:t xml:space="preserve"> </w:t>
      </w:r>
      <w:r w:rsidRPr="003A7E07">
        <w:rPr>
          <w:color w:val="231F20"/>
          <w:spacing w:val="-1"/>
          <w:sz w:val="22"/>
          <w:szCs w:val="22"/>
        </w:rPr>
        <w:t>with</w:t>
      </w:r>
      <w:r w:rsidRPr="003A7E07">
        <w:rPr>
          <w:color w:val="231F20"/>
          <w:spacing w:val="-11"/>
          <w:sz w:val="22"/>
          <w:szCs w:val="22"/>
        </w:rPr>
        <w:t xml:space="preserve"> </w:t>
      </w:r>
      <w:r w:rsidRPr="003A7E07">
        <w:rPr>
          <w:color w:val="231F20"/>
          <w:sz w:val="22"/>
          <w:szCs w:val="22"/>
        </w:rPr>
        <w:t>a</w:t>
      </w:r>
      <w:r w:rsidRPr="003A7E07">
        <w:rPr>
          <w:color w:val="231F20"/>
          <w:spacing w:val="-11"/>
          <w:sz w:val="22"/>
          <w:szCs w:val="22"/>
        </w:rPr>
        <w:t xml:space="preserve"> </w:t>
      </w:r>
      <w:r w:rsidRPr="003A7E07">
        <w:rPr>
          <w:color w:val="231F20"/>
          <w:spacing w:val="-1"/>
          <w:sz w:val="22"/>
          <w:szCs w:val="22"/>
        </w:rPr>
        <w:t>set</w:t>
      </w:r>
      <w:r w:rsidRPr="003A7E07">
        <w:rPr>
          <w:color w:val="231F20"/>
          <w:spacing w:val="-12"/>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instructions</w:t>
      </w:r>
      <w:r w:rsidRPr="003A7E07">
        <w:rPr>
          <w:color w:val="231F20"/>
          <w:spacing w:val="-12"/>
          <w:sz w:val="22"/>
          <w:szCs w:val="22"/>
        </w:rPr>
        <w:t xml:space="preserve"> </w:t>
      </w:r>
      <w:r w:rsidRPr="003A7E07">
        <w:rPr>
          <w:color w:val="231F20"/>
          <w:spacing w:val="-1"/>
          <w:sz w:val="22"/>
          <w:szCs w:val="22"/>
        </w:rPr>
        <w:t>is</w:t>
      </w:r>
      <w:r w:rsidRPr="003A7E07">
        <w:rPr>
          <w:color w:val="231F20"/>
          <w:spacing w:val="-12"/>
          <w:sz w:val="22"/>
          <w:szCs w:val="22"/>
        </w:rPr>
        <w:t xml:space="preserve"> </w:t>
      </w:r>
      <w:r w:rsidRPr="003A7E07">
        <w:rPr>
          <w:color w:val="231F20"/>
          <w:spacing w:val="-1"/>
          <w:sz w:val="22"/>
          <w:szCs w:val="22"/>
        </w:rPr>
        <w:t>included</w:t>
      </w:r>
      <w:r w:rsidRPr="003A7E07">
        <w:rPr>
          <w:color w:val="231F20"/>
          <w:spacing w:val="-12"/>
          <w:sz w:val="22"/>
          <w:szCs w:val="22"/>
        </w:rPr>
        <w:t xml:space="preserve"> </w:t>
      </w:r>
      <w:r w:rsidRPr="003A7E07">
        <w:rPr>
          <w:color w:val="231F20"/>
          <w:spacing w:val="-1"/>
          <w:sz w:val="22"/>
          <w:szCs w:val="22"/>
        </w:rPr>
        <w:t>on</w:t>
      </w:r>
      <w:r w:rsidRPr="003A7E07">
        <w:rPr>
          <w:color w:val="231F20"/>
          <w:spacing w:val="-12"/>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next</w:t>
      </w:r>
      <w:r w:rsidRPr="003A7E07">
        <w:rPr>
          <w:color w:val="231F20"/>
          <w:spacing w:val="-11"/>
          <w:sz w:val="22"/>
          <w:szCs w:val="22"/>
        </w:rPr>
        <w:t xml:space="preserve"> </w:t>
      </w:r>
      <w:r w:rsidRPr="003A7E07">
        <w:rPr>
          <w:color w:val="231F20"/>
          <w:spacing w:val="-1"/>
          <w:sz w:val="22"/>
          <w:szCs w:val="22"/>
        </w:rPr>
        <w:t>page</w:t>
      </w:r>
      <w:r w:rsidRPr="003A7E07">
        <w:rPr>
          <w:color w:val="231F20"/>
          <w:spacing w:val="-12"/>
          <w:sz w:val="22"/>
          <w:szCs w:val="22"/>
        </w:rPr>
        <w:t xml:space="preserve"> </w:t>
      </w:r>
      <w:r w:rsidRPr="003A7E07">
        <w:rPr>
          <w:color w:val="231F20"/>
          <w:spacing w:val="-1"/>
          <w:sz w:val="22"/>
          <w:szCs w:val="22"/>
        </w:rPr>
        <w:t>for</w:t>
      </w:r>
      <w:r w:rsidRPr="003A7E07">
        <w:rPr>
          <w:color w:val="231F20"/>
          <w:spacing w:val="-11"/>
          <w:sz w:val="22"/>
          <w:szCs w:val="22"/>
        </w:rPr>
        <w:t xml:space="preserve"> </w:t>
      </w:r>
      <w:r w:rsidRPr="003A7E07">
        <w:rPr>
          <w:color w:val="231F20"/>
          <w:spacing w:val="-1"/>
          <w:sz w:val="22"/>
          <w:szCs w:val="22"/>
        </w:rPr>
        <w:t>distribution</w:t>
      </w:r>
      <w:r w:rsidRPr="003A7E07">
        <w:rPr>
          <w:color w:val="231F20"/>
          <w:spacing w:val="26"/>
          <w:w w:val="99"/>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the</w:t>
      </w:r>
      <w:r w:rsidRPr="003A7E07">
        <w:rPr>
          <w:color w:val="231F20"/>
          <w:spacing w:val="-1"/>
          <w:sz w:val="22"/>
          <w:szCs w:val="22"/>
        </w:rPr>
        <w:t xml:space="preserve"> students.</w:t>
      </w:r>
      <w:r w:rsidRPr="003A7E07">
        <w:rPr>
          <w:color w:val="231F20"/>
          <w:sz w:val="22"/>
          <w:szCs w:val="22"/>
        </w:rPr>
        <w:t xml:space="preserve"> </w:t>
      </w:r>
      <w:r w:rsidRPr="003A7E07">
        <w:rPr>
          <w:color w:val="231F20"/>
          <w:spacing w:val="-1"/>
          <w:sz w:val="22"/>
          <w:szCs w:val="22"/>
        </w:rPr>
        <w:t xml:space="preserve">Students </w:t>
      </w:r>
      <w:r w:rsidRPr="003A7E07">
        <w:rPr>
          <w:color w:val="231F20"/>
          <w:sz w:val="22"/>
          <w:szCs w:val="22"/>
        </w:rPr>
        <w:t>are</w:t>
      </w:r>
      <w:r w:rsidRPr="003A7E07">
        <w:rPr>
          <w:color w:val="231F20"/>
          <w:spacing w:val="-2"/>
          <w:sz w:val="22"/>
          <w:szCs w:val="22"/>
        </w:rPr>
        <w:t xml:space="preserve"> </w:t>
      </w:r>
      <w:r w:rsidRPr="003A7E07">
        <w:rPr>
          <w:color w:val="231F20"/>
          <w:sz w:val="22"/>
          <w:szCs w:val="22"/>
        </w:rPr>
        <w:t>given</w:t>
      </w:r>
      <w:r w:rsidRPr="003A7E07">
        <w:rPr>
          <w:color w:val="231F20"/>
          <w:spacing w:val="-1"/>
          <w:sz w:val="22"/>
          <w:szCs w:val="22"/>
        </w:rPr>
        <w:t xml:space="preserve"> </w:t>
      </w:r>
      <w:r w:rsidRPr="003A7E07">
        <w:rPr>
          <w:color w:val="231F20"/>
          <w:sz w:val="22"/>
          <w:szCs w:val="22"/>
        </w:rPr>
        <w:t>questions</w:t>
      </w:r>
      <w:r w:rsidRPr="003A7E07">
        <w:rPr>
          <w:color w:val="231F20"/>
          <w:spacing w:val="-1"/>
          <w:sz w:val="22"/>
          <w:szCs w:val="22"/>
        </w:rPr>
        <w:t xml:space="preserve"> </w:t>
      </w:r>
      <w:r w:rsidRPr="003A7E07">
        <w:rPr>
          <w:color w:val="231F20"/>
          <w:sz w:val="22"/>
          <w:szCs w:val="22"/>
        </w:rPr>
        <w:t>to</w:t>
      </w:r>
      <w:r w:rsidRPr="003A7E07">
        <w:rPr>
          <w:color w:val="231F20"/>
          <w:spacing w:val="-1"/>
          <w:sz w:val="22"/>
          <w:szCs w:val="22"/>
        </w:rPr>
        <w:t xml:space="preserve"> </w:t>
      </w:r>
      <w:r w:rsidRPr="003A7E07">
        <w:rPr>
          <w:color w:val="231F20"/>
          <w:sz w:val="22"/>
          <w:szCs w:val="22"/>
        </w:rPr>
        <w:t>answer,</w:t>
      </w:r>
      <w:r w:rsidRPr="003A7E07">
        <w:rPr>
          <w:color w:val="231F20"/>
          <w:spacing w:val="-1"/>
          <w:sz w:val="22"/>
          <w:szCs w:val="22"/>
        </w:rPr>
        <w:t xml:space="preserve"> with </w:t>
      </w:r>
      <w:r w:rsidRPr="003A7E07">
        <w:rPr>
          <w:color w:val="231F20"/>
          <w:sz w:val="22"/>
          <w:szCs w:val="22"/>
        </w:rPr>
        <w:t>the</w:t>
      </w:r>
      <w:r w:rsidRPr="003A7E07">
        <w:rPr>
          <w:color w:val="231F20"/>
          <w:spacing w:val="-2"/>
          <w:sz w:val="22"/>
          <w:szCs w:val="22"/>
        </w:rPr>
        <w:t xml:space="preserve"> </w:t>
      </w:r>
      <w:r w:rsidRPr="003A7E07">
        <w:rPr>
          <w:color w:val="231F20"/>
          <w:sz w:val="22"/>
          <w:szCs w:val="22"/>
        </w:rPr>
        <w:t>instruction</w:t>
      </w:r>
      <w:r w:rsidRPr="003A7E07">
        <w:rPr>
          <w:color w:val="231F20"/>
          <w:spacing w:val="-2"/>
          <w:sz w:val="22"/>
          <w:szCs w:val="22"/>
        </w:rPr>
        <w:t xml:space="preserve"> </w:t>
      </w:r>
      <w:r w:rsidRPr="003A7E07">
        <w:rPr>
          <w:color w:val="231F20"/>
          <w:sz w:val="22"/>
          <w:szCs w:val="22"/>
        </w:rPr>
        <w:t>to</w:t>
      </w:r>
      <w:r w:rsidRPr="003A7E07">
        <w:rPr>
          <w:color w:val="231F20"/>
          <w:spacing w:val="-1"/>
          <w:sz w:val="22"/>
          <w:szCs w:val="22"/>
        </w:rPr>
        <w:t xml:space="preserve"> </w:t>
      </w:r>
      <w:r w:rsidRPr="003A7E07">
        <w:rPr>
          <w:color w:val="231F20"/>
          <w:sz w:val="22"/>
          <w:szCs w:val="22"/>
        </w:rPr>
        <w:t>present</w:t>
      </w:r>
      <w:r w:rsidRPr="003A7E07">
        <w:rPr>
          <w:color w:val="231F20"/>
          <w:spacing w:val="-1"/>
          <w:sz w:val="22"/>
          <w:szCs w:val="22"/>
        </w:rPr>
        <w:t xml:space="preserve"> </w:t>
      </w:r>
      <w:r w:rsidRPr="003A7E07">
        <w:rPr>
          <w:color w:val="231F20"/>
          <w:sz w:val="22"/>
          <w:szCs w:val="22"/>
        </w:rPr>
        <w:t>their</w:t>
      </w:r>
      <w:r w:rsidRPr="003A7E07">
        <w:rPr>
          <w:color w:val="231F20"/>
          <w:spacing w:val="24"/>
          <w:w w:val="99"/>
          <w:sz w:val="22"/>
          <w:szCs w:val="22"/>
        </w:rPr>
        <w:t xml:space="preserve"> </w:t>
      </w:r>
      <w:r w:rsidRPr="003A7E07">
        <w:rPr>
          <w:color w:val="231F20"/>
          <w:sz w:val="22"/>
          <w:szCs w:val="22"/>
        </w:rPr>
        <w:t>conclusions</w:t>
      </w:r>
      <w:r w:rsidRPr="003A7E07">
        <w:rPr>
          <w:color w:val="231F20"/>
          <w:spacing w:val="-11"/>
          <w:sz w:val="22"/>
          <w:szCs w:val="22"/>
        </w:rPr>
        <w:t xml:space="preserve"> </w:t>
      </w:r>
      <w:r w:rsidRPr="003A7E07">
        <w:rPr>
          <w:color w:val="231F20"/>
          <w:sz w:val="22"/>
          <w:szCs w:val="22"/>
        </w:rPr>
        <w:t>to</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pacing w:val="-1"/>
          <w:sz w:val="22"/>
          <w:szCs w:val="22"/>
        </w:rPr>
        <w:t>group</w:t>
      </w:r>
      <w:r w:rsidRPr="003A7E07">
        <w:rPr>
          <w:color w:val="231F20"/>
          <w:spacing w:val="-9"/>
          <w:sz w:val="22"/>
          <w:szCs w:val="22"/>
        </w:rPr>
        <w:t xml:space="preserve"> </w:t>
      </w:r>
      <w:r w:rsidRPr="003A7E07">
        <w:rPr>
          <w:color w:val="231F20"/>
          <w:sz w:val="22"/>
          <w:szCs w:val="22"/>
        </w:rPr>
        <w:t>at</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end</w:t>
      </w:r>
      <w:r w:rsidRPr="003A7E07">
        <w:rPr>
          <w:color w:val="231F20"/>
          <w:spacing w:val="-10"/>
          <w:sz w:val="22"/>
          <w:szCs w:val="22"/>
        </w:rPr>
        <w:t xml:space="preserve"> </w:t>
      </w:r>
      <w:r w:rsidRPr="003A7E07">
        <w:rPr>
          <w:color w:val="231F20"/>
          <w:spacing w:val="-1"/>
          <w:sz w:val="22"/>
          <w:szCs w:val="22"/>
        </w:rPr>
        <w:t>of</w:t>
      </w:r>
      <w:r w:rsidRPr="003A7E07">
        <w:rPr>
          <w:color w:val="231F20"/>
          <w:spacing w:val="-9"/>
          <w:sz w:val="22"/>
          <w:szCs w:val="22"/>
        </w:rPr>
        <w:t xml:space="preserve"> </w:t>
      </w:r>
      <w:r w:rsidRPr="003A7E07">
        <w:rPr>
          <w:color w:val="231F20"/>
          <w:sz w:val="22"/>
          <w:szCs w:val="22"/>
        </w:rPr>
        <w:t>class.</w:t>
      </w:r>
      <w:r w:rsidRPr="003A7E07">
        <w:rPr>
          <w:color w:val="231F20"/>
          <w:spacing w:val="-10"/>
          <w:sz w:val="22"/>
          <w:szCs w:val="22"/>
        </w:rPr>
        <w:t xml:space="preserve"> </w:t>
      </w:r>
      <w:r w:rsidRPr="003A7E07">
        <w:rPr>
          <w:color w:val="231F20"/>
          <w:spacing w:val="-1"/>
          <w:sz w:val="22"/>
          <w:szCs w:val="22"/>
        </w:rPr>
        <w:t>Provide</w:t>
      </w:r>
      <w:r w:rsidRPr="003A7E07">
        <w:rPr>
          <w:color w:val="231F20"/>
          <w:spacing w:val="-10"/>
          <w:sz w:val="22"/>
          <w:szCs w:val="22"/>
        </w:rPr>
        <w:t xml:space="preserve"> </w:t>
      </w:r>
      <w:r w:rsidRPr="003A7E07">
        <w:rPr>
          <w:color w:val="231F20"/>
          <w:spacing w:val="-1"/>
          <w:sz w:val="22"/>
          <w:szCs w:val="22"/>
        </w:rPr>
        <w:t>students</w:t>
      </w:r>
      <w:r w:rsidRPr="003A7E07">
        <w:rPr>
          <w:color w:val="231F20"/>
          <w:spacing w:val="-9"/>
          <w:sz w:val="22"/>
          <w:szCs w:val="22"/>
        </w:rPr>
        <w:t xml:space="preserve"> </w:t>
      </w:r>
      <w:r w:rsidRPr="003A7E07">
        <w:rPr>
          <w:color w:val="231F20"/>
          <w:spacing w:val="-1"/>
          <w:sz w:val="22"/>
          <w:szCs w:val="22"/>
        </w:rPr>
        <w:t>with</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pacing w:val="-1"/>
          <w:sz w:val="22"/>
          <w:szCs w:val="22"/>
        </w:rPr>
        <w:t>handout</w:t>
      </w:r>
      <w:r w:rsidRPr="003A7E07">
        <w:rPr>
          <w:color w:val="231F20"/>
          <w:spacing w:val="-10"/>
          <w:sz w:val="22"/>
          <w:szCs w:val="22"/>
        </w:rPr>
        <w:t xml:space="preserve"> </w:t>
      </w:r>
      <w:r w:rsidRPr="003A7E07">
        <w:rPr>
          <w:color w:val="231F20"/>
          <w:sz w:val="22"/>
          <w:szCs w:val="22"/>
        </w:rPr>
        <w:t>and</w:t>
      </w:r>
      <w:r w:rsidRPr="003A7E07">
        <w:rPr>
          <w:color w:val="231F20"/>
          <w:spacing w:val="-9"/>
          <w:sz w:val="22"/>
          <w:szCs w:val="22"/>
        </w:rPr>
        <w:t xml:space="preserve"> </w:t>
      </w:r>
      <w:r w:rsidRPr="003A7E07">
        <w:rPr>
          <w:color w:val="231F20"/>
          <w:sz w:val="22"/>
          <w:szCs w:val="22"/>
        </w:rPr>
        <w:t>a</w:t>
      </w:r>
      <w:r w:rsidRPr="003A7E07">
        <w:rPr>
          <w:color w:val="231F20"/>
          <w:spacing w:val="-10"/>
          <w:sz w:val="22"/>
          <w:szCs w:val="22"/>
        </w:rPr>
        <w:t xml:space="preserve"> </w:t>
      </w:r>
      <w:r w:rsidRPr="003A7E07">
        <w:rPr>
          <w:color w:val="231F20"/>
          <w:sz w:val="22"/>
          <w:szCs w:val="22"/>
        </w:rPr>
        <w:t>copy</w:t>
      </w:r>
      <w:r w:rsidRPr="003A7E07">
        <w:rPr>
          <w:color w:val="231F20"/>
          <w:spacing w:val="-10"/>
          <w:sz w:val="22"/>
          <w:szCs w:val="22"/>
        </w:rPr>
        <w:t xml:space="preserve"> </w:t>
      </w:r>
      <w:r w:rsidRPr="003A7E07">
        <w:rPr>
          <w:color w:val="231F20"/>
          <w:spacing w:val="-1"/>
          <w:sz w:val="22"/>
          <w:szCs w:val="22"/>
        </w:rPr>
        <w:t>of</w:t>
      </w:r>
      <w:r w:rsidRPr="003A7E07">
        <w:rPr>
          <w:color w:val="231F20"/>
          <w:spacing w:val="26"/>
          <w:w w:val="99"/>
          <w:sz w:val="22"/>
          <w:szCs w:val="22"/>
        </w:rPr>
        <w:t xml:space="preserve"> </w:t>
      </w:r>
      <w:r w:rsidRPr="003A7E07">
        <w:rPr>
          <w:color w:val="231F20"/>
          <w:sz w:val="22"/>
          <w:szCs w:val="22"/>
        </w:rPr>
        <w:t>one</w:t>
      </w:r>
      <w:r w:rsidRPr="003A7E07">
        <w:rPr>
          <w:color w:val="231F20"/>
          <w:spacing w:val="-5"/>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experiments</w:t>
      </w:r>
      <w:r w:rsidRPr="003A7E07">
        <w:rPr>
          <w:color w:val="231F20"/>
          <w:spacing w:val="-6"/>
          <w:sz w:val="22"/>
          <w:szCs w:val="22"/>
        </w:rPr>
        <w:t xml:space="preserve"> </w:t>
      </w:r>
      <w:r w:rsidRPr="003A7E07">
        <w:rPr>
          <w:color w:val="231F20"/>
          <w:sz w:val="22"/>
          <w:szCs w:val="22"/>
        </w:rPr>
        <w:t>from</w:t>
      </w:r>
      <w:r w:rsidRPr="003A7E07">
        <w:rPr>
          <w:color w:val="231F20"/>
          <w:spacing w:val="-4"/>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article</w:t>
      </w:r>
      <w:r w:rsidRPr="003A7E07">
        <w:rPr>
          <w:color w:val="231F20"/>
          <w:spacing w:val="-6"/>
          <w:sz w:val="22"/>
          <w:szCs w:val="22"/>
        </w:rPr>
        <w:t xml:space="preserve"> </w:t>
      </w:r>
      <w:r w:rsidRPr="003A7E07">
        <w:rPr>
          <w:color w:val="231F20"/>
          <w:sz w:val="22"/>
          <w:szCs w:val="22"/>
        </w:rPr>
        <w:t>for</w:t>
      </w:r>
      <w:r w:rsidRPr="003A7E07">
        <w:rPr>
          <w:color w:val="231F20"/>
          <w:spacing w:val="-4"/>
          <w:sz w:val="22"/>
          <w:szCs w:val="22"/>
        </w:rPr>
        <w:t xml:space="preserve"> </w:t>
      </w:r>
      <w:r w:rsidRPr="003A7E07">
        <w:rPr>
          <w:color w:val="231F20"/>
          <w:sz w:val="22"/>
          <w:szCs w:val="22"/>
        </w:rPr>
        <w:t>analysis.</w:t>
      </w:r>
    </w:p>
    <w:p w14:paraId="2B21D80B" w14:textId="77777777" w:rsidR="00B91650" w:rsidRPr="003A7E07" w:rsidRDefault="00B91650" w:rsidP="006A2226">
      <w:pPr>
        <w:pStyle w:val="BodyText"/>
        <w:kinsoku w:val="0"/>
        <w:overflowPunct w:val="0"/>
        <w:spacing w:line="265" w:lineRule="auto"/>
        <w:ind w:right="119" w:firstLine="360"/>
        <w:rPr>
          <w:color w:val="000000"/>
          <w:sz w:val="22"/>
          <w:szCs w:val="22"/>
        </w:rPr>
      </w:pPr>
      <w:r w:rsidRPr="003A7E07">
        <w:rPr>
          <w:color w:val="231F20"/>
          <w:sz w:val="22"/>
          <w:szCs w:val="22"/>
        </w:rPr>
        <w:t>This</w:t>
      </w:r>
      <w:r w:rsidRPr="003A7E07">
        <w:rPr>
          <w:color w:val="231F20"/>
          <w:spacing w:val="1"/>
          <w:sz w:val="22"/>
          <w:szCs w:val="22"/>
        </w:rPr>
        <w:t xml:space="preserve"> </w:t>
      </w:r>
      <w:r w:rsidRPr="003A7E07">
        <w:rPr>
          <w:color w:val="231F20"/>
          <w:sz w:val="22"/>
          <w:szCs w:val="22"/>
        </w:rPr>
        <w:t>exercise</w:t>
      </w:r>
      <w:r w:rsidRPr="003A7E07">
        <w:rPr>
          <w:color w:val="231F20"/>
          <w:spacing w:val="1"/>
          <w:sz w:val="22"/>
          <w:szCs w:val="22"/>
        </w:rPr>
        <w:t xml:space="preserve"> </w:t>
      </w:r>
      <w:r w:rsidRPr="003A7E07">
        <w:rPr>
          <w:color w:val="231F20"/>
          <w:sz w:val="22"/>
          <w:szCs w:val="22"/>
        </w:rPr>
        <w:t>could</w:t>
      </w:r>
      <w:r w:rsidRPr="003A7E07">
        <w:rPr>
          <w:color w:val="231F20"/>
          <w:spacing w:val="1"/>
          <w:sz w:val="22"/>
          <w:szCs w:val="22"/>
        </w:rPr>
        <w:t xml:space="preserve"> </w:t>
      </w:r>
      <w:r w:rsidRPr="003A7E07">
        <w:rPr>
          <w:color w:val="231F20"/>
          <w:sz w:val="22"/>
          <w:szCs w:val="22"/>
        </w:rPr>
        <w:t>be</w:t>
      </w:r>
      <w:r w:rsidRPr="003A7E07">
        <w:rPr>
          <w:color w:val="231F20"/>
          <w:spacing w:val="2"/>
          <w:sz w:val="22"/>
          <w:szCs w:val="22"/>
        </w:rPr>
        <w:t xml:space="preserve"> </w:t>
      </w:r>
      <w:r w:rsidRPr="003A7E07">
        <w:rPr>
          <w:color w:val="231F20"/>
          <w:sz w:val="22"/>
          <w:szCs w:val="22"/>
        </w:rPr>
        <w:t>easily</w:t>
      </w:r>
      <w:r w:rsidRPr="003A7E07">
        <w:rPr>
          <w:color w:val="231F20"/>
          <w:spacing w:val="1"/>
          <w:sz w:val="22"/>
          <w:szCs w:val="22"/>
        </w:rPr>
        <w:t xml:space="preserve"> </w:t>
      </w:r>
      <w:r w:rsidRPr="003A7E07">
        <w:rPr>
          <w:color w:val="231F20"/>
          <w:sz w:val="22"/>
          <w:szCs w:val="22"/>
        </w:rPr>
        <w:t>adapted</w:t>
      </w:r>
      <w:r w:rsidRPr="003A7E07">
        <w:rPr>
          <w:color w:val="231F20"/>
          <w:spacing w:val="1"/>
          <w:sz w:val="22"/>
          <w:szCs w:val="22"/>
        </w:rPr>
        <w:t xml:space="preserve"> </w:t>
      </w:r>
      <w:r w:rsidRPr="003A7E07">
        <w:rPr>
          <w:color w:val="231F20"/>
          <w:sz w:val="22"/>
          <w:szCs w:val="22"/>
        </w:rPr>
        <w:t>for</w:t>
      </w:r>
      <w:r w:rsidRPr="003A7E07">
        <w:rPr>
          <w:color w:val="231F20"/>
          <w:spacing w:val="2"/>
          <w:sz w:val="22"/>
          <w:szCs w:val="22"/>
        </w:rPr>
        <w:t xml:space="preserve"> </w:t>
      </w:r>
      <w:r w:rsidRPr="003A7E07">
        <w:rPr>
          <w:color w:val="231F20"/>
          <w:sz w:val="22"/>
          <w:szCs w:val="22"/>
        </w:rPr>
        <w:t>use</w:t>
      </w:r>
      <w:r w:rsidRPr="003A7E07">
        <w:rPr>
          <w:color w:val="231F20"/>
          <w:spacing w:val="2"/>
          <w:sz w:val="22"/>
          <w:szCs w:val="22"/>
        </w:rPr>
        <w:t xml:space="preserve"> </w:t>
      </w:r>
      <w:r w:rsidRPr="003A7E07">
        <w:rPr>
          <w:color w:val="231F20"/>
          <w:spacing w:val="-1"/>
          <w:sz w:val="22"/>
          <w:szCs w:val="22"/>
        </w:rPr>
        <w:t>with</w:t>
      </w:r>
      <w:r w:rsidRPr="003A7E07">
        <w:rPr>
          <w:color w:val="231F20"/>
          <w:spacing w:val="2"/>
          <w:sz w:val="22"/>
          <w:szCs w:val="22"/>
        </w:rPr>
        <w:t xml:space="preserve"> </w:t>
      </w:r>
      <w:r w:rsidRPr="003A7E07">
        <w:rPr>
          <w:color w:val="231F20"/>
          <w:sz w:val="22"/>
          <w:szCs w:val="22"/>
        </w:rPr>
        <w:t>a</w:t>
      </w:r>
      <w:r w:rsidRPr="003A7E07">
        <w:rPr>
          <w:color w:val="231F20"/>
          <w:spacing w:val="2"/>
          <w:sz w:val="22"/>
          <w:szCs w:val="22"/>
        </w:rPr>
        <w:t xml:space="preserve"> </w:t>
      </w:r>
      <w:r w:rsidRPr="003A7E07">
        <w:rPr>
          <w:color w:val="231F20"/>
          <w:sz w:val="22"/>
          <w:szCs w:val="22"/>
        </w:rPr>
        <w:t>large</w:t>
      </w:r>
      <w:r w:rsidRPr="003A7E07">
        <w:rPr>
          <w:color w:val="231F20"/>
          <w:spacing w:val="1"/>
          <w:sz w:val="22"/>
          <w:szCs w:val="22"/>
        </w:rPr>
        <w:t xml:space="preserve"> </w:t>
      </w:r>
      <w:r w:rsidRPr="003A7E07">
        <w:rPr>
          <w:color w:val="231F20"/>
          <w:sz w:val="22"/>
          <w:szCs w:val="22"/>
        </w:rPr>
        <w:t>group</w:t>
      </w:r>
      <w:r w:rsidRPr="003A7E07">
        <w:rPr>
          <w:color w:val="231F20"/>
          <w:spacing w:val="2"/>
          <w:sz w:val="22"/>
          <w:szCs w:val="22"/>
        </w:rPr>
        <w:t xml:space="preserve"> </w:t>
      </w:r>
      <w:r w:rsidRPr="003A7E07">
        <w:rPr>
          <w:color w:val="231F20"/>
          <w:sz w:val="22"/>
          <w:szCs w:val="22"/>
        </w:rPr>
        <w:t>or</w:t>
      </w:r>
      <w:r w:rsidRPr="003A7E07">
        <w:rPr>
          <w:color w:val="231F20"/>
          <w:spacing w:val="2"/>
          <w:sz w:val="22"/>
          <w:szCs w:val="22"/>
        </w:rPr>
        <w:t xml:space="preserve"> </w:t>
      </w:r>
      <w:r w:rsidRPr="003A7E07">
        <w:rPr>
          <w:color w:val="231F20"/>
          <w:sz w:val="22"/>
          <w:szCs w:val="22"/>
        </w:rPr>
        <w:t>as</w:t>
      </w:r>
      <w:r w:rsidRPr="003A7E07">
        <w:rPr>
          <w:color w:val="231F20"/>
          <w:spacing w:val="1"/>
          <w:sz w:val="22"/>
          <w:szCs w:val="22"/>
        </w:rPr>
        <w:t xml:space="preserve"> </w:t>
      </w:r>
      <w:r w:rsidRPr="003A7E07">
        <w:rPr>
          <w:color w:val="231F20"/>
          <w:sz w:val="22"/>
          <w:szCs w:val="22"/>
        </w:rPr>
        <w:t>an</w:t>
      </w:r>
      <w:r w:rsidRPr="003A7E07">
        <w:rPr>
          <w:color w:val="231F20"/>
          <w:spacing w:val="2"/>
          <w:sz w:val="22"/>
          <w:szCs w:val="22"/>
        </w:rPr>
        <w:t xml:space="preserve"> </w:t>
      </w:r>
      <w:r w:rsidRPr="003A7E07">
        <w:rPr>
          <w:color w:val="231F20"/>
          <w:sz w:val="22"/>
          <w:szCs w:val="22"/>
        </w:rPr>
        <w:t>individual</w:t>
      </w:r>
      <w:r w:rsidRPr="003A7E07">
        <w:rPr>
          <w:color w:val="231F20"/>
          <w:spacing w:val="1"/>
          <w:sz w:val="22"/>
          <w:szCs w:val="22"/>
        </w:rPr>
        <w:t xml:space="preserve"> </w:t>
      </w:r>
      <w:r w:rsidRPr="003A7E07">
        <w:rPr>
          <w:color w:val="231F20"/>
          <w:sz w:val="22"/>
          <w:szCs w:val="22"/>
        </w:rPr>
        <w:t>as</w:t>
      </w:r>
      <w:r w:rsidRPr="003A7E07">
        <w:rPr>
          <w:color w:val="231F20"/>
          <w:spacing w:val="-1"/>
          <w:sz w:val="22"/>
          <w:szCs w:val="22"/>
        </w:rPr>
        <w:t xml:space="preserve">signment. </w:t>
      </w:r>
      <w:r w:rsidRPr="003A7E07">
        <w:rPr>
          <w:color w:val="231F20"/>
          <w:sz w:val="22"/>
          <w:szCs w:val="22"/>
        </w:rPr>
        <w:t>When</w:t>
      </w:r>
      <w:r w:rsidRPr="003A7E07">
        <w:rPr>
          <w:color w:val="231F20"/>
          <w:spacing w:val="-1"/>
          <w:sz w:val="22"/>
          <w:szCs w:val="22"/>
        </w:rPr>
        <w:t xml:space="preserve"> </w:t>
      </w:r>
      <w:r w:rsidRPr="003A7E07">
        <w:rPr>
          <w:color w:val="231F20"/>
          <w:sz w:val="22"/>
          <w:szCs w:val="22"/>
        </w:rPr>
        <w:t>discussion</w:t>
      </w:r>
      <w:r w:rsidRPr="003A7E07">
        <w:rPr>
          <w:color w:val="231F20"/>
          <w:spacing w:val="-1"/>
          <w:sz w:val="22"/>
          <w:szCs w:val="22"/>
        </w:rPr>
        <w:t xml:space="preserve"> </w:t>
      </w:r>
      <w:r w:rsidRPr="003A7E07">
        <w:rPr>
          <w:color w:val="231F20"/>
          <w:sz w:val="22"/>
          <w:szCs w:val="22"/>
        </w:rPr>
        <w:t>groups</w:t>
      </w:r>
      <w:r w:rsidRPr="003A7E07">
        <w:rPr>
          <w:color w:val="231F20"/>
          <w:spacing w:val="-1"/>
          <w:sz w:val="22"/>
          <w:szCs w:val="22"/>
        </w:rPr>
        <w:t xml:space="preserve"> </w:t>
      </w:r>
      <w:r w:rsidRPr="003A7E07">
        <w:rPr>
          <w:color w:val="231F20"/>
          <w:sz w:val="22"/>
          <w:szCs w:val="22"/>
        </w:rPr>
        <w:t>are</w:t>
      </w:r>
      <w:r w:rsidRPr="003A7E07">
        <w:rPr>
          <w:color w:val="231F20"/>
          <w:spacing w:val="-1"/>
          <w:sz w:val="22"/>
          <w:szCs w:val="22"/>
        </w:rPr>
        <w:t xml:space="preserve"> </w:t>
      </w:r>
      <w:r w:rsidRPr="003A7E07">
        <w:rPr>
          <w:color w:val="231F20"/>
          <w:sz w:val="22"/>
          <w:szCs w:val="22"/>
        </w:rPr>
        <w:t>used,</w:t>
      </w:r>
      <w:r w:rsidRPr="003A7E07">
        <w:rPr>
          <w:color w:val="231F20"/>
          <w:spacing w:val="-1"/>
          <w:sz w:val="22"/>
          <w:szCs w:val="22"/>
        </w:rPr>
        <w:t xml:space="preserve"> structure</w:t>
      </w:r>
      <w:r w:rsidRPr="003A7E07">
        <w:rPr>
          <w:color w:val="231F20"/>
          <w:sz w:val="22"/>
          <w:szCs w:val="22"/>
        </w:rPr>
        <w:t xml:space="preserve"> the</w:t>
      </w:r>
      <w:r w:rsidRPr="003A7E07">
        <w:rPr>
          <w:color w:val="231F20"/>
          <w:spacing w:val="-1"/>
          <w:sz w:val="22"/>
          <w:szCs w:val="22"/>
        </w:rPr>
        <w:t xml:space="preserve"> </w:t>
      </w:r>
      <w:r w:rsidRPr="003A7E07">
        <w:rPr>
          <w:color w:val="231F20"/>
          <w:sz w:val="22"/>
          <w:szCs w:val="22"/>
        </w:rPr>
        <w:t>group</w:t>
      </w:r>
      <w:r w:rsidRPr="003A7E07">
        <w:rPr>
          <w:color w:val="231F20"/>
          <w:spacing w:val="-1"/>
          <w:sz w:val="22"/>
          <w:szCs w:val="22"/>
        </w:rPr>
        <w:t xml:space="preserve"> size </w:t>
      </w:r>
      <w:r w:rsidRPr="003A7E07">
        <w:rPr>
          <w:color w:val="231F20"/>
          <w:sz w:val="22"/>
          <w:szCs w:val="22"/>
        </w:rPr>
        <w:t>to</w:t>
      </w:r>
      <w:r w:rsidRPr="003A7E07">
        <w:rPr>
          <w:color w:val="231F20"/>
          <w:spacing w:val="-1"/>
          <w:sz w:val="22"/>
          <w:szCs w:val="22"/>
        </w:rPr>
        <w:t xml:space="preserve"> </w:t>
      </w:r>
      <w:r w:rsidRPr="003A7E07">
        <w:rPr>
          <w:color w:val="231F20"/>
          <w:sz w:val="22"/>
          <w:szCs w:val="22"/>
        </w:rPr>
        <w:t>include</w:t>
      </w:r>
      <w:r w:rsidRPr="003A7E07">
        <w:rPr>
          <w:color w:val="231F20"/>
          <w:spacing w:val="-1"/>
          <w:sz w:val="22"/>
          <w:szCs w:val="22"/>
        </w:rPr>
        <w:t xml:space="preserve"> </w:t>
      </w:r>
      <w:r w:rsidRPr="003A7E07">
        <w:rPr>
          <w:color w:val="231F20"/>
          <w:sz w:val="22"/>
          <w:szCs w:val="22"/>
        </w:rPr>
        <w:t>four</w:t>
      </w:r>
      <w:r w:rsidRPr="003A7E07">
        <w:rPr>
          <w:color w:val="231F20"/>
          <w:spacing w:val="-1"/>
          <w:sz w:val="22"/>
          <w:szCs w:val="22"/>
        </w:rPr>
        <w:t xml:space="preserve"> </w:t>
      </w:r>
      <w:r w:rsidRPr="003A7E07">
        <w:rPr>
          <w:color w:val="231F20"/>
          <w:sz w:val="22"/>
          <w:szCs w:val="22"/>
        </w:rPr>
        <w:t>or</w:t>
      </w:r>
      <w:r w:rsidRPr="003A7E07">
        <w:rPr>
          <w:color w:val="231F20"/>
          <w:spacing w:val="-2"/>
          <w:sz w:val="22"/>
          <w:szCs w:val="22"/>
        </w:rPr>
        <w:t xml:space="preserve"> </w:t>
      </w:r>
      <w:r w:rsidRPr="003A7E07">
        <w:rPr>
          <w:color w:val="231F20"/>
          <w:sz w:val="22"/>
          <w:szCs w:val="22"/>
        </w:rPr>
        <w:t>five</w:t>
      </w:r>
      <w:r w:rsidRPr="003A7E07">
        <w:rPr>
          <w:color w:val="231F20"/>
          <w:spacing w:val="24"/>
          <w:w w:val="99"/>
          <w:sz w:val="22"/>
          <w:szCs w:val="22"/>
        </w:rPr>
        <w:t xml:space="preserve"> </w:t>
      </w:r>
      <w:r w:rsidRPr="003A7E07">
        <w:rPr>
          <w:color w:val="231F20"/>
          <w:sz w:val="22"/>
          <w:szCs w:val="22"/>
        </w:rPr>
        <w:t>students.</w:t>
      </w:r>
      <w:r w:rsidRPr="003A7E07">
        <w:rPr>
          <w:color w:val="231F20"/>
          <w:spacing w:val="19"/>
          <w:sz w:val="22"/>
          <w:szCs w:val="22"/>
        </w:rPr>
        <w:t xml:space="preserve"> </w:t>
      </w:r>
      <w:r w:rsidRPr="003A7E07">
        <w:rPr>
          <w:color w:val="231F20"/>
          <w:sz w:val="22"/>
          <w:szCs w:val="22"/>
        </w:rPr>
        <w:t>To</w:t>
      </w:r>
      <w:r w:rsidRPr="003A7E07">
        <w:rPr>
          <w:color w:val="231F20"/>
          <w:spacing w:val="18"/>
          <w:sz w:val="22"/>
          <w:szCs w:val="22"/>
        </w:rPr>
        <w:t xml:space="preserve"> </w:t>
      </w:r>
      <w:r w:rsidRPr="003A7E07">
        <w:rPr>
          <w:color w:val="231F20"/>
          <w:sz w:val="22"/>
          <w:szCs w:val="22"/>
        </w:rPr>
        <w:t>ensure</w:t>
      </w:r>
      <w:r w:rsidRPr="003A7E07">
        <w:rPr>
          <w:color w:val="231F20"/>
          <w:spacing w:val="18"/>
          <w:sz w:val="22"/>
          <w:szCs w:val="22"/>
        </w:rPr>
        <w:t xml:space="preserve"> </w:t>
      </w:r>
      <w:r w:rsidRPr="003A7E07">
        <w:rPr>
          <w:color w:val="231F20"/>
          <w:sz w:val="22"/>
          <w:szCs w:val="22"/>
        </w:rPr>
        <w:t>both</w:t>
      </w:r>
      <w:r w:rsidRPr="003A7E07">
        <w:rPr>
          <w:color w:val="231F20"/>
          <w:spacing w:val="18"/>
          <w:sz w:val="22"/>
          <w:szCs w:val="22"/>
        </w:rPr>
        <w:t xml:space="preserve"> </w:t>
      </w:r>
      <w:r w:rsidRPr="003A7E07">
        <w:rPr>
          <w:color w:val="231F20"/>
          <w:sz w:val="22"/>
          <w:szCs w:val="22"/>
        </w:rPr>
        <w:t>individual</w:t>
      </w:r>
      <w:r w:rsidRPr="003A7E07">
        <w:rPr>
          <w:color w:val="231F20"/>
          <w:spacing w:val="18"/>
          <w:sz w:val="22"/>
          <w:szCs w:val="22"/>
        </w:rPr>
        <w:t xml:space="preserve"> </w:t>
      </w:r>
      <w:r w:rsidRPr="003A7E07">
        <w:rPr>
          <w:color w:val="231F20"/>
          <w:sz w:val="22"/>
          <w:szCs w:val="22"/>
        </w:rPr>
        <w:t>and</w:t>
      </w:r>
      <w:r w:rsidRPr="003A7E07">
        <w:rPr>
          <w:color w:val="231F20"/>
          <w:spacing w:val="18"/>
          <w:sz w:val="22"/>
          <w:szCs w:val="22"/>
        </w:rPr>
        <w:t xml:space="preserve"> </w:t>
      </w:r>
      <w:r w:rsidRPr="003A7E07">
        <w:rPr>
          <w:color w:val="231F20"/>
          <w:sz w:val="22"/>
          <w:szCs w:val="22"/>
        </w:rPr>
        <w:t>group</w:t>
      </w:r>
      <w:r w:rsidRPr="003A7E07">
        <w:rPr>
          <w:color w:val="231F20"/>
          <w:spacing w:val="18"/>
          <w:sz w:val="22"/>
          <w:szCs w:val="22"/>
        </w:rPr>
        <w:t xml:space="preserve"> </w:t>
      </w:r>
      <w:r w:rsidRPr="003A7E07">
        <w:rPr>
          <w:color w:val="231F20"/>
          <w:sz w:val="22"/>
          <w:szCs w:val="22"/>
        </w:rPr>
        <w:t>accountability,</w:t>
      </w:r>
      <w:r w:rsidRPr="003A7E07">
        <w:rPr>
          <w:color w:val="231F20"/>
          <w:spacing w:val="18"/>
          <w:sz w:val="22"/>
          <w:szCs w:val="22"/>
        </w:rPr>
        <w:t xml:space="preserve"> </w:t>
      </w:r>
      <w:r w:rsidRPr="003A7E07">
        <w:rPr>
          <w:color w:val="231F20"/>
          <w:sz w:val="22"/>
          <w:szCs w:val="22"/>
        </w:rPr>
        <w:t>each</w:t>
      </w:r>
      <w:r w:rsidRPr="003A7E07">
        <w:rPr>
          <w:color w:val="231F20"/>
          <w:spacing w:val="18"/>
          <w:sz w:val="22"/>
          <w:szCs w:val="22"/>
        </w:rPr>
        <w:t xml:space="preserve"> </w:t>
      </w:r>
      <w:r w:rsidRPr="003A7E07">
        <w:rPr>
          <w:color w:val="231F20"/>
          <w:sz w:val="22"/>
          <w:szCs w:val="22"/>
        </w:rPr>
        <w:t>member</w:t>
      </w:r>
      <w:r w:rsidRPr="003A7E07">
        <w:rPr>
          <w:color w:val="231F20"/>
          <w:spacing w:val="18"/>
          <w:sz w:val="22"/>
          <w:szCs w:val="22"/>
        </w:rPr>
        <w:t xml:space="preserve"> </w:t>
      </w:r>
      <w:r w:rsidRPr="003A7E07">
        <w:rPr>
          <w:color w:val="231F20"/>
          <w:sz w:val="22"/>
          <w:szCs w:val="22"/>
        </w:rPr>
        <w:t>is</w:t>
      </w:r>
      <w:r w:rsidRPr="003A7E07">
        <w:rPr>
          <w:color w:val="231F20"/>
          <w:spacing w:val="18"/>
          <w:sz w:val="22"/>
          <w:szCs w:val="22"/>
        </w:rPr>
        <w:t xml:space="preserve"> </w:t>
      </w:r>
      <w:r w:rsidRPr="003A7E07">
        <w:rPr>
          <w:color w:val="231F20"/>
          <w:sz w:val="22"/>
          <w:szCs w:val="22"/>
        </w:rPr>
        <w:t>assigned</w:t>
      </w:r>
      <w:r w:rsidRPr="003A7E07">
        <w:rPr>
          <w:color w:val="231F20"/>
          <w:spacing w:val="18"/>
          <w:sz w:val="22"/>
          <w:szCs w:val="22"/>
        </w:rPr>
        <w:t xml:space="preserve"> </w:t>
      </w:r>
      <w:r w:rsidRPr="003A7E07">
        <w:rPr>
          <w:color w:val="231F20"/>
          <w:sz w:val="22"/>
          <w:szCs w:val="22"/>
        </w:rPr>
        <w:t xml:space="preserve">a </w:t>
      </w:r>
      <w:r w:rsidRPr="003A7E07">
        <w:rPr>
          <w:color w:val="231F20"/>
          <w:spacing w:val="-1"/>
          <w:sz w:val="22"/>
          <w:szCs w:val="22"/>
        </w:rPr>
        <w:t>speci</w:t>
      </w:r>
      <w:r w:rsidRPr="003A7E07">
        <w:rPr>
          <w:color w:val="231F20"/>
          <w:spacing w:val="-2"/>
          <w:sz w:val="22"/>
          <w:szCs w:val="22"/>
        </w:rPr>
        <w:t>fi</w:t>
      </w:r>
      <w:r w:rsidRPr="003A7E07">
        <w:rPr>
          <w:color w:val="231F20"/>
          <w:spacing w:val="-1"/>
          <w:sz w:val="22"/>
          <w:szCs w:val="22"/>
        </w:rPr>
        <w:t>c</w:t>
      </w:r>
      <w:r w:rsidRPr="003A7E07">
        <w:rPr>
          <w:color w:val="231F20"/>
          <w:spacing w:val="-13"/>
          <w:sz w:val="22"/>
          <w:szCs w:val="22"/>
        </w:rPr>
        <w:t xml:space="preserve"> </w:t>
      </w:r>
      <w:r w:rsidRPr="003A7E07">
        <w:rPr>
          <w:color w:val="231F20"/>
          <w:spacing w:val="-1"/>
          <w:sz w:val="22"/>
          <w:szCs w:val="22"/>
        </w:rPr>
        <w:t>task</w:t>
      </w:r>
      <w:r w:rsidRPr="003A7E07">
        <w:rPr>
          <w:color w:val="231F20"/>
          <w:spacing w:val="-12"/>
          <w:sz w:val="22"/>
          <w:szCs w:val="22"/>
        </w:rPr>
        <w:t xml:space="preserve"> </w:t>
      </w:r>
      <w:r w:rsidRPr="003A7E07">
        <w:rPr>
          <w:color w:val="231F20"/>
          <w:spacing w:val="-1"/>
          <w:sz w:val="22"/>
          <w:szCs w:val="22"/>
        </w:rPr>
        <w:t>and</w:t>
      </w:r>
      <w:r w:rsidRPr="003A7E07">
        <w:rPr>
          <w:color w:val="231F20"/>
          <w:spacing w:val="-13"/>
          <w:sz w:val="22"/>
          <w:szCs w:val="22"/>
        </w:rPr>
        <w:t xml:space="preserve"> </w:t>
      </w:r>
      <w:r w:rsidRPr="003A7E07">
        <w:rPr>
          <w:color w:val="231F20"/>
          <w:spacing w:val="-1"/>
          <w:sz w:val="22"/>
          <w:szCs w:val="22"/>
        </w:rPr>
        <w:t>each</w:t>
      </w:r>
      <w:r w:rsidRPr="003A7E07">
        <w:rPr>
          <w:color w:val="231F20"/>
          <w:spacing w:val="-12"/>
          <w:sz w:val="22"/>
          <w:szCs w:val="22"/>
        </w:rPr>
        <w:t xml:space="preserve"> </w:t>
      </w:r>
      <w:r w:rsidRPr="003A7E07">
        <w:rPr>
          <w:color w:val="231F20"/>
          <w:spacing w:val="-1"/>
          <w:sz w:val="22"/>
          <w:szCs w:val="22"/>
        </w:rPr>
        <w:t>exercise</w:t>
      </w:r>
      <w:r w:rsidRPr="003A7E07">
        <w:rPr>
          <w:color w:val="231F20"/>
          <w:spacing w:val="-13"/>
          <w:sz w:val="22"/>
          <w:szCs w:val="22"/>
        </w:rPr>
        <w:t xml:space="preserve"> </w:t>
      </w:r>
      <w:r w:rsidRPr="003A7E07">
        <w:rPr>
          <w:color w:val="231F20"/>
          <w:spacing w:val="-1"/>
          <w:sz w:val="22"/>
          <w:szCs w:val="22"/>
        </w:rPr>
        <w:t>should</w:t>
      </w:r>
      <w:r w:rsidRPr="003A7E07">
        <w:rPr>
          <w:color w:val="231F20"/>
          <w:spacing w:val="-12"/>
          <w:sz w:val="22"/>
          <w:szCs w:val="22"/>
        </w:rPr>
        <w:t xml:space="preserve"> </w:t>
      </w:r>
      <w:r w:rsidRPr="003A7E07">
        <w:rPr>
          <w:color w:val="231F20"/>
          <w:spacing w:val="-1"/>
          <w:sz w:val="22"/>
          <w:szCs w:val="22"/>
        </w:rPr>
        <w:t>culminate</w:t>
      </w:r>
      <w:r w:rsidRPr="003A7E07">
        <w:rPr>
          <w:color w:val="231F20"/>
          <w:spacing w:val="-13"/>
          <w:sz w:val="22"/>
          <w:szCs w:val="22"/>
        </w:rPr>
        <w:t xml:space="preserve"> </w:t>
      </w:r>
      <w:r w:rsidRPr="003A7E07">
        <w:rPr>
          <w:color w:val="231F20"/>
          <w:spacing w:val="-1"/>
          <w:sz w:val="22"/>
          <w:szCs w:val="22"/>
        </w:rPr>
        <w:t>in</w:t>
      </w:r>
      <w:r w:rsidRPr="003A7E07">
        <w:rPr>
          <w:color w:val="231F20"/>
          <w:spacing w:val="-12"/>
          <w:sz w:val="22"/>
          <w:szCs w:val="22"/>
        </w:rPr>
        <w:t xml:space="preserve"> </w:t>
      </w:r>
      <w:r w:rsidRPr="003A7E07">
        <w:rPr>
          <w:color w:val="231F20"/>
          <w:spacing w:val="-1"/>
          <w:sz w:val="22"/>
          <w:szCs w:val="22"/>
        </w:rPr>
        <w:t>some</w:t>
      </w:r>
      <w:r w:rsidRPr="003A7E07">
        <w:rPr>
          <w:color w:val="231F20"/>
          <w:spacing w:val="-13"/>
          <w:sz w:val="22"/>
          <w:szCs w:val="22"/>
        </w:rPr>
        <w:t xml:space="preserve"> </w:t>
      </w:r>
      <w:r w:rsidRPr="003A7E07">
        <w:rPr>
          <w:color w:val="231F20"/>
          <w:spacing w:val="-1"/>
          <w:sz w:val="22"/>
          <w:szCs w:val="22"/>
        </w:rPr>
        <w:t>product</w:t>
      </w:r>
      <w:r w:rsidRPr="003A7E07">
        <w:rPr>
          <w:color w:val="231F20"/>
          <w:spacing w:val="-13"/>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pacing w:val="-1"/>
          <w:sz w:val="22"/>
          <w:szCs w:val="22"/>
        </w:rPr>
        <w:t>documents</w:t>
      </w:r>
      <w:r w:rsidRPr="003A7E07">
        <w:rPr>
          <w:color w:val="231F20"/>
          <w:spacing w:val="-13"/>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group’s</w:t>
      </w:r>
      <w:r w:rsidRPr="003A7E07">
        <w:rPr>
          <w:color w:val="231F20"/>
          <w:spacing w:val="28"/>
          <w:w w:val="99"/>
          <w:sz w:val="22"/>
          <w:szCs w:val="22"/>
        </w:rPr>
        <w:t xml:space="preserve"> </w:t>
      </w:r>
      <w:r w:rsidRPr="003A7E07">
        <w:rPr>
          <w:color w:val="231F20"/>
          <w:spacing w:val="-1"/>
          <w:sz w:val="22"/>
          <w:szCs w:val="22"/>
        </w:rPr>
        <w:t>work.</w:t>
      </w:r>
      <w:r w:rsidRPr="003A7E07">
        <w:rPr>
          <w:color w:val="231F20"/>
          <w:spacing w:val="-4"/>
          <w:sz w:val="22"/>
          <w:szCs w:val="22"/>
        </w:rPr>
        <w:t xml:space="preserve"> </w:t>
      </w:r>
      <w:r w:rsidRPr="003A7E07">
        <w:rPr>
          <w:color w:val="231F20"/>
          <w:sz w:val="22"/>
          <w:szCs w:val="22"/>
        </w:rPr>
        <w:t>Integrating</w:t>
      </w:r>
      <w:r w:rsidRPr="003A7E07">
        <w:rPr>
          <w:color w:val="231F20"/>
          <w:spacing w:val="-3"/>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pacing w:val="-1"/>
          <w:sz w:val="22"/>
          <w:szCs w:val="22"/>
        </w:rPr>
        <w:t>work</w:t>
      </w:r>
      <w:r w:rsidRPr="003A7E07">
        <w:rPr>
          <w:color w:val="231F20"/>
          <w:spacing w:val="-3"/>
          <w:sz w:val="22"/>
          <w:szCs w:val="22"/>
        </w:rPr>
        <w:t xml:space="preserve"> </w:t>
      </w:r>
      <w:r w:rsidRPr="003A7E07">
        <w:rPr>
          <w:color w:val="231F20"/>
          <w:sz w:val="22"/>
          <w:szCs w:val="22"/>
        </w:rPr>
        <w:t>of</w:t>
      </w:r>
      <w:r w:rsidRPr="003A7E07">
        <w:rPr>
          <w:color w:val="231F20"/>
          <w:spacing w:val="-3"/>
          <w:sz w:val="22"/>
          <w:szCs w:val="22"/>
        </w:rPr>
        <w:t xml:space="preserve"> </w:t>
      </w:r>
      <w:r w:rsidRPr="003A7E07">
        <w:rPr>
          <w:color w:val="231F20"/>
          <w:sz w:val="22"/>
          <w:szCs w:val="22"/>
        </w:rPr>
        <w:t>different</w:t>
      </w:r>
      <w:r w:rsidRPr="003A7E07">
        <w:rPr>
          <w:color w:val="231F20"/>
          <w:spacing w:val="-4"/>
          <w:sz w:val="22"/>
          <w:szCs w:val="22"/>
        </w:rPr>
        <w:t xml:space="preserve"> </w:t>
      </w:r>
      <w:r w:rsidRPr="003A7E07">
        <w:rPr>
          <w:color w:val="231F20"/>
          <w:sz w:val="22"/>
          <w:szCs w:val="22"/>
        </w:rPr>
        <w:t>groups</w:t>
      </w:r>
      <w:r w:rsidRPr="003A7E07">
        <w:rPr>
          <w:color w:val="231F20"/>
          <w:spacing w:val="-4"/>
          <w:sz w:val="22"/>
          <w:szCs w:val="22"/>
        </w:rPr>
        <w:t xml:space="preserve"> </w:t>
      </w:r>
      <w:r w:rsidRPr="003A7E07">
        <w:rPr>
          <w:color w:val="231F20"/>
          <w:sz w:val="22"/>
          <w:szCs w:val="22"/>
        </w:rPr>
        <w:t>is</w:t>
      </w:r>
      <w:r w:rsidRPr="003A7E07">
        <w:rPr>
          <w:color w:val="231F20"/>
          <w:spacing w:val="-4"/>
          <w:sz w:val="22"/>
          <w:szCs w:val="22"/>
        </w:rPr>
        <w:t xml:space="preserve"> </w:t>
      </w:r>
      <w:r w:rsidRPr="003A7E07">
        <w:rPr>
          <w:color w:val="231F20"/>
          <w:sz w:val="22"/>
          <w:szCs w:val="22"/>
        </w:rPr>
        <w:t>an</w:t>
      </w:r>
      <w:r w:rsidRPr="003A7E07">
        <w:rPr>
          <w:color w:val="231F20"/>
          <w:spacing w:val="-4"/>
          <w:sz w:val="22"/>
          <w:szCs w:val="22"/>
        </w:rPr>
        <w:t xml:space="preserve"> </w:t>
      </w:r>
      <w:r w:rsidRPr="003A7E07">
        <w:rPr>
          <w:color w:val="231F20"/>
          <w:sz w:val="22"/>
          <w:szCs w:val="22"/>
        </w:rPr>
        <w:t>important</w:t>
      </w:r>
      <w:r w:rsidRPr="003A7E07">
        <w:rPr>
          <w:color w:val="231F20"/>
          <w:spacing w:val="-4"/>
          <w:sz w:val="22"/>
          <w:szCs w:val="22"/>
        </w:rPr>
        <w:t xml:space="preserve"> </w:t>
      </w:r>
      <w:r w:rsidRPr="003A7E07">
        <w:rPr>
          <w:color w:val="231F20"/>
          <w:spacing w:val="-1"/>
          <w:sz w:val="22"/>
          <w:szCs w:val="22"/>
        </w:rPr>
        <w:t>way</w:t>
      </w:r>
      <w:r w:rsidRPr="003A7E07">
        <w:rPr>
          <w:color w:val="231F20"/>
          <w:spacing w:val="-3"/>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z w:val="22"/>
          <w:szCs w:val="22"/>
        </w:rPr>
        <w:t>end</w:t>
      </w:r>
      <w:r w:rsidRPr="003A7E07">
        <w:rPr>
          <w:color w:val="231F20"/>
          <w:spacing w:val="-4"/>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class.</w:t>
      </w:r>
    </w:p>
    <w:p w14:paraId="4C69F0F1" w14:textId="5399A6B1" w:rsidR="00B91650" w:rsidRDefault="00B55720" w:rsidP="003A7E07">
      <w:pPr>
        <w:kinsoku w:val="0"/>
        <w:overflowPunct w:val="0"/>
        <w:spacing w:before="1" w:line="170" w:lineRule="exact"/>
        <w:jc w:val="right"/>
        <w:rPr>
          <w:color w:val="000000"/>
        </w:rPr>
      </w:pPr>
      <w:r>
        <w:rPr>
          <w:color w:val="000000"/>
        </w:rPr>
        <w:br w:type="page"/>
      </w:r>
      <w:r w:rsidR="00B91650">
        <w:rPr>
          <w:color w:val="231F20"/>
          <w:spacing w:val="-1"/>
          <w:w w:val="95"/>
        </w:rPr>
        <w:lastRenderedPageBreak/>
        <w:t>Date</w:t>
      </w:r>
      <w:r w:rsidR="00624E84">
        <w:rPr>
          <w:color w:val="231F20"/>
          <w:spacing w:val="-1"/>
          <w:w w:val="95"/>
        </w:rPr>
        <w:t xml:space="preserve"> __________</w:t>
      </w:r>
      <w:r w:rsidR="00134173">
        <w:rPr>
          <w:color w:val="231F20"/>
          <w:spacing w:val="-1"/>
          <w:w w:val="95"/>
        </w:rPr>
        <w:t>__________</w:t>
      </w:r>
    </w:p>
    <w:p w14:paraId="065D13F6" w14:textId="77777777" w:rsidR="00B91650" w:rsidRDefault="00B91650" w:rsidP="006A2226">
      <w:pPr>
        <w:kinsoku w:val="0"/>
        <w:overflowPunct w:val="0"/>
        <w:spacing w:line="200" w:lineRule="exact"/>
        <w:rPr>
          <w:sz w:val="20"/>
          <w:szCs w:val="20"/>
        </w:rPr>
      </w:pPr>
    </w:p>
    <w:p w14:paraId="39815876" w14:textId="1BC6B6F7" w:rsidR="00B91650" w:rsidRPr="003A7E07" w:rsidRDefault="00B91650" w:rsidP="006A2226">
      <w:pPr>
        <w:pStyle w:val="Heading1"/>
        <w:kinsoku w:val="0"/>
        <w:overflowPunct w:val="0"/>
        <w:spacing w:before="68"/>
        <w:ind w:left="120"/>
        <w:rPr>
          <w:rFonts w:ascii="Tahoma" w:hAnsi="Tahoma"/>
          <w:b w:val="0"/>
          <w:bCs w:val="0"/>
          <w:color w:val="000000"/>
          <w:sz w:val="24"/>
          <w:szCs w:val="24"/>
        </w:rPr>
      </w:pPr>
      <w:r w:rsidRPr="003A7E07">
        <w:rPr>
          <w:rFonts w:ascii="Tahoma" w:hAnsi="Tahoma"/>
          <w:color w:val="231F20"/>
          <w:w w:val="95"/>
          <w:sz w:val="24"/>
          <w:szCs w:val="24"/>
        </w:rPr>
        <w:t>IN-CLASS</w:t>
      </w:r>
      <w:r w:rsidRPr="003A7E07">
        <w:rPr>
          <w:rFonts w:ascii="Tahoma" w:hAnsi="Tahoma"/>
          <w:color w:val="231F20"/>
          <w:spacing w:val="33"/>
          <w:w w:val="95"/>
          <w:sz w:val="24"/>
          <w:szCs w:val="24"/>
        </w:rPr>
        <w:t xml:space="preserve"> </w:t>
      </w:r>
      <w:r w:rsidRPr="003A7E07">
        <w:rPr>
          <w:rFonts w:ascii="Tahoma" w:hAnsi="Tahoma"/>
          <w:color w:val="231F20"/>
          <w:w w:val="95"/>
          <w:sz w:val="24"/>
          <w:szCs w:val="24"/>
        </w:rPr>
        <w:t>ACTIVITY</w:t>
      </w:r>
      <w:r w:rsidRPr="003A7E07">
        <w:rPr>
          <w:rFonts w:ascii="Tahoma" w:hAnsi="Tahoma"/>
          <w:color w:val="231F20"/>
          <w:spacing w:val="34"/>
          <w:w w:val="95"/>
          <w:sz w:val="24"/>
          <w:szCs w:val="24"/>
        </w:rPr>
        <w:t xml:space="preserve"> </w:t>
      </w:r>
      <w:r w:rsidR="00326C00" w:rsidRPr="003A7E07">
        <w:rPr>
          <w:rFonts w:ascii="Tahoma" w:hAnsi="Tahoma"/>
          <w:color w:val="231F20"/>
          <w:w w:val="95"/>
          <w:sz w:val="24"/>
          <w:szCs w:val="24"/>
        </w:rPr>
        <w:t>5</w:t>
      </w:r>
      <w:r w:rsidRPr="003A7E07">
        <w:rPr>
          <w:rFonts w:ascii="Tahoma" w:hAnsi="Tahoma"/>
          <w:color w:val="231F20"/>
          <w:w w:val="95"/>
          <w:sz w:val="24"/>
          <w:szCs w:val="24"/>
        </w:rPr>
        <w:t>:</w:t>
      </w:r>
      <w:r w:rsidRPr="003A7E07">
        <w:rPr>
          <w:rFonts w:ascii="Tahoma" w:hAnsi="Tahoma"/>
          <w:color w:val="231F20"/>
          <w:spacing w:val="34"/>
          <w:w w:val="95"/>
          <w:sz w:val="24"/>
          <w:szCs w:val="24"/>
        </w:rPr>
        <w:t xml:space="preserve"> </w:t>
      </w:r>
      <w:r w:rsidRPr="003A7E07">
        <w:rPr>
          <w:rFonts w:ascii="Tahoma" w:hAnsi="Tahoma"/>
          <w:color w:val="231F20"/>
          <w:w w:val="95"/>
          <w:sz w:val="24"/>
          <w:szCs w:val="24"/>
        </w:rPr>
        <w:t>HANDOUT</w:t>
      </w:r>
    </w:p>
    <w:p w14:paraId="4A430DEF" w14:textId="77777777" w:rsidR="00B55720" w:rsidRDefault="00B55720" w:rsidP="006A2226">
      <w:pPr>
        <w:kinsoku w:val="0"/>
        <w:overflowPunct w:val="0"/>
        <w:ind w:left="120"/>
        <w:rPr>
          <w:rFonts w:ascii="Trebuchet MS" w:hAnsi="Trebuchet MS" w:cs="Trebuchet MS"/>
          <w:b/>
          <w:bCs/>
          <w:color w:val="231F20"/>
        </w:rPr>
      </w:pPr>
    </w:p>
    <w:p w14:paraId="097A670A" w14:textId="77777777" w:rsidR="00B91650" w:rsidRDefault="00B91650" w:rsidP="006A2226">
      <w:pPr>
        <w:kinsoku w:val="0"/>
        <w:overflowPunct w:val="0"/>
        <w:ind w:left="120"/>
        <w:rPr>
          <w:rFonts w:ascii="Trebuchet MS" w:hAnsi="Trebuchet MS" w:cs="Trebuchet MS"/>
          <w:color w:val="000000"/>
        </w:rPr>
      </w:pPr>
      <w:r>
        <w:rPr>
          <w:rFonts w:ascii="Trebuchet MS" w:hAnsi="Trebuchet MS" w:cs="Trebuchet MS"/>
          <w:b/>
          <w:bCs/>
          <w:color w:val="231F20"/>
        </w:rPr>
        <w:t>Identifying</w:t>
      </w:r>
      <w:r>
        <w:rPr>
          <w:rFonts w:ascii="Trebuchet MS" w:hAnsi="Trebuchet MS" w:cs="Trebuchet MS"/>
          <w:b/>
          <w:bCs/>
          <w:color w:val="231F20"/>
          <w:spacing w:val="1"/>
        </w:rPr>
        <w:t xml:space="preserve"> </w:t>
      </w:r>
      <w:r>
        <w:rPr>
          <w:rFonts w:ascii="Trebuchet MS" w:hAnsi="Trebuchet MS" w:cs="Trebuchet MS"/>
          <w:b/>
          <w:bCs/>
          <w:color w:val="231F20"/>
        </w:rPr>
        <w:t>Examples</w:t>
      </w:r>
      <w:r>
        <w:rPr>
          <w:rFonts w:ascii="Trebuchet MS" w:hAnsi="Trebuchet MS" w:cs="Trebuchet MS"/>
          <w:b/>
          <w:bCs/>
          <w:color w:val="231F20"/>
          <w:spacing w:val="2"/>
        </w:rPr>
        <w:t xml:space="preserve"> </w:t>
      </w:r>
      <w:r>
        <w:rPr>
          <w:rFonts w:ascii="Trebuchet MS" w:hAnsi="Trebuchet MS" w:cs="Trebuchet MS"/>
          <w:b/>
          <w:bCs/>
          <w:color w:val="231F20"/>
        </w:rPr>
        <w:t>of</w:t>
      </w:r>
      <w:r>
        <w:rPr>
          <w:rFonts w:ascii="Trebuchet MS" w:hAnsi="Trebuchet MS" w:cs="Trebuchet MS"/>
          <w:b/>
          <w:bCs/>
          <w:color w:val="231F20"/>
          <w:spacing w:val="2"/>
        </w:rPr>
        <w:t xml:space="preserve"> </w:t>
      </w:r>
      <w:r>
        <w:rPr>
          <w:rFonts w:ascii="Trebuchet MS" w:hAnsi="Trebuchet MS" w:cs="Trebuchet MS"/>
          <w:b/>
          <w:bCs/>
          <w:color w:val="231F20"/>
        </w:rPr>
        <w:t>Research</w:t>
      </w:r>
      <w:r>
        <w:rPr>
          <w:rFonts w:ascii="Trebuchet MS" w:hAnsi="Trebuchet MS" w:cs="Trebuchet MS"/>
          <w:b/>
          <w:bCs/>
          <w:color w:val="231F20"/>
          <w:spacing w:val="2"/>
        </w:rPr>
        <w:t xml:space="preserve"> </w:t>
      </w:r>
      <w:r>
        <w:rPr>
          <w:rFonts w:ascii="Trebuchet MS" w:hAnsi="Trebuchet MS" w:cs="Trebuchet MS"/>
          <w:b/>
          <w:bCs/>
          <w:color w:val="231F20"/>
        </w:rPr>
        <w:t>Methods</w:t>
      </w:r>
    </w:p>
    <w:p w14:paraId="37CF9C9C" w14:textId="77777777" w:rsidR="00B91650" w:rsidRDefault="00B91650" w:rsidP="006A2226">
      <w:pPr>
        <w:kinsoku w:val="0"/>
        <w:overflowPunct w:val="0"/>
        <w:spacing w:before="9" w:line="260" w:lineRule="exact"/>
        <w:rPr>
          <w:sz w:val="26"/>
          <w:szCs w:val="26"/>
        </w:rPr>
      </w:pPr>
    </w:p>
    <w:p w14:paraId="54F6170B" w14:textId="77777777" w:rsidR="00B91650" w:rsidRPr="003B3DEF" w:rsidRDefault="00B91650" w:rsidP="003B3DEF">
      <w:pPr>
        <w:pStyle w:val="Heading2"/>
        <w:kinsoku w:val="0"/>
        <w:overflowPunct w:val="0"/>
        <w:spacing w:after="101"/>
        <w:ind w:left="115"/>
        <w:rPr>
          <w:b w:val="0"/>
          <w:bCs w:val="0"/>
          <w:i w:val="0"/>
          <w:color w:val="231F20"/>
          <w:sz w:val="22"/>
          <w:szCs w:val="22"/>
        </w:rPr>
      </w:pPr>
      <w:r w:rsidRPr="003B3DEF">
        <w:rPr>
          <w:rFonts w:ascii="Trebuchet MS" w:hAnsi="Trebuchet MS" w:cs="Trebuchet MS"/>
          <w:i w:val="0"/>
          <w:color w:val="231F20"/>
          <w:sz w:val="22"/>
          <w:szCs w:val="22"/>
        </w:rPr>
        <w:t>Overview</w:t>
      </w:r>
    </w:p>
    <w:p w14:paraId="2660D42E" w14:textId="489CB376" w:rsidR="00B91650" w:rsidRPr="003A7E07" w:rsidRDefault="00B91650" w:rsidP="003B3DEF">
      <w:pPr>
        <w:pStyle w:val="BodyText"/>
        <w:kinsoku w:val="0"/>
        <w:overflowPunct w:val="0"/>
        <w:spacing w:before="0" w:line="264" w:lineRule="auto"/>
        <w:ind w:left="1066" w:right="115" w:firstLine="0"/>
        <w:rPr>
          <w:color w:val="000000"/>
          <w:sz w:val="22"/>
          <w:szCs w:val="22"/>
        </w:rPr>
      </w:pPr>
      <w:r w:rsidRPr="003A7E07">
        <w:rPr>
          <w:color w:val="231F20"/>
          <w:sz w:val="22"/>
          <w:szCs w:val="22"/>
        </w:rPr>
        <w:t xml:space="preserve">Joseph Campos and his colleagues conducted a series of experiments to determine if infants’ wariness of heights emerged in response to nature or nurture. Do infants show fear of heights because of maturational changes that are unrelated to their experiences with heights? Or is experience necessary to acquire wariness of heights? In the report we are examining, Campos </w:t>
      </w:r>
      <w:r w:rsidR="00624E84">
        <w:rPr>
          <w:color w:val="231F20"/>
          <w:sz w:val="22"/>
          <w:szCs w:val="22"/>
        </w:rPr>
        <w:t>and colleagues</w:t>
      </w:r>
      <w:r w:rsidRPr="003A7E07">
        <w:rPr>
          <w:color w:val="231F20"/>
          <w:sz w:val="22"/>
          <w:szCs w:val="22"/>
        </w:rPr>
        <w:t xml:space="preserve"> summarize four creative experiments that build on one another to answer this question. You and your group members are assigned to review one of these experiences, as specified by your instructor, to identify components of the research methodology.</w:t>
      </w:r>
      <w:r w:rsidRPr="003A7E07">
        <w:rPr>
          <w:color w:val="231F20"/>
          <w:spacing w:val="-13"/>
          <w:sz w:val="22"/>
          <w:szCs w:val="22"/>
        </w:rPr>
        <w:t xml:space="preserve"> </w:t>
      </w:r>
      <w:r w:rsidRPr="003A7E07">
        <w:rPr>
          <w:color w:val="231F20"/>
          <w:spacing w:val="-1"/>
          <w:sz w:val="22"/>
          <w:szCs w:val="22"/>
        </w:rPr>
        <w:t>You</w:t>
      </w:r>
      <w:r w:rsidRPr="003A7E07">
        <w:rPr>
          <w:color w:val="231F20"/>
          <w:spacing w:val="-11"/>
          <w:sz w:val="22"/>
          <w:szCs w:val="22"/>
        </w:rPr>
        <w:t xml:space="preserve"> </w:t>
      </w:r>
      <w:r w:rsidRPr="003A7E07">
        <w:rPr>
          <w:color w:val="231F20"/>
          <w:spacing w:val="-1"/>
          <w:sz w:val="22"/>
          <w:szCs w:val="22"/>
        </w:rPr>
        <w:t>will</w:t>
      </w:r>
      <w:r w:rsidRPr="003A7E07">
        <w:rPr>
          <w:color w:val="231F20"/>
          <w:spacing w:val="-12"/>
          <w:sz w:val="22"/>
          <w:szCs w:val="22"/>
        </w:rPr>
        <w:t xml:space="preserve"> </w:t>
      </w:r>
      <w:r w:rsidRPr="003A7E07">
        <w:rPr>
          <w:color w:val="231F20"/>
          <w:spacing w:val="-1"/>
          <w:sz w:val="22"/>
          <w:szCs w:val="22"/>
        </w:rPr>
        <w:t>share</w:t>
      </w:r>
      <w:r w:rsidRPr="003A7E07">
        <w:rPr>
          <w:color w:val="231F20"/>
          <w:spacing w:val="-12"/>
          <w:sz w:val="22"/>
          <w:szCs w:val="22"/>
        </w:rPr>
        <w:t xml:space="preserve"> </w:t>
      </w:r>
      <w:r w:rsidRPr="003A7E07">
        <w:rPr>
          <w:color w:val="231F20"/>
          <w:spacing w:val="-1"/>
          <w:sz w:val="22"/>
          <w:szCs w:val="22"/>
        </w:rPr>
        <w:t>what</w:t>
      </w:r>
      <w:r w:rsidRPr="003A7E07">
        <w:rPr>
          <w:color w:val="231F20"/>
          <w:spacing w:val="26"/>
          <w:w w:val="99"/>
          <w:sz w:val="22"/>
          <w:szCs w:val="22"/>
        </w:rPr>
        <w:t xml:space="preserve"> </w:t>
      </w:r>
      <w:r w:rsidRPr="003A7E07">
        <w:rPr>
          <w:color w:val="231F20"/>
          <w:sz w:val="22"/>
          <w:szCs w:val="22"/>
        </w:rPr>
        <w:t>you</w:t>
      </w:r>
      <w:r w:rsidRPr="003A7E07">
        <w:rPr>
          <w:color w:val="231F20"/>
          <w:spacing w:val="-3"/>
          <w:sz w:val="22"/>
          <w:szCs w:val="22"/>
        </w:rPr>
        <w:t xml:space="preserve"> </w:t>
      </w:r>
      <w:r w:rsidRPr="003A7E07">
        <w:rPr>
          <w:color w:val="231F20"/>
          <w:sz w:val="22"/>
          <w:szCs w:val="22"/>
        </w:rPr>
        <w:t>learn</w:t>
      </w:r>
      <w:r w:rsidRPr="003A7E07">
        <w:rPr>
          <w:color w:val="231F20"/>
          <w:spacing w:val="-4"/>
          <w:sz w:val="22"/>
          <w:szCs w:val="22"/>
        </w:rPr>
        <w:t xml:space="preserve"> </w:t>
      </w:r>
      <w:r w:rsidRPr="003A7E07">
        <w:rPr>
          <w:color w:val="231F20"/>
          <w:spacing w:val="-1"/>
          <w:sz w:val="22"/>
          <w:szCs w:val="22"/>
        </w:rPr>
        <w:t>with</w:t>
      </w:r>
      <w:r w:rsidRPr="003A7E07">
        <w:rPr>
          <w:color w:val="231F20"/>
          <w:spacing w:val="-3"/>
          <w:sz w:val="22"/>
          <w:szCs w:val="22"/>
        </w:rPr>
        <w:t xml:space="preserve"> </w:t>
      </w:r>
      <w:r w:rsidRPr="003A7E07">
        <w:rPr>
          <w:color w:val="231F20"/>
          <w:sz w:val="22"/>
          <w:szCs w:val="22"/>
        </w:rPr>
        <w:t>your</w:t>
      </w:r>
      <w:r w:rsidRPr="003A7E07">
        <w:rPr>
          <w:color w:val="231F20"/>
          <w:spacing w:val="-3"/>
          <w:sz w:val="22"/>
          <w:szCs w:val="22"/>
        </w:rPr>
        <w:t xml:space="preserve"> </w:t>
      </w:r>
      <w:r w:rsidRPr="003A7E07">
        <w:rPr>
          <w:color w:val="231F20"/>
          <w:sz w:val="22"/>
          <w:szCs w:val="22"/>
        </w:rPr>
        <w:t>classmates</w:t>
      </w:r>
      <w:r w:rsidRPr="003A7E07">
        <w:rPr>
          <w:color w:val="231F20"/>
          <w:spacing w:val="-3"/>
          <w:sz w:val="22"/>
          <w:szCs w:val="22"/>
        </w:rPr>
        <w:t xml:space="preserve"> </w:t>
      </w:r>
      <w:r w:rsidRPr="003A7E07">
        <w:rPr>
          <w:color w:val="231F20"/>
          <w:sz w:val="22"/>
          <w:szCs w:val="22"/>
        </w:rPr>
        <w:t>at</w:t>
      </w:r>
      <w:r w:rsidRPr="003A7E07">
        <w:rPr>
          <w:color w:val="231F20"/>
          <w:spacing w:val="-3"/>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end</w:t>
      </w:r>
      <w:r w:rsidRPr="003A7E07">
        <w:rPr>
          <w:color w:val="231F20"/>
          <w:spacing w:val="-4"/>
          <w:sz w:val="22"/>
          <w:szCs w:val="22"/>
        </w:rPr>
        <w:t xml:space="preserve"> </w:t>
      </w:r>
      <w:r w:rsidRPr="003A7E07">
        <w:rPr>
          <w:color w:val="231F20"/>
          <w:sz w:val="22"/>
          <w:szCs w:val="22"/>
        </w:rPr>
        <w:t>of</w:t>
      </w:r>
      <w:r w:rsidRPr="003A7E07">
        <w:rPr>
          <w:color w:val="231F20"/>
          <w:spacing w:val="-3"/>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pacing w:val="-1"/>
          <w:sz w:val="22"/>
          <w:szCs w:val="22"/>
        </w:rPr>
        <w:t>session.</w:t>
      </w:r>
    </w:p>
    <w:p w14:paraId="268015C3" w14:textId="77777777" w:rsidR="00B91650" w:rsidRDefault="00B91650" w:rsidP="006A2226">
      <w:pPr>
        <w:kinsoku w:val="0"/>
        <w:overflowPunct w:val="0"/>
        <w:spacing w:line="200" w:lineRule="exact"/>
        <w:rPr>
          <w:sz w:val="20"/>
          <w:szCs w:val="20"/>
        </w:rPr>
      </w:pPr>
    </w:p>
    <w:p w14:paraId="1ACFB149" w14:textId="77777777" w:rsidR="00B91650" w:rsidRPr="003B3DEF" w:rsidRDefault="00B91650" w:rsidP="003B3DEF">
      <w:pPr>
        <w:pStyle w:val="Heading2"/>
        <w:kinsoku w:val="0"/>
        <w:overflowPunct w:val="0"/>
        <w:spacing w:after="101"/>
        <w:ind w:left="115"/>
        <w:rPr>
          <w:rFonts w:ascii="Trebuchet MS" w:hAnsi="Trebuchet MS" w:cs="Trebuchet MS"/>
          <w:b w:val="0"/>
          <w:bCs w:val="0"/>
          <w:i w:val="0"/>
          <w:color w:val="000000"/>
          <w:sz w:val="22"/>
          <w:szCs w:val="22"/>
        </w:rPr>
      </w:pPr>
      <w:r w:rsidRPr="003B3DEF">
        <w:rPr>
          <w:rFonts w:ascii="Trebuchet MS" w:hAnsi="Trebuchet MS" w:cs="Trebuchet MS"/>
          <w:i w:val="0"/>
          <w:color w:val="231F20"/>
          <w:sz w:val="22"/>
          <w:szCs w:val="22"/>
        </w:rPr>
        <w:t>Materials</w:t>
      </w:r>
    </w:p>
    <w:p w14:paraId="7914B828" w14:textId="7F6AB149" w:rsidR="00B91650" w:rsidRPr="00B80BEE" w:rsidRDefault="00B91650" w:rsidP="003B3DEF">
      <w:pPr>
        <w:pStyle w:val="BodyText"/>
        <w:numPr>
          <w:ilvl w:val="0"/>
          <w:numId w:val="13"/>
        </w:numPr>
        <w:tabs>
          <w:tab w:val="left" w:pos="395"/>
        </w:tabs>
        <w:kinsoku w:val="0"/>
        <w:overflowPunct w:val="0"/>
        <w:spacing w:before="60" w:line="265" w:lineRule="auto"/>
        <w:ind w:left="1340" w:hanging="274"/>
        <w:rPr>
          <w:color w:val="000000"/>
          <w:sz w:val="22"/>
          <w:szCs w:val="22"/>
        </w:rPr>
      </w:pPr>
      <w:r w:rsidRPr="00B80BEE">
        <w:rPr>
          <w:color w:val="231F20"/>
          <w:sz w:val="22"/>
          <w:szCs w:val="22"/>
        </w:rPr>
        <w:t>A</w:t>
      </w:r>
      <w:r w:rsidRPr="00B80BEE">
        <w:rPr>
          <w:color w:val="231F20"/>
          <w:spacing w:val="-5"/>
          <w:sz w:val="22"/>
          <w:szCs w:val="22"/>
        </w:rPr>
        <w:t xml:space="preserve"> </w:t>
      </w:r>
      <w:r w:rsidRPr="00B80BEE">
        <w:rPr>
          <w:color w:val="231F20"/>
          <w:sz w:val="22"/>
          <w:szCs w:val="22"/>
        </w:rPr>
        <w:t>copy</w:t>
      </w:r>
      <w:r w:rsidRPr="00B80BEE">
        <w:rPr>
          <w:color w:val="231F20"/>
          <w:spacing w:val="-4"/>
          <w:sz w:val="22"/>
          <w:szCs w:val="22"/>
        </w:rPr>
        <w:t xml:space="preserve"> </w:t>
      </w:r>
      <w:r w:rsidRPr="00B80BEE">
        <w:rPr>
          <w:color w:val="231F20"/>
          <w:sz w:val="22"/>
          <w:szCs w:val="22"/>
        </w:rPr>
        <w:t>of</w:t>
      </w:r>
      <w:r w:rsidRPr="00B80BEE">
        <w:rPr>
          <w:color w:val="231F20"/>
          <w:spacing w:val="-3"/>
          <w:sz w:val="22"/>
          <w:szCs w:val="22"/>
        </w:rPr>
        <w:t xml:space="preserve"> </w:t>
      </w:r>
      <w:r w:rsidRPr="00B80BEE">
        <w:rPr>
          <w:color w:val="231F20"/>
          <w:sz w:val="22"/>
          <w:szCs w:val="22"/>
        </w:rPr>
        <w:t>one</w:t>
      </w:r>
      <w:r w:rsidRPr="00B80BEE">
        <w:rPr>
          <w:color w:val="231F20"/>
          <w:spacing w:val="-3"/>
          <w:sz w:val="22"/>
          <w:szCs w:val="22"/>
        </w:rPr>
        <w:t xml:space="preserve"> </w:t>
      </w:r>
      <w:r w:rsidRPr="00B80BEE">
        <w:rPr>
          <w:color w:val="231F20"/>
          <w:sz w:val="22"/>
          <w:szCs w:val="22"/>
        </w:rPr>
        <w:t>of</w:t>
      </w:r>
      <w:r w:rsidRPr="00B80BEE">
        <w:rPr>
          <w:color w:val="231F20"/>
          <w:spacing w:val="-3"/>
          <w:sz w:val="22"/>
          <w:szCs w:val="22"/>
        </w:rPr>
        <w:t xml:space="preserve"> </w:t>
      </w:r>
      <w:r w:rsidRPr="00B80BEE">
        <w:rPr>
          <w:color w:val="231F20"/>
          <w:sz w:val="22"/>
          <w:szCs w:val="22"/>
        </w:rPr>
        <w:t>the</w:t>
      </w:r>
      <w:r w:rsidRPr="00B80BEE">
        <w:rPr>
          <w:color w:val="231F20"/>
          <w:spacing w:val="-4"/>
          <w:sz w:val="22"/>
          <w:szCs w:val="22"/>
        </w:rPr>
        <w:t xml:space="preserve"> </w:t>
      </w:r>
      <w:r w:rsidRPr="00B80BEE">
        <w:rPr>
          <w:color w:val="231F20"/>
          <w:sz w:val="22"/>
          <w:szCs w:val="22"/>
        </w:rPr>
        <w:t>four</w:t>
      </w:r>
      <w:r w:rsidRPr="00B80BEE">
        <w:rPr>
          <w:color w:val="231F20"/>
          <w:spacing w:val="-3"/>
          <w:sz w:val="22"/>
          <w:szCs w:val="22"/>
        </w:rPr>
        <w:t xml:space="preserve"> </w:t>
      </w:r>
      <w:r w:rsidRPr="00B80BEE">
        <w:rPr>
          <w:color w:val="231F20"/>
          <w:sz w:val="22"/>
          <w:szCs w:val="22"/>
        </w:rPr>
        <w:t>experiments</w:t>
      </w:r>
      <w:r w:rsidRPr="00B80BEE">
        <w:rPr>
          <w:color w:val="231F20"/>
          <w:spacing w:val="-5"/>
          <w:sz w:val="22"/>
          <w:szCs w:val="22"/>
        </w:rPr>
        <w:t xml:space="preserve"> </w:t>
      </w:r>
      <w:r w:rsidRPr="00B80BEE">
        <w:rPr>
          <w:color w:val="231F20"/>
          <w:sz w:val="22"/>
          <w:szCs w:val="22"/>
        </w:rPr>
        <w:t>reported</w:t>
      </w:r>
      <w:r w:rsidRPr="00B80BEE">
        <w:rPr>
          <w:color w:val="231F20"/>
          <w:spacing w:val="-3"/>
          <w:sz w:val="22"/>
          <w:szCs w:val="22"/>
        </w:rPr>
        <w:t xml:space="preserve"> </w:t>
      </w:r>
      <w:r w:rsidRPr="00B80BEE">
        <w:rPr>
          <w:color w:val="231F20"/>
          <w:sz w:val="22"/>
          <w:szCs w:val="22"/>
        </w:rPr>
        <w:t>by</w:t>
      </w:r>
      <w:r w:rsidRPr="00B80BEE">
        <w:rPr>
          <w:color w:val="231F20"/>
          <w:spacing w:val="-3"/>
          <w:sz w:val="22"/>
          <w:szCs w:val="22"/>
        </w:rPr>
        <w:t xml:space="preserve"> </w:t>
      </w:r>
      <w:r w:rsidRPr="00B80BEE">
        <w:rPr>
          <w:color w:val="231F20"/>
          <w:sz w:val="22"/>
          <w:szCs w:val="22"/>
        </w:rPr>
        <w:t>Campos</w:t>
      </w:r>
      <w:r w:rsidRPr="00B80BEE">
        <w:rPr>
          <w:color w:val="231F20"/>
          <w:spacing w:val="-3"/>
          <w:sz w:val="22"/>
          <w:szCs w:val="22"/>
        </w:rPr>
        <w:t xml:space="preserve"> </w:t>
      </w:r>
      <w:r w:rsidR="00624E84">
        <w:rPr>
          <w:color w:val="231F20"/>
          <w:sz w:val="22"/>
          <w:szCs w:val="22"/>
        </w:rPr>
        <w:t>and colleagues</w:t>
      </w:r>
      <w:r w:rsidRPr="00B80BEE">
        <w:rPr>
          <w:color w:val="231F20"/>
          <w:spacing w:val="-4"/>
          <w:sz w:val="22"/>
          <w:szCs w:val="22"/>
        </w:rPr>
        <w:t xml:space="preserve"> </w:t>
      </w:r>
      <w:r w:rsidRPr="00B80BEE">
        <w:rPr>
          <w:color w:val="231F20"/>
          <w:sz w:val="22"/>
          <w:szCs w:val="22"/>
        </w:rPr>
        <w:t>in</w:t>
      </w:r>
      <w:r w:rsidR="00B80BEE" w:rsidRPr="00B80BEE">
        <w:rPr>
          <w:color w:val="231F20"/>
          <w:sz w:val="22"/>
          <w:szCs w:val="22"/>
          <w:lang w:val="de-DE"/>
        </w:rPr>
        <w:t xml:space="preserve"> </w:t>
      </w:r>
      <w:r w:rsidRPr="00B80BEE">
        <w:rPr>
          <w:color w:val="231F20"/>
          <w:sz w:val="22"/>
          <w:szCs w:val="22"/>
          <w:lang w:val="de-DE"/>
        </w:rPr>
        <w:t>Campos,</w:t>
      </w:r>
      <w:r w:rsidRPr="00B80BEE">
        <w:rPr>
          <w:color w:val="231F20"/>
          <w:spacing w:val="1"/>
          <w:sz w:val="22"/>
          <w:szCs w:val="22"/>
          <w:lang w:val="de-DE"/>
        </w:rPr>
        <w:t xml:space="preserve"> </w:t>
      </w:r>
      <w:r w:rsidRPr="00B80BEE">
        <w:rPr>
          <w:color w:val="231F20"/>
          <w:spacing w:val="-1"/>
          <w:sz w:val="22"/>
          <w:szCs w:val="22"/>
          <w:lang w:val="de-DE"/>
        </w:rPr>
        <w:t>J.</w:t>
      </w:r>
      <w:r w:rsidRPr="00B80BEE">
        <w:rPr>
          <w:color w:val="231F20"/>
          <w:spacing w:val="1"/>
          <w:sz w:val="22"/>
          <w:szCs w:val="22"/>
          <w:lang w:val="de-DE"/>
        </w:rPr>
        <w:t xml:space="preserve"> </w:t>
      </w:r>
      <w:r w:rsidRPr="00B80BEE">
        <w:rPr>
          <w:color w:val="231F20"/>
          <w:spacing w:val="-1"/>
          <w:sz w:val="22"/>
          <w:szCs w:val="22"/>
          <w:lang w:val="de-DE"/>
        </w:rPr>
        <w:t>J.,</w:t>
      </w:r>
      <w:r w:rsidRPr="00B80BEE">
        <w:rPr>
          <w:color w:val="231F20"/>
          <w:spacing w:val="1"/>
          <w:sz w:val="22"/>
          <w:szCs w:val="22"/>
          <w:lang w:val="de-DE"/>
        </w:rPr>
        <w:t xml:space="preserve"> </w:t>
      </w:r>
      <w:r w:rsidRPr="00B80BEE">
        <w:rPr>
          <w:color w:val="231F20"/>
          <w:sz w:val="22"/>
          <w:szCs w:val="22"/>
          <w:lang w:val="de-DE"/>
        </w:rPr>
        <w:t>Bertenthal,</w:t>
      </w:r>
      <w:r w:rsidRPr="00B80BEE">
        <w:rPr>
          <w:color w:val="231F20"/>
          <w:spacing w:val="1"/>
          <w:sz w:val="22"/>
          <w:szCs w:val="22"/>
          <w:lang w:val="de-DE"/>
        </w:rPr>
        <w:t xml:space="preserve"> </w:t>
      </w:r>
      <w:r w:rsidRPr="00B80BEE">
        <w:rPr>
          <w:color w:val="231F20"/>
          <w:sz w:val="22"/>
          <w:szCs w:val="22"/>
          <w:lang w:val="de-DE"/>
        </w:rPr>
        <w:t>B.</w:t>
      </w:r>
      <w:r w:rsidRPr="00B80BEE">
        <w:rPr>
          <w:color w:val="231F20"/>
          <w:spacing w:val="1"/>
          <w:sz w:val="22"/>
          <w:szCs w:val="22"/>
          <w:lang w:val="de-DE"/>
        </w:rPr>
        <w:t xml:space="preserve"> </w:t>
      </w:r>
      <w:r w:rsidRPr="00B80BEE">
        <w:rPr>
          <w:color w:val="231F20"/>
          <w:sz w:val="22"/>
          <w:szCs w:val="22"/>
          <w:lang w:val="de-DE"/>
        </w:rPr>
        <w:t>I.,</w:t>
      </w:r>
      <w:r w:rsidRPr="00B80BEE">
        <w:rPr>
          <w:color w:val="231F20"/>
          <w:spacing w:val="1"/>
          <w:sz w:val="22"/>
          <w:szCs w:val="22"/>
          <w:lang w:val="de-DE"/>
        </w:rPr>
        <w:t xml:space="preserve"> </w:t>
      </w:r>
      <w:r w:rsidRPr="00B80BEE">
        <w:rPr>
          <w:color w:val="231F20"/>
          <w:sz w:val="22"/>
          <w:szCs w:val="22"/>
          <w:lang w:val="de-DE"/>
        </w:rPr>
        <w:t>&amp;</w:t>
      </w:r>
      <w:r w:rsidRPr="00B80BEE">
        <w:rPr>
          <w:color w:val="231F20"/>
          <w:spacing w:val="2"/>
          <w:sz w:val="22"/>
          <w:szCs w:val="22"/>
          <w:lang w:val="de-DE"/>
        </w:rPr>
        <w:t xml:space="preserve"> </w:t>
      </w:r>
      <w:r w:rsidRPr="00B80BEE">
        <w:rPr>
          <w:color w:val="231F20"/>
          <w:spacing w:val="-1"/>
          <w:sz w:val="22"/>
          <w:szCs w:val="22"/>
          <w:lang w:val="de-DE"/>
        </w:rPr>
        <w:t>Kermoian,</w:t>
      </w:r>
      <w:r w:rsidRPr="00B80BEE">
        <w:rPr>
          <w:color w:val="231F20"/>
          <w:spacing w:val="1"/>
          <w:sz w:val="22"/>
          <w:szCs w:val="22"/>
          <w:lang w:val="de-DE"/>
        </w:rPr>
        <w:t xml:space="preserve"> </w:t>
      </w:r>
      <w:r w:rsidRPr="00B80BEE">
        <w:rPr>
          <w:color w:val="231F20"/>
          <w:sz w:val="22"/>
          <w:szCs w:val="22"/>
          <w:lang w:val="de-DE"/>
        </w:rPr>
        <w:t>R.</w:t>
      </w:r>
      <w:r w:rsidRPr="00B80BEE">
        <w:rPr>
          <w:color w:val="231F20"/>
          <w:spacing w:val="1"/>
          <w:sz w:val="22"/>
          <w:szCs w:val="22"/>
          <w:lang w:val="de-DE"/>
        </w:rPr>
        <w:t xml:space="preserve"> </w:t>
      </w:r>
      <w:r w:rsidRPr="00B80BEE">
        <w:rPr>
          <w:color w:val="231F20"/>
          <w:sz w:val="22"/>
          <w:szCs w:val="22"/>
          <w:lang w:val="de-DE"/>
        </w:rPr>
        <w:t>(1992).</w:t>
      </w:r>
      <w:r w:rsidRPr="00B80BEE">
        <w:rPr>
          <w:color w:val="231F20"/>
          <w:spacing w:val="1"/>
          <w:sz w:val="22"/>
          <w:szCs w:val="22"/>
          <w:lang w:val="de-DE"/>
        </w:rPr>
        <w:t xml:space="preserve"> </w:t>
      </w:r>
      <w:r w:rsidRPr="00B80BEE">
        <w:rPr>
          <w:color w:val="231F20"/>
          <w:sz w:val="22"/>
          <w:szCs w:val="22"/>
        </w:rPr>
        <w:t>Early</w:t>
      </w:r>
      <w:r w:rsidRPr="00B80BEE">
        <w:rPr>
          <w:color w:val="231F20"/>
          <w:spacing w:val="1"/>
          <w:sz w:val="22"/>
          <w:szCs w:val="22"/>
        </w:rPr>
        <w:t xml:space="preserve"> </w:t>
      </w:r>
      <w:r w:rsidRPr="00B80BEE">
        <w:rPr>
          <w:color w:val="231F20"/>
          <w:sz w:val="22"/>
          <w:szCs w:val="22"/>
        </w:rPr>
        <w:t>experience and</w:t>
      </w:r>
      <w:r w:rsidRPr="00B80BEE">
        <w:rPr>
          <w:color w:val="231F20"/>
          <w:spacing w:val="2"/>
          <w:sz w:val="22"/>
          <w:szCs w:val="22"/>
        </w:rPr>
        <w:t xml:space="preserve"> </w:t>
      </w:r>
      <w:r w:rsidRPr="00B80BEE">
        <w:rPr>
          <w:color w:val="231F20"/>
          <w:sz w:val="22"/>
          <w:szCs w:val="22"/>
        </w:rPr>
        <w:t>emotional</w:t>
      </w:r>
      <w:r w:rsidRPr="00B80BEE">
        <w:rPr>
          <w:color w:val="231F20"/>
          <w:spacing w:val="6"/>
          <w:sz w:val="22"/>
          <w:szCs w:val="22"/>
        </w:rPr>
        <w:t xml:space="preserve"> </w:t>
      </w:r>
      <w:r w:rsidRPr="00B80BEE">
        <w:rPr>
          <w:color w:val="231F20"/>
          <w:sz w:val="22"/>
          <w:szCs w:val="22"/>
        </w:rPr>
        <w:t>development:</w:t>
      </w:r>
      <w:r w:rsidRPr="00B80BEE">
        <w:rPr>
          <w:color w:val="231F20"/>
          <w:spacing w:val="6"/>
          <w:sz w:val="22"/>
          <w:szCs w:val="22"/>
        </w:rPr>
        <w:t xml:space="preserve"> </w:t>
      </w:r>
      <w:r w:rsidRPr="00B80BEE">
        <w:rPr>
          <w:color w:val="231F20"/>
          <w:sz w:val="22"/>
          <w:szCs w:val="22"/>
        </w:rPr>
        <w:t>The</w:t>
      </w:r>
      <w:r w:rsidRPr="00B80BEE">
        <w:rPr>
          <w:color w:val="231F20"/>
          <w:spacing w:val="7"/>
          <w:sz w:val="22"/>
          <w:szCs w:val="22"/>
        </w:rPr>
        <w:t xml:space="preserve"> </w:t>
      </w:r>
      <w:r w:rsidRPr="00B80BEE">
        <w:rPr>
          <w:color w:val="231F20"/>
          <w:sz w:val="22"/>
          <w:szCs w:val="22"/>
        </w:rPr>
        <w:t>emergence</w:t>
      </w:r>
      <w:r w:rsidRPr="00B80BEE">
        <w:rPr>
          <w:color w:val="231F20"/>
          <w:spacing w:val="6"/>
          <w:sz w:val="22"/>
          <w:szCs w:val="22"/>
        </w:rPr>
        <w:t xml:space="preserve"> </w:t>
      </w:r>
      <w:r w:rsidRPr="00B80BEE">
        <w:rPr>
          <w:color w:val="231F20"/>
          <w:sz w:val="22"/>
          <w:szCs w:val="22"/>
        </w:rPr>
        <w:t>of</w:t>
      </w:r>
      <w:r w:rsidRPr="00B80BEE">
        <w:rPr>
          <w:color w:val="231F20"/>
          <w:spacing w:val="6"/>
          <w:sz w:val="22"/>
          <w:szCs w:val="22"/>
        </w:rPr>
        <w:t xml:space="preserve"> </w:t>
      </w:r>
      <w:r w:rsidRPr="00B80BEE">
        <w:rPr>
          <w:color w:val="231F20"/>
          <w:spacing w:val="-1"/>
          <w:sz w:val="22"/>
          <w:szCs w:val="22"/>
        </w:rPr>
        <w:t>wariness</w:t>
      </w:r>
      <w:r w:rsidRPr="00B80BEE">
        <w:rPr>
          <w:color w:val="231F20"/>
          <w:spacing w:val="7"/>
          <w:sz w:val="22"/>
          <w:szCs w:val="22"/>
        </w:rPr>
        <w:t xml:space="preserve"> </w:t>
      </w:r>
      <w:r w:rsidRPr="00B80BEE">
        <w:rPr>
          <w:color w:val="231F20"/>
          <w:sz w:val="22"/>
          <w:szCs w:val="22"/>
        </w:rPr>
        <w:t>of</w:t>
      </w:r>
      <w:r w:rsidRPr="00B80BEE">
        <w:rPr>
          <w:color w:val="231F20"/>
          <w:spacing w:val="6"/>
          <w:sz w:val="22"/>
          <w:szCs w:val="22"/>
        </w:rPr>
        <w:t xml:space="preserve"> </w:t>
      </w:r>
      <w:r w:rsidRPr="00B80BEE">
        <w:rPr>
          <w:color w:val="231F20"/>
          <w:sz w:val="22"/>
          <w:szCs w:val="22"/>
        </w:rPr>
        <w:t>heights.</w:t>
      </w:r>
      <w:r w:rsidRPr="00B80BEE">
        <w:rPr>
          <w:color w:val="231F20"/>
          <w:spacing w:val="5"/>
          <w:sz w:val="22"/>
          <w:szCs w:val="22"/>
        </w:rPr>
        <w:t xml:space="preserve"> </w:t>
      </w:r>
      <w:r w:rsidRPr="00B80BEE">
        <w:rPr>
          <w:i/>
          <w:iCs/>
          <w:color w:val="231F20"/>
          <w:sz w:val="22"/>
          <w:szCs w:val="22"/>
        </w:rPr>
        <w:t>Psychological</w:t>
      </w:r>
      <w:r w:rsidRPr="00B80BEE">
        <w:rPr>
          <w:i/>
          <w:iCs/>
          <w:color w:val="231F20"/>
          <w:spacing w:val="6"/>
          <w:sz w:val="22"/>
          <w:szCs w:val="22"/>
        </w:rPr>
        <w:t xml:space="preserve"> </w:t>
      </w:r>
      <w:r w:rsidRPr="00B80BEE">
        <w:rPr>
          <w:i/>
          <w:iCs/>
          <w:color w:val="231F20"/>
          <w:sz w:val="22"/>
          <w:szCs w:val="22"/>
        </w:rPr>
        <w:t>Science,</w:t>
      </w:r>
      <w:r w:rsidRPr="00B80BEE">
        <w:rPr>
          <w:i/>
          <w:iCs/>
          <w:color w:val="231F20"/>
          <w:spacing w:val="22"/>
          <w:w w:val="99"/>
          <w:sz w:val="22"/>
          <w:szCs w:val="22"/>
        </w:rPr>
        <w:t xml:space="preserve"> </w:t>
      </w:r>
      <w:r w:rsidRPr="00B80BEE">
        <w:rPr>
          <w:i/>
          <w:iCs/>
          <w:color w:val="231F20"/>
          <w:sz w:val="22"/>
          <w:szCs w:val="22"/>
        </w:rPr>
        <w:t xml:space="preserve">3, </w:t>
      </w:r>
      <w:r w:rsidRPr="00B80BEE">
        <w:rPr>
          <w:color w:val="231F20"/>
          <w:sz w:val="22"/>
          <w:szCs w:val="22"/>
        </w:rPr>
        <w:t>61–64</w:t>
      </w:r>
      <w:r w:rsidR="00B80BEE">
        <w:rPr>
          <w:color w:val="231F20"/>
          <w:sz w:val="22"/>
          <w:szCs w:val="22"/>
        </w:rPr>
        <w:t xml:space="preserve">. </w:t>
      </w:r>
      <w:r w:rsidRPr="00B80BEE">
        <w:rPr>
          <w:color w:val="231F20"/>
          <w:spacing w:val="-1"/>
          <w:sz w:val="22"/>
          <w:szCs w:val="22"/>
        </w:rPr>
        <w:t>Your</w:t>
      </w:r>
      <w:r w:rsidRPr="00B80BEE">
        <w:rPr>
          <w:color w:val="231F20"/>
          <w:spacing w:val="-4"/>
          <w:sz w:val="22"/>
          <w:szCs w:val="22"/>
        </w:rPr>
        <w:t xml:space="preserve"> </w:t>
      </w:r>
      <w:r w:rsidRPr="00B80BEE">
        <w:rPr>
          <w:color w:val="231F20"/>
          <w:sz w:val="22"/>
          <w:szCs w:val="22"/>
        </w:rPr>
        <w:t>instructor</w:t>
      </w:r>
      <w:r w:rsidRPr="00B80BEE">
        <w:rPr>
          <w:color w:val="231F20"/>
          <w:spacing w:val="-5"/>
          <w:sz w:val="22"/>
          <w:szCs w:val="22"/>
        </w:rPr>
        <w:t xml:space="preserve"> </w:t>
      </w:r>
      <w:r w:rsidRPr="00B80BEE">
        <w:rPr>
          <w:color w:val="231F20"/>
          <w:spacing w:val="-1"/>
          <w:sz w:val="22"/>
          <w:szCs w:val="22"/>
        </w:rPr>
        <w:t>will</w:t>
      </w:r>
      <w:r w:rsidRPr="00B80BEE">
        <w:rPr>
          <w:color w:val="231F20"/>
          <w:spacing w:val="-4"/>
          <w:sz w:val="22"/>
          <w:szCs w:val="22"/>
        </w:rPr>
        <w:t xml:space="preserve"> </w:t>
      </w:r>
      <w:r w:rsidRPr="00B80BEE">
        <w:rPr>
          <w:color w:val="231F20"/>
          <w:sz w:val="22"/>
          <w:szCs w:val="22"/>
        </w:rPr>
        <w:t>assign</w:t>
      </w:r>
      <w:r w:rsidRPr="00B80BEE">
        <w:rPr>
          <w:color w:val="231F20"/>
          <w:spacing w:val="-4"/>
          <w:sz w:val="22"/>
          <w:szCs w:val="22"/>
        </w:rPr>
        <w:t xml:space="preserve"> </w:t>
      </w:r>
      <w:r w:rsidRPr="00B80BEE">
        <w:rPr>
          <w:color w:val="231F20"/>
          <w:sz w:val="22"/>
          <w:szCs w:val="22"/>
        </w:rPr>
        <w:t>your</w:t>
      </w:r>
      <w:r w:rsidRPr="00B80BEE">
        <w:rPr>
          <w:color w:val="231F20"/>
          <w:spacing w:val="-4"/>
          <w:sz w:val="22"/>
          <w:szCs w:val="22"/>
        </w:rPr>
        <w:t xml:space="preserve"> </w:t>
      </w:r>
      <w:r w:rsidRPr="00B80BEE">
        <w:rPr>
          <w:color w:val="231F20"/>
          <w:sz w:val="22"/>
          <w:szCs w:val="22"/>
        </w:rPr>
        <w:t>experiment</w:t>
      </w:r>
      <w:r w:rsidRPr="00B80BEE">
        <w:rPr>
          <w:color w:val="231F20"/>
          <w:spacing w:val="-5"/>
          <w:sz w:val="22"/>
          <w:szCs w:val="22"/>
        </w:rPr>
        <w:t xml:space="preserve"> </w:t>
      </w:r>
      <w:r w:rsidRPr="00B80BEE">
        <w:rPr>
          <w:color w:val="231F20"/>
          <w:sz w:val="22"/>
          <w:szCs w:val="22"/>
        </w:rPr>
        <w:t>and</w:t>
      </w:r>
      <w:r w:rsidRPr="00B80BEE">
        <w:rPr>
          <w:color w:val="231F20"/>
          <w:spacing w:val="-5"/>
          <w:sz w:val="22"/>
          <w:szCs w:val="22"/>
        </w:rPr>
        <w:t xml:space="preserve"> </w:t>
      </w:r>
      <w:r w:rsidRPr="00B80BEE">
        <w:rPr>
          <w:color w:val="231F20"/>
          <w:sz w:val="22"/>
          <w:szCs w:val="22"/>
        </w:rPr>
        <w:t>provide</w:t>
      </w:r>
      <w:r w:rsidRPr="00B80BEE">
        <w:rPr>
          <w:color w:val="231F20"/>
          <w:spacing w:val="-3"/>
          <w:sz w:val="22"/>
          <w:szCs w:val="22"/>
        </w:rPr>
        <w:t xml:space="preserve"> </w:t>
      </w:r>
      <w:r w:rsidRPr="00B80BEE">
        <w:rPr>
          <w:color w:val="231F20"/>
          <w:sz w:val="22"/>
          <w:szCs w:val="22"/>
        </w:rPr>
        <w:t>you</w:t>
      </w:r>
      <w:r w:rsidRPr="00B80BEE">
        <w:rPr>
          <w:color w:val="231F20"/>
          <w:spacing w:val="-4"/>
          <w:sz w:val="22"/>
          <w:szCs w:val="22"/>
        </w:rPr>
        <w:t xml:space="preserve"> </w:t>
      </w:r>
      <w:r w:rsidRPr="00B80BEE">
        <w:rPr>
          <w:color w:val="231F20"/>
          <w:spacing w:val="-1"/>
          <w:sz w:val="22"/>
          <w:szCs w:val="22"/>
        </w:rPr>
        <w:t>with</w:t>
      </w:r>
      <w:r w:rsidRPr="00B80BEE">
        <w:rPr>
          <w:color w:val="231F20"/>
          <w:spacing w:val="-4"/>
          <w:sz w:val="22"/>
          <w:szCs w:val="22"/>
        </w:rPr>
        <w:t xml:space="preserve"> </w:t>
      </w:r>
      <w:r w:rsidRPr="00B80BEE">
        <w:rPr>
          <w:color w:val="231F20"/>
          <w:sz w:val="22"/>
          <w:szCs w:val="22"/>
        </w:rPr>
        <w:t>a</w:t>
      </w:r>
      <w:r w:rsidRPr="00B80BEE">
        <w:rPr>
          <w:color w:val="231F20"/>
          <w:spacing w:val="-4"/>
          <w:sz w:val="22"/>
          <w:szCs w:val="22"/>
        </w:rPr>
        <w:t xml:space="preserve"> </w:t>
      </w:r>
      <w:r w:rsidRPr="00B80BEE">
        <w:rPr>
          <w:color w:val="231F20"/>
          <w:sz w:val="22"/>
          <w:szCs w:val="22"/>
        </w:rPr>
        <w:t>copy.</w:t>
      </w:r>
    </w:p>
    <w:p w14:paraId="2AE9CF2B" w14:textId="58745546" w:rsidR="00B91650" w:rsidRPr="003A7E07" w:rsidRDefault="00B91650" w:rsidP="003B3DEF">
      <w:pPr>
        <w:pStyle w:val="BodyText"/>
        <w:numPr>
          <w:ilvl w:val="0"/>
          <w:numId w:val="13"/>
        </w:numPr>
        <w:tabs>
          <w:tab w:val="left" w:pos="395"/>
        </w:tabs>
        <w:kinsoku w:val="0"/>
        <w:overflowPunct w:val="0"/>
        <w:spacing w:before="60" w:line="265" w:lineRule="auto"/>
        <w:ind w:left="1340" w:hanging="274"/>
        <w:rPr>
          <w:color w:val="000000"/>
          <w:sz w:val="22"/>
          <w:szCs w:val="22"/>
        </w:rPr>
      </w:pPr>
      <w:r w:rsidRPr="003A7E07">
        <w:rPr>
          <w:color w:val="231F20"/>
          <w:spacing w:val="-1"/>
          <w:sz w:val="22"/>
          <w:szCs w:val="22"/>
        </w:rPr>
        <w:t>Your</w:t>
      </w:r>
      <w:r w:rsidRPr="003A7E07">
        <w:rPr>
          <w:color w:val="231F20"/>
          <w:spacing w:val="-4"/>
          <w:sz w:val="22"/>
          <w:szCs w:val="22"/>
        </w:rPr>
        <w:t xml:space="preserve"> </w:t>
      </w:r>
      <w:r w:rsidRPr="003A7E07">
        <w:rPr>
          <w:color w:val="231F20"/>
          <w:sz w:val="22"/>
          <w:szCs w:val="22"/>
        </w:rPr>
        <w:t>textbook</w:t>
      </w:r>
      <w:r w:rsidRPr="003A7E07">
        <w:rPr>
          <w:color w:val="231F20"/>
          <w:spacing w:val="-3"/>
          <w:sz w:val="22"/>
          <w:szCs w:val="22"/>
        </w:rPr>
        <w:t xml:space="preserve"> </w:t>
      </w:r>
      <w:r w:rsidRPr="003A7E07">
        <w:rPr>
          <w:color w:val="231F20"/>
          <w:sz w:val="22"/>
          <w:szCs w:val="22"/>
        </w:rPr>
        <w:t>or</w:t>
      </w:r>
      <w:r w:rsidRPr="003A7E07">
        <w:rPr>
          <w:color w:val="231F20"/>
          <w:spacing w:val="-4"/>
          <w:sz w:val="22"/>
          <w:szCs w:val="22"/>
        </w:rPr>
        <w:t xml:space="preserve"> </w:t>
      </w:r>
      <w:r w:rsidRPr="003A7E07">
        <w:rPr>
          <w:color w:val="231F20"/>
          <w:sz w:val="22"/>
          <w:szCs w:val="22"/>
        </w:rPr>
        <w:t>extensive</w:t>
      </w:r>
      <w:r w:rsidRPr="003A7E07">
        <w:rPr>
          <w:color w:val="231F20"/>
          <w:spacing w:val="-3"/>
          <w:sz w:val="22"/>
          <w:szCs w:val="22"/>
        </w:rPr>
        <w:t xml:space="preserve"> </w:t>
      </w:r>
      <w:r w:rsidRPr="003A7E07">
        <w:rPr>
          <w:color w:val="231F20"/>
          <w:sz w:val="22"/>
          <w:szCs w:val="22"/>
        </w:rPr>
        <w:t>notes</w:t>
      </w:r>
      <w:r w:rsidRPr="003A7E07">
        <w:rPr>
          <w:color w:val="231F20"/>
          <w:spacing w:val="-4"/>
          <w:sz w:val="22"/>
          <w:szCs w:val="22"/>
        </w:rPr>
        <w:t xml:space="preserve"> </w:t>
      </w:r>
      <w:r w:rsidRPr="003A7E07">
        <w:rPr>
          <w:color w:val="231F20"/>
          <w:sz w:val="22"/>
          <w:szCs w:val="22"/>
        </w:rPr>
        <w:t>from</w:t>
      </w:r>
      <w:r w:rsidRPr="003A7E07">
        <w:rPr>
          <w:color w:val="231F20"/>
          <w:spacing w:val="-3"/>
          <w:sz w:val="22"/>
          <w:szCs w:val="22"/>
        </w:rPr>
        <w:t xml:space="preserve"> </w:t>
      </w:r>
      <w:r w:rsidRPr="003A7E07">
        <w:rPr>
          <w:color w:val="231F20"/>
          <w:sz w:val="22"/>
          <w:szCs w:val="22"/>
        </w:rPr>
        <w:t>Chapter</w:t>
      </w:r>
      <w:r w:rsidRPr="003A7E07">
        <w:rPr>
          <w:color w:val="231F20"/>
          <w:spacing w:val="-4"/>
          <w:sz w:val="22"/>
          <w:szCs w:val="22"/>
        </w:rPr>
        <w:t xml:space="preserve"> </w:t>
      </w:r>
      <w:r w:rsidRPr="003A7E07">
        <w:rPr>
          <w:color w:val="231F20"/>
          <w:sz w:val="22"/>
          <w:szCs w:val="22"/>
        </w:rPr>
        <w:t>1,</w:t>
      </w:r>
      <w:r w:rsidRPr="003A7E07">
        <w:rPr>
          <w:color w:val="231F20"/>
          <w:spacing w:val="-3"/>
          <w:sz w:val="22"/>
          <w:szCs w:val="22"/>
        </w:rPr>
        <w:t xml:space="preserve"> </w:t>
      </w:r>
      <w:r w:rsidRPr="003A7E07">
        <w:rPr>
          <w:color w:val="231F20"/>
          <w:sz w:val="22"/>
          <w:szCs w:val="22"/>
        </w:rPr>
        <w:t>“Methods</w:t>
      </w:r>
      <w:r w:rsidRPr="003A7E07">
        <w:rPr>
          <w:color w:val="231F20"/>
          <w:spacing w:val="-3"/>
          <w:sz w:val="22"/>
          <w:szCs w:val="22"/>
        </w:rPr>
        <w:t xml:space="preserve"> </w:t>
      </w:r>
      <w:r w:rsidRPr="003A7E07">
        <w:rPr>
          <w:color w:val="231F20"/>
          <w:sz w:val="22"/>
          <w:szCs w:val="22"/>
        </w:rPr>
        <w:t>for</w:t>
      </w:r>
      <w:r w:rsidRPr="003A7E07">
        <w:rPr>
          <w:color w:val="231F20"/>
          <w:spacing w:val="-4"/>
          <w:sz w:val="22"/>
          <w:szCs w:val="22"/>
        </w:rPr>
        <w:t xml:space="preserve"> </w:t>
      </w:r>
      <w:r w:rsidRPr="003A7E07">
        <w:rPr>
          <w:color w:val="231F20"/>
          <w:spacing w:val="-1"/>
          <w:sz w:val="22"/>
          <w:szCs w:val="22"/>
        </w:rPr>
        <w:t>Studying</w:t>
      </w:r>
      <w:r w:rsidRPr="003A7E07">
        <w:rPr>
          <w:color w:val="231F20"/>
          <w:spacing w:val="-2"/>
          <w:sz w:val="22"/>
          <w:szCs w:val="22"/>
        </w:rPr>
        <w:t xml:space="preserve"> </w:t>
      </w:r>
      <w:r w:rsidRPr="003A7E07">
        <w:rPr>
          <w:color w:val="231F20"/>
          <w:sz w:val="22"/>
          <w:szCs w:val="22"/>
        </w:rPr>
        <w:t>Child</w:t>
      </w:r>
      <w:r w:rsidRPr="003A7E07">
        <w:rPr>
          <w:color w:val="231F20"/>
          <w:spacing w:val="-4"/>
          <w:sz w:val="22"/>
          <w:szCs w:val="22"/>
        </w:rPr>
        <w:t xml:space="preserve"> </w:t>
      </w:r>
      <w:r w:rsidRPr="003A7E07">
        <w:rPr>
          <w:color w:val="231F20"/>
          <w:spacing w:val="-1"/>
          <w:sz w:val="22"/>
          <w:szCs w:val="22"/>
        </w:rPr>
        <w:t>De</w:t>
      </w:r>
      <w:r w:rsidRPr="003A7E07">
        <w:rPr>
          <w:color w:val="231F20"/>
          <w:sz w:val="22"/>
          <w:szCs w:val="22"/>
        </w:rPr>
        <w:t>velopment,”</w:t>
      </w:r>
      <w:r w:rsidRPr="003A7E07">
        <w:rPr>
          <w:color w:val="231F20"/>
          <w:spacing w:val="-8"/>
          <w:sz w:val="22"/>
          <w:szCs w:val="22"/>
        </w:rPr>
        <w:t xml:space="preserve"> </w:t>
      </w:r>
      <w:r w:rsidRPr="003A7E07">
        <w:rPr>
          <w:color w:val="231F20"/>
          <w:sz w:val="22"/>
          <w:szCs w:val="22"/>
        </w:rPr>
        <w:t>pages</w:t>
      </w:r>
      <w:r w:rsidRPr="003A7E07">
        <w:rPr>
          <w:color w:val="231F20"/>
          <w:spacing w:val="-8"/>
          <w:sz w:val="22"/>
          <w:szCs w:val="22"/>
        </w:rPr>
        <w:t xml:space="preserve"> </w:t>
      </w:r>
      <w:r w:rsidR="00F64BF8" w:rsidRPr="003A7E07">
        <w:rPr>
          <w:color w:val="231F20"/>
          <w:sz w:val="22"/>
          <w:szCs w:val="22"/>
        </w:rPr>
        <w:t>22</w:t>
      </w:r>
      <w:r w:rsidRPr="003A7E07">
        <w:rPr>
          <w:color w:val="231F20"/>
          <w:sz w:val="22"/>
          <w:szCs w:val="22"/>
        </w:rPr>
        <w:t>–</w:t>
      </w:r>
      <w:r w:rsidR="00F64BF8" w:rsidRPr="003A7E07">
        <w:rPr>
          <w:color w:val="231F20"/>
          <w:sz w:val="22"/>
          <w:szCs w:val="22"/>
        </w:rPr>
        <w:t>36</w:t>
      </w:r>
      <w:r w:rsidRPr="003A7E07">
        <w:rPr>
          <w:color w:val="231F20"/>
          <w:sz w:val="22"/>
          <w:szCs w:val="22"/>
        </w:rPr>
        <w:t>.</w:t>
      </w:r>
    </w:p>
    <w:p w14:paraId="66BD692E" w14:textId="7D669A94" w:rsidR="00B55720" w:rsidRPr="003A7E07" w:rsidRDefault="00B91650" w:rsidP="003B3DEF">
      <w:pPr>
        <w:pStyle w:val="BodyText"/>
        <w:numPr>
          <w:ilvl w:val="0"/>
          <w:numId w:val="13"/>
        </w:numPr>
        <w:tabs>
          <w:tab w:val="left" w:pos="395"/>
        </w:tabs>
        <w:kinsoku w:val="0"/>
        <w:overflowPunct w:val="0"/>
        <w:spacing w:before="60"/>
        <w:ind w:left="1340" w:hanging="274"/>
        <w:rPr>
          <w:color w:val="000000"/>
          <w:sz w:val="22"/>
          <w:szCs w:val="22"/>
        </w:rPr>
      </w:pPr>
      <w:r w:rsidRPr="003A7E07">
        <w:rPr>
          <w:color w:val="231F20"/>
          <w:spacing w:val="-1"/>
          <w:sz w:val="22"/>
          <w:szCs w:val="22"/>
        </w:rPr>
        <w:t>Pencil</w:t>
      </w:r>
      <w:r w:rsidRPr="003A7E07">
        <w:rPr>
          <w:color w:val="231F20"/>
          <w:spacing w:val="-6"/>
          <w:sz w:val="22"/>
          <w:szCs w:val="22"/>
        </w:rPr>
        <w:t xml:space="preserve"> </w:t>
      </w:r>
      <w:r w:rsidRPr="003A7E07">
        <w:rPr>
          <w:color w:val="231F20"/>
          <w:sz w:val="22"/>
          <w:szCs w:val="22"/>
        </w:rPr>
        <w:t>and</w:t>
      </w:r>
      <w:r w:rsidRPr="003A7E07">
        <w:rPr>
          <w:color w:val="231F20"/>
          <w:spacing w:val="-6"/>
          <w:sz w:val="22"/>
          <w:szCs w:val="22"/>
        </w:rPr>
        <w:t xml:space="preserve"> </w:t>
      </w:r>
      <w:r w:rsidRPr="003A7E07">
        <w:rPr>
          <w:color w:val="231F20"/>
          <w:sz w:val="22"/>
          <w:szCs w:val="22"/>
        </w:rPr>
        <w:t>paper</w:t>
      </w:r>
      <w:r w:rsidRPr="003A7E07">
        <w:rPr>
          <w:color w:val="231F20"/>
          <w:spacing w:val="-6"/>
          <w:sz w:val="22"/>
          <w:szCs w:val="22"/>
        </w:rPr>
        <w:t xml:space="preserve"> </w:t>
      </w:r>
      <w:r w:rsidRPr="003A7E07">
        <w:rPr>
          <w:color w:val="231F20"/>
          <w:sz w:val="22"/>
          <w:szCs w:val="22"/>
        </w:rPr>
        <w:t>for</w:t>
      </w:r>
      <w:r w:rsidRPr="003A7E07">
        <w:rPr>
          <w:color w:val="231F20"/>
          <w:spacing w:val="-5"/>
          <w:sz w:val="22"/>
          <w:szCs w:val="22"/>
        </w:rPr>
        <w:t xml:space="preserve"> </w:t>
      </w:r>
      <w:r w:rsidRPr="003A7E07">
        <w:rPr>
          <w:color w:val="231F20"/>
          <w:sz w:val="22"/>
          <w:szCs w:val="22"/>
        </w:rPr>
        <w:t>recording</w:t>
      </w:r>
      <w:r w:rsidRPr="003A7E07">
        <w:rPr>
          <w:color w:val="231F20"/>
          <w:spacing w:val="-6"/>
          <w:sz w:val="22"/>
          <w:szCs w:val="22"/>
        </w:rPr>
        <w:t xml:space="preserve"> </w:t>
      </w:r>
      <w:r w:rsidRPr="003A7E07">
        <w:rPr>
          <w:color w:val="231F20"/>
          <w:sz w:val="22"/>
          <w:szCs w:val="22"/>
        </w:rPr>
        <w:t>your</w:t>
      </w:r>
      <w:r w:rsidRPr="003A7E07">
        <w:rPr>
          <w:color w:val="231F20"/>
          <w:spacing w:val="-5"/>
          <w:sz w:val="22"/>
          <w:szCs w:val="22"/>
        </w:rPr>
        <w:t xml:space="preserve"> </w:t>
      </w:r>
      <w:r w:rsidRPr="003A7E07">
        <w:rPr>
          <w:color w:val="231F20"/>
          <w:sz w:val="22"/>
          <w:szCs w:val="22"/>
        </w:rPr>
        <w:t>conclusions.</w:t>
      </w:r>
    </w:p>
    <w:p w14:paraId="0B78EB45" w14:textId="77777777" w:rsidR="00B91650" w:rsidRDefault="00B91650" w:rsidP="006A2226">
      <w:pPr>
        <w:kinsoku w:val="0"/>
        <w:overflowPunct w:val="0"/>
        <w:spacing w:line="200" w:lineRule="exact"/>
        <w:rPr>
          <w:sz w:val="20"/>
          <w:szCs w:val="20"/>
        </w:rPr>
      </w:pPr>
    </w:p>
    <w:p w14:paraId="7D45EA51" w14:textId="77777777" w:rsidR="00B91650" w:rsidRPr="003B3DEF" w:rsidRDefault="00B91650" w:rsidP="003B3DEF">
      <w:pPr>
        <w:pStyle w:val="Heading2"/>
        <w:kinsoku w:val="0"/>
        <w:overflowPunct w:val="0"/>
        <w:spacing w:after="101"/>
        <w:ind w:left="115"/>
        <w:rPr>
          <w:rFonts w:ascii="Trebuchet MS" w:hAnsi="Trebuchet MS" w:cs="Trebuchet MS"/>
          <w:b w:val="0"/>
          <w:bCs w:val="0"/>
          <w:i w:val="0"/>
          <w:color w:val="000000"/>
          <w:sz w:val="24"/>
          <w:szCs w:val="24"/>
        </w:rPr>
      </w:pPr>
      <w:r w:rsidRPr="003B3DEF">
        <w:rPr>
          <w:rFonts w:ascii="Trebuchet MS" w:hAnsi="Trebuchet MS" w:cs="Trebuchet MS"/>
          <w:i w:val="0"/>
          <w:color w:val="231F20"/>
          <w:sz w:val="24"/>
          <w:szCs w:val="24"/>
        </w:rPr>
        <w:t>Procedure</w:t>
      </w:r>
    </w:p>
    <w:p w14:paraId="5B5FF5D9" w14:textId="77777777" w:rsidR="00B91650" w:rsidRPr="003A7E07" w:rsidRDefault="00B91650" w:rsidP="003B3DEF">
      <w:pPr>
        <w:pStyle w:val="BodyText"/>
        <w:numPr>
          <w:ilvl w:val="0"/>
          <w:numId w:val="2"/>
        </w:numPr>
        <w:tabs>
          <w:tab w:val="left" w:pos="395"/>
        </w:tabs>
        <w:kinsoku w:val="0"/>
        <w:overflowPunct w:val="0"/>
        <w:spacing w:before="0" w:line="264" w:lineRule="auto"/>
        <w:ind w:left="1340" w:right="115" w:hanging="274"/>
        <w:rPr>
          <w:color w:val="000000"/>
          <w:sz w:val="22"/>
          <w:szCs w:val="22"/>
        </w:rPr>
      </w:pPr>
      <w:r w:rsidRPr="003A7E07">
        <w:rPr>
          <w:color w:val="231F20"/>
          <w:spacing w:val="-1"/>
          <w:sz w:val="22"/>
          <w:szCs w:val="22"/>
        </w:rPr>
        <w:t>Assign</w:t>
      </w:r>
      <w:r w:rsidRPr="003A7E07">
        <w:rPr>
          <w:color w:val="231F20"/>
          <w:spacing w:val="-11"/>
          <w:sz w:val="22"/>
          <w:szCs w:val="22"/>
        </w:rPr>
        <w:t xml:space="preserve"> </w:t>
      </w:r>
      <w:r w:rsidRPr="003A7E07">
        <w:rPr>
          <w:color w:val="231F20"/>
          <w:spacing w:val="-1"/>
          <w:sz w:val="22"/>
          <w:szCs w:val="22"/>
        </w:rPr>
        <w:t>jobs</w:t>
      </w:r>
      <w:r w:rsidRPr="003A7E07">
        <w:rPr>
          <w:color w:val="231F20"/>
          <w:spacing w:val="-11"/>
          <w:sz w:val="22"/>
          <w:szCs w:val="22"/>
        </w:rPr>
        <w:t xml:space="preserve"> </w:t>
      </w:r>
      <w:r w:rsidRPr="003A7E07">
        <w:rPr>
          <w:color w:val="231F20"/>
          <w:spacing w:val="-1"/>
          <w:sz w:val="22"/>
          <w:szCs w:val="22"/>
        </w:rPr>
        <w:t>within</w:t>
      </w:r>
      <w:r w:rsidRPr="003A7E07">
        <w:rPr>
          <w:color w:val="231F20"/>
          <w:spacing w:val="-10"/>
          <w:sz w:val="22"/>
          <w:szCs w:val="22"/>
        </w:rPr>
        <w:t xml:space="preserve"> </w:t>
      </w:r>
      <w:r w:rsidRPr="003A7E07">
        <w:rPr>
          <w:color w:val="231F20"/>
          <w:spacing w:val="-1"/>
          <w:sz w:val="22"/>
          <w:szCs w:val="22"/>
        </w:rPr>
        <w:t>your</w:t>
      </w:r>
      <w:r w:rsidRPr="003A7E07">
        <w:rPr>
          <w:color w:val="231F20"/>
          <w:spacing w:val="-11"/>
          <w:sz w:val="22"/>
          <w:szCs w:val="22"/>
        </w:rPr>
        <w:t xml:space="preserve"> </w:t>
      </w:r>
      <w:r w:rsidRPr="003A7E07">
        <w:rPr>
          <w:color w:val="231F20"/>
          <w:spacing w:val="-1"/>
          <w:sz w:val="22"/>
          <w:szCs w:val="22"/>
        </w:rPr>
        <w:t>group.</w:t>
      </w:r>
      <w:r w:rsidRPr="003A7E07">
        <w:rPr>
          <w:color w:val="231F20"/>
          <w:spacing w:val="-11"/>
          <w:sz w:val="22"/>
          <w:szCs w:val="22"/>
        </w:rPr>
        <w:t xml:space="preserve"> </w:t>
      </w:r>
      <w:r w:rsidRPr="003A7E07">
        <w:rPr>
          <w:color w:val="231F20"/>
          <w:spacing w:val="-1"/>
          <w:sz w:val="22"/>
          <w:szCs w:val="22"/>
        </w:rPr>
        <w:t>Designate</w:t>
      </w:r>
      <w:r w:rsidRPr="003A7E07">
        <w:rPr>
          <w:color w:val="231F20"/>
          <w:spacing w:val="-10"/>
          <w:sz w:val="22"/>
          <w:szCs w:val="22"/>
        </w:rPr>
        <w:t xml:space="preserve"> </w:t>
      </w:r>
      <w:r w:rsidRPr="003A7E07">
        <w:rPr>
          <w:color w:val="231F20"/>
          <w:sz w:val="22"/>
          <w:szCs w:val="22"/>
        </w:rPr>
        <w:t>a</w:t>
      </w:r>
      <w:r w:rsidRPr="003A7E07">
        <w:rPr>
          <w:color w:val="231F20"/>
          <w:spacing w:val="-11"/>
          <w:sz w:val="22"/>
          <w:szCs w:val="22"/>
        </w:rPr>
        <w:t xml:space="preserve"> </w:t>
      </w:r>
      <w:r w:rsidRPr="003A7E07">
        <w:rPr>
          <w:color w:val="231F20"/>
          <w:spacing w:val="-1"/>
          <w:sz w:val="22"/>
          <w:szCs w:val="22"/>
        </w:rPr>
        <w:t>taskmaster</w:t>
      </w:r>
      <w:r w:rsidRPr="003A7E07">
        <w:rPr>
          <w:color w:val="231F20"/>
          <w:spacing w:val="-11"/>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keep</w:t>
      </w:r>
      <w:r w:rsidRPr="003A7E07">
        <w:rPr>
          <w:color w:val="231F20"/>
          <w:spacing w:val="-10"/>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group</w:t>
      </w:r>
      <w:r w:rsidRPr="003A7E07">
        <w:rPr>
          <w:color w:val="231F20"/>
          <w:spacing w:val="-12"/>
          <w:sz w:val="22"/>
          <w:szCs w:val="22"/>
        </w:rPr>
        <w:t xml:space="preserve"> </w:t>
      </w:r>
      <w:r w:rsidRPr="003A7E07">
        <w:rPr>
          <w:color w:val="231F20"/>
          <w:spacing w:val="-1"/>
          <w:sz w:val="22"/>
          <w:szCs w:val="22"/>
        </w:rPr>
        <w:t>on</w:t>
      </w:r>
      <w:r w:rsidRPr="003A7E07">
        <w:rPr>
          <w:color w:val="231F20"/>
          <w:spacing w:val="-11"/>
          <w:sz w:val="22"/>
          <w:szCs w:val="22"/>
        </w:rPr>
        <w:t xml:space="preserve"> </w:t>
      </w:r>
      <w:r w:rsidRPr="003A7E07">
        <w:rPr>
          <w:color w:val="231F20"/>
          <w:spacing w:val="-1"/>
          <w:sz w:val="22"/>
          <w:szCs w:val="22"/>
        </w:rPr>
        <w:t>task,</w:t>
      </w:r>
      <w:r w:rsidRPr="003A7E07">
        <w:rPr>
          <w:color w:val="231F20"/>
          <w:spacing w:val="-11"/>
          <w:sz w:val="22"/>
          <w:szCs w:val="22"/>
        </w:rPr>
        <w:t xml:space="preserve"> </w:t>
      </w:r>
      <w:r w:rsidRPr="003A7E07">
        <w:rPr>
          <w:color w:val="231F20"/>
          <w:spacing w:val="-1"/>
          <w:sz w:val="22"/>
          <w:szCs w:val="22"/>
        </w:rPr>
        <w:t>one</w:t>
      </w:r>
      <w:r w:rsidRPr="003A7E07">
        <w:rPr>
          <w:color w:val="231F20"/>
          <w:spacing w:val="26"/>
          <w:w w:val="99"/>
          <w:sz w:val="22"/>
          <w:szCs w:val="22"/>
        </w:rPr>
        <w:t xml:space="preserve"> </w:t>
      </w:r>
      <w:r w:rsidRPr="003A7E07">
        <w:rPr>
          <w:color w:val="231F20"/>
          <w:spacing w:val="-1"/>
          <w:sz w:val="22"/>
          <w:szCs w:val="22"/>
        </w:rPr>
        <w:t>or</w:t>
      </w:r>
      <w:r w:rsidRPr="003A7E07">
        <w:rPr>
          <w:color w:val="231F20"/>
          <w:spacing w:val="-12"/>
          <w:sz w:val="22"/>
          <w:szCs w:val="22"/>
        </w:rPr>
        <w:t xml:space="preserve"> </w:t>
      </w:r>
      <w:r w:rsidRPr="003A7E07">
        <w:rPr>
          <w:color w:val="231F20"/>
          <w:spacing w:val="-1"/>
          <w:sz w:val="22"/>
          <w:szCs w:val="22"/>
        </w:rPr>
        <w:t>two</w:t>
      </w:r>
      <w:r w:rsidRPr="003A7E07">
        <w:rPr>
          <w:color w:val="231F20"/>
          <w:spacing w:val="-12"/>
          <w:sz w:val="22"/>
          <w:szCs w:val="22"/>
        </w:rPr>
        <w:t xml:space="preserve"> </w:t>
      </w:r>
      <w:r w:rsidRPr="003A7E07">
        <w:rPr>
          <w:color w:val="231F20"/>
          <w:spacing w:val="-1"/>
          <w:sz w:val="22"/>
          <w:szCs w:val="22"/>
        </w:rPr>
        <w:t>researchers</w:t>
      </w:r>
      <w:r w:rsidRPr="003A7E07">
        <w:rPr>
          <w:color w:val="231F20"/>
          <w:spacing w:val="-10"/>
          <w:sz w:val="22"/>
          <w:szCs w:val="22"/>
        </w:rPr>
        <w:t xml:space="preserve"> </w:t>
      </w:r>
      <w:r w:rsidRPr="003A7E07">
        <w:rPr>
          <w:color w:val="231F20"/>
          <w:spacing w:val="-1"/>
          <w:sz w:val="22"/>
          <w:szCs w:val="22"/>
        </w:rPr>
        <w:t>to</w:t>
      </w:r>
      <w:r w:rsidRPr="003A7E07">
        <w:rPr>
          <w:color w:val="231F20"/>
          <w:spacing w:val="-12"/>
          <w:sz w:val="22"/>
          <w:szCs w:val="22"/>
        </w:rPr>
        <w:t xml:space="preserve"> </w:t>
      </w:r>
      <w:r w:rsidRPr="003A7E07">
        <w:rPr>
          <w:color w:val="231F20"/>
          <w:spacing w:val="-1"/>
          <w:sz w:val="22"/>
          <w:szCs w:val="22"/>
        </w:rPr>
        <w:t>look</w:t>
      </w:r>
      <w:r w:rsidRPr="003A7E07">
        <w:rPr>
          <w:color w:val="231F20"/>
          <w:spacing w:val="-11"/>
          <w:sz w:val="22"/>
          <w:szCs w:val="22"/>
        </w:rPr>
        <w:t xml:space="preserve"> </w:t>
      </w:r>
      <w:r w:rsidRPr="003A7E07">
        <w:rPr>
          <w:color w:val="231F20"/>
          <w:spacing w:val="-1"/>
          <w:sz w:val="22"/>
          <w:szCs w:val="22"/>
        </w:rPr>
        <w:t>up</w:t>
      </w:r>
      <w:r w:rsidRPr="003A7E07">
        <w:rPr>
          <w:color w:val="231F20"/>
          <w:spacing w:val="-12"/>
          <w:sz w:val="22"/>
          <w:szCs w:val="22"/>
        </w:rPr>
        <w:t xml:space="preserve"> </w:t>
      </w:r>
      <w:r w:rsidRPr="003A7E07">
        <w:rPr>
          <w:color w:val="231F20"/>
          <w:spacing w:val="-1"/>
          <w:sz w:val="22"/>
          <w:szCs w:val="22"/>
        </w:rPr>
        <w:t>material</w:t>
      </w:r>
      <w:r w:rsidRPr="003A7E07">
        <w:rPr>
          <w:color w:val="231F20"/>
          <w:spacing w:val="-11"/>
          <w:sz w:val="22"/>
          <w:szCs w:val="22"/>
        </w:rPr>
        <w:t xml:space="preserve"> </w:t>
      </w:r>
      <w:r w:rsidRPr="003A7E07">
        <w:rPr>
          <w:color w:val="231F20"/>
          <w:spacing w:val="-1"/>
          <w:sz w:val="22"/>
          <w:szCs w:val="22"/>
        </w:rPr>
        <w:t>in</w:t>
      </w:r>
      <w:r w:rsidRPr="003A7E07">
        <w:rPr>
          <w:color w:val="231F20"/>
          <w:spacing w:val="-12"/>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text</w:t>
      </w:r>
      <w:r w:rsidRPr="003A7E07">
        <w:rPr>
          <w:color w:val="231F20"/>
          <w:spacing w:val="-12"/>
          <w:sz w:val="22"/>
          <w:szCs w:val="22"/>
        </w:rPr>
        <w:t xml:space="preserve"> </w:t>
      </w:r>
      <w:r w:rsidRPr="003A7E07">
        <w:rPr>
          <w:color w:val="231F20"/>
          <w:spacing w:val="-1"/>
          <w:sz w:val="22"/>
          <w:szCs w:val="22"/>
        </w:rPr>
        <w:t>or</w:t>
      </w:r>
      <w:r w:rsidRPr="003A7E07">
        <w:rPr>
          <w:color w:val="231F20"/>
          <w:spacing w:val="-11"/>
          <w:sz w:val="22"/>
          <w:szCs w:val="22"/>
        </w:rPr>
        <w:t xml:space="preserve"> </w:t>
      </w:r>
      <w:r w:rsidRPr="003A7E07">
        <w:rPr>
          <w:color w:val="231F20"/>
          <w:spacing w:val="-1"/>
          <w:sz w:val="22"/>
          <w:szCs w:val="22"/>
        </w:rPr>
        <w:t>in</w:t>
      </w:r>
      <w:r w:rsidRPr="003A7E07">
        <w:rPr>
          <w:color w:val="231F20"/>
          <w:spacing w:val="-12"/>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notes,</w:t>
      </w:r>
      <w:r w:rsidRPr="003A7E07">
        <w:rPr>
          <w:color w:val="231F20"/>
          <w:spacing w:val="-11"/>
          <w:sz w:val="22"/>
          <w:szCs w:val="22"/>
        </w:rPr>
        <w:t xml:space="preserve"> </w:t>
      </w:r>
      <w:r w:rsidRPr="003A7E07">
        <w:rPr>
          <w:color w:val="231F20"/>
          <w:spacing w:val="-1"/>
          <w:sz w:val="22"/>
          <w:szCs w:val="22"/>
        </w:rPr>
        <w:t>one</w:t>
      </w:r>
      <w:r w:rsidRPr="003A7E07">
        <w:rPr>
          <w:color w:val="231F20"/>
          <w:spacing w:val="-10"/>
          <w:sz w:val="22"/>
          <w:szCs w:val="22"/>
        </w:rPr>
        <w:t xml:space="preserve"> </w:t>
      </w:r>
      <w:r w:rsidRPr="003A7E07">
        <w:rPr>
          <w:color w:val="231F20"/>
          <w:spacing w:val="-1"/>
          <w:sz w:val="22"/>
          <w:szCs w:val="22"/>
        </w:rPr>
        <w:t>or</w:t>
      </w:r>
      <w:r w:rsidRPr="003A7E07">
        <w:rPr>
          <w:color w:val="231F20"/>
          <w:spacing w:val="-12"/>
          <w:sz w:val="22"/>
          <w:szCs w:val="22"/>
        </w:rPr>
        <w:t xml:space="preserve"> </w:t>
      </w:r>
      <w:r w:rsidRPr="003A7E07">
        <w:rPr>
          <w:color w:val="231F20"/>
          <w:spacing w:val="-1"/>
          <w:sz w:val="22"/>
          <w:szCs w:val="22"/>
        </w:rPr>
        <w:t>two</w:t>
      </w:r>
      <w:r w:rsidRPr="003A7E07">
        <w:rPr>
          <w:color w:val="231F20"/>
          <w:spacing w:val="-11"/>
          <w:sz w:val="22"/>
          <w:szCs w:val="22"/>
        </w:rPr>
        <w:t xml:space="preserve"> </w:t>
      </w:r>
      <w:r w:rsidRPr="003A7E07">
        <w:rPr>
          <w:color w:val="231F20"/>
          <w:spacing w:val="-1"/>
          <w:sz w:val="22"/>
          <w:szCs w:val="22"/>
        </w:rPr>
        <w:t>note</w:t>
      </w:r>
      <w:r w:rsidR="007B0067" w:rsidRPr="003A7E07">
        <w:rPr>
          <w:color w:val="231F20"/>
          <w:spacing w:val="-1"/>
          <w:sz w:val="22"/>
          <w:szCs w:val="22"/>
        </w:rPr>
        <w:t>-</w:t>
      </w:r>
      <w:r w:rsidRPr="003A7E07">
        <w:rPr>
          <w:color w:val="231F20"/>
          <w:spacing w:val="-1"/>
          <w:sz w:val="22"/>
          <w:szCs w:val="22"/>
        </w:rPr>
        <w:t>takers</w:t>
      </w:r>
      <w:r w:rsidRPr="003A7E07">
        <w:rPr>
          <w:color w:val="231F20"/>
          <w:spacing w:val="34"/>
          <w:w w:val="99"/>
          <w:sz w:val="22"/>
          <w:szCs w:val="22"/>
        </w:rPr>
        <w:t xml:space="preserve"> </w:t>
      </w:r>
      <w:r w:rsidRPr="003A7E07">
        <w:rPr>
          <w:color w:val="231F20"/>
          <w:spacing w:val="-1"/>
          <w:sz w:val="22"/>
          <w:szCs w:val="22"/>
        </w:rPr>
        <w:t>to</w:t>
      </w:r>
      <w:r w:rsidRPr="003A7E07">
        <w:rPr>
          <w:color w:val="231F20"/>
          <w:spacing w:val="-14"/>
          <w:sz w:val="22"/>
          <w:szCs w:val="22"/>
        </w:rPr>
        <w:t xml:space="preserve"> </w:t>
      </w:r>
      <w:r w:rsidRPr="003A7E07">
        <w:rPr>
          <w:color w:val="231F20"/>
          <w:spacing w:val="-1"/>
          <w:sz w:val="22"/>
          <w:szCs w:val="22"/>
        </w:rPr>
        <w:t>record</w:t>
      </w:r>
      <w:r w:rsidRPr="003A7E07">
        <w:rPr>
          <w:color w:val="231F20"/>
          <w:spacing w:val="-13"/>
          <w:sz w:val="22"/>
          <w:szCs w:val="22"/>
        </w:rPr>
        <w:t xml:space="preserve"> </w:t>
      </w:r>
      <w:r w:rsidRPr="003A7E07">
        <w:rPr>
          <w:color w:val="231F20"/>
          <w:spacing w:val="-1"/>
          <w:sz w:val="22"/>
          <w:szCs w:val="22"/>
        </w:rPr>
        <w:t>contributions</w:t>
      </w:r>
      <w:r w:rsidRPr="003A7E07">
        <w:rPr>
          <w:color w:val="231F20"/>
          <w:spacing w:val="-15"/>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discussion,</w:t>
      </w:r>
      <w:r w:rsidRPr="003A7E07">
        <w:rPr>
          <w:color w:val="231F20"/>
          <w:spacing w:val="-13"/>
          <w:sz w:val="22"/>
          <w:szCs w:val="22"/>
        </w:rPr>
        <w:t xml:space="preserve"> </w:t>
      </w:r>
      <w:r w:rsidRPr="003A7E07">
        <w:rPr>
          <w:color w:val="231F20"/>
          <w:spacing w:val="-1"/>
          <w:sz w:val="22"/>
          <w:szCs w:val="22"/>
        </w:rPr>
        <w:t>and</w:t>
      </w:r>
      <w:r w:rsidRPr="003A7E07">
        <w:rPr>
          <w:color w:val="231F20"/>
          <w:spacing w:val="-14"/>
          <w:sz w:val="22"/>
          <w:szCs w:val="22"/>
        </w:rPr>
        <w:t xml:space="preserve"> </w:t>
      </w:r>
      <w:r w:rsidRPr="003A7E07">
        <w:rPr>
          <w:color w:val="231F20"/>
          <w:spacing w:val="-1"/>
          <w:sz w:val="22"/>
          <w:szCs w:val="22"/>
        </w:rPr>
        <w:t>one</w:t>
      </w:r>
      <w:r w:rsidRPr="003A7E07">
        <w:rPr>
          <w:color w:val="231F20"/>
          <w:spacing w:val="-13"/>
          <w:sz w:val="22"/>
          <w:szCs w:val="22"/>
        </w:rPr>
        <w:t xml:space="preserve"> </w:t>
      </w:r>
      <w:r w:rsidRPr="003A7E07">
        <w:rPr>
          <w:color w:val="231F20"/>
          <w:spacing w:val="-1"/>
          <w:sz w:val="22"/>
          <w:szCs w:val="22"/>
        </w:rPr>
        <w:t>person</w:t>
      </w:r>
      <w:r w:rsidRPr="003A7E07">
        <w:rPr>
          <w:color w:val="231F20"/>
          <w:spacing w:val="-14"/>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1"/>
          <w:sz w:val="22"/>
          <w:szCs w:val="22"/>
        </w:rPr>
        <w:t>report</w:t>
      </w:r>
      <w:r w:rsidRPr="003A7E07">
        <w:rPr>
          <w:color w:val="231F20"/>
          <w:spacing w:val="-14"/>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group’s</w:t>
      </w:r>
      <w:r w:rsidRPr="003A7E07">
        <w:rPr>
          <w:color w:val="231F20"/>
          <w:spacing w:val="-14"/>
          <w:sz w:val="22"/>
          <w:szCs w:val="22"/>
        </w:rPr>
        <w:t xml:space="preserve"> </w:t>
      </w:r>
      <w:r w:rsidRPr="003A7E07">
        <w:rPr>
          <w:color w:val="231F20"/>
          <w:spacing w:val="-2"/>
          <w:sz w:val="22"/>
          <w:szCs w:val="22"/>
        </w:rPr>
        <w:t>fi</w:t>
      </w:r>
      <w:r w:rsidRPr="003A7E07">
        <w:rPr>
          <w:color w:val="231F20"/>
          <w:spacing w:val="-1"/>
          <w:sz w:val="22"/>
          <w:szCs w:val="22"/>
        </w:rPr>
        <w:t>ndings</w:t>
      </w:r>
      <w:r w:rsidRPr="003A7E07">
        <w:rPr>
          <w:color w:val="231F20"/>
          <w:spacing w:val="28"/>
          <w:w w:val="99"/>
          <w:sz w:val="22"/>
          <w:szCs w:val="22"/>
        </w:rPr>
        <w:t xml:space="preserve"> </w:t>
      </w:r>
      <w:r w:rsidRPr="003A7E07">
        <w:rPr>
          <w:color w:val="231F20"/>
          <w:sz w:val="22"/>
          <w:szCs w:val="22"/>
        </w:rPr>
        <w:t>to</w:t>
      </w:r>
      <w:r w:rsidRPr="003A7E07">
        <w:rPr>
          <w:color w:val="231F20"/>
          <w:spacing w:val="-7"/>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class.</w:t>
      </w:r>
      <w:r w:rsidRPr="003A7E07">
        <w:rPr>
          <w:color w:val="231F20"/>
          <w:spacing w:val="-6"/>
          <w:sz w:val="22"/>
          <w:szCs w:val="22"/>
        </w:rPr>
        <w:t xml:space="preserve"> </w:t>
      </w:r>
      <w:r w:rsidRPr="003A7E07">
        <w:rPr>
          <w:color w:val="231F20"/>
          <w:sz w:val="22"/>
          <w:szCs w:val="22"/>
        </w:rPr>
        <w:t>List</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assignments</w:t>
      </w:r>
      <w:r w:rsidRPr="003A7E07">
        <w:rPr>
          <w:color w:val="231F20"/>
          <w:spacing w:val="-6"/>
          <w:sz w:val="22"/>
          <w:szCs w:val="22"/>
        </w:rPr>
        <w:t xml:space="preserve"> </w:t>
      </w:r>
      <w:r w:rsidRPr="003A7E07">
        <w:rPr>
          <w:color w:val="231F20"/>
          <w:sz w:val="22"/>
          <w:szCs w:val="22"/>
        </w:rPr>
        <w:t>here:</w:t>
      </w:r>
    </w:p>
    <w:p w14:paraId="1974A826" w14:textId="77777777" w:rsidR="00B91650" w:rsidRPr="000D25EA" w:rsidRDefault="00B91650" w:rsidP="006A2226">
      <w:pPr>
        <w:kinsoku w:val="0"/>
        <w:overflowPunct w:val="0"/>
        <w:spacing w:line="220" w:lineRule="exact"/>
        <w:rPr>
          <w:sz w:val="22"/>
          <w:szCs w:val="22"/>
        </w:rPr>
      </w:pPr>
    </w:p>
    <w:p w14:paraId="2B6374DA" w14:textId="4FE367C5" w:rsidR="00326C00" w:rsidRPr="003A7E07" w:rsidRDefault="00B91650" w:rsidP="003B3DEF">
      <w:pPr>
        <w:pStyle w:val="BodyText"/>
        <w:tabs>
          <w:tab w:val="left" w:pos="1990"/>
          <w:tab w:val="left" w:pos="5730"/>
        </w:tabs>
        <w:kinsoku w:val="0"/>
        <w:overflowPunct w:val="0"/>
        <w:spacing w:before="0" w:line="418" w:lineRule="auto"/>
        <w:ind w:left="1066" w:right="2189" w:firstLine="0"/>
        <w:rPr>
          <w:color w:val="231F20"/>
          <w:sz w:val="22"/>
          <w:szCs w:val="22"/>
        </w:rPr>
      </w:pPr>
      <w:r w:rsidRPr="003A7E07">
        <w:rPr>
          <w:color w:val="231F20"/>
          <w:sz w:val="22"/>
          <w:szCs w:val="22"/>
        </w:rPr>
        <w:t>Taskmaster:</w:t>
      </w:r>
      <w:r w:rsidR="00624E84" w:rsidRPr="00B15B9E">
        <w:rPr>
          <w:color w:val="231F20"/>
          <w:sz w:val="22"/>
          <w:szCs w:val="22"/>
        </w:rPr>
        <w:t xml:space="preserve"> </w:t>
      </w:r>
      <w:r w:rsidR="00225972">
        <w:rPr>
          <w:color w:val="231F20"/>
          <w:sz w:val="22"/>
          <w:szCs w:val="22"/>
        </w:rPr>
        <w:t>___________________________</w:t>
      </w:r>
      <w:r w:rsidRPr="00B15B9E">
        <w:rPr>
          <w:color w:val="231F20"/>
          <w:sz w:val="22"/>
          <w:szCs w:val="22"/>
        </w:rPr>
        <w:tab/>
      </w:r>
      <w:r w:rsidRPr="003A7E07">
        <w:rPr>
          <w:color w:val="231F20"/>
          <w:sz w:val="22"/>
          <w:szCs w:val="22"/>
        </w:rPr>
        <w:t xml:space="preserve"> Researcher(s):</w:t>
      </w:r>
      <w:r w:rsidR="00225972">
        <w:rPr>
          <w:color w:val="231F20"/>
          <w:sz w:val="22"/>
          <w:szCs w:val="22"/>
        </w:rPr>
        <w:t xml:space="preserve"> ___________________________</w:t>
      </w:r>
    </w:p>
    <w:p w14:paraId="218687C5" w14:textId="39D2C236" w:rsidR="00326C00" w:rsidRPr="003A7E07" w:rsidRDefault="00B91650" w:rsidP="003B3DEF">
      <w:pPr>
        <w:pStyle w:val="BodyText"/>
        <w:tabs>
          <w:tab w:val="left" w:pos="1990"/>
          <w:tab w:val="left" w:pos="5730"/>
        </w:tabs>
        <w:kinsoku w:val="0"/>
        <w:overflowPunct w:val="0"/>
        <w:spacing w:before="0" w:line="418" w:lineRule="auto"/>
        <w:ind w:left="1066" w:right="2189" w:firstLine="0"/>
        <w:rPr>
          <w:color w:val="231F20"/>
          <w:sz w:val="22"/>
          <w:szCs w:val="22"/>
        </w:rPr>
      </w:pPr>
      <w:r w:rsidRPr="003A7E07">
        <w:rPr>
          <w:color w:val="231F20"/>
          <w:sz w:val="22"/>
          <w:szCs w:val="22"/>
        </w:rPr>
        <w:t>Recorder(s):</w:t>
      </w:r>
      <w:r w:rsidR="00225972">
        <w:rPr>
          <w:color w:val="231F20"/>
          <w:sz w:val="22"/>
          <w:szCs w:val="22"/>
        </w:rPr>
        <w:t xml:space="preserve"> ___________________________</w:t>
      </w:r>
    </w:p>
    <w:p w14:paraId="4113495D" w14:textId="4B0BFAFC" w:rsidR="00326C00" w:rsidRPr="003A7E07" w:rsidRDefault="00B91650" w:rsidP="003B3DEF">
      <w:pPr>
        <w:pStyle w:val="BodyText"/>
        <w:tabs>
          <w:tab w:val="left" w:pos="1990"/>
          <w:tab w:val="left" w:pos="5730"/>
        </w:tabs>
        <w:kinsoku w:val="0"/>
        <w:overflowPunct w:val="0"/>
        <w:spacing w:before="0" w:line="418" w:lineRule="auto"/>
        <w:ind w:left="1066" w:right="2189" w:firstLine="0"/>
        <w:rPr>
          <w:color w:val="231F20"/>
          <w:sz w:val="22"/>
          <w:szCs w:val="22"/>
          <w:u w:val="single" w:color="221E1F"/>
        </w:rPr>
      </w:pPr>
      <w:r w:rsidRPr="003A7E07">
        <w:rPr>
          <w:color w:val="231F20"/>
          <w:sz w:val="22"/>
          <w:szCs w:val="22"/>
        </w:rPr>
        <w:t>Reporter:</w:t>
      </w:r>
      <w:r w:rsidR="00225972">
        <w:rPr>
          <w:color w:val="231F20"/>
          <w:sz w:val="22"/>
          <w:szCs w:val="22"/>
        </w:rPr>
        <w:t xml:space="preserve"> ___________________________</w:t>
      </w:r>
    </w:p>
    <w:p w14:paraId="37ED76C0" w14:textId="2BDEB4B7" w:rsidR="00B91650" w:rsidRDefault="00326C00" w:rsidP="003A7E07">
      <w:pPr>
        <w:pStyle w:val="BodyText"/>
        <w:tabs>
          <w:tab w:val="left" w:pos="1990"/>
          <w:tab w:val="left" w:pos="5730"/>
        </w:tabs>
        <w:kinsoku w:val="0"/>
        <w:overflowPunct w:val="0"/>
        <w:spacing w:before="0" w:line="417" w:lineRule="auto"/>
        <w:ind w:left="400" w:right="2189" w:firstLine="0"/>
        <w:rPr>
          <w:color w:val="000000"/>
        </w:rPr>
      </w:pPr>
      <w:r>
        <w:rPr>
          <w:color w:val="231F20"/>
          <w:u w:val="single" w:color="221E1F"/>
        </w:rPr>
        <w:br w:type="page"/>
      </w:r>
      <w:r w:rsidR="00B91650" w:rsidRPr="003A7E07">
        <w:rPr>
          <w:rFonts w:ascii="Tahoma" w:hAnsi="Tahoma" w:cs="Trebuchet MS"/>
          <w:b/>
          <w:bCs/>
          <w:color w:val="231F20"/>
        </w:rPr>
        <w:lastRenderedPageBreak/>
        <w:t>IN-CLASS</w:t>
      </w:r>
      <w:r w:rsidR="00B91650" w:rsidRPr="003A7E07">
        <w:rPr>
          <w:rFonts w:ascii="Tahoma" w:hAnsi="Tahoma" w:cs="Trebuchet MS"/>
          <w:b/>
          <w:bCs/>
          <w:color w:val="231F20"/>
          <w:spacing w:val="-22"/>
        </w:rPr>
        <w:t xml:space="preserve"> </w:t>
      </w:r>
      <w:r w:rsidR="00B91650" w:rsidRPr="003A7E07">
        <w:rPr>
          <w:rFonts w:ascii="Tahoma" w:hAnsi="Tahoma" w:cs="Trebuchet MS"/>
          <w:b/>
          <w:bCs/>
          <w:color w:val="231F20"/>
        </w:rPr>
        <w:t>ACTIVITY</w:t>
      </w:r>
      <w:r w:rsidR="00B91650" w:rsidRPr="003A7E07">
        <w:rPr>
          <w:rFonts w:ascii="Tahoma" w:hAnsi="Tahoma" w:cs="Trebuchet MS"/>
          <w:b/>
          <w:bCs/>
          <w:color w:val="231F20"/>
          <w:spacing w:val="-22"/>
        </w:rPr>
        <w:t xml:space="preserve"> </w:t>
      </w:r>
      <w:r w:rsidRPr="003A7E07">
        <w:rPr>
          <w:rFonts w:ascii="Tahoma" w:hAnsi="Tahoma" w:cs="Trebuchet MS"/>
          <w:b/>
          <w:bCs/>
          <w:color w:val="231F20"/>
        </w:rPr>
        <w:t>5</w:t>
      </w:r>
      <w:r w:rsidR="00B91650" w:rsidRPr="003A7E07">
        <w:rPr>
          <w:rFonts w:ascii="Tahoma" w:hAnsi="Tahoma" w:cs="Trebuchet MS"/>
          <w:b/>
          <w:bCs/>
          <w:color w:val="231F20"/>
        </w:rPr>
        <w:t>:</w:t>
      </w:r>
      <w:r w:rsidR="00B91650" w:rsidRPr="003A7E07">
        <w:rPr>
          <w:rFonts w:ascii="Tahoma" w:hAnsi="Tahoma" w:cs="Trebuchet MS"/>
          <w:b/>
          <w:bCs/>
          <w:color w:val="231F20"/>
          <w:spacing w:val="-22"/>
        </w:rPr>
        <w:t xml:space="preserve"> </w:t>
      </w:r>
      <w:r w:rsidR="00B91650" w:rsidRPr="003A7E07">
        <w:rPr>
          <w:rFonts w:ascii="Tahoma" w:hAnsi="Tahoma" w:cs="Trebuchet MS"/>
          <w:b/>
          <w:bCs/>
          <w:color w:val="231F20"/>
        </w:rPr>
        <w:t>HANDOUT</w:t>
      </w:r>
      <w:r w:rsidR="00B91650">
        <w:rPr>
          <w:rFonts w:ascii="Trebuchet MS" w:hAnsi="Trebuchet MS" w:cs="Trebuchet MS"/>
          <w:b/>
          <w:bCs/>
          <w:color w:val="231F20"/>
          <w:spacing w:val="-22"/>
        </w:rPr>
        <w:t xml:space="preserve"> </w:t>
      </w:r>
      <w:r w:rsidR="00B91650">
        <w:rPr>
          <w:i/>
          <w:iCs/>
          <w:color w:val="231F20"/>
        </w:rPr>
        <w:t>(continued)</w:t>
      </w:r>
    </w:p>
    <w:p w14:paraId="2BF16637" w14:textId="77777777" w:rsidR="00B91650" w:rsidRPr="003A7E07" w:rsidRDefault="00B91650" w:rsidP="003B3DEF">
      <w:pPr>
        <w:pStyle w:val="BodyText"/>
        <w:numPr>
          <w:ilvl w:val="0"/>
          <w:numId w:val="2"/>
        </w:numPr>
        <w:tabs>
          <w:tab w:val="left" w:pos="1695"/>
        </w:tabs>
        <w:kinsoku w:val="0"/>
        <w:overflowPunct w:val="0"/>
        <w:spacing w:before="141" w:line="265" w:lineRule="auto"/>
        <w:ind w:left="1340" w:right="119" w:hanging="274"/>
        <w:rPr>
          <w:color w:val="000000"/>
          <w:sz w:val="22"/>
          <w:szCs w:val="22"/>
        </w:rPr>
      </w:pPr>
      <w:r w:rsidRPr="003A7E07">
        <w:rPr>
          <w:color w:val="231F20"/>
          <w:sz w:val="22"/>
          <w:szCs w:val="22"/>
        </w:rPr>
        <w:t>Review</w:t>
      </w:r>
      <w:r w:rsidRPr="003A7E07">
        <w:rPr>
          <w:color w:val="231F20"/>
          <w:spacing w:val="8"/>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experiment.</w:t>
      </w:r>
      <w:r w:rsidRPr="003A7E07">
        <w:rPr>
          <w:color w:val="231F20"/>
          <w:spacing w:val="8"/>
          <w:sz w:val="22"/>
          <w:szCs w:val="22"/>
        </w:rPr>
        <w:t xml:space="preserve"> </w:t>
      </w:r>
      <w:r w:rsidRPr="003A7E07">
        <w:rPr>
          <w:color w:val="231F20"/>
          <w:spacing w:val="-1"/>
          <w:sz w:val="22"/>
          <w:szCs w:val="22"/>
        </w:rPr>
        <w:t>Discuss</w:t>
      </w:r>
      <w:r w:rsidRPr="003A7E07">
        <w:rPr>
          <w:color w:val="231F20"/>
          <w:spacing w:val="8"/>
          <w:sz w:val="22"/>
          <w:szCs w:val="22"/>
        </w:rPr>
        <w:t xml:space="preserve"> </w:t>
      </w:r>
      <w:r w:rsidRPr="003A7E07">
        <w:rPr>
          <w:color w:val="231F20"/>
          <w:spacing w:val="-1"/>
          <w:sz w:val="22"/>
          <w:szCs w:val="22"/>
        </w:rPr>
        <w:t>with</w:t>
      </w:r>
      <w:r w:rsidRPr="003A7E07">
        <w:rPr>
          <w:color w:val="231F20"/>
          <w:spacing w:val="9"/>
          <w:sz w:val="22"/>
          <w:szCs w:val="22"/>
        </w:rPr>
        <w:t xml:space="preserve"> </w:t>
      </w:r>
      <w:r w:rsidRPr="003A7E07">
        <w:rPr>
          <w:color w:val="231F20"/>
          <w:sz w:val="22"/>
          <w:szCs w:val="22"/>
        </w:rPr>
        <w:t>your</w:t>
      </w:r>
      <w:r w:rsidRPr="003A7E07">
        <w:rPr>
          <w:color w:val="231F20"/>
          <w:spacing w:val="8"/>
          <w:sz w:val="22"/>
          <w:szCs w:val="22"/>
        </w:rPr>
        <w:t xml:space="preserve"> </w:t>
      </w:r>
      <w:r w:rsidRPr="003A7E07">
        <w:rPr>
          <w:color w:val="231F20"/>
          <w:sz w:val="22"/>
          <w:szCs w:val="22"/>
        </w:rPr>
        <w:t>group</w:t>
      </w:r>
      <w:r w:rsidRPr="003A7E07">
        <w:rPr>
          <w:color w:val="231F20"/>
          <w:spacing w:val="8"/>
          <w:sz w:val="22"/>
          <w:szCs w:val="22"/>
        </w:rPr>
        <w:t xml:space="preserve"> </w:t>
      </w:r>
      <w:r w:rsidRPr="003A7E07">
        <w:rPr>
          <w:color w:val="231F20"/>
          <w:sz w:val="22"/>
          <w:szCs w:val="22"/>
        </w:rPr>
        <w:t>any</w:t>
      </w:r>
      <w:r w:rsidRPr="003A7E07">
        <w:rPr>
          <w:color w:val="231F20"/>
          <w:spacing w:val="8"/>
          <w:sz w:val="22"/>
          <w:szCs w:val="22"/>
        </w:rPr>
        <w:t xml:space="preserve"> </w:t>
      </w:r>
      <w:r w:rsidRPr="003A7E07">
        <w:rPr>
          <w:color w:val="231F20"/>
          <w:sz w:val="22"/>
          <w:szCs w:val="22"/>
        </w:rPr>
        <w:t>material</w:t>
      </w:r>
      <w:r w:rsidRPr="003A7E07">
        <w:rPr>
          <w:color w:val="231F20"/>
          <w:spacing w:val="8"/>
          <w:sz w:val="22"/>
          <w:szCs w:val="22"/>
        </w:rPr>
        <w:t xml:space="preserve"> </w:t>
      </w:r>
      <w:r w:rsidRPr="003A7E07">
        <w:rPr>
          <w:color w:val="231F20"/>
          <w:sz w:val="22"/>
          <w:szCs w:val="22"/>
        </w:rPr>
        <w:t>that</w:t>
      </w:r>
      <w:r w:rsidRPr="003A7E07">
        <w:rPr>
          <w:color w:val="231F20"/>
          <w:spacing w:val="8"/>
          <w:sz w:val="22"/>
          <w:szCs w:val="22"/>
        </w:rPr>
        <w:t xml:space="preserve"> </w:t>
      </w:r>
      <w:r w:rsidRPr="003A7E07">
        <w:rPr>
          <w:color w:val="231F20"/>
          <w:sz w:val="22"/>
          <w:szCs w:val="22"/>
        </w:rPr>
        <w:t>is</w:t>
      </w:r>
      <w:r w:rsidRPr="003A7E07">
        <w:rPr>
          <w:color w:val="231F20"/>
          <w:spacing w:val="8"/>
          <w:sz w:val="22"/>
          <w:szCs w:val="22"/>
        </w:rPr>
        <w:t xml:space="preserve"> </w:t>
      </w:r>
      <w:r w:rsidRPr="003A7E07">
        <w:rPr>
          <w:color w:val="231F20"/>
          <w:sz w:val="22"/>
          <w:szCs w:val="22"/>
        </w:rPr>
        <w:t>unfamiliar</w:t>
      </w:r>
      <w:r w:rsidRPr="003A7E07">
        <w:rPr>
          <w:color w:val="231F20"/>
          <w:spacing w:val="8"/>
          <w:sz w:val="22"/>
          <w:szCs w:val="22"/>
        </w:rPr>
        <w:t xml:space="preserve"> </w:t>
      </w:r>
      <w:r w:rsidRPr="003A7E07">
        <w:rPr>
          <w:color w:val="231F20"/>
          <w:sz w:val="22"/>
          <w:szCs w:val="22"/>
        </w:rPr>
        <w:t>or</w:t>
      </w:r>
      <w:r w:rsidRPr="003A7E07">
        <w:rPr>
          <w:color w:val="231F20"/>
          <w:spacing w:val="23"/>
          <w:sz w:val="22"/>
          <w:szCs w:val="22"/>
        </w:rPr>
        <w:t xml:space="preserve"> </w:t>
      </w:r>
      <w:r w:rsidRPr="003A7E07">
        <w:rPr>
          <w:color w:val="231F20"/>
          <w:sz w:val="22"/>
          <w:szCs w:val="22"/>
        </w:rPr>
        <w:t>unclear</w:t>
      </w:r>
      <w:r w:rsidRPr="003A7E07">
        <w:rPr>
          <w:color w:val="231F20"/>
          <w:spacing w:val="-4"/>
          <w:sz w:val="22"/>
          <w:szCs w:val="22"/>
        </w:rPr>
        <w:t xml:space="preserve"> </w:t>
      </w:r>
      <w:r w:rsidRPr="003A7E07">
        <w:rPr>
          <w:color w:val="231F20"/>
          <w:sz w:val="22"/>
          <w:szCs w:val="22"/>
        </w:rPr>
        <w:t>to</w:t>
      </w:r>
      <w:r w:rsidRPr="003A7E07">
        <w:rPr>
          <w:color w:val="231F20"/>
          <w:spacing w:val="-4"/>
          <w:sz w:val="22"/>
          <w:szCs w:val="22"/>
        </w:rPr>
        <w:t xml:space="preserve"> </w:t>
      </w:r>
      <w:r w:rsidRPr="003A7E07">
        <w:rPr>
          <w:color w:val="231F20"/>
          <w:sz w:val="22"/>
          <w:szCs w:val="22"/>
        </w:rPr>
        <w:t>you.</w:t>
      </w:r>
      <w:r w:rsidRPr="003A7E07">
        <w:rPr>
          <w:color w:val="231F20"/>
          <w:spacing w:val="-3"/>
          <w:sz w:val="22"/>
          <w:szCs w:val="22"/>
        </w:rPr>
        <w:t xml:space="preserve"> </w:t>
      </w:r>
      <w:r w:rsidRPr="003A7E07">
        <w:rPr>
          <w:color w:val="231F20"/>
          <w:spacing w:val="-1"/>
          <w:sz w:val="22"/>
          <w:szCs w:val="22"/>
        </w:rPr>
        <w:t>Ask</w:t>
      </w:r>
      <w:r w:rsidRPr="003A7E07">
        <w:rPr>
          <w:color w:val="231F20"/>
          <w:spacing w:val="-3"/>
          <w:sz w:val="22"/>
          <w:szCs w:val="22"/>
        </w:rPr>
        <w:t xml:space="preserve"> </w:t>
      </w:r>
      <w:r w:rsidRPr="003A7E07">
        <w:rPr>
          <w:color w:val="231F20"/>
          <w:sz w:val="22"/>
          <w:szCs w:val="22"/>
        </w:rPr>
        <w:t>for</w:t>
      </w:r>
      <w:r w:rsidRPr="003A7E07">
        <w:rPr>
          <w:color w:val="231F20"/>
          <w:spacing w:val="-3"/>
          <w:sz w:val="22"/>
          <w:szCs w:val="22"/>
        </w:rPr>
        <w:t xml:space="preserve"> </w:t>
      </w:r>
      <w:r w:rsidRPr="003A7E07">
        <w:rPr>
          <w:color w:val="231F20"/>
          <w:sz w:val="22"/>
          <w:szCs w:val="22"/>
        </w:rPr>
        <w:t>help</w:t>
      </w:r>
      <w:r w:rsidRPr="003A7E07">
        <w:rPr>
          <w:color w:val="231F20"/>
          <w:spacing w:val="-3"/>
          <w:sz w:val="22"/>
          <w:szCs w:val="22"/>
        </w:rPr>
        <w:t xml:space="preserve"> </w:t>
      </w:r>
      <w:r w:rsidRPr="003A7E07">
        <w:rPr>
          <w:color w:val="231F20"/>
          <w:sz w:val="22"/>
          <w:szCs w:val="22"/>
        </w:rPr>
        <w:t>from</w:t>
      </w:r>
      <w:r w:rsidRPr="003A7E07">
        <w:rPr>
          <w:color w:val="231F20"/>
          <w:spacing w:val="-4"/>
          <w:sz w:val="22"/>
          <w:szCs w:val="22"/>
        </w:rPr>
        <w:t xml:space="preserve"> </w:t>
      </w:r>
      <w:r w:rsidRPr="003A7E07">
        <w:rPr>
          <w:color w:val="231F20"/>
          <w:sz w:val="22"/>
          <w:szCs w:val="22"/>
        </w:rPr>
        <w:t>your</w:t>
      </w:r>
      <w:r w:rsidRPr="003A7E07">
        <w:rPr>
          <w:color w:val="231F20"/>
          <w:spacing w:val="-3"/>
          <w:sz w:val="22"/>
          <w:szCs w:val="22"/>
        </w:rPr>
        <w:t xml:space="preserve"> </w:t>
      </w:r>
      <w:r w:rsidRPr="003A7E07">
        <w:rPr>
          <w:color w:val="231F20"/>
          <w:sz w:val="22"/>
          <w:szCs w:val="22"/>
        </w:rPr>
        <w:t>instructor</w:t>
      </w:r>
      <w:r w:rsidRPr="003A7E07">
        <w:rPr>
          <w:color w:val="231F20"/>
          <w:spacing w:val="-4"/>
          <w:sz w:val="22"/>
          <w:szCs w:val="22"/>
        </w:rPr>
        <w:t xml:space="preserve"> </w:t>
      </w:r>
      <w:r w:rsidRPr="003A7E07">
        <w:rPr>
          <w:color w:val="231F20"/>
          <w:sz w:val="22"/>
          <w:szCs w:val="22"/>
        </w:rPr>
        <w:t>as</w:t>
      </w:r>
      <w:r w:rsidRPr="003A7E07">
        <w:rPr>
          <w:color w:val="231F20"/>
          <w:spacing w:val="-4"/>
          <w:sz w:val="22"/>
          <w:szCs w:val="22"/>
        </w:rPr>
        <w:t xml:space="preserve"> </w:t>
      </w:r>
      <w:r w:rsidRPr="003A7E07">
        <w:rPr>
          <w:color w:val="231F20"/>
          <w:sz w:val="22"/>
          <w:szCs w:val="22"/>
        </w:rPr>
        <w:t>needed.</w:t>
      </w:r>
    </w:p>
    <w:p w14:paraId="66EB03E0" w14:textId="77777777" w:rsidR="00B91650" w:rsidRPr="003A7E07" w:rsidRDefault="00B91650" w:rsidP="003B3DEF">
      <w:pPr>
        <w:pStyle w:val="BodyText"/>
        <w:numPr>
          <w:ilvl w:val="0"/>
          <w:numId w:val="2"/>
        </w:numPr>
        <w:tabs>
          <w:tab w:val="left" w:pos="1695"/>
        </w:tabs>
        <w:kinsoku w:val="0"/>
        <w:overflowPunct w:val="0"/>
        <w:spacing w:before="81"/>
        <w:ind w:left="1340" w:hanging="274"/>
        <w:rPr>
          <w:color w:val="000000"/>
          <w:sz w:val="22"/>
          <w:szCs w:val="22"/>
        </w:rPr>
      </w:pPr>
      <w:r w:rsidRPr="003A7E07">
        <w:rPr>
          <w:color w:val="231F20"/>
          <w:spacing w:val="-1"/>
          <w:sz w:val="22"/>
          <w:szCs w:val="22"/>
        </w:rPr>
        <w:t>Answer</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following</w:t>
      </w:r>
      <w:r w:rsidRPr="003A7E07">
        <w:rPr>
          <w:color w:val="231F20"/>
          <w:spacing w:val="-5"/>
          <w:sz w:val="22"/>
          <w:szCs w:val="22"/>
        </w:rPr>
        <w:t xml:space="preserve"> </w:t>
      </w:r>
      <w:r w:rsidRPr="003A7E07">
        <w:rPr>
          <w:color w:val="231F20"/>
          <w:sz w:val="22"/>
          <w:szCs w:val="22"/>
        </w:rPr>
        <w:t>questions</w:t>
      </w:r>
      <w:r w:rsidRPr="003A7E07">
        <w:rPr>
          <w:color w:val="231F20"/>
          <w:spacing w:val="-6"/>
          <w:sz w:val="22"/>
          <w:szCs w:val="22"/>
        </w:rPr>
        <w:t xml:space="preserve"> </w:t>
      </w:r>
      <w:r w:rsidRPr="003A7E07">
        <w:rPr>
          <w:color w:val="231F20"/>
          <w:sz w:val="22"/>
          <w:szCs w:val="22"/>
        </w:rPr>
        <w:t>about</w:t>
      </w:r>
      <w:r w:rsidRPr="003A7E07">
        <w:rPr>
          <w:color w:val="231F20"/>
          <w:spacing w:val="-5"/>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experiment.</w:t>
      </w:r>
      <w:r w:rsidRPr="003A7E07">
        <w:rPr>
          <w:color w:val="231F20"/>
          <w:spacing w:val="-6"/>
          <w:sz w:val="22"/>
          <w:szCs w:val="22"/>
        </w:rPr>
        <w:t xml:space="preserve"> </w:t>
      </w:r>
      <w:r w:rsidRPr="003A7E07">
        <w:rPr>
          <w:color w:val="231F20"/>
          <w:sz w:val="22"/>
          <w:szCs w:val="22"/>
        </w:rPr>
        <w:t>Record</w:t>
      </w:r>
      <w:r w:rsidRPr="003A7E07">
        <w:rPr>
          <w:color w:val="231F20"/>
          <w:spacing w:val="-5"/>
          <w:sz w:val="22"/>
          <w:szCs w:val="22"/>
        </w:rPr>
        <w:t xml:space="preserve"> </w:t>
      </w:r>
      <w:r w:rsidRPr="003A7E07">
        <w:rPr>
          <w:color w:val="231F20"/>
          <w:sz w:val="22"/>
          <w:szCs w:val="22"/>
        </w:rPr>
        <w:t>your</w:t>
      </w:r>
      <w:r w:rsidRPr="003A7E07">
        <w:rPr>
          <w:color w:val="231F20"/>
          <w:spacing w:val="-5"/>
          <w:sz w:val="22"/>
          <w:szCs w:val="22"/>
        </w:rPr>
        <w:t xml:space="preserve"> </w:t>
      </w:r>
      <w:r w:rsidRPr="003A7E07">
        <w:rPr>
          <w:color w:val="231F20"/>
          <w:sz w:val="22"/>
          <w:szCs w:val="22"/>
        </w:rPr>
        <w:t>answers</w:t>
      </w:r>
      <w:r w:rsidRPr="003A7E07">
        <w:rPr>
          <w:color w:val="231F20"/>
          <w:spacing w:val="-6"/>
          <w:sz w:val="22"/>
          <w:szCs w:val="22"/>
        </w:rPr>
        <w:t xml:space="preserve"> </w:t>
      </w:r>
      <w:r w:rsidRPr="003A7E07">
        <w:rPr>
          <w:color w:val="231F20"/>
          <w:sz w:val="22"/>
          <w:szCs w:val="22"/>
        </w:rPr>
        <w:t>below.</w:t>
      </w:r>
    </w:p>
    <w:p w14:paraId="6100958B" w14:textId="77777777" w:rsidR="00B91650" w:rsidRPr="003A7E07" w:rsidRDefault="00B91650" w:rsidP="006A2226">
      <w:pPr>
        <w:pStyle w:val="BodyText"/>
        <w:numPr>
          <w:ilvl w:val="1"/>
          <w:numId w:val="2"/>
        </w:numPr>
        <w:tabs>
          <w:tab w:val="left" w:pos="2021"/>
        </w:tabs>
        <w:kinsoku w:val="0"/>
        <w:overflowPunct w:val="0"/>
        <w:spacing w:before="107"/>
        <w:ind w:hanging="320"/>
        <w:rPr>
          <w:color w:val="000000"/>
          <w:sz w:val="22"/>
          <w:szCs w:val="22"/>
        </w:rPr>
      </w:pPr>
      <w:r w:rsidRPr="003A7E07">
        <w:rPr>
          <w:color w:val="231F20"/>
          <w:spacing w:val="-1"/>
          <w:sz w:val="22"/>
          <w:szCs w:val="22"/>
        </w:rPr>
        <w:t>How</w:t>
      </w:r>
      <w:r w:rsidRPr="003A7E07">
        <w:rPr>
          <w:color w:val="231F20"/>
          <w:spacing w:val="-4"/>
          <w:sz w:val="22"/>
          <w:szCs w:val="22"/>
        </w:rPr>
        <w:t xml:space="preserve"> </w:t>
      </w:r>
      <w:r w:rsidRPr="003A7E07">
        <w:rPr>
          <w:color w:val="231F20"/>
          <w:spacing w:val="-1"/>
          <w:sz w:val="22"/>
          <w:szCs w:val="22"/>
        </w:rPr>
        <w:t>was</w:t>
      </w:r>
      <w:r w:rsidRPr="003A7E07">
        <w:rPr>
          <w:color w:val="231F20"/>
          <w:spacing w:val="-4"/>
          <w:sz w:val="22"/>
          <w:szCs w:val="22"/>
        </w:rPr>
        <w:t xml:space="preserve"> </w:t>
      </w:r>
      <w:r w:rsidRPr="003A7E07">
        <w:rPr>
          <w:color w:val="231F20"/>
          <w:spacing w:val="-1"/>
          <w:sz w:val="22"/>
          <w:szCs w:val="22"/>
        </w:rPr>
        <w:t>wariness</w:t>
      </w:r>
      <w:r w:rsidRPr="003A7E07">
        <w:rPr>
          <w:color w:val="231F20"/>
          <w:spacing w:val="-4"/>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heights</w:t>
      </w:r>
      <w:r w:rsidRPr="003A7E07">
        <w:rPr>
          <w:color w:val="231F20"/>
          <w:spacing w:val="-4"/>
          <w:sz w:val="22"/>
          <w:szCs w:val="22"/>
        </w:rPr>
        <w:t xml:space="preserve"> </w:t>
      </w:r>
      <w:r w:rsidRPr="003A7E07">
        <w:rPr>
          <w:color w:val="231F20"/>
          <w:sz w:val="22"/>
          <w:szCs w:val="22"/>
        </w:rPr>
        <w:t>measured</w:t>
      </w:r>
      <w:r w:rsidRPr="003A7E07">
        <w:rPr>
          <w:color w:val="231F20"/>
          <w:spacing w:val="-4"/>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z w:val="22"/>
          <w:szCs w:val="22"/>
        </w:rPr>
        <w:t>this</w:t>
      </w:r>
      <w:r w:rsidRPr="003A7E07">
        <w:rPr>
          <w:color w:val="231F20"/>
          <w:spacing w:val="-5"/>
          <w:sz w:val="22"/>
          <w:szCs w:val="22"/>
        </w:rPr>
        <w:t xml:space="preserve"> </w:t>
      </w:r>
      <w:r w:rsidRPr="003A7E07">
        <w:rPr>
          <w:color w:val="231F20"/>
          <w:sz w:val="22"/>
          <w:szCs w:val="22"/>
        </w:rPr>
        <w:t>experiment?</w:t>
      </w:r>
    </w:p>
    <w:p w14:paraId="6E75E849" w14:textId="77777777" w:rsidR="00B91650" w:rsidRPr="003A7E07" w:rsidRDefault="00B91650" w:rsidP="006A2226">
      <w:pPr>
        <w:kinsoku w:val="0"/>
        <w:overflowPunct w:val="0"/>
        <w:spacing w:before="7" w:line="180" w:lineRule="exact"/>
        <w:rPr>
          <w:sz w:val="22"/>
          <w:szCs w:val="22"/>
        </w:rPr>
      </w:pPr>
    </w:p>
    <w:p w14:paraId="3C5D1CD9" w14:textId="77777777" w:rsidR="00B91650" w:rsidRPr="000D25EA" w:rsidRDefault="00B91650" w:rsidP="006A2226">
      <w:pPr>
        <w:kinsoku w:val="0"/>
        <w:overflowPunct w:val="0"/>
        <w:spacing w:line="220" w:lineRule="exact"/>
        <w:rPr>
          <w:sz w:val="22"/>
          <w:szCs w:val="22"/>
        </w:rPr>
      </w:pPr>
    </w:p>
    <w:p w14:paraId="5B289310" w14:textId="77777777" w:rsidR="00B91650" w:rsidRPr="00D51015" w:rsidRDefault="00B91650" w:rsidP="006A2226">
      <w:pPr>
        <w:kinsoku w:val="0"/>
        <w:overflowPunct w:val="0"/>
        <w:spacing w:line="220" w:lineRule="exact"/>
        <w:rPr>
          <w:sz w:val="22"/>
          <w:szCs w:val="22"/>
        </w:rPr>
      </w:pPr>
    </w:p>
    <w:p w14:paraId="3E9EABAC" w14:textId="77777777" w:rsidR="00B91650" w:rsidRPr="00D51015" w:rsidRDefault="00B91650" w:rsidP="006A2226">
      <w:pPr>
        <w:kinsoku w:val="0"/>
        <w:overflowPunct w:val="0"/>
        <w:spacing w:line="220" w:lineRule="exact"/>
        <w:rPr>
          <w:sz w:val="22"/>
          <w:szCs w:val="22"/>
        </w:rPr>
      </w:pPr>
    </w:p>
    <w:p w14:paraId="682CBDAC" w14:textId="77777777" w:rsidR="00B91650" w:rsidRPr="00D51015" w:rsidRDefault="00B91650" w:rsidP="006A2226">
      <w:pPr>
        <w:kinsoku w:val="0"/>
        <w:overflowPunct w:val="0"/>
        <w:spacing w:line="220" w:lineRule="exact"/>
        <w:rPr>
          <w:sz w:val="22"/>
          <w:szCs w:val="22"/>
        </w:rPr>
      </w:pPr>
    </w:p>
    <w:p w14:paraId="177567AC" w14:textId="77777777" w:rsidR="00B91650" w:rsidRPr="003A7E07" w:rsidRDefault="00B91650" w:rsidP="006A2226">
      <w:pPr>
        <w:pStyle w:val="BodyText"/>
        <w:numPr>
          <w:ilvl w:val="1"/>
          <w:numId w:val="2"/>
        </w:numPr>
        <w:tabs>
          <w:tab w:val="left" w:pos="2020"/>
        </w:tabs>
        <w:kinsoku w:val="0"/>
        <w:overflowPunct w:val="0"/>
        <w:spacing w:before="0"/>
        <w:ind w:hanging="320"/>
        <w:rPr>
          <w:color w:val="000000"/>
          <w:sz w:val="22"/>
          <w:szCs w:val="22"/>
        </w:rPr>
      </w:pPr>
      <w:r w:rsidRPr="003A7E07">
        <w:rPr>
          <w:color w:val="231F20"/>
          <w:sz w:val="22"/>
          <w:szCs w:val="22"/>
        </w:rPr>
        <w:t>What</w:t>
      </w:r>
      <w:r w:rsidRPr="003A7E07">
        <w:rPr>
          <w:color w:val="231F20"/>
          <w:spacing w:val="-7"/>
          <w:sz w:val="22"/>
          <w:szCs w:val="22"/>
        </w:rPr>
        <w:t xml:space="preserve"> </w:t>
      </w:r>
      <w:r w:rsidRPr="003A7E07">
        <w:rPr>
          <w:color w:val="231F20"/>
          <w:sz w:val="22"/>
          <w:szCs w:val="22"/>
        </w:rPr>
        <w:t>hypothesis</w:t>
      </w:r>
      <w:r w:rsidRPr="003A7E07">
        <w:rPr>
          <w:color w:val="231F20"/>
          <w:spacing w:val="-6"/>
          <w:sz w:val="22"/>
          <w:szCs w:val="22"/>
        </w:rPr>
        <w:t xml:space="preserve"> </w:t>
      </w:r>
      <w:r w:rsidRPr="003A7E07">
        <w:rPr>
          <w:color w:val="231F20"/>
          <w:spacing w:val="-1"/>
          <w:sz w:val="22"/>
          <w:szCs w:val="22"/>
        </w:rPr>
        <w:t>was</w:t>
      </w:r>
      <w:r w:rsidRPr="003A7E07">
        <w:rPr>
          <w:color w:val="231F20"/>
          <w:spacing w:val="-6"/>
          <w:sz w:val="22"/>
          <w:szCs w:val="22"/>
        </w:rPr>
        <w:t xml:space="preserve"> </w:t>
      </w:r>
      <w:r w:rsidRPr="003A7E07">
        <w:rPr>
          <w:color w:val="231F20"/>
          <w:sz w:val="22"/>
          <w:szCs w:val="22"/>
        </w:rPr>
        <w:t>tested</w:t>
      </w:r>
      <w:r w:rsidRPr="003A7E07">
        <w:rPr>
          <w:color w:val="231F20"/>
          <w:spacing w:val="-7"/>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this</w:t>
      </w:r>
      <w:r w:rsidRPr="003A7E07">
        <w:rPr>
          <w:color w:val="231F20"/>
          <w:spacing w:val="-7"/>
          <w:sz w:val="22"/>
          <w:szCs w:val="22"/>
        </w:rPr>
        <w:t xml:space="preserve"> </w:t>
      </w:r>
      <w:r w:rsidRPr="003A7E07">
        <w:rPr>
          <w:color w:val="231F20"/>
          <w:sz w:val="22"/>
          <w:szCs w:val="22"/>
        </w:rPr>
        <w:t>experiment?</w:t>
      </w:r>
    </w:p>
    <w:p w14:paraId="0E16F273" w14:textId="77777777" w:rsidR="00B91650" w:rsidRPr="003A7E07" w:rsidRDefault="00B91650" w:rsidP="006A2226">
      <w:pPr>
        <w:kinsoku w:val="0"/>
        <w:overflowPunct w:val="0"/>
        <w:spacing w:before="7" w:line="180" w:lineRule="exact"/>
        <w:rPr>
          <w:sz w:val="22"/>
          <w:szCs w:val="22"/>
        </w:rPr>
      </w:pPr>
    </w:p>
    <w:p w14:paraId="215FEBC3" w14:textId="77777777" w:rsidR="00B91650" w:rsidRPr="000D25EA" w:rsidRDefault="00B91650" w:rsidP="006A2226">
      <w:pPr>
        <w:kinsoku w:val="0"/>
        <w:overflowPunct w:val="0"/>
        <w:spacing w:line="220" w:lineRule="exact"/>
        <w:rPr>
          <w:sz w:val="22"/>
          <w:szCs w:val="22"/>
        </w:rPr>
      </w:pPr>
    </w:p>
    <w:p w14:paraId="77E46457" w14:textId="77777777" w:rsidR="00B91650" w:rsidRPr="00D51015" w:rsidRDefault="00B91650" w:rsidP="006A2226">
      <w:pPr>
        <w:kinsoku w:val="0"/>
        <w:overflowPunct w:val="0"/>
        <w:spacing w:line="220" w:lineRule="exact"/>
        <w:rPr>
          <w:sz w:val="22"/>
          <w:szCs w:val="22"/>
        </w:rPr>
      </w:pPr>
    </w:p>
    <w:p w14:paraId="0FEA48E8" w14:textId="77777777" w:rsidR="00B91650" w:rsidRPr="00D51015" w:rsidRDefault="00B91650" w:rsidP="006A2226">
      <w:pPr>
        <w:kinsoku w:val="0"/>
        <w:overflowPunct w:val="0"/>
        <w:spacing w:line="220" w:lineRule="exact"/>
        <w:rPr>
          <w:sz w:val="22"/>
          <w:szCs w:val="22"/>
        </w:rPr>
      </w:pPr>
    </w:p>
    <w:p w14:paraId="29FBA3F4" w14:textId="77777777" w:rsidR="00B91650" w:rsidRPr="00D51015" w:rsidRDefault="00B91650" w:rsidP="006A2226">
      <w:pPr>
        <w:kinsoku w:val="0"/>
        <w:overflowPunct w:val="0"/>
        <w:spacing w:line="220" w:lineRule="exact"/>
        <w:rPr>
          <w:sz w:val="22"/>
          <w:szCs w:val="22"/>
        </w:rPr>
      </w:pPr>
    </w:p>
    <w:p w14:paraId="35CD9FE8" w14:textId="77777777" w:rsidR="00B91650" w:rsidRPr="003A7E07" w:rsidRDefault="00B91650" w:rsidP="006A2226">
      <w:pPr>
        <w:pStyle w:val="BodyText"/>
        <w:numPr>
          <w:ilvl w:val="1"/>
          <w:numId w:val="2"/>
        </w:numPr>
        <w:tabs>
          <w:tab w:val="left" w:pos="2021"/>
        </w:tabs>
        <w:kinsoku w:val="0"/>
        <w:overflowPunct w:val="0"/>
        <w:spacing w:before="0"/>
        <w:ind w:hanging="320"/>
        <w:rPr>
          <w:color w:val="000000"/>
          <w:sz w:val="22"/>
          <w:szCs w:val="22"/>
        </w:rPr>
      </w:pPr>
      <w:r w:rsidRPr="003A7E07">
        <w:rPr>
          <w:color w:val="231F20"/>
          <w:sz w:val="22"/>
          <w:szCs w:val="22"/>
        </w:rPr>
        <w:t>What</w:t>
      </w:r>
      <w:r w:rsidRPr="003A7E07">
        <w:rPr>
          <w:color w:val="231F20"/>
          <w:spacing w:val="-8"/>
          <w:sz w:val="22"/>
          <w:szCs w:val="22"/>
        </w:rPr>
        <w:t xml:space="preserve"> </w:t>
      </w:r>
      <w:r w:rsidRPr="003A7E07">
        <w:rPr>
          <w:color w:val="231F20"/>
          <w:spacing w:val="-1"/>
          <w:sz w:val="22"/>
          <w:szCs w:val="22"/>
        </w:rPr>
        <w:t>were</w:t>
      </w:r>
      <w:r w:rsidRPr="003A7E07">
        <w:rPr>
          <w:color w:val="231F20"/>
          <w:spacing w:val="-6"/>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characteristics</w:t>
      </w:r>
      <w:r w:rsidRPr="003A7E07">
        <w:rPr>
          <w:color w:val="231F20"/>
          <w:spacing w:val="-7"/>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participants?</w:t>
      </w:r>
    </w:p>
    <w:p w14:paraId="2C7C6013" w14:textId="77777777" w:rsidR="00B91650" w:rsidRPr="003A7E07" w:rsidRDefault="00B91650" w:rsidP="006A2226">
      <w:pPr>
        <w:kinsoku w:val="0"/>
        <w:overflowPunct w:val="0"/>
        <w:spacing w:before="7" w:line="180" w:lineRule="exact"/>
        <w:rPr>
          <w:sz w:val="22"/>
          <w:szCs w:val="22"/>
        </w:rPr>
      </w:pPr>
    </w:p>
    <w:p w14:paraId="3A7E75BF" w14:textId="77777777" w:rsidR="00B91650" w:rsidRPr="000D25EA" w:rsidRDefault="00B91650" w:rsidP="006A2226">
      <w:pPr>
        <w:kinsoku w:val="0"/>
        <w:overflowPunct w:val="0"/>
        <w:spacing w:line="220" w:lineRule="exact"/>
        <w:rPr>
          <w:sz w:val="22"/>
          <w:szCs w:val="22"/>
        </w:rPr>
      </w:pPr>
    </w:p>
    <w:p w14:paraId="2077E6BF" w14:textId="77777777" w:rsidR="00B91650" w:rsidRPr="00D51015" w:rsidRDefault="00B91650" w:rsidP="006A2226">
      <w:pPr>
        <w:kinsoku w:val="0"/>
        <w:overflowPunct w:val="0"/>
        <w:spacing w:line="220" w:lineRule="exact"/>
        <w:rPr>
          <w:sz w:val="22"/>
          <w:szCs w:val="22"/>
        </w:rPr>
      </w:pPr>
    </w:p>
    <w:p w14:paraId="32DBF65E" w14:textId="77777777" w:rsidR="00B91650" w:rsidRPr="00D51015" w:rsidRDefault="00B91650" w:rsidP="006A2226">
      <w:pPr>
        <w:kinsoku w:val="0"/>
        <w:overflowPunct w:val="0"/>
        <w:spacing w:line="220" w:lineRule="exact"/>
        <w:rPr>
          <w:sz w:val="22"/>
          <w:szCs w:val="22"/>
        </w:rPr>
      </w:pPr>
    </w:p>
    <w:p w14:paraId="3B874AD7" w14:textId="77777777" w:rsidR="00B91650" w:rsidRPr="00D51015" w:rsidRDefault="00B91650" w:rsidP="006A2226">
      <w:pPr>
        <w:kinsoku w:val="0"/>
        <w:overflowPunct w:val="0"/>
        <w:spacing w:line="220" w:lineRule="exact"/>
        <w:rPr>
          <w:sz w:val="22"/>
          <w:szCs w:val="22"/>
        </w:rPr>
      </w:pPr>
    </w:p>
    <w:p w14:paraId="504EFA03" w14:textId="77777777" w:rsidR="00B91650" w:rsidRPr="003A7E07" w:rsidRDefault="00B91650" w:rsidP="006A2226">
      <w:pPr>
        <w:pStyle w:val="BodyText"/>
        <w:numPr>
          <w:ilvl w:val="1"/>
          <w:numId w:val="2"/>
        </w:numPr>
        <w:tabs>
          <w:tab w:val="left" w:pos="2020"/>
        </w:tabs>
        <w:kinsoku w:val="0"/>
        <w:overflowPunct w:val="0"/>
        <w:spacing w:before="0" w:line="265" w:lineRule="auto"/>
        <w:ind w:right="112" w:hanging="320"/>
        <w:rPr>
          <w:color w:val="000000"/>
          <w:sz w:val="22"/>
          <w:szCs w:val="22"/>
        </w:rPr>
      </w:pPr>
      <w:r w:rsidRPr="003A7E07">
        <w:rPr>
          <w:color w:val="231F20"/>
          <w:spacing w:val="4"/>
          <w:sz w:val="22"/>
          <w:szCs w:val="22"/>
        </w:rPr>
        <w:t>Did</w:t>
      </w:r>
      <w:r w:rsidR="00EB3710" w:rsidRPr="003A7E07">
        <w:rPr>
          <w:color w:val="231F20"/>
          <w:sz w:val="22"/>
          <w:szCs w:val="22"/>
        </w:rPr>
        <w:t xml:space="preserve"> </w:t>
      </w:r>
      <w:r w:rsidRPr="003A7E07">
        <w:rPr>
          <w:color w:val="231F20"/>
          <w:spacing w:val="5"/>
          <w:sz w:val="22"/>
          <w:szCs w:val="22"/>
        </w:rPr>
        <w:t>the</w:t>
      </w:r>
      <w:r w:rsidR="00EB3710" w:rsidRPr="003A7E07">
        <w:rPr>
          <w:color w:val="231F20"/>
          <w:sz w:val="22"/>
          <w:szCs w:val="22"/>
        </w:rPr>
        <w:t xml:space="preserve"> </w:t>
      </w:r>
      <w:r w:rsidRPr="003A7E07">
        <w:rPr>
          <w:color w:val="231F20"/>
          <w:spacing w:val="7"/>
          <w:sz w:val="22"/>
          <w:szCs w:val="22"/>
        </w:rPr>
        <w:t>experiment</w:t>
      </w:r>
      <w:r w:rsidR="00EB3710" w:rsidRPr="003A7E07">
        <w:rPr>
          <w:color w:val="231F20"/>
          <w:sz w:val="22"/>
          <w:szCs w:val="22"/>
        </w:rPr>
        <w:t xml:space="preserve"> </w:t>
      </w:r>
      <w:r w:rsidRPr="003A7E07">
        <w:rPr>
          <w:color w:val="231F20"/>
          <w:spacing w:val="6"/>
          <w:sz w:val="22"/>
          <w:szCs w:val="22"/>
        </w:rPr>
        <w:t>include</w:t>
      </w:r>
      <w:r w:rsidR="00EB3710" w:rsidRPr="003A7E07">
        <w:rPr>
          <w:color w:val="231F20"/>
          <w:sz w:val="22"/>
          <w:szCs w:val="22"/>
        </w:rPr>
        <w:t xml:space="preserve"> </w:t>
      </w:r>
      <w:r w:rsidRPr="003A7E07">
        <w:rPr>
          <w:color w:val="231F20"/>
          <w:sz w:val="22"/>
          <w:szCs w:val="22"/>
        </w:rPr>
        <w:t>a</w:t>
      </w:r>
      <w:r w:rsidR="00EB3710" w:rsidRPr="003A7E07">
        <w:rPr>
          <w:color w:val="231F20"/>
          <w:sz w:val="22"/>
          <w:szCs w:val="22"/>
        </w:rPr>
        <w:t xml:space="preserve"> </w:t>
      </w:r>
      <w:r w:rsidRPr="003A7E07">
        <w:rPr>
          <w:color w:val="231F20"/>
          <w:spacing w:val="6"/>
          <w:sz w:val="22"/>
          <w:szCs w:val="22"/>
        </w:rPr>
        <w:t>design</w:t>
      </w:r>
      <w:r w:rsidR="00EB3710" w:rsidRPr="003A7E07">
        <w:rPr>
          <w:color w:val="231F20"/>
          <w:sz w:val="22"/>
          <w:szCs w:val="22"/>
        </w:rPr>
        <w:t xml:space="preserve"> </w:t>
      </w:r>
      <w:r w:rsidRPr="003A7E07">
        <w:rPr>
          <w:color w:val="231F20"/>
          <w:spacing w:val="7"/>
          <w:sz w:val="22"/>
          <w:szCs w:val="22"/>
        </w:rPr>
        <w:t>(cross-sectional,</w:t>
      </w:r>
      <w:r w:rsidR="00EB3710" w:rsidRPr="003A7E07">
        <w:rPr>
          <w:color w:val="231F20"/>
          <w:sz w:val="22"/>
          <w:szCs w:val="22"/>
        </w:rPr>
        <w:t xml:space="preserve"> </w:t>
      </w:r>
      <w:r w:rsidRPr="003A7E07">
        <w:rPr>
          <w:color w:val="231F20"/>
          <w:spacing w:val="8"/>
          <w:sz w:val="22"/>
          <w:szCs w:val="22"/>
        </w:rPr>
        <w:t>longitudinal,</w:t>
      </w:r>
      <w:r w:rsidRPr="003A7E07">
        <w:rPr>
          <w:color w:val="231F20"/>
          <w:spacing w:val="53"/>
          <w:sz w:val="22"/>
          <w:szCs w:val="22"/>
        </w:rPr>
        <w:t xml:space="preserve"> </w:t>
      </w:r>
      <w:r w:rsidRPr="003A7E07">
        <w:rPr>
          <w:color w:val="231F20"/>
          <w:sz w:val="22"/>
          <w:szCs w:val="22"/>
        </w:rPr>
        <w:t>microgenetic)</w:t>
      </w:r>
      <w:r w:rsidRPr="003A7E07">
        <w:rPr>
          <w:color w:val="231F20"/>
          <w:spacing w:val="-7"/>
          <w:sz w:val="22"/>
          <w:szCs w:val="22"/>
        </w:rPr>
        <w:t xml:space="preserve"> </w:t>
      </w:r>
      <w:r w:rsidRPr="003A7E07">
        <w:rPr>
          <w:color w:val="231F20"/>
          <w:sz w:val="22"/>
          <w:szCs w:val="22"/>
        </w:rPr>
        <w:t>to</w:t>
      </w:r>
      <w:r w:rsidRPr="003A7E07">
        <w:rPr>
          <w:color w:val="231F20"/>
          <w:spacing w:val="-7"/>
          <w:sz w:val="22"/>
          <w:szCs w:val="22"/>
        </w:rPr>
        <w:t xml:space="preserve"> </w:t>
      </w:r>
      <w:r w:rsidRPr="003A7E07">
        <w:rPr>
          <w:color w:val="231F20"/>
          <w:spacing w:val="-1"/>
          <w:sz w:val="22"/>
          <w:szCs w:val="22"/>
        </w:rPr>
        <w:t>study</w:t>
      </w:r>
      <w:r w:rsidRPr="003A7E07">
        <w:rPr>
          <w:color w:val="231F20"/>
          <w:spacing w:val="-6"/>
          <w:sz w:val="22"/>
          <w:szCs w:val="22"/>
        </w:rPr>
        <w:t xml:space="preserve"> </w:t>
      </w:r>
      <w:r w:rsidRPr="003A7E07">
        <w:rPr>
          <w:color w:val="231F20"/>
          <w:sz w:val="22"/>
          <w:szCs w:val="22"/>
        </w:rPr>
        <w:t>development</w:t>
      </w:r>
      <w:r w:rsidR="007B0067" w:rsidRPr="003A7E07">
        <w:rPr>
          <w:color w:val="231F20"/>
          <w:sz w:val="22"/>
          <w:szCs w:val="22"/>
        </w:rPr>
        <w:t xml:space="preserve"> (age-related changes)</w:t>
      </w:r>
      <w:r w:rsidRPr="003A7E07">
        <w:rPr>
          <w:color w:val="231F20"/>
          <w:sz w:val="22"/>
          <w:szCs w:val="22"/>
        </w:rPr>
        <w:t>?</w:t>
      </w:r>
      <w:r w:rsidRPr="003A7E07">
        <w:rPr>
          <w:color w:val="231F20"/>
          <w:spacing w:val="-6"/>
          <w:sz w:val="22"/>
          <w:szCs w:val="22"/>
        </w:rPr>
        <w:t xml:space="preserve"> </w:t>
      </w:r>
      <w:r w:rsidRPr="003A7E07">
        <w:rPr>
          <w:color w:val="231F20"/>
          <w:sz w:val="22"/>
          <w:szCs w:val="22"/>
        </w:rPr>
        <w:t>If</w:t>
      </w:r>
      <w:r w:rsidRPr="003A7E07">
        <w:rPr>
          <w:color w:val="231F20"/>
          <w:spacing w:val="-5"/>
          <w:sz w:val="22"/>
          <w:szCs w:val="22"/>
        </w:rPr>
        <w:t xml:space="preserve"> </w:t>
      </w:r>
      <w:r w:rsidRPr="003A7E07">
        <w:rPr>
          <w:color w:val="231F20"/>
          <w:spacing w:val="-1"/>
          <w:sz w:val="22"/>
          <w:szCs w:val="22"/>
        </w:rPr>
        <w:t>so,</w:t>
      </w:r>
      <w:r w:rsidRPr="003A7E07">
        <w:rPr>
          <w:color w:val="231F20"/>
          <w:spacing w:val="-6"/>
          <w:sz w:val="22"/>
          <w:szCs w:val="22"/>
        </w:rPr>
        <w:t xml:space="preserve"> </w:t>
      </w:r>
      <w:r w:rsidRPr="003A7E07">
        <w:rPr>
          <w:color w:val="231F20"/>
          <w:spacing w:val="-1"/>
          <w:sz w:val="22"/>
          <w:szCs w:val="22"/>
        </w:rPr>
        <w:t>which</w:t>
      </w:r>
      <w:r w:rsidRPr="003A7E07">
        <w:rPr>
          <w:color w:val="231F20"/>
          <w:spacing w:val="-6"/>
          <w:sz w:val="22"/>
          <w:szCs w:val="22"/>
        </w:rPr>
        <w:t xml:space="preserve"> </w:t>
      </w:r>
      <w:r w:rsidRPr="003A7E07">
        <w:rPr>
          <w:color w:val="231F20"/>
          <w:sz w:val="22"/>
          <w:szCs w:val="22"/>
        </w:rPr>
        <w:t>one?</w:t>
      </w:r>
    </w:p>
    <w:p w14:paraId="00DA321D" w14:textId="77777777" w:rsidR="00B91650" w:rsidRPr="003A7E07" w:rsidRDefault="00B91650" w:rsidP="006A2226">
      <w:pPr>
        <w:kinsoku w:val="0"/>
        <w:overflowPunct w:val="0"/>
        <w:spacing w:before="1" w:line="160" w:lineRule="exact"/>
        <w:rPr>
          <w:sz w:val="22"/>
          <w:szCs w:val="22"/>
        </w:rPr>
      </w:pPr>
    </w:p>
    <w:p w14:paraId="4DC14106" w14:textId="77777777" w:rsidR="00B91650" w:rsidRPr="000D25EA" w:rsidRDefault="00B91650" w:rsidP="006A2226">
      <w:pPr>
        <w:kinsoku w:val="0"/>
        <w:overflowPunct w:val="0"/>
        <w:spacing w:line="220" w:lineRule="exact"/>
        <w:rPr>
          <w:sz w:val="22"/>
          <w:szCs w:val="22"/>
        </w:rPr>
      </w:pPr>
    </w:p>
    <w:p w14:paraId="09E86FC1" w14:textId="77777777" w:rsidR="00B91650" w:rsidRPr="00D51015" w:rsidRDefault="00B91650" w:rsidP="006A2226">
      <w:pPr>
        <w:kinsoku w:val="0"/>
        <w:overflowPunct w:val="0"/>
        <w:spacing w:line="220" w:lineRule="exact"/>
        <w:rPr>
          <w:sz w:val="22"/>
          <w:szCs w:val="22"/>
        </w:rPr>
      </w:pPr>
    </w:p>
    <w:p w14:paraId="3514059F" w14:textId="77777777" w:rsidR="00B91650" w:rsidRPr="00D51015" w:rsidRDefault="00B91650" w:rsidP="006A2226">
      <w:pPr>
        <w:kinsoku w:val="0"/>
        <w:overflowPunct w:val="0"/>
        <w:spacing w:line="220" w:lineRule="exact"/>
        <w:rPr>
          <w:sz w:val="22"/>
          <w:szCs w:val="22"/>
        </w:rPr>
      </w:pPr>
    </w:p>
    <w:p w14:paraId="5C287BAD" w14:textId="77777777" w:rsidR="00B91650" w:rsidRPr="00D51015" w:rsidRDefault="00B91650" w:rsidP="006A2226">
      <w:pPr>
        <w:kinsoku w:val="0"/>
        <w:overflowPunct w:val="0"/>
        <w:spacing w:line="220" w:lineRule="exact"/>
        <w:rPr>
          <w:sz w:val="22"/>
          <w:szCs w:val="22"/>
        </w:rPr>
      </w:pPr>
    </w:p>
    <w:p w14:paraId="181D90AA" w14:textId="088E73DC" w:rsidR="00B91650" w:rsidRPr="003A7E07" w:rsidRDefault="007B0067" w:rsidP="006A2226">
      <w:pPr>
        <w:pStyle w:val="BodyText"/>
        <w:numPr>
          <w:ilvl w:val="1"/>
          <w:numId w:val="2"/>
        </w:numPr>
        <w:tabs>
          <w:tab w:val="left" w:pos="2021"/>
        </w:tabs>
        <w:kinsoku w:val="0"/>
        <w:overflowPunct w:val="0"/>
        <w:spacing w:before="0" w:line="265" w:lineRule="auto"/>
        <w:ind w:right="110" w:hanging="320"/>
        <w:rPr>
          <w:color w:val="000000"/>
          <w:sz w:val="22"/>
          <w:szCs w:val="22"/>
        </w:rPr>
      </w:pPr>
      <w:r w:rsidRPr="003A7E07">
        <w:rPr>
          <w:color w:val="231F20"/>
          <w:spacing w:val="5"/>
          <w:sz w:val="22"/>
          <w:szCs w:val="22"/>
        </w:rPr>
        <w:t>What</w:t>
      </w:r>
      <w:r w:rsidR="00EB3710" w:rsidRPr="003A7E07">
        <w:rPr>
          <w:color w:val="231F20"/>
          <w:sz w:val="22"/>
          <w:szCs w:val="22"/>
        </w:rPr>
        <w:t xml:space="preserve"> </w:t>
      </w:r>
      <w:r w:rsidR="00B91650" w:rsidRPr="003A7E07">
        <w:rPr>
          <w:color w:val="231F20"/>
          <w:spacing w:val="7"/>
          <w:sz w:val="22"/>
          <w:szCs w:val="22"/>
        </w:rPr>
        <w:t>research</w:t>
      </w:r>
      <w:r w:rsidR="00EB3710" w:rsidRPr="003A7E07">
        <w:rPr>
          <w:color w:val="231F20"/>
          <w:sz w:val="22"/>
          <w:szCs w:val="22"/>
        </w:rPr>
        <w:t xml:space="preserve"> </w:t>
      </w:r>
      <w:r w:rsidR="00B91650" w:rsidRPr="003A7E07">
        <w:rPr>
          <w:color w:val="231F20"/>
          <w:spacing w:val="7"/>
          <w:sz w:val="22"/>
          <w:szCs w:val="22"/>
        </w:rPr>
        <w:t>method</w:t>
      </w:r>
      <w:r w:rsidR="00EB3710" w:rsidRPr="003A7E07">
        <w:rPr>
          <w:color w:val="231F20"/>
          <w:sz w:val="22"/>
          <w:szCs w:val="22"/>
        </w:rPr>
        <w:t xml:space="preserve"> </w:t>
      </w:r>
      <w:r w:rsidRPr="003A7E07">
        <w:rPr>
          <w:color w:val="231F20"/>
          <w:spacing w:val="8"/>
          <w:sz w:val="22"/>
          <w:szCs w:val="22"/>
        </w:rPr>
        <w:t>was used</w:t>
      </w:r>
      <w:r w:rsidRPr="003A7E07">
        <w:rPr>
          <w:color w:val="231F20"/>
          <w:sz w:val="22"/>
          <w:szCs w:val="22"/>
        </w:rPr>
        <w:t xml:space="preserve"> </w:t>
      </w:r>
      <w:r w:rsidR="00B91650" w:rsidRPr="003A7E07">
        <w:rPr>
          <w:color w:val="231F20"/>
          <w:spacing w:val="8"/>
          <w:sz w:val="22"/>
          <w:szCs w:val="22"/>
        </w:rPr>
        <w:t>(observation,</w:t>
      </w:r>
      <w:r w:rsidR="00EB3710" w:rsidRPr="003A7E07">
        <w:rPr>
          <w:color w:val="231F20"/>
          <w:sz w:val="22"/>
          <w:szCs w:val="22"/>
        </w:rPr>
        <w:t xml:space="preserve"> </w:t>
      </w:r>
      <w:r w:rsidR="00B91650" w:rsidRPr="003A7E07">
        <w:rPr>
          <w:color w:val="231F20"/>
          <w:spacing w:val="9"/>
          <w:sz w:val="22"/>
          <w:szCs w:val="22"/>
        </w:rPr>
        <w:t>experiment,</w:t>
      </w:r>
      <w:r w:rsidR="00B91650" w:rsidRPr="003A7E07">
        <w:rPr>
          <w:color w:val="231F20"/>
          <w:spacing w:val="40"/>
          <w:sz w:val="22"/>
          <w:szCs w:val="22"/>
        </w:rPr>
        <w:t xml:space="preserve"> </w:t>
      </w:r>
      <w:r w:rsidR="00B91650" w:rsidRPr="003A7E07">
        <w:rPr>
          <w:color w:val="231F20"/>
          <w:sz w:val="22"/>
          <w:szCs w:val="22"/>
        </w:rPr>
        <w:t>correlation)?</w:t>
      </w:r>
    </w:p>
    <w:p w14:paraId="4143840D" w14:textId="77777777" w:rsidR="00B91650" w:rsidRPr="003A7E07" w:rsidRDefault="00B91650" w:rsidP="006A2226">
      <w:pPr>
        <w:kinsoku w:val="0"/>
        <w:overflowPunct w:val="0"/>
        <w:spacing w:before="1" w:line="160" w:lineRule="exact"/>
        <w:rPr>
          <w:sz w:val="22"/>
          <w:szCs w:val="22"/>
        </w:rPr>
      </w:pPr>
    </w:p>
    <w:p w14:paraId="562DCCB3" w14:textId="77777777" w:rsidR="00B91650" w:rsidRPr="000D25EA" w:rsidRDefault="00B91650" w:rsidP="006A2226">
      <w:pPr>
        <w:kinsoku w:val="0"/>
        <w:overflowPunct w:val="0"/>
        <w:spacing w:line="220" w:lineRule="exact"/>
        <w:rPr>
          <w:sz w:val="22"/>
          <w:szCs w:val="22"/>
        </w:rPr>
      </w:pPr>
    </w:p>
    <w:p w14:paraId="3612D109" w14:textId="77777777" w:rsidR="00B91650" w:rsidRPr="00D51015" w:rsidRDefault="00B91650" w:rsidP="006A2226">
      <w:pPr>
        <w:kinsoku w:val="0"/>
        <w:overflowPunct w:val="0"/>
        <w:spacing w:line="220" w:lineRule="exact"/>
        <w:rPr>
          <w:sz w:val="22"/>
          <w:szCs w:val="22"/>
        </w:rPr>
      </w:pPr>
    </w:p>
    <w:p w14:paraId="0AEA103A" w14:textId="77777777" w:rsidR="00B91650" w:rsidRPr="00D51015" w:rsidRDefault="00B91650" w:rsidP="006A2226">
      <w:pPr>
        <w:kinsoku w:val="0"/>
        <w:overflowPunct w:val="0"/>
        <w:spacing w:line="220" w:lineRule="exact"/>
        <w:rPr>
          <w:sz w:val="22"/>
          <w:szCs w:val="22"/>
        </w:rPr>
      </w:pPr>
    </w:p>
    <w:p w14:paraId="507D3F43" w14:textId="77777777" w:rsidR="00B91650" w:rsidRPr="00D51015" w:rsidRDefault="00B91650" w:rsidP="006A2226">
      <w:pPr>
        <w:kinsoku w:val="0"/>
        <w:overflowPunct w:val="0"/>
        <w:spacing w:line="220" w:lineRule="exact"/>
        <w:rPr>
          <w:sz w:val="22"/>
          <w:szCs w:val="22"/>
        </w:rPr>
      </w:pPr>
    </w:p>
    <w:p w14:paraId="6FF0BE09" w14:textId="77777777" w:rsidR="00B91650" w:rsidRPr="003A7E07" w:rsidRDefault="00B91650" w:rsidP="006A2226">
      <w:pPr>
        <w:pStyle w:val="BodyText"/>
        <w:numPr>
          <w:ilvl w:val="1"/>
          <w:numId w:val="2"/>
        </w:numPr>
        <w:tabs>
          <w:tab w:val="left" w:pos="2020"/>
        </w:tabs>
        <w:kinsoku w:val="0"/>
        <w:overflowPunct w:val="0"/>
        <w:spacing w:before="0"/>
        <w:ind w:hanging="320"/>
        <w:rPr>
          <w:color w:val="000000"/>
          <w:sz w:val="22"/>
          <w:szCs w:val="22"/>
        </w:rPr>
      </w:pPr>
      <w:r w:rsidRPr="003A7E07">
        <w:rPr>
          <w:color w:val="231F20"/>
          <w:sz w:val="22"/>
          <w:szCs w:val="22"/>
        </w:rPr>
        <w:t>What</w:t>
      </w:r>
      <w:r w:rsidRPr="003A7E07">
        <w:rPr>
          <w:color w:val="231F20"/>
          <w:spacing w:val="-10"/>
          <w:sz w:val="22"/>
          <w:szCs w:val="22"/>
        </w:rPr>
        <w:t xml:space="preserve"> </w:t>
      </w:r>
      <w:r w:rsidRPr="003A7E07">
        <w:rPr>
          <w:color w:val="231F20"/>
          <w:spacing w:val="-1"/>
          <w:sz w:val="22"/>
          <w:szCs w:val="22"/>
        </w:rPr>
        <w:t>were</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pacing w:val="-1"/>
          <w:sz w:val="22"/>
          <w:szCs w:val="22"/>
        </w:rPr>
        <w:t>speci</w:t>
      </w:r>
      <w:r w:rsidRPr="003A7E07">
        <w:rPr>
          <w:color w:val="231F20"/>
          <w:spacing w:val="-2"/>
          <w:sz w:val="22"/>
          <w:szCs w:val="22"/>
        </w:rPr>
        <w:t>fi</w:t>
      </w:r>
      <w:r w:rsidRPr="003A7E07">
        <w:rPr>
          <w:color w:val="231F20"/>
          <w:spacing w:val="-1"/>
          <w:sz w:val="22"/>
          <w:szCs w:val="22"/>
        </w:rPr>
        <w:t>c</w:t>
      </w:r>
      <w:r w:rsidRPr="003A7E07">
        <w:rPr>
          <w:color w:val="231F20"/>
          <w:spacing w:val="-9"/>
          <w:sz w:val="22"/>
          <w:szCs w:val="22"/>
        </w:rPr>
        <w:t xml:space="preserve"> </w:t>
      </w:r>
      <w:r w:rsidRPr="003A7E07">
        <w:rPr>
          <w:color w:val="231F20"/>
          <w:sz w:val="22"/>
          <w:szCs w:val="22"/>
        </w:rPr>
        <w:t>results?</w:t>
      </w:r>
    </w:p>
    <w:p w14:paraId="01B7512A" w14:textId="77777777" w:rsidR="00B91650" w:rsidRPr="003A7E07" w:rsidRDefault="00B91650" w:rsidP="006A2226">
      <w:pPr>
        <w:kinsoku w:val="0"/>
        <w:overflowPunct w:val="0"/>
        <w:spacing w:before="7" w:line="180" w:lineRule="exact"/>
        <w:rPr>
          <w:sz w:val="22"/>
          <w:szCs w:val="22"/>
        </w:rPr>
      </w:pPr>
    </w:p>
    <w:p w14:paraId="70B16F54" w14:textId="77777777" w:rsidR="00B91650" w:rsidRPr="000D25EA" w:rsidRDefault="00B91650" w:rsidP="006A2226">
      <w:pPr>
        <w:kinsoku w:val="0"/>
        <w:overflowPunct w:val="0"/>
        <w:spacing w:line="220" w:lineRule="exact"/>
        <w:rPr>
          <w:sz w:val="22"/>
          <w:szCs w:val="22"/>
        </w:rPr>
      </w:pPr>
    </w:p>
    <w:p w14:paraId="6208D6C3" w14:textId="77777777" w:rsidR="00B91650" w:rsidRPr="00D51015" w:rsidRDefault="00B91650" w:rsidP="006A2226">
      <w:pPr>
        <w:kinsoku w:val="0"/>
        <w:overflowPunct w:val="0"/>
        <w:spacing w:line="220" w:lineRule="exact"/>
        <w:rPr>
          <w:sz w:val="22"/>
          <w:szCs w:val="22"/>
        </w:rPr>
      </w:pPr>
    </w:p>
    <w:p w14:paraId="0823E151" w14:textId="77777777" w:rsidR="00B91650" w:rsidRPr="00D51015" w:rsidRDefault="00B91650" w:rsidP="006A2226">
      <w:pPr>
        <w:kinsoku w:val="0"/>
        <w:overflowPunct w:val="0"/>
        <w:spacing w:line="220" w:lineRule="exact"/>
        <w:rPr>
          <w:sz w:val="22"/>
          <w:szCs w:val="22"/>
        </w:rPr>
      </w:pPr>
    </w:p>
    <w:p w14:paraId="6387982C" w14:textId="77777777" w:rsidR="00B91650" w:rsidRPr="00D51015" w:rsidRDefault="00B91650" w:rsidP="006A2226">
      <w:pPr>
        <w:kinsoku w:val="0"/>
        <w:overflowPunct w:val="0"/>
        <w:spacing w:line="220" w:lineRule="exact"/>
        <w:rPr>
          <w:sz w:val="22"/>
          <w:szCs w:val="22"/>
        </w:rPr>
      </w:pPr>
    </w:p>
    <w:p w14:paraId="63E5AF37" w14:textId="77777777" w:rsidR="00B91650" w:rsidRPr="003A7E07" w:rsidRDefault="00B91650" w:rsidP="006A2226">
      <w:pPr>
        <w:pStyle w:val="BodyText"/>
        <w:numPr>
          <w:ilvl w:val="1"/>
          <w:numId w:val="2"/>
        </w:numPr>
        <w:tabs>
          <w:tab w:val="left" w:pos="2022"/>
        </w:tabs>
        <w:kinsoku w:val="0"/>
        <w:overflowPunct w:val="0"/>
        <w:spacing w:before="0" w:line="265" w:lineRule="auto"/>
        <w:ind w:right="117" w:hanging="320"/>
        <w:rPr>
          <w:color w:val="000000"/>
          <w:sz w:val="22"/>
          <w:szCs w:val="22"/>
        </w:rPr>
      </w:pPr>
      <w:r w:rsidRPr="003A7E07">
        <w:rPr>
          <w:color w:val="231F20"/>
          <w:sz w:val="22"/>
          <w:szCs w:val="22"/>
        </w:rPr>
        <w:t>What</w:t>
      </w:r>
      <w:r w:rsidRPr="003A7E07">
        <w:rPr>
          <w:color w:val="231F20"/>
          <w:spacing w:val="19"/>
          <w:sz w:val="22"/>
          <w:szCs w:val="22"/>
        </w:rPr>
        <w:t xml:space="preserve"> </w:t>
      </w:r>
      <w:r w:rsidRPr="003A7E07">
        <w:rPr>
          <w:color w:val="231F20"/>
          <w:sz w:val="22"/>
          <w:szCs w:val="22"/>
        </w:rPr>
        <w:t>do</w:t>
      </w:r>
      <w:r w:rsidRPr="003A7E07">
        <w:rPr>
          <w:color w:val="231F20"/>
          <w:spacing w:val="19"/>
          <w:sz w:val="22"/>
          <w:szCs w:val="22"/>
        </w:rPr>
        <w:t xml:space="preserve"> </w:t>
      </w:r>
      <w:r w:rsidRPr="003A7E07">
        <w:rPr>
          <w:color w:val="231F20"/>
          <w:sz w:val="22"/>
          <w:szCs w:val="22"/>
        </w:rPr>
        <w:t>you</w:t>
      </w:r>
      <w:r w:rsidRPr="003A7E07">
        <w:rPr>
          <w:color w:val="231F20"/>
          <w:spacing w:val="19"/>
          <w:sz w:val="22"/>
          <w:szCs w:val="22"/>
        </w:rPr>
        <w:t xml:space="preserve"> </w:t>
      </w:r>
      <w:r w:rsidRPr="003A7E07">
        <w:rPr>
          <w:color w:val="231F20"/>
          <w:sz w:val="22"/>
          <w:szCs w:val="22"/>
        </w:rPr>
        <w:t>see</w:t>
      </w:r>
      <w:r w:rsidRPr="003A7E07">
        <w:rPr>
          <w:color w:val="231F20"/>
          <w:spacing w:val="19"/>
          <w:sz w:val="22"/>
          <w:szCs w:val="22"/>
        </w:rPr>
        <w:t xml:space="preserve"> </w:t>
      </w:r>
      <w:r w:rsidRPr="003A7E07">
        <w:rPr>
          <w:color w:val="231F20"/>
          <w:sz w:val="22"/>
          <w:szCs w:val="22"/>
        </w:rPr>
        <w:t>as</w:t>
      </w:r>
      <w:r w:rsidRPr="003A7E07">
        <w:rPr>
          <w:color w:val="231F20"/>
          <w:spacing w:val="19"/>
          <w:sz w:val="22"/>
          <w:szCs w:val="22"/>
        </w:rPr>
        <w:t xml:space="preserve"> </w:t>
      </w:r>
      <w:r w:rsidRPr="003A7E07">
        <w:rPr>
          <w:color w:val="231F20"/>
          <w:sz w:val="22"/>
          <w:szCs w:val="22"/>
        </w:rPr>
        <w:t>the</w:t>
      </w:r>
      <w:r w:rsidRPr="003A7E07">
        <w:rPr>
          <w:color w:val="231F20"/>
          <w:spacing w:val="19"/>
          <w:sz w:val="22"/>
          <w:szCs w:val="22"/>
        </w:rPr>
        <w:t xml:space="preserve"> </w:t>
      </w:r>
      <w:r w:rsidRPr="003A7E07">
        <w:rPr>
          <w:color w:val="231F20"/>
          <w:sz w:val="22"/>
          <w:szCs w:val="22"/>
        </w:rPr>
        <w:t>strengths</w:t>
      </w:r>
      <w:r w:rsidRPr="003A7E07">
        <w:rPr>
          <w:color w:val="231F20"/>
          <w:spacing w:val="19"/>
          <w:sz w:val="22"/>
          <w:szCs w:val="22"/>
        </w:rPr>
        <w:t xml:space="preserve"> </w:t>
      </w:r>
      <w:r w:rsidRPr="003A7E07">
        <w:rPr>
          <w:color w:val="231F20"/>
          <w:sz w:val="22"/>
          <w:szCs w:val="22"/>
        </w:rPr>
        <w:t>and</w:t>
      </w:r>
      <w:r w:rsidRPr="003A7E07">
        <w:rPr>
          <w:color w:val="231F20"/>
          <w:spacing w:val="19"/>
          <w:sz w:val="22"/>
          <w:szCs w:val="22"/>
        </w:rPr>
        <w:t xml:space="preserve"> </w:t>
      </w:r>
      <w:r w:rsidRPr="003A7E07">
        <w:rPr>
          <w:color w:val="231F20"/>
          <w:sz w:val="22"/>
          <w:szCs w:val="22"/>
        </w:rPr>
        <w:t>weaknesses</w:t>
      </w:r>
      <w:r w:rsidRPr="003A7E07">
        <w:rPr>
          <w:color w:val="231F20"/>
          <w:spacing w:val="19"/>
          <w:sz w:val="22"/>
          <w:szCs w:val="22"/>
        </w:rPr>
        <w:t xml:space="preserve"> </w:t>
      </w:r>
      <w:r w:rsidRPr="003A7E07">
        <w:rPr>
          <w:color w:val="231F20"/>
          <w:sz w:val="22"/>
          <w:szCs w:val="22"/>
        </w:rPr>
        <w:t>of</w:t>
      </w:r>
      <w:r w:rsidRPr="003A7E07">
        <w:rPr>
          <w:color w:val="231F20"/>
          <w:spacing w:val="19"/>
          <w:sz w:val="22"/>
          <w:szCs w:val="22"/>
        </w:rPr>
        <w:t xml:space="preserve"> </w:t>
      </w:r>
      <w:r w:rsidRPr="003A7E07">
        <w:rPr>
          <w:color w:val="231F20"/>
          <w:sz w:val="22"/>
          <w:szCs w:val="22"/>
        </w:rPr>
        <w:t>this</w:t>
      </w:r>
      <w:r w:rsidRPr="003A7E07">
        <w:rPr>
          <w:color w:val="231F20"/>
          <w:spacing w:val="19"/>
          <w:sz w:val="22"/>
          <w:szCs w:val="22"/>
        </w:rPr>
        <w:t xml:space="preserve"> </w:t>
      </w:r>
      <w:r w:rsidRPr="003A7E07">
        <w:rPr>
          <w:color w:val="231F20"/>
          <w:sz w:val="22"/>
          <w:szCs w:val="22"/>
        </w:rPr>
        <w:t>experiment?</w:t>
      </w:r>
      <w:r w:rsidRPr="003A7E07">
        <w:rPr>
          <w:color w:val="231F20"/>
          <w:spacing w:val="18"/>
          <w:sz w:val="22"/>
          <w:szCs w:val="22"/>
        </w:rPr>
        <w:t xml:space="preserve"> </w:t>
      </w:r>
      <w:r w:rsidRPr="003A7E07">
        <w:rPr>
          <w:color w:val="231F20"/>
          <w:sz w:val="22"/>
          <w:szCs w:val="22"/>
        </w:rPr>
        <w:t>(It</w:t>
      </w:r>
      <w:r w:rsidRPr="003A7E07">
        <w:rPr>
          <w:color w:val="231F20"/>
          <w:spacing w:val="19"/>
          <w:sz w:val="22"/>
          <w:szCs w:val="22"/>
        </w:rPr>
        <w:t xml:space="preserve"> </w:t>
      </w:r>
      <w:r w:rsidRPr="003A7E07">
        <w:rPr>
          <w:color w:val="231F20"/>
          <w:sz w:val="22"/>
          <w:szCs w:val="22"/>
        </w:rPr>
        <w:t xml:space="preserve">may </w:t>
      </w:r>
      <w:r w:rsidRPr="003A7E07">
        <w:rPr>
          <w:color w:val="231F20"/>
          <w:spacing w:val="1"/>
          <w:sz w:val="22"/>
          <w:szCs w:val="22"/>
        </w:rPr>
        <w:t>be</w:t>
      </w:r>
      <w:r w:rsidRPr="003A7E07">
        <w:rPr>
          <w:color w:val="231F20"/>
          <w:spacing w:val="33"/>
          <w:sz w:val="22"/>
          <w:szCs w:val="22"/>
        </w:rPr>
        <w:t xml:space="preserve"> </w:t>
      </w:r>
      <w:r w:rsidRPr="003A7E07">
        <w:rPr>
          <w:color w:val="231F20"/>
          <w:spacing w:val="1"/>
          <w:sz w:val="22"/>
          <w:szCs w:val="22"/>
        </w:rPr>
        <w:t>helpful</w:t>
      </w:r>
      <w:r w:rsidRPr="003A7E07">
        <w:rPr>
          <w:color w:val="231F20"/>
          <w:spacing w:val="33"/>
          <w:sz w:val="22"/>
          <w:szCs w:val="22"/>
        </w:rPr>
        <w:t xml:space="preserve"> </w:t>
      </w:r>
      <w:r w:rsidRPr="003A7E07">
        <w:rPr>
          <w:color w:val="231F20"/>
          <w:spacing w:val="1"/>
          <w:sz w:val="22"/>
          <w:szCs w:val="22"/>
        </w:rPr>
        <w:t>to</w:t>
      </w:r>
      <w:r w:rsidRPr="003A7E07">
        <w:rPr>
          <w:color w:val="231F20"/>
          <w:spacing w:val="32"/>
          <w:sz w:val="22"/>
          <w:szCs w:val="22"/>
        </w:rPr>
        <w:t xml:space="preserve"> </w:t>
      </w:r>
      <w:r w:rsidRPr="003A7E07">
        <w:rPr>
          <w:color w:val="231F20"/>
          <w:spacing w:val="1"/>
          <w:sz w:val="22"/>
          <w:szCs w:val="22"/>
        </w:rPr>
        <w:t>think</w:t>
      </w:r>
      <w:r w:rsidRPr="003A7E07">
        <w:rPr>
          <w:color w:val="231F20"/>
          <w:spacing w:val="32"/>
          <w:sz w:val="22"/>
          <w:szCs w:val="22"/>
        </w:rPr>
        <w:t xml:space="preserve"> </w:t>
      </w:r>
      <w:r w:rsidRPr="003A7E07">
        <w:rPr>
          <w:color w:val="231F20"/>
          <w:spacing w:val="1"/>
          <w:sz w:val="22"/>
          <w:szCs w:val="22"/>
        </w:rPr>
        <w:t>about</w:t>
      </w:r>
      <w:r w:rsidRPr="003A7E07">
        <w:rPr>
          <w:color w:val="231F20"/>
          <w:spacing w:val="32"/>
          <w:sz w:val="22"/>
          <w:szCs w:val="22"/>
        </w:rPr>
        <w:t xml:space="preserve"> </w:t>
      </w:r>
      <w:r w:rsidRPr="003A7E07">
        <w:rPr>
          <w:color w:val="231F20"/>
          <w:spacing w:val="1"/>
          <w:sz w:val="22"/>
          <w:szCs w:val="22"/>
        </w:rPr>
        <w:t>the</w:t>
      </w:r>
      <w:r w:rsidRPr="003A7E07">
        <w:rPr>
          <w:color w:val="231F20"/>
          <w:spacing w:val="32"/>
          <w:sz w:val="22"/>
          <w:szCs w:val="22"/>
        </w:rPr>
        <w:t xml:space="preserve"> </w:t>
      </w:r>
      <w:r w:rsidRPr="003A7E07">
        <w:rPr>
          <w:color w:val="231F20"/>
          <w:spacing w:val="1"/>
          <w:sz w:val="22"/>
          <w:szCs w:val="22"/>
        </w:rPr>
        <w:t>advantages</w:t>
      </w:r>
      <w:r w:rsidRPr="003A7E07">
        <w:rPr>
          <w:color w:val="231F20"/>
          <w:spacing w:val="33"/>
          <w:sz w:val="22"/>
          <w:szCs w:val="22"/>
        </w:rPr>
        <w:t xml:space="preserve"> </w:t>
      </w:r>
      <w:r w:rsidRPr="003A7E07">
        <w:rPr>
          <w:color w:val="231F20"/>
          <w:spacing w:val="1"/>
          <w:sz w:val="22"/>
          <w:szCs w:val="22"/>
        </w:rPr>
        <w:t>and</w:t>
      </w:r>
      <w:r w:rsidRPr="003A7E07">
        <w:rPr>
          <w:color w:val="231F20"/>
          <w:spacing w:val="32"/>
          <w:sz w:val="22"/>
          <w:szCs w:val="22"/>
        </w:rPr>
        <w:t xml:space="preserve"> </w:t>
      </w:r>
      <w:r w:rsidRPr="003A7E07">
        <w:rPr>
          <w:color w:val="231F20"/>
          <w:spacing w:val="1"/>
          <w:sz w:val="22"/>
          <w:szCs w:val="22"/>
        </w:rPr>
        <w:t>disadvantages</w:t>
      </w:r>
      <w:r w:rsidRPr="003A7E07">
        <w:rPr>
          <w:color w:val="231F20"/>
          <w:spacing w:val="33"/>
          <w:sz w:val="22"/>
          <w:szCs w:val="22"/>
        </w:rPr>
        <w:t xml:space="preserve"> </w:t>
      </w:r>
      <w:r w:rsidRPr="003A7E07">
        <w:rPr>
          <w:color w:val="231F20"/>
          <w:spacing w:val="1"/>
          <w:sz w:val="22"/>
          <w:szCs w:val="22"/>
        </w:rPr>
        <w:t>of</w:t>
      </w:r>
      <w:r w:rsidRPr="003A7E07">
        <w:rPr>
          <w:color w:val="231F20"/>
          <w:spacing w:val="33"/>
          <w:sz w:val="22"/>
          <w:szCs w:val="22"/>
        </w:rPr>
        <w:t xml:space="preserve"> </w:t>
      </w:r>
      <w:r w:rsidRPr="003A7E07">
        <w:rPr>
          <w:color w:val="231F20"/>
          <w:spacing w:val="1"/>
          <w:sz w:val="22"/>
          <w:szCs w:val="22"/>
        </w:rPr>
        <w:t>the</w:t>
      </w:r>
      <w:r w:rsidRPr="003A7E07">
        <w:rPr>
          <w:color w:val="231F20"/>
          <w:spacing w:val="32"/>
          <w:sz w:val="22"/>
          <w:szCs w:val="22"/>
        </w:rPr>
        <w:t xml:space="preserve"> </w:t>
      </w:r>
      <w:r w:rsidRPr="003A7E07">
        <w:rPr>
          <w:color w:val="231F20"/>
          <w:spacing w:val="2"/>
          <w:sz w:val="22"/>
          <w:szCs w:val="22"/>
        </w:rPr>
        <w:t>research</w:t>
      </w:r>
      <w:r w:rsidRPr="003A7E07">
        <w:rPr>
          <w:color w:val="231F20"/>
          <w:spacing w:val="68"/>
          <w:sz w:val="22"/>
          <w:szCs w:val="22"/>
        </w:rPr>
        <w:t xml:space="preserve"> </w:t>
      </w:r>
      <w:r w:rsidRPr="003A7E07">
        <w:rPr>
          <w:color w:val="231F20"/>
          <w:sz w:val="22"/>
          <w:szCs w:val="22"/>
        </w:rPr>
        <w:t>methods.)</w:t>
      </w:r>
    </w:p>
    <w:p w14:paraId="7D7FCC02" w14:textId="77777777" w:rsidR="00B91650" w:rsidRPr="003A7E07" w:rsidRDefault="00B91650" w:rsidP="006A2226">
      <w:pPr>
        <w:kinsoku w:val="0"/>
        <w:overflowPunct w:val="0"/>
        <w:spacing w:before="1" w:line="160" w:lineRule="exact"/>
        <w:rPr>
          <w:sz w:val="22"/>
          <w:szCs w:val="22"/>
        </w:rPr>
      </w:pPr>
    </w:p>
    <w:p w14:paraId="2AC272AC" w14:textId="77777777" w:rsidR="00B91650" w:rsidRPr="000D25EA" w:rsidRDefault="00B91650" w:rsidP="006A2226">
      <w:pPr>
        <w:kinsoku w:val="0"/>
        <w:overflowPunct w:val="0"/>
        <w:spacing w:line="220" w:lineRule="exact"/>
        <w:rPr>
          <w:sz w:val="22"/>
          <w:szCs w:val="22"/>
        </w:rPr>
      </w:pPr>
    </w:p>
    <w:p w14:paraId="00B5F366" w14:textId="77777777" w:rsidR="00B91650" w:rsidRPr="00D51015" w:rsidRDefault="00B91650" w:rsidP="006A2226">
      <w:pPr>
        <w:kinsoku w:val="0"/>
        <w:overflowPunct w:val="0"/>
        <w:spacing w:line="220" w:lineRule="exact"/>
        <w:rPr>
          <w:sz w:val="22"/>
          <w:szCs w:val="22"/>
        </w:rPr>
      </w:pPr>
    </w:p>
    <w:p w14:paraId="5F474B65" w14:textId="77777777" w:rsidR="00B91650" w:rsidRPr="00D51015" w:rsidRDefault="00B91650" w:rsidP="006A2226">
      <w:pPr>
        <w:kinsoku w:val="0"/>
        <w:overflowPunct w:val="0"/>
        <w:spacing w:line="220" w:lineRule="exact"/>
        <w:rPr>
          <w:sz w:val="22"/>
          <w:szCs w:val="22"/>
        </w:rPr>
      </w:pPr>
    </w:p>
    <w:p w14:paraId="4D245C80" w14:textId="77777777" w:rsidR="00B91650" w:rsidRPr="00D51015" w:rsidRDefault="00B91650" w:rsidP="006A2226">
      <w:pPr>
        <w:kinsoku w:val="0"/>
        <w:overflowPunct w:val="0"/>
        <w:spacing w:line="220" w:lineRule="exact"/>
        <w:rPr>
          <w:sz w:val="22"/>
          <w:szCs w:val="22"/>
        </w:rPr>
      </w:pPr>
    </w:p>
    <w:p w14:paraId="06FD74A4" w14:textId="25A88245" w:rsidR="00B91650" w:rsidRPr="003A7E07" w:rsidRDefault="00225972" w:rsidP="003B3DEF">
      <w:pPr>
        <w:pStyle w:val="BodyText"/>
        <w:numPr>
          <w:ilvl w:val="0"/>
          <w:numId w:val="2"/>
        </w:numPr>
        <w:tabs>
          <w:tab w:val="left" w:pos="1695"/>
        </w:tabs>
        <w:kinsoku w:val="0"/>
        <w:overflowPunct w:val="0"/>
        <w:spacing w:before="0"/>
        <w:ind w:left="1340" w:hanging="274"/>
        <w:rPr>
          <w:color w:val="000000"/>
          <w:sz w:val="22"/>
          <w:szCs w:val="22"/>
        </w:rPr>
      </w:pPr>
      <w:r>
        <w:rPr>
          <w:color w:val="231F20"/>
          <w:spacing w:val="-1"/>
          <w:sz w:val="22"/>
          <w:szCs w:val="22"/>
        </w:rPr>
        <w:t>Be p</w:t>
      </w:r>
      <w:r w:rsidR="00B91650" w:rsidRPr="003A7E07">
        <w:rPr>
          <w:color w:val="231F20"/>
          <w:spacing w:val="-1"/>
          <w:sz w:val="22"/>
          <w:szCs w:val="22"/>
        </w:rPr>
        <w:t>repare</w:t>
      </w:r>
      <w:r>
        <w:rPr>
          <w:color w:val="231F20"/>
          <w:spacing w:val="-1"/>
          <w:sz w:val="22"/>
          <w:szCs w:val="22"/>
        </w:rPr>
        <w:t>d</w:t>
      </w:r>
      <w:r w:rsidR="00B91650" w:rsidRPr="003A7E07">
        <w:rPr>
          <w:color w:val="231F20"/>
          <w:spacing w:val="-4"/>
          <w:sz w:val="22"/>
          <w:szCs w:val="22"/>
        </w:rPr>
        <w:t xml:space="preserve"> </w:t>
      </w:r>
      <w:r w:rsidR="00B91650" w:rsidRPr="003A7E07">
        <w:rPr>
          <w:color w:val="231F20"/>
          <w:sz w:val="22"/>
          <w:szCs w:val="22"/>
        </w:rPr>
        <w:t>to</w:t>
      </w:r>
      <w:r w:rsidR="00B91650" w:rsidRPr="003A7E07">
        <w:rPr>
          <w:color w:val="231F20"/>
          <w:spacing w:val="-4"/>
          <w:sz w:val="22"/>
          <w:szCs w:val="22"/>
        </w:rPr>
        <w:t xml:space="preserve"> </w:t>
      </w:r>
      <w:r w:rsidR="00B91650" w:rsidRPr="003A7E07">
        <w:rPr>
          <w:color w:val="231F20"/>
          <w:spacing w:val="-1"/>
          <w:sz w:val="22"/>
          <w:szCs w:val="22"/>
        </w:rPr>
        <w:t>share</w:t>
      </w:r>
      <w:r w:rsidR="00B91650" w:rsidRPr="003A7E07">
        <w:rPr>
          <w:color w:val="231F20"/>
          <w:spacing w:val="-4"/>
          <w:sz w:val="22"/>
          <w:szCs w:val="22"/>
        </w:rPr>
        <w:t xml:space="preserve"> </w:t>
      </w:r>
      <w:r w:rsidR="00B91650" w:rsidRPr="003A7E07">
        <w:rPr>
          <w:color w:val="231F20"/>
          <w:sz w:val="22"/>
          <w:szCs w:val="22"/>
        </w:rPr>
        <w:t>your</w:t>
      </w:r>
      <w:r w:rsidR="00B91650" w:rsidRPr="003A7E07">
        <w:rPr>
          <w:color w:val="231F20"/>
          <w:spacing w:val="-4"/>
          <w:sz w:val="22"/>
          <w:szCs w:val="22"/>
        </w:rPr>
        <w:t xml:space="preserve"> </w:t>
      </w:r>
      <w:r w:rsidR="00B91650" w:rsidRPr="003A7E07">
        <w:rPr>
          <w:color w:val="231F20"/>
          <w:sz w:val="22"/>
          <w:szCs w:val="22"/>
        </w:rPr>
        <w:t>answers</w:t>
      </w:r>
      <w:r w:rsidR="00B91650" w:rsidRPr="003A7E07">
        <w:rPr>
          <w:color w:val="231F20"/>
          <w:spacing w:val="-4"/>
          <w:sz w:val="22"/>
          <w:szCs w:val="22"/>
        </w:rPr>
        <w:t xml:space="preserve"> </w:t>
      </w:r>
      <w:r w:rsidR="00B91650" w:rsidRPr="003A7E07">
        <w:rPr>
          <w:color w:val="231F20"/>
          <w:spacing w:val="-1"/>
          <w:sz w:val="22"/>
          <w:szCs w:val="22"/>
        </w:rPr>
        <w:t>with</w:t>
      </w:r>
      <w:r w:rsidR="00B91650" w:rsidRPr="003A7E07">
        <w:rPr>
          <w:color w:val="231F20"/>
          <w:spacing w:val="-4"/>
          <w:sz w:val="22"/>
          <w:szCs w:val="22"/>
        </w:rPr>
        <w:t xml:space="preserve"> </w:t>
      </w:r>
      <w:r w:rsidR="00B91650" w:rsidRPr="003A7E07">
        <w:rPr>
          <w:color w:val="231F20"/>
          <w:sz w:val="22"/>
          <w:szCs w:val="22"/>
        </w:rPr>
        <w:t>the</w:t>
      </w:r>
      <w:r w:rsidR="00B91650" w:rsidRPr="003A7E07">
        <w:rPr>
          <w:color w:val="231F20"/>
          <w:spacing w:val="-4"/>
          <w:sz w:val="22"/>
          <w:szCs w:val="22"/>
        </w:rPr>
        <w:t xml:space="preserve"> </w:t>
      </w:r>
      <w:r w:rsidR="00B91650" w:rsidRPr="003A7E07">
        <w:rPr>
          <w:color w:val="231F20"/>
          <w:sz w:val="22"/>
          <w:szCs w:val="22"/>
        </w:rPr>
        <w:t>class.</w:t>
      </w:r>
    </w:p>
    <w:p w14:paraId="44707EC3" w14:textId="4C9A5A0C" w:rsidR="00B91650" w:rsidRPr="003A7E07" w:rsidRDefault="00B55720" w:rsidP="003B3DEF">
      <w:pPr>
        <w:kinsoku w:val="0"/>
        <w:overflowPunct w:val="0"/>
        <w:spacing w:before="20" w:line="190" w:lineRule="exact"/>
        <w:rPr>
          <w:color w:val="000000"/>
        </w:rPr>
      </w:pPr>
      <w:r>
        <w:rPr>
          <w:color w:val="000000"/>
        </w:rPr>
        <w:br w:type="page"/>
      </w:r>
      <w:r w:rsidR="00B91650" w:rsidRPr="003A7E07">
        <w:rPr>
          <w:rFonts w:ascii="Tahoma" w:hAnsi="Tahoma"/>
          <w:b/>
          <w:color w:val="231F20"/>
        </w:rPr>
        <w:lastRenderedPageBreak/>
        <w:t>PRACTICUM:</w:t>
      </w:r>
      <w:r w:rsidR="00B91650" w:rsidRPr="003A7E07">
        <w:rPr>
          <w:rFonts w:ascii="Tahoma" w:hAnsi="Tahoma"/>
          <w:b/>
          <w:color w:val="231F20"/>
          <w:spacing w:val="2"/>
        </w:rPr>
        <w:t xml:space="preserve"> </w:t>
      </w:r>
      <w:r w:rsidR="00B91650" w:rsidRPr="003A7E07">
        <w:rPr>
          <w:rFonts w:ascii="Tahoma" w:hAnsi="Tahoma"/>
          <w:b/>
          <w:color w:val="231F20"/>
        </w:rPr>
        <w:t>IDEAS</w:t>
      </w:r>
      <w:r w:rsidR="00B91650" w:rsidRPr="003A7E07">
        <w:rPr>
          <w:rFonts w:ascii="Tahoma" w:hAnsi="Tahoma"/>
          <w:b/>
          <w:color w:val="231F20"/>
          <w:spacing w:val="3"/>
        </w:rPr>
        <w:t xml:space="preserve"> </w:t>
      </w:r>
      <w:r w:rsidR="00B91650" w:rsidRPr="003A7E07">
        <w:rPr>
          <w:rFonts w:ascii="Tahoma" w:hAnsi="Tahoma"/>
          <w:b/>
          <w:color w:val="231F20"/>
        </w:rPr>
        <w:t>FOR</w:t>
      </w:r>
      <w:r w:rsidR="00B91650" w:rsidRPr="003A7E07">
        <w:rPr>
          <w:rFonts w:ascii="Tahoma" w:hAnsi="Tahoma"/>
          <w:b/>
          <w:color w:val="231F20"/>
          <w:spacing w:val="2"/>
        </w:rPr>
        <w:t xml:space="preserve"> </w:t>
      </w:r>
      <w:r w:rsidR="00B91650" w:rsidRPr="003A7E07">
        <w:rPr>
          <w:rFonts w:ascii="Tahoma" w:hAnsi="Tahoma"/>
          <w:b/>
          <w:color w:val="231F20"/>
        </w:rPr>
        <w:t>OBSERVATIONS</w:t>
      </w:r>
      <w:r w:rsidR="00B91650" w:rsidRPr="003A7E07">
        <w:rPr>
          <w:rFonts w:ascii="Tahoma" w:hAnsi="Tahoma"/>
          <w:b/>
          <w:color w:val="231F20"/>
          <w:spacing w:val="3"/>
        </w:rPr>
        <w:t xml:space="preserve"> </w:t>
      </w:r>
      <w:r w:rsidR="00B91650" w:rsidRPr="003A7E07">
        <w:rPr>
          <w:rFonts w:ascii="Tahoma" w:hAnsi="Tahoma"/>
          <w:b/>
          <w:color w:val="231F20"/>
        </w:rPr>
        <w:t>AT</w:t>
      </w:r>
      <w:r w:rsidR="00B91650" w:rsidRPr="003A7E07">
        <w:rPr>
          <w:rFonts w:ascii="Tahoma" w:hAnsi="Tahoma"/>
          <w:b/>
          <w:color w:val="231F20"/>
          <w:spacing w:val="2"/>
        </w:rPr>
        <w:t xml:space="preserve"> </w:t>
      </w:r>
      <w:r w:rsidR="00B91650" w:rsidRPr="003A7E07">
        <w:rPr>
          <w:rFonts w:ascii="Tahoma" w:hAnsi="Tahoma"/>
          <w:b/>
          <w:color w:val="231F20"/>
        </w:rPr>
        <w:t>THE</w:t>
      </w:r>
      <w:r w:rsidR="00B91650" w:rsidRPr="003A7E07">
        <w:rPr>
          <w:rFonts w:ascii="Tahoma" w:hAnsi="Tahoma"/>
          <w:b/>
          <w:color w:val="231F20"/>
          <w:spacing w:val="3"/>
        </w:rPr>
        <w:t xml:space="preserve"> </w:t>
      </w:r>
      <w:r w:rsidR="00B91650" w:rsidRPr="003A7E07">
        <w:rPr>
          <w:rFonts w:ascii="Tahoma" w:hAnsi="Tahoma"/>
          <w:b/>
          <w:color w:val="231F20"/>
        </w:rPr>
        <w:t>CHILDCARE</w:t>
      </w:r>
      <w:r w:rsidR="00B91650" w:rsidRPr="003A7E07">
        <w:rPr>
          <w:rFonts w:ascii="Tahoma" w:hAnsi="Tahoma"/>
          <w:b/>
          <w:color w:val="231F20"/>
          <w:spacing w:val="3"/>
        </w:rPr>
        <w:t xml:space="preserve"> </w:t>
      </w:r>
      <w:r w:rsidR="00B91650" w:rsidRPr="003A7E07">
        <w:rPr>
          <w:rFonts w:ascii="Tahoma" w:hAnsi="Tahoma"/>
          <w:b/>
          <w:color w:val="231F20"/>
        </w:rPr>
        <w:t>CENTER</w:t>
      </w:r>
    </w:p>
    <w:p w14:paraId="2ABBC7BF" w14:textId="1EA27FD7" w:rsidR="00B91650" w:rsidRDefault="00B91650" w:rsidP="006A2226">
      <w:pPr>
        <w:pStyle w:val="BodyText"/>
        <w:kinsoku w:val="0"/>
        <w:overflowPunct w:val="0"/>
        <w:spacing w:before="141" w:line="265" w:lineRule="auto"/>
        <w:ind w:left="1080" w:right="118" w:firstLine="0"/>
        <w:rPr>
          <w:color w:val="231F20"/>
          <w:spacing w:val="-1"/>
          <w:sz w:val="22"/>
          <w:szCs w:val="22"/>
        </w:rPr>
      </w:pPr>
      <w:r w:rsidRPr="003A7E07">
        <w:rPr>
          <w:color w:val="231F20"/>
          <w:sz w:val="22"/>
          <w:szCs w:val="22"/>
        </w:rPr>
        <w:t>The</w:t>
      </w:r>
      <w:r w:rsidRPr="003A7E07">
        <w:rPr>
          <w:color w:val="231F20"/>
          <w:spacing w:val="11"/>
          <w:sz w:val="22"/>
          <w:szCs w:val="22"/>
        </w:rPr>
        <w:t xml:space="preserve"> </w:t>
      </w:r>
      <w:r w:rsidRPr="003A7E07">
        <w:rPr>
          <w:color w:val="231F20"/>
          <w:sz w:val="22"/>
          <w:szCs w:val="22"/>
        </w:rPr>
        <w:t>material</w:t>
      </w:r>
      <w:r w:rsidRPr="003A7E07">
        <w:rPr>
          <w:color w:val="231F20"/>
          <w:spacing w:val="11"/>
          <w:sz w:val="22"/>
          <w:szCs w:val="22"/>
        </w:rPr>
        <w:t xml:space="preserve"> </w:t>
      </w:r>
      <w:r w:rsidRPr="003A7E07">
        <w:rPr>
          <w:color w:val="231F20"/>
          <w:sz w:val="22"/>
          <w:szCs w:val="22"/>
        </w:rPr>
        <w:t>in</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first</w:t>
      </w:r>
      <w:r w:rsidRPr="003A7E07">
        <w:rPr>
          <w:color w:val="231F20"/>
          <w:spacing w:val="11"/>
          <w:sz w:val="22"/>
          <w:szCs w:val="22"/>
        </w:rPr>
        <w:t xml:space="preserve"> </w:t>
      </w:r>
      <w:r w:rsidRPr="003A7E07">
        <w:rPr>
          <w:color w:val="231F20"/>
          <w:sz w:val="22"/>
          <w:szCs w:val="22"/>
        </w:rPr>
        <w:t>chapter</w:t>
      </w:r>
      <w:r w:rsidRPr="003A7E07">
        <w:rPr>
          <w:color w:val="231F20"/>
          <w:spacing w:val="11"/>
          <w:sz w:val="22"/>
          <w:szCs w:val="22"/>
        </w:rPr>
        <w:t xml:space="preserve"> </w:t>
      </w:r>
      <w:r w:rsidRPr="003A7E07">
        <w:rPr>
          <w:color w:val="231F20"/>
          <w:sz w:val="22"/>
          <w:szCs w:val="22"/>
        </w:rPr>
        <w:t>provides</w:t>
      </w:r>
      <w:r w:rsidRPr="003A7E07">
        <w:rPr>
          <w:color w:val="231F20"/>
          <w:spacing w:val="11"/>
          <w:sz w:val="22"/>
          <w:szCs w:val="22"/>
        </w:rPr>
        <w:t xml:space="preserve"> </w:t>
      </w:r>
      <w:r w:rsidRPr="003A7E07">
        <w:rPr>
          <w:color w:val="231F20"/>
          <w:sz w:val="22"/>
          <w:szCs w:val="22"/>
        </w:rPr>
        <w:t>a</w:t>
      </w:r>
      <w:r w:rsidRPr="003A7E07">
        <w:rPr>
          <w:color w:val="231F20"/>
          <w:spacing w:val="11"/>
          <w:sz w:val="22"/>
          <w:szCs w:val="22"/>
        </w:rPr>
        <w:t xml:space="preserve"> </w:t>
      </w:r>
      <w:r w:rsidRPr="003A7E07">
        <w:rPr>
          <w:color w:val="231F20"/>
          <w:sz w:val="22"/>
          <w:szCs w:val="22"/>
        </w:rPr>
        <w:t>number</w:t>
      </w:r>
      <w:r w:rsidRPr="003A7E07">
        <w:rPr>
          <w:color w:val="231F20"/>
          <w:spacing w:val="11"/>
          <w:sz w:val="22"/>
          <w:szCs w:val="22"/>
        </w:rPr>
        <w:t xml:space="preserve"> </w:t>
      </w:r>
      <w:r w:rsidRPr="003A7E07">
        <w:rPr>
          <w:color w:val="231F20"/>
          <w:sz w:val="22"/>
          <w:szCs w:val="22"/>
        </w:rPr>
        <w:t>of</w:t>
      </w:r>
      <w:r w:rsidRPr="003A7E07">
        <w:rPr>
          <w:color w:val="231F20"/>
          <w:spacing w:val="11"/>
          <w:sz w:val="22"/>
          <w:szCs w:val="22"/>
        </w:rPr>
        <w:t xml:space="preserve"> </w:t>
      </w:r>
      <w:r w:rsidRPr="003A7E07">
        <w:rPr>
          <w:color w:val="231F20"/>
          <w:sz w:val="22"/>
          <w:szCs w:val="22"/>
        </w:rPr>
        <w:t>general</w:t>
      </w:r>
      <w:r w:rsidRPr="003A7E07">
        <w:rPr>
          <w:color w:val="231F20"/>
          <w:spacing w:val="11"/>
          <w:sz w:val="22"/>
          <w:szCs w:val="22"/>
        </w:rPr>
        <w:t xml:space="preserve"> </w:t>
      </w:r>
      <w:r w:rsidRPr="003A7E07">
        <w:rPr>
          <w:color w:val="231F20"/>
          <w:sz w:val="22"/>
          <w:szCs w:val="22"/>
        </w:rPr>
        <w:t>directions</w:t>
      </w:r>
      <w:r w:rsidRPr="003A7E07">
        <w:rPr>
          <w:color w:val="231F20"/>
          <w:spacing w:val="11"/>
          <w:sz w:val="22"/>
          <w:szCs w:val="22"/>
        </w:rPr>
        <w:t xml:space="preserve"> </w:t>
      </w:r>
      <w:r w:rsidRPr="003A7E07">
        <w:rPr>
          <w:color w:val="231F20"/>
          <w:sz w:val="22"/>
          <w:szCs w:val="22"/>
        </w:rPr>
        <w:t>for</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pacing w:val="-1"/>
          <w:sz w:val="22"/>
          <w:szCs w:val="22"/>
        </w:rPr>
        <w:t>students’</w:t>
      </w:r>
      <w:r w:rsidRPr="003A7E07">
        <w:rPr>
          <w:color w:val="231F20"/>
          <w:spacing w:val="20"/>
          <w:w w:val="99"/>
          <w:sz w:val="22"/>
          <w:szCs w:val="22"/>
        </w:rPr>
        <w:t xml:space="preserve"> </w:t>
      </w:r>
      <w:r w:rsidRPr="003A7E07">
        <w:rPr>
          <w:color w:val="231F20"/>
          <w:sz w:val="22"/>
          <w:szCs w:val="22"/>
        </w:rPr>
        <w:t>observations</w:t>
      </w:r>
      <w:r w:rsidRPr="003A7E07">
        <w:rPr>
          <w:color w:val="231F20"/>
          <w:spacing w:val="2"/>
          <w:sz w:val="22"/>
          <w:szCs w:val="22"/>
        </w:rPr>
        <w:t xml:space="preserve"> </w:t>
      </w:r>
      <w:r w:rsidRPr="003A7E07">
        <w:rPr>
          <w:color w:val="231F20"/>
          <w:sz w:val="22"/>
          <w:szCs w:val="22"/>
        </w:rPr>
        <w:t>at</w:t>
      </w:r>
      <w:r w:rsidRPr="003A7E07">
        <w:rPr>
          <w:color w:val="231F20"/>
          <w:spacing w:val="3"/>
          <w:sz w:val="22"/>
          <w:szCs w:val="22"/>
        </w:rPr>
        <w:t xml:space="preserve"> </w:t>
      </w:r>
      <w:r w:rsidRPr="003A7E07">
        <w:rPr>
          <w:color w:val="231F20"/>
          <w:sz w:val="22"/>
          <w:szCs w:val="22"/>
        </w:rPr>
        <w:t>the</w:t>
      </w:r>
      <w:r w:rsidRPr="003A7E07">
        <w:rPr>
          <w:color w:val="231F20"/>
          <w:spacing w:val="3"/>
          <w:sz w:val="22"/>
          <w:szCs w:val="22"/>
        </w:rPr>
        <w:t xml:space="preserve"> </w:t>
      </w:r>
      <w:r w:rsidR="00917061">
        <w:rPr>
          <w:color w:val="231F20"/>
          <w:sz w:val="22"/>
          <w:szCs w:val="22"/>
        </w:rPr>
        <w:t>childcare</w:t>
      </w:r>
      <w:r w:rsidRPr="003A7E07">
        <w:rPr>
          <w:color w:val="231F20"/>
          <w:spacing w:val="2"/>
          <w:sz w:val="22"/>
          <w:szCs w:val="22"/>
        </w:rPr>
        <w:t xml:space="preserve"> </w:t>
      </w:r>
      <w:r w:rsidRPr="003A7E07">
        <w:rPr>
          <w:color w:val="231F20"/>
          <w:sz w:val="22"/>
          <w:szCs w:val="22"/>
        </w:rPr>
        <w:t>center.</w:t>
      </w:r>
      <w:r w:rsidRPr="003A7E07">
        <w:rPr>
          <w:color w:val="231F20"/>
          <w:spacing w:val="3"/>
          <w:sz w:val="22"/>
          <w:szCs w:val="22"/>
        </w:rPr>
        <w:t xml:space="preserve"> </w:t>
      </w:r>
      <w:r w:rsidRPr="003A7E07">
        <w:rPr>
          <w:color w:val="231F20"/>
          <w:sz w:val="22"/>
          <w:szCs w:val="22"/>
        </w:rPr>
        <w:t>Encourage</w:t>
      </w:r>
      <w:r w:rsidRPr="003A7E07">
        <w:rPr>
          <w:color w:val="231F20"/>
          <w:spacing w:val="3"/>
          <w:sz w:val="22"/>
          <w:szCs w:val="22"/>
        </w:rPr>
        <w:t xml:space="preserve"> </w:t>
      </w:r>
      <w:r w:rsidRPr="003A7E07">
        <w:rPr>
          <w:color w:val="231F20"/>
          <w:spacing w:val="-1"/>
          <w:sz w:val="22"/>
          <w:szCs w:val="22"/>
        </w:rPr>
        <w:t>students</w:t>
      </w:r>
      <w:r w:rsidRPr="003A7E07">
        <w:rPr>
          <w:color w:val="231F20"/>
          <w:spacing w:val="4"/>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explore</w:t>
      </w:r>
      <w:r w:rsidRPr="003A7E07">
        <w:rPr>
          <w:color w:val="231F20"/>
          <w:spacing w:val="3"/>
          <w:sz w:val="22"/>
          <w:szCs w:val="22"/>
        </w:rPr>
        <w:t xml:space="preserve"> </w:t>
      </w:r>
      <w:r w:rsidRPr="003A7E07">
        <w:rPr>
          <w:color w:val="231F20"/>
          <w:spacing w:val="-1"/>
          <w:sz w:val="22"/>
          <w:szCs w:val="22"/>
        </w:rPr>
        <w:t>some</w:t>
      </w:r>
      <w:r w:rsidRPr="003A7E07">
        <w:rPr>
          <w:color w:val="231F20"/>
          <w:spacing w:val="3"/>
          <w:sz w:val="22"/>
          <w:szCs w:val="22"/>
        </w:rPr>
        <w:t xml:space="preserve"> </w:t>
      </w:r>
      <w:r w:rsidRPr="003A7E07">
        <w:rPr>
          <w:color w:val="231F20"/>
          <w:sz w:val="22"/>
          <w:szCs w:val="22"/>
        </w:rPr>
        <w:t>of</w:t>
      </w:r>
      <w:r w:rsidRPr="003A7E07">
        <w:rPr>
          <w:color w:val="231F20"/>
          <w:spacing w:val="2"/>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following</w:t>
      </w:r>
      <w:r w:rsidRPr="003A7E07">
        <w:rPr>
          <w:color w:val="231F20"/>
          <w:spacing w:val="23"/>
          <w:w w:val="99"/>
          <w:sz w:val="22"/>
          <w:szCs w:val="22"/>
        </w:rPr>
        <w:t xml:space="preserve"> </w:t>
      </w:r>
      <w:r w:rsidRPr="003A7E07">
        <w:rPr>
          <w:color w:val="231F20"/>
          <w:spacing w:val="-1"/>
          <w:sz w:val="22"/>
          <w:szCs w:val="22"/>
        </w:rPr>
        <w:t>possibilities</w:t>
      </w:r>
      <w:r w:rsidRPr="003A7E07">
        <w:rPr>
          <w:color w:val="231F20"/>
          <w:spacing w:val="-13"/>
          <w:sz w:val="22"/>
          <w:szCs w:val="22"/>
        </w:rPr>
        <w:t xml:space="preserve"> </w:t>
      </w:r>
      <w:r w:rsidRPr="003A7E07">
        <w:rPr>
          <w:color w:val="231F20"/>
          <w:spacing w:val="-1"/>
          <w:sz w:val="22"/>
          <w:szCs w:val="22"/>
        </w:rPr>
        <w:t>in</w:t>
      </w:r>
      <w:r w:rsidRPr="003A7E07">
        <w:rPr>
          <w:color w:val="231F20"/>
          <w:spacing w:val="-13"/>
          <w:sz w:val="22"/>
          <w:szCs w:val="22"/>
        </w:rPr>
        <w:t xml:space="preserve"> </w:t>
      </w:r>
      <w:r w:rsidRPr="003A7E07">
        <w:rPr>
          <w:color w:val="231F20"/>
          <w:spacing w:val="-1"/>
          <w:sz w:val="22"/>
          <w:szCs w:val="22"/>
        </w:rPr>
        <w:t>their</w:t>
      </w:r>
      <w:r w:rsidRPr="003A7E07">
        <w:rPr>
          <w:color w:val="231F20"/>
          <w:spacing w:val="-13"/>
          <w:sz w:val="22"/>
          <w:szCs w:val="22"/>
        </w:rPr>
        <w:t xml:space="preserve"> </w:t>
      </w:r>
      <w:r w:rsidRPr="003A7E07">
        <w:rPr>
          <w:color w:val="231F20"/>
          <w:spacing w:val="-2"/>
          <w:sz w:val="22"/>
          <w:szCs w:val="22"/>
        </w:rPr>
        <w:t>fi</w:t>
      </w:r>
      <w:r w:rsidRPr="003A7E07">
        <w:rPr>
          <w:color w:val="231F20"/>
          <w:spacing w:val="-1"/>
          <w:sz w:val="22"/>
          <w:szCs w:val="22"/>
        </w:rPr>
        <w:t>rst</w:t>
      </w:r>
      <w:r w:rsidRPr="003A7E07">
        <w:rPr>
          <w:color w:val="231F20"/>
          <w:spacing w:val="-13"/>
          <w:sz w:val="22"/>
          <w:szCs w:val="22"/>
        </w:rPr>
        <w:t xml:space="preserve"> </w:t>
      </w:r>
      <w:r w:rsidRPr="003A7E07">
        <w:rPr>
          <w:color w:val="231F20"/>
          <w:spacing w:val="-1"/>
          <w:sz w:val="22"/>
          <w:szCs w:val="22"/>
        </w:rPr>
        <w:t>journal</w:t>
      </w:r>
      <w:r w:rsidRPr="003A7E07">
        <w:rPr>
          <w:color w:val="231F20"/>
          <w:spacing w:val="-14"/>
          <w:sz w:val="22"/>
          <w:szCs w:val="22"/>
        </w:rPr>
        <w:t xml:space="preserve"> </w:t>
      </w:r>
      <w:r w:rsidRPr="003A7E07">
        <w:rPr>
          <w:color w:val="231F20"/>
          <w:spacing w:val="-1"/>
          <w:sz w:val="22"/>
          <w:szCs w:val="22"/>
        </w:rPr>
        <w:t>entries.</w:t>
      </w:r>
      <w:r w:rsidRPr="003A7E07">
        <w:rPr>
          <w:color w:val="231F20"/>
          <w:spacing w:val="-13"/>
          <w:sz w:val="22"/>
          <w:szCs w:val="22"/>
        </w:rPr>
        <w:t xml:space="preserve"> </w:t>
      </w:r>
      <w:r w:rsidRPr="003A7E07">
        <w:rPr>
          <w:color w:val="231F20"/>
          <w:spacing w:val="-1"/>
          <w:sz w:val="22"/>
          <w:szCs w:val="22"/>
        </w:rPr>
        <w:t>Ask</w:t>
      </w:r>
      <w:r w:rsidRPr="003A7E07">
        <w:rPr>
          <w:color w:val="231F20"/>
          <w:spacing w:val="-13"/>
          <w:sz w:val="22"/>
          <w:szCs w:val="22"/>
        </w:rPr>
        <w:t xml:space="preserve"> </w:t>
      </w:r>
      <w:r w:rsidRPr="003A7E07">
        <w:rPr>
          <w:color w:val="231F20"/>
          <w:spacing w:val="-1"/>
          <w:sz w:val="22"/>
          <w:szCs w:val="22"/>
        </w:rPr>
        <w:t>students</w:t>
      </w:r>
      <w:r w:rsidRPr="003A7E07">
        <w:rPr>
          <w:color w:val="231F20"/>
          <w:spacing w:val="-13"/>
          <w:sz w:val="22"/>
          <w:szCs w:val="22"/>
        </w:rPr>
        <w:t xml:space="preserve"> </w:t>
      </w:r>
      <w:r w:rsidRPr="003A7E07">
        <w:rPr>
          <w:color w:val="231F20"/>
          <w:spacing w:val="-1"/>
          <w:sz w:val="22"/>
          <w:szCs w:val="22"/>
        </w:rPr>
        <w:t>for</w:t>
      </w:r>
      <w:r w:rsidRPr="003A7E07">
        <w:rPr>
          <w:color w:val="231F20"/>
          <w:spacing w:val="-12"/>
          <w:sz w:val="22"/>
          <w:szCs w:val="22"/>
        </w:rPr>
        <w:t xml:space="preserve"> </w:t>
      </w:r>
      <w:r w:rsidRPr="003A7E07">
        <w:rPr>
          <w:color w:val="231F20"/>
          <w:spacing w:val="-1"/>
          <w:sz w:val="22"/>
          <w:szCs w:val="22"/>
        </w:rPr>
        <w:t>their</w:t>
      </w:r>
      <w:r w:rsidRPr="003A7E07">
        <w:rPr>
          <w:color w:val="231F20"/>
          <w:spacing w:val="-14"/>
          <w:sz w:val="22"/>
          <w:szCs w:val="22"/>
        </w:rPr>
        <w:t xml:space="preserve"> </w:t>
      </w:r>
      <w:r w:rsidRPr="003A7E07">
        <w:rPr>
          <w:color w:val="231F20"/>
          <w:spacing w:val="-1"/>
          <w:sz w:val="22"/>
          <w:szCs w:val="22"/>
        </w:rPr>
        <w:t>observations</w:t>
      </w:r>
      <w:r w:rsidRPr="003A7E07">
        <w:rPr>
          <w:color w:val="231F20"/>
          <w:spacing w:val="-13"/>
          <w:sz w:val="22"/>
          <w:szCs w:val="22"/>
        </w:rPr>
        <w:t xml:space="preserve"> </w:t>
      </w:r>
      <w:r w:rsidR="007B0067" w:rsidRPr="003A7E07">
        <w:rPr>
          <w:color w:val="231F20"/>
          <w:spacing w:val="-1"/>
          <w:sz w:val="22"/>
          <w:szCs w:val="22"/>
        </w:rPr>
        <w:t>when the relevant</w:t>
      </w:r>
      <w:r w:rsidRPr="003A7E07">
        <w:rPr>
          <w:color w:val="231F20"/>
          <w:sz w:val="22"/>
          <w:szCs w:val="22"/>
        </w:rPr>
        <w:t xml:space="preserve"> material</w:t>
      </w:r>
      <w:r w:rsidR="007B0067" w:rsidRPr="003A7E07">
        <w:rPr>
          <w:color w:val="231F20"/>
          <w:sz w:val="22"/>
          <w:szCs w:val="22"/>
        </w:rPr>
        <w:t xml:space="preserve"> is presented in class</w:t>
      </w:r>
      <w:r w:rsidRPr="003A7E07">
        <w:rPr>
          <w:color w:val="231F20"/>
          <w:spacing w:val="-1"/>
          <w:sz w:val="22"/>
          <w:szCs w:val="22"/>
        </w:rPr>
        <w:t xml:space="preserve"> </w:t>
      </w:r>
      <w:r w:rsidRPr="003A7E07">
        <w:rPr>
          <w:color w:val="231F20"/>
          <w:sz w:val="22"/>
          <w:szCs w:val="22"/>
        </w:rPr>
        <w:t>(as indicated</w:t>
      </w:r>
      <w:r w:rsidRPr="003A7E07">
        <w:rPr>
          <w:color w:val="231F20"/>
          <w:spacing w:val="-1"/>
          <w:sz w:val="22"/>
          <w:szCs w:val="22"/>
        </w:rPr>
        <w:t xml:space="preserve"> </w:t>
      </w:r>
      <w:r w:rsidRPr="003A7E07">
        <w:rPr>
          <w:color w:val="231F20"/>
          <w:sz w:val="22"/>
          <w:szCs w:val="22"/>
        </w:rPr>
        <w:t>in the Chapter</w:t>
      </w:r>
      <w:r w:rsidRPr="003A7E07">
        <w:rPr>
          <w:color w:val="231F20"/>
          <w:spacing w:val="-1"/>
          <w:sz w:val="22"/>
          <w:szCs w:val="22"/>
        </w:rPr>
        <w:t xml:space="preserve"> Guide</w:t>
      </w:r>
      <w:r w:rsidR="007B0067" w:rsidRPr="003A7E07">
        <w:rPr>
          <w:color w:val="231F20"/>
          <w:spacing w:val="-1"/>
          <w:sz w:val="22"/>
          <w:szCs w:val="22"/>
        </w:rPr>
        <w:t xml:space="preserve"> above</w:t>
      </w:r>
      <w:r w:rsidRPr="003A7E07">
        <w:rPr>
          <w:color w:val="231F20"/>
          <w:spacing w:val="-1"/>
          <w:sz w:val="22"/>
          <w:szCs w:val="22"/>
        </w:rPr>
        <w:t>).</w:t>
      </w:r>
      <w:r w:rsidRPr="003A7E07">
        <w:rPr>
          <w:color w:val="231F20"/>
          <w:spacing w:val="1"/>
          <w:sz w:val="22"/>
          <w:szCs w:val="22"/>
        </w:rPr>
        <w:t xml:space="preserve"> </w:t>
      </w:r>
      <w:r w:rsidRPr="003A7E07">
        <w:rPr>
          <w:color w:val="231F20"/>
          <w:sz w:val="22"/>
          <w:szCs w:val="22"/>
        </w:rPr>
        <w:t>The following</w:t>
      </w:r>
      <w:r w:rsidRPr="003A7E07">
        <w:rPr>
          <w:color w:val="231F20"/>
          <w:spacing w:val="-1"/>
          <w:sz w:val="22"/>
          <w:szCs w:val="22"/>
        </w:rPr>
        <w:t xml:space="preserve"> </w:t>
      </w:r>
      <w:r w:rsidRPr="003A7E07">
        <w:rPr>
          <w:color w:val="231F20"/>
          <w:sz w:val="22"/>
          <w:szCs w:val="22"/>
        </w:rPr>
        <w:t>ideas</w:t>
      </w:r>
      <w:r w:rsidRPr="003A7E07">
        <w:rPr>
          <w:color w:val="231F20"/>
          <w:spacing w:val="22"/>
          <w:w w:val="99"/>
          <w:sz w:val="22"/>
          <w:szCs w:val="22"/>
        </w:rPr>
        <w:t xml:space="preserve"> </w:t>
      </w:r>
      <w:r w:rsidRPr="003A7E07">
        <w:rPr>
          <w:color w:val="231F20"/>
          <w:sz w:val="22"/>
          <w:szCs w:val="22"/>
        </w:rPr>
        <w:t>for</w:t>
      </w:r>
      <w:r w:rsidRPr="003A7E07">
        <w:rPr>
          <w:color w:val="231F20"/>
          <w:spacing w:val="-1"/>
          <w:sz w:val="22"/>
          <w:szCs w:val="22"/>
        </w:rPr>
        <w:t xml:space="preserve"> </w:t>
      </w:r>
      <w:r w:rsidRPr="003A7E07">
        <w:rPr>
          <w:color w:val="231F20"/>
          <w:sz w:val="22"/>
          <w:szCs w:val="22"/>
        </w:rPr>
        <w:t>observations</w:t>
      </w:r>
      <w:r w:rsidRPr="003A7E07">
        <w:rPr>
          <w:color w:val="231F20"/>
          <w:spacing w:val="-1"/>
          <w:sz w:val="22"/>
          <w:szCs w:val="22"/>
        </w:rPr>
        <w:t xml:space="preserve"> </w:t>
      </w:r>
      <w:r w:rsidRPr="003A7E07">
        <w:rPr>
          <w:color w:val="231F20"/>
          <w:sz w:val="22"/>
          <w:szCs w:val="22"/>
        </w:rPr>
        <w:t>at</w:t>
      </w:r>
      <w:r w:rsidRPr="003A7E07">
        <w:rPr>
          <w:color w:val="231F20"/>
          <w:spacing w:val="-1"/>
          <w:sz w:val="22"/>
          <w:szCs w:val="22"/>
        </w:rPr>
        <w:t xml:space="preserve"> </w:t>
      </w:r>
      <w:r w:rsidRPr="003A7E07">
        <w:rPr>
          <w:color w:val="231F20"/>
          <w:sz w:val="22"/>
          <w:szCs w:val="22"/>
        </w:rPr>
        <w:t>the practicum</w:t>
      </w:r>
      <w:r w:rsidRPr="003A7E07">
        <w:rPr>
          <w:color w:val="231F20"/>
          <w:spacing w:val="-1"/>
          <w:sz w:val="22"/>
          <w:szCs w:val="22"/>
        </w:rPr>
        <w:t xml:space="preserve"> site </w:t>
      </w:r>
      <w:r w:rsidRPr="003A7E07">
        <w:rPr>
          <w:color w:val="231F20"/>
          <w:sz w:val="22"/>
          <w:szCs w:val="22"/>
        </w:rPr>
        <w:t>(or in</w:t>
      </w:r>
      <w:r w:rsidRPr="003A7E07">
        <w:rPr>
          <w:color w:val="231F20"/>
          <w:spacing w:val="-1"/>
          <w:sz w:val="22"/>
          <w:szCs w:val="22"/>
        </w:rPr>
        <w:t xml:space="preserve"> </w:t>
      </w:r>
      <w:r w:rsidRPr="003A7E07">
        <w:rPr>
          <w:color w:val="231F20"/>
          <w:sz w:val="22"/>
          <w:szCs w:val="22"/>
        </w:rPr>
        <w:t>other</w:t>
      </w:r>
      <w:r w:rsidRPr="003A7E07">
        <w:rPr>
          <w:color w:val="231F20"/>
          <w:spacing w:val="-1"/>
          <w:sz w:val="22"/>
          <w:szCs w:val="22"/>
        </w:rPr>
        <w:t xml:space="preserve"> </w:t>
      </w:r>
      <w:r w:rsidRPr="003A7E07">
        <w:rPr>
          <w:color w:val="231F20"/>
          <w:sz w:val="22"/>
          <w:szCs w:val="22"/>
        </w:rPr>
        <w:t>interactions</w:t>
      </w:r>
      <w:r w:rsidRPr="003A7E07">
        <w:rPr>
          <w:color w:val="231F20"/>
          <w:spacing w:val="-1"/>
          <w:sz w:val="22"/>
          <w:szCs w:val="22"/>
        </w:rPr>
        <w:t xml:space="preserve"> with </w:t>
      </w:r>
      <w:r w:rsidRPr="003A7E07">
        <w:rPr>
          <w:color w:val="231F20"/>
          <w:sz w:val="22"/>
          <w:szCs w:val="22"/>
        </w:rPr>
        <w:t>children)</w:t>
      </w:r>
      <w:r w:rsidRPr="003A7E07">
        <w:rPr>
          <w:color w:val="231F20"/>
          <w:spacing w:val="-2"/>
          <w:sz w:val="22"/>
          <w:szCs w:val="22"/>
        </w:rPr>
        <w:t xml:space="preserve"> </w:t>
      </w:r>
      <w:r w:rsidRPr="003A7E07">
        <w:rPr>
          <w:color w:val="231F20"/>
          <w:spacing w:val="-1"/>
          <w:sz w:val="22"/>
          <w:szCs w:val="22"/>
        </w:rPr>
        <w:t>were</w:t>
      </w:r>
      <w:r w:rsidRPr="003A7E07">
        <w:rPr>
          <w:color w:val="231F20"/>
          <w:sz w:val="22"/>
          <w:szCs w:val="22"/>
        </w:rPr>
        <w:t xml:space="preserve"> prepared</w:t>
      </w:r>
      <w:r w:rsidRPr="003A7E07">
        <w:rPr>
          <w:color w:val="231F20"/>
          <w:spacing w:val="24"/>
          <w:w w:val="99"/>
          <w:sz w:val="22"/>
          <w:szCs w:val="22"/>
        </w:rPr>
        <w:t xml:space="preserve"> </w:t>
      </w:r>
      <w:r w:rsidRPr="003A7E07">
        <w:rPr>
          <w:color w:val="231F20"/>
          <w:sz w:val="22"/>
          <w:szCs w:val="22"/>
        </w:rPr>
        <w:t>for</w:t>
      </w:r>
      <w:r w:rsidRPr="003A7E07">
        <w:rPr>
          <w:color w:val="231F20"/>
          <w:spacing w:val="-6"/>
          <w:sz w:val="22"/>
          <w:szCs w:val="22"/>
        </w:rPr>
        <w:t xml:space="preserve"> </w:t>
      </w:r>
      <w:r w:rsidRPr="003A7E07">
        <w:rPr>
          <w:color w:val="231F20"/>
          <w:sz w:val="22"/>
          <w:szCs w:val="22"/>
        </w:rPr>
        <w:t>distribution</w:t>
      </w:r>
      <w:r w:rsidRPr="003A7E07">
        <w:rPr>
          <w:color w:val="231F20"/>
          <w:spacing w:val="-6"/>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pacing w:val="-1"/>
          <w:sz w:val="22"/>
          <w:szCs w:val="22"/>
        </w:rPr>
        <w:t>students</w:t>
      </w:r>
      <w:r w:rsidR="007B0067" w:rsidRPr="003A7E07">
        <w:rPr>
          <w:color w:val="231F20"/>
          <w:spacing w:val="-1"/>
          <w:sz w:val="22"/>
          <w:szCs w:val="22"/>
        </w:rPr>
        <w:t xml:space="preserve"> (e.g., by posting them on the course </w:t>
      </w:r>
      <w:r w:rsidR="00917061">
        <w:rPr>
          <w:color w:val="231F20"/>
          <w:spacing w:val="-1"/>
          <w:sz w:val="22"/>
          <w:szCs w:val="22"/>
        </w:rPr>
        <w:t>website</w:t>
      </w:r>
      <w:r w:rsidR="007B0067" w:rsidRPr="003A7E07">
        <w:rPr>
          <w:color w:val="231F20"/>
          <w:spacing w:val="-1"/>
          <w:sz w:val="22"/>
          <w:szCs w:val="22"/>
        </w:rPr>
        <w:t xml:space="preserve">). </w:t>
      </w:r>
    </w:p>
    <w:p w14:paraId="27F86ED4" w14:textId="77777777" w:rsidR="00B80BEE" w:rsidRPr="003A7E07" w:rsidRDefault="00B80BEE" w:rsidP="003B3DEF">
      <w:pPr>
        <w:pStyle w:val="BodyText"/>
        <w:kinsoku w:val="0"/>
        <w:overflowPunct w:val="0"/>
        <w:spacing w:before="0"/>
        <w:ind w:left="1080" w:right="118" w:firstLine="0"/>
        <w:rPr>
          <w:color w:val="000000"/>
          <w:sz w:val="22"/>
          <w:szCs w:val="22"/>
        </w:rPr>
      </w:pPr>
    </w:p>
    <w:p w14:paraId="47F2A833" w14:textId="77777777" w:rsidR="00B91650" w:rsidRDefault="00B91650" w:rsidP="003B3DEF">
      <w:pPr>
        <w:kinsoku w:val="0"/>
        <w:overflowPunct w:val="0"/>
      </w:pPr>
    </w:p>
    <w:p w14:paraId="432B992D" w14:textId="77777777" w:rsidR="00B91650" w:rsidRPr="003A7E07" w:rsidRDefault="00B91650" w:rsidP="006A2226">
      <w:pPr>
        <w:pStyle w:val="Heading1"/>
        <w:kinsoku w:val="0"/>
        <w:overflowPunct w:val="0"/>
        <w:ind w:left="120"/>
        <w:rPr>
          <w:rFonts w:ascii="Trebuchet MS" w:hAnsi="Trebuchet MS"/>
          <w:b w:val="0"/>
          <w:bCs w:val="0"/>
          <w:color w:val="000000"/>
          <w:sz w:val="24"/>
          <w:szCs w:val="24"/>
        </w:rPr>
      </w:pPr>
      <w:r w:rsidRPr="003A7E07">
        <w:rPr>
          <w:rFonts w:ascii="Trebuchet MS" w:hAnsi="Trebuchet MS"/>
          <w:color w:val="231F20"/>
          <w:w w:val="95"/>
          <w:sz w:val="24"/>
          <w:szCs w:val="24"/>
        </w:rPr>
        <w:t>Practicum</w:t>
      </w:r>
      <w:r w:rsidRPr="003A7E07">
        <w:rPr>
          <w:rFonts w:ascii="Trebuchet MS" w:hAnsi="Trebuchet MS"/>
          <w:color w:val="231F20"/>
          <w:spacing w:val="16"/>
          <w:w w:val="95"/>
          <w:sz w:val="24"/>
          <w:szCs w:val="24"/>
        </w:rPr>
        <w:t xml:space="preserve"> </w:t>
      </w:r>
      <w:r w:rsidRPr="003A7E07">
        <w:rPr>
          <w:rFonts w:ascii="Trebuchet MS" w:hAnsi="Trebuchet MS"/>
          <w:color w:val="231F20"/>
          <w:w w:val="95"/>
          <w:sz w:val="24"/>
          <w:szCs w:val="24"/>
        </w:rPr>
        <w:t>Connection</w:t>
      </w:r>
      <w:r w:rsidRPr="003A7E07">
        <w:rPr>
          <w:rFonts w:ascii="Trebuchet MS" w:hAnsi="Trebuchet MS"/>
          <w:color w:val="231F20"/>
          <w:spacing w:val="17"/>
          <w:w w:val="95"/>
          <w:sz w:val="24"/>
          <w:szCs w:val="24"/>
        </w:rPr>
        <w:t xml:space="preserve"> </w:t>
      </w:r>
      <w:r w:rsidRPr="003A7E07">
        <w:rPr>
          <w:rFonts w:ascii="Trebuchet MS" w:hAnsi="Trebuchet MS"/>
          <w:color w:val="231F20"/>
          <w:w w:val="95"/>
          <w:sz w:val="24"/>
          <w:szCs w:val="24"/>
        </w:rPr>
        <w:t>1:</w:t>
      </w:r>
      <w:r w:rsidRPr="003A7E07">
        <w:rPr>
          <w:rFonts w:ascii="Trebuchet MS" w:hAnsi="Trebuchet MS"/>
          <w:color w:val="231F20"/>
          <w:spacing w:val="17"/>
          <w:w w:val="95"/>
          <w:sz w:val="24"/>
          <w:szCs w:val="24"/>
        </w:rPr>
        <w:t xml:space="preserve"> </w:t>
      </w:r>
      <w:r w:rsidRPr="003A7E07">
        <w:rPr>
          <w:rFonts w:ascii="Trebuchet MS" w:hAnsi="Trebuchet MS"/>
          <w:color w:val="231F20"/>
          <w:w w:val="95"/>
          <w:sz w:val="24"/>
          <w:szCs w:val="24"/>
        </w:rPr>
        <w:t>The</w:t>
      </w:r>
      <w:r w:rsidRPr="003A7E07">
        <w:rPr>
          <w:rFonts w:ascii="Trebuchet MS" w:hAnsi="Trebuchet MS"/>
          <w:color w:val="231F20"/>
          <w:spacing w:val="17"/>
          <w:w w:val="95"/>
          <w:sz w:val="24"/>
          <w:szCs w:val="24"/>
        </w:rPr>
        <w:t xml:space="preserve"> </w:t>
      </w:r>
      <w:r w:rsidRPr="003A7E07">
        <w:rPr>
          <w:rFonts w:ascii="Trebuchet MS" w:hAnsi="Trebuchet MS"/>
          <w:color w:val="231F20"/>
          <w:w w:val="95"/>
          <w:sz w:val="24"/>
          <w:szCs w:val="24"/>
        </w:rPr>
        <w:t>Active</w:t>
      </w:r>
      <w:r w:rsidRPr="003A7E07">
        <w:rPr>
          <w:rFonts w:ascii="Trebuchet MS" w:hAnsi="Trebuchet MS"/>
          <w:color w:val="231F20"/>
          <w:spacing w:val="17"/>
          <w:w w:val="95"/>
          <w:sz w:val="24"/>
          <w:szCs w:val="24"/>
        </w:rPr>
        <w:t xml:space="preserve"> </w:t>
      </w:r>
      <w:r w:rsidRPr="003A7E07">
        <w:rPr>
          <w:rFonts w:ascii="Trebuchet MS" w:hAnsi="Trebuchet MS"/>
          <w:color w:val="231F20"/>
          <w:w w:val="95"/>
          <w:sz w:val="24"/>
          <w:szCs w:val="24"/>
        </w:rPr>
        <w:t>Child</w:t>
      </w:r>
    </w:p>
    <w:p w14:paraId="7AA020D2" w14:textId="2392AD64" w:rsidR="00B91650" w:rsidRPr="003A7E07" w:rsidRDefault="00B91650" w:rsidP="006A2226">
      <w:pPr>
        <w:pStyle w:val="BodyText"/>
        <w:kinsoku w:val="0"/>
        <w:overflowPunct w:val="0"/>
        <w:spacing w:before="101" w:line="265" w:lineRule="auto"/>
        <w:ind w:left="1080" w:right="117" w:firstLine="0"/>
        <w:rPr>
          <w:color w:val="000000"/>
          <w:sz w:val="22"/>
          <w:szCs w:val="22"/>
        </w:rPr>
      </w:pPr>
      <w:r w:rsidRPr="003A7E07">
        <w:rPr>
          <w:color w:val="231F20"/>
          <w:spacing w:val="-1"/>
          <w:sz w:val="22"/>
          <w:szCs w:val="22"/>
        </w:rPr>
        <w:t>Although</w:t>
      </w:r>
      <w:r w:rsidRPr="003A7E07">
        <w:rPr>
          <w:color w:val="231F20"/>
          <w:spacing w:val="-7"/>
          <w:sz w:val="22"/>
          <w:szCs w:val="22"/>
        </w:rPr>
        <w:t xml:space="preserve"> </w:t>
      </w:r>
      <w:r w:rsidRPr="003A7E07">
        <w:rPr>
          <w:color w:val="231F20"/>
          <w:sz w:val="22"/>
          <w:szCs w:val="22"/>
        </w:rPr>
        <w:t>children’s</w:t>
      </w:r>
      <w:r w:rsidRPr="003A7E07">
        <w:rPr>
          <w:color w:val="231F20"/>
          <w:spacing w:val="-8"/>
          <w:sz w:val="22"/>
          <w:szCs w:val="22"/>
        </w:rPr>
        <w:t xml:space="preserve"> </w:t>
      </w:r>
      <w:r w:rsidRPr="003A7E07">
        <w:rPr>
          <w:color w:val="231F20"/>
          <w:sz w:val="22"/>
          <w:szCs w:val="22"/>
        </w:rPr>
        <w:t>contributions</w:t>
      </w:r>
      <w:r w:rsidRPr="003A7E07">
        <w:rPr>
          <w:color w:val="231F20"/>
          <w:spacing w:val="-7"/>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z w:val="22"/>
          <w:szCs w:val="22"/>
        </w:rPr>
        <w:t>their</w:t>
      </w:r>
      <w:r w:rsidRPr="003A7E07">
        <w:rPr>
          <w:color w:val="231F20"/>
          <w:spacing w:val="-7"/>
          <w:sz w:val="22"/>
          <w:szCs w:val="22"/>
        </w:rPr>
        <w:t xml:space="preserve"> </w:t>
      </w:r>
      <w:r w:rsidRPr="003A7E07">
        <w:rPr>
          <w:color w:val="231F20"/>
          <w:sz w:val="22"/>
          <w:szCs w:val="22"/>
        </w:rPr>
        <w:t>own</w:t>
      </w:r>
      <w:r w:rsidRPr="003A7E07">
        <w:rPr>
          <w:color w:val="231F20"/>
          <w:spacing w:val="-8"/>
          <w:sz w:val="22"/>
          <w:szCs w:val="22"/>
        </w:rPr>
        <w:t xml:space="preserve"> </w:t>
      </w:r>
      <w:r w:rsidRPr="003A7E07">
        <w:rPr>
          <w:color w:val="231F20"/>
          <w:sz w:val="22"/>
          <w:szCs w:val="22"/>
        </w:rPr>
        <w:t>development</w:t>
      </w:r>
      <w:r w:rsidRPr="003A7E07">
        <w:rPr>
          <w:color w:val="231F20"/>
          <w:spacing w:val="-6"/>
          <w:sz w:val="22"/>
          <w:szCs w:val="22"/>
        </w:rPr>
        <w:t xml:space="preserve"> </w:t>
      </w:r>
      <w:r w:rsidRPr="003A7E07">
        <w:rPr>
          <w:color w:val="231F20"/>
          <w:sz w:val="22"/>
          <w:szCs w:val="22"/>
        </w:rPr>
        <w:t>increase</w:t>
      </w:r>
      <w:r w:rsidRPr="003A7E07">
        <w:rPr>
          <w:color w:val="231F20"/>
          <w:spacing w:val="-8"/>
          <w:sz w:val="22"/>
          <w:szCs w:val="22"/>
        </w:rPr>
        <w:t xml:space="preserve"> </w:t>
      </w:r>
      <w:r w:rsidRPr="003A7E07">
        <w:rPr>
          <w:color w:val="231F20"/>
          <w:spacing w:val="-1"/>
          <w:sz w:val="22"/>
          <w:szCs w:val="22"/>
        </w:rPr>
        <w:t>with</w:t>
      </w:r>
      <w:r w:rsidRPr="003A7E07">
        <w:rPr>
          <w:color w:val="231F20"/>
          <w:spacing w:val="-7"/>
          <w:sz w:val="22"/>
          <w:szCs w:val="22"/>
        </w:rPr>
        <w:t xml:space="preserve"> </w:t>
      </w:r>
      <w:r w:rsidRPr="003A7E07">
        <w:rPr>
          <w:color w:val="231F20"/>
          <w:sz w:val="22"/>
          <w:szCs w:val="22"/>
        </w:rPr>
        <w:t>age,</w:t>
      </w:r>
      <w:r w:rsidRPr="003A7E07">
        <w:rPr>
          <w:color w:val="231F20"/>
          <w:spacing w:val="-7"/>
          <w:sz w:val="22"/>
          <w:szCs w:val="22"/>
        </w:rPr>
        <w:t xml:space="preserve"> </w:t>
      </w:r>
      <w:r w:rsidRPr="003A7E07">
        <w:rPr>
          <w:color w:val="231F20"/>
          <w:sz w:val="22"/>
          <w:szCs w:val="22"/>
        </w:rPr>
        <w:t>even</w:t>
      </w:r>
      <w:r w:rsidRPr="003A7E07">
        <w:rPr>
          <w:color w:val="231F20"/>
          <w:spacing w:val="-8"/>
          <w:sz w:val="22"/>
          <w:szCs w:val="22"/>
        </w:rPr>
        <w:t xml:space="preserve"> </w:t>
      </w:r>
      <w:r w:rsidRPr="003A7E07">
        <w:rPr>
          <w:color w:val="231F20"/>
          <w:sz w:val="22"/>
          <w:szCs w:val="22"/>
        </w:rPr>
        <w:t>infants</w:t>
      </w:r>
      <w:r w:rsidRPr="003A7E07">
        <w:rPr>
          <w:color w:val="231F20"/>
          <w:spacing w:val="23"/>
          <w:w w:val="99"/>
          <w:sz w:val="22"/>
          <w:szCs w:val="22"/>
        </w:rPr>
        <w:t xml:space="preserve"> </w:t>
      </w:r>
      <w:r w:rsidRPr="003A7E07">
        <w:rPr>
          <w:color w:val="231F20"/>
          <w:spacing w:val="-1"/>
          <w:sz w:val="22"/>
          <w:szCs w:val="22"/>
        </w:rPr>
        <w:t>are</w:t>
      </w:r>
      <w:r w:rsidRPr="003A7E07">
        <w:rPr>
          <w:color w:val="231F20"/>
          <w:spacing w:val="-11"/>
          <w:sz w:val="22"/>
          <w:szCs w:val="22"/>
        </w:rPr>
        <w:t xml:space="preserve"> </w:t>
      </w:r>
      <w:r w:rsidRPr="003A7E07">
        <w:rPr>
          <w:color w:val="231F20"/>
          <w:spacing w:val="-1"/>
          <w:sz w:val="22"/>
          <w:szCs w:val="22"/>
        </w:rPr>
        <w:t>active</w:t>
      </w:r>
      <w:r w:rsidRPr="003A7E07">
        <w:rPr>
          <w:color w:val="231F20"/>
          <w:spacing w:val="-10"/>
          <w:sz w:val="22"/>
          <w:szCs w:val="22"/>
        </w:rPr>
        <w:t xml:space="preserve"> </w:t>
      </w:r>
      <w:r w:rsidRPr="003A7E07">
        <w:rPr>
          <w:color w:val="231F20"/>
          <w:spacing w:val="-1"/>
          <w:sz w:val="22"/>
          <w:szCs w:val="22"/>
        </w:rPr>
        <w:t>in</w:t>
      </w:r>
      <w:r w:rsidRPr="003A7E07">
        <w:rPr>
          <w:color w:val="231F20"/>
          <w:spacing w:val="-10"/>
          <w:sz w:val="22"/>
          <w:szCs w:val="22"/>
        </w:rPr>
        <w:t xml:space="preserve"> </w:t>
      </w:r>
      <w:r w:rsidRPr="003A7E07">
        <w:rPr>
          <w:color w:val="231F20"/>
          <w:spacing w:val="-1"/>
          <w:sz w:val="22"/>
          <w:szCs w:val="22"/>
        </w:rPr>
        <w:t>shaping</w:t>
      </w:r>
      <w:r w:rsidRPr="003A7E07">
        <w:rPr>
          <w:color w:val="231F20"/>
          <w:spacing w:val="-10"/>
          <w:sz w:val="22"/>
          <w:szCs w:val="22"/>
        </w:rPr>
        <w:t xml:space="preserve"> </w:t>
      </w:r>
      <w:r w:rsidRPr="003A7E07">
        <w:rPr>
          <w:color w:val="231F20"/>
          <w:spacing w:val="-1"/>
          <w:sz w:val="22"/>
          <w:szCs w:val="22"/>
        </w:rPr>
        <w:t>their</w:t>
      </w:r>
      <w:r w:rsidRPr="003A7E07">
        <w:rPr>
          <w:color w:val="231F20"/>
          <w:spacing w:val="-10"/>
          <w:sz w:val="22"/>
          <w:szCs w:val="22"/>
        </w:rPr>
        <w:t xml:space="preserve"> </w:t>
      </w:r>
      <w:r w:rsidRPr="003A7E07">
        <w:rPr>
          <w:color w:val="231F20"/>
          <w:spacing w:val="-1"/>
          <w:sz w:val="22"/>
          <w:szCs w:val="22"/>
        </w:rPr>
        <w:t>own</w:t>
      </w:r>
      <w:r w:rsidRPr="003A7E07">
        <w:rPr>
          <w:color w:val="231F20"/>
          <w:spacing w:val="-10"/>
          <w:sz w:val="22"/>
          <w:szCs w:val="22"/>
        </w:rPr>
        <w:t xml:space="preserve"> </w:t>
      </w:r>
      <w:r w:rsidRPr="003A7E07">
        <w:rPr>
          <w:color w:val="231F20"/>
          <w:spacing w:val="-1"/>
          <w:sz w:val="22"/>
          <w:szCs w:val="22"/>
        </w:rPr>
        <w:t>environments.</w:t>
      </w:r>
      <w:r w:rsidRPr="003A7E07">
        <w:rPr>
          <w:color w:val="231F20"/>
          <w:spacing w:val="-11"/>
          <w:sz w:val="22"/>
          <w:szCs w:val="22"/>
        </w:rPr>
        <w:t xml:space="preserve"> </w:t>
      </w:r>
      <w:r w:rsidRPr="003A7E07">
        <w:rPr>
          <w:color w:val="231F20"/>
          <w:spacing w:val="-1"/>
          <w:sz w:val="22"/>
          <w:szCs w:val="22"/>
        </w:rPr>
        <w:t>What</w:t>
      </w:r>
      <w:r w:rsidRPr="003A7E07">
        <w:rPr>
          <w:color w:val="231F20"/>
          <w:spacing w:val="-10"/>
          <w:sz w:val="22"/>
          <w:szCs w:val="22"/>
        </w:rPr>
        <w:t xml:space="preserve"> </w:t>
      </w:r>
      <w:r w:rsidRPr="003A7E07">
        <w:rPr>
          <w:color w:val="231F20"/>
          <w:spacing w:val="-1"/>
          <w:sz w:val="22"/>
          <w:szCs w:val="22"/>
        </w:rPr>
        <w:t>examples</w:t>
      </w:r>
      <w:r w:rsidRPr="003A7E07">
        <w:rPr>
          <w:color w:val="231F20"/>
          <w:spacing w:val="-11"/>
          <w:sz w:val="22"/>
          <w:szCs w:val="22"/>
        </w:rPr>
        <w:t xml:space="preserve"> </w:t>
      </w:r>
      <w:r w:rsidRPr="003A7E07">
        <w:rPr>
          <w:color w:val="231F20"/>
          <w:spacing w:val="-1"/>
          <w:sz w:val="22"/>
          <w:szCs w:val="22"/>
        </w:rPr>
        <w:t>of</w:t>
      </w:r>
      <w:r w:rsidRPr="003A7E07">
        <w:rPr>
          <w:color w:val="231F20"/>
          <w:spacing w:val="-10"/>
          <w:sz w:val="22"/>
          <w:szCs w:val="22"/>
        </w:rPr>
        <w:t xml:space="preserve"> </w:t>
      </w:r>
      <w:r w:rsidRPr="003A7E07">
        <w:rPr>
          <w:color w:val="231F20"/>
          <w:spacing w:val="-1"/>
          <w:sz w:val="22"/>
          <w:szCs w:val="22"/>
        </w:rPr>
        <w:t>the</w:t>
      </w:r>
      <w:r w:rsidRPr="003A7E07">
        <w:rPr>
          <w:color w:val="231F20"/>
          <w:spacing w:val="-10"/>
          <w:sz w:val="22"/>
          <w:szCs w:val="22"/>
        </w:rPr>
        <w:t xml:space="preserve"> </w:t>
      </w:r>
      <w:r w:rsidRPr="003A7E07">
        <w:rPr>
          <w:i/>
          <w:color w:val="231F20"/>
          <w:spacing w:val="-1"/>
          <w:sz w:val="22"/>
          <w:szCs w:val="22"/>
        </w:rPr>
        <w:t>active</w:t>
      </w:r>
      <w:r w:rsidRPr="003A7E07">
        <w:rPr>
          <w:i/>
          <w:color w:val="231F20"/>
          <w:spacing w:val="-10"/>
          <w:sz w:val="22"/>
          <w:szCs w:val="22"/>
        </w:rPr>
        <w:t xml:space="preserve"> </w:t>
      </w:r>
      <w:r w:rsidRPr="003A7E07">
        <w:rPr>
          <w:i/>
          <w:color w:val="231F20"/>
          <w:spacing w:val="-1"/>
          <w:sz w:val="22"/>
          <w:szCs w:val="22"/>
        </w:rPr>
        <w:t>child</w:t>
      </w:r>
      <w:r w:rsidRPr="003A7E07">
        <w:rPr>
          <w:color w:val="231F20"/>
          <w:spacing w:val="-10"/>
          <w:sz w:val="22"/>
          <w:szCs w:val="22"/>
        </w:rPr>
        <w:t xml:space="preserve"> </w:t>
      </w:r>
      <w:r w:rsidRPr="003A7E07">
        <w:rPr>
          <w:color w:val="231F20"/>
          <w:spacing w:val="-1"/>
          <w:sz w:val="22"/>
          <w:szCs w:val="22"/>
        </w:rPr>
        <w:t>did</w:t>
      </w:r>
      <w:r w:rsidRPr="003A7E07">
        <w:rPr>
          <w:color w:val="231F20"/>
          <w:spacing w:val="-10"/>
          <w:sz w:val="22"/>
          <w:szCs w:val="22"/>
        </w:rPr>
        <w:t xml:space="preserve"> </w:t>
      </w:r>
      <w:r w:rsidRPr="003A7E07">
        <w:rPr>
          <w:color w:val="231F20"/>
          <w:spacing w:val="-1"/>
          <w:sz w:val="22"/>
          <w:szCs w:val="22"/>
        </w:rPr>
        <w:t>you</w:t>
      </w:r>
      <w:r w:rsidRPr="003A7E07">
        <w:rPr>
          <w:color w:val="231F20"/>
          <w:spacing w:val="-11"/>
          <w:sz w:val="22"/>
          <w:szCs w:val="22"/>
        </w:rPr>
        <w:t xml:space="preserve"> </w:t>
      </w:r>
      <w:r w:rsidRPr="003A7E07">
        <w:rPr>
          <w:color w:val="231F20"/>
          <w:spacing w:val="-1"/>
          <w:sz w:val="22"/>
          <w:szCs w:val="22"/>
        </w:rPr>
        <w:t>notice?</w:t>
      </w:r>
      <w:r w:rsidRPr="003A7E07">
        <w:rPr>
          <w:color w:val="231F20"/>
          <w:spacing w:val="-11"/>
          <w:sz w:val="22"/>
          <w:szCs w:val="22"/>
        </w:rPr>
        <w:t xml:space="preserve"> </w:t>
      </w:r>
      <w:r w:rsidRPr="003A7E07">
        <w:rPr>
          <w:color w:val="231F20"/>
          <w:spacing w:val="-1"/>
          <w:sz w:val="22"/>
          <w:szCs w:val="22"/>
        </w:rPr>
        <w:t>What</w:t>
      </w:r>
      <w:r w:rsidRPr="003A7E07">
        <w:rPr>
          <w:color w:val="231F20"/>
          <w:spacing w:val="-11"/>
          <w:sz w:val="22"/>
          <w:szCs w:val="22"/>
        </w:rPr>
        <w:t xml:space="preserve"> </w:t>
      </w:r>
      <w:r w:rsidRPr="003A7E07">
        <w:rPr>
          <w:color w:val="231F20"/>
          <w:spacing w:val="-1"/>
          <w:sz w:val="22"/>
          <w:szCs w:val="22"/>
        </w:rPr>
        <w:t>objects</w:t>
      </w:r>
      <w:r w:rsidRPr="003A7E07">
        <w:rPr>
          <w:color w:val="231F20"/>
          <w:spacing w:val="-10"/>
          <w:sz w:val="22"/>
          <w:szCs w:val="22"/>
        </w:rPr>
        <w:t xml:space="preserve"> </w:t>
      </w:r>
      <w:r w:rsidRPr="003A7E07">
        <w:rPr>
          <w:color w:val="231F20"/>
          <w:spacing w:val="-1"/>
          <w:sz w:val="22"/>
          <w:szCs w:val="22"/>
        </w:rPr>
        <w:t>in</w:t>
      </w:r>
      <w:r w:rsidRPr="003A7E07">
        <w:rPr>
          <w:color w:val="231F20"/>
          <w:spacing w:val="-11"/>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classroom</w:t>
      </w:r>
      <w:r w:rsidRPr="003A7E07">
        <w:rPr>
          <w:color w:val="231F20"/>
          <w:spacing w:val="-11"/>
          <w:sz w:val="22"/>
          <w:szCs w:val="22"/>
        </w:rPr>
        <w:t xml:space="preserve"> </w:t>
      </w:r>
      <w:r w:rsidRPr="003A7E07">
        <w:rPr>
          <w:color w:val="231F20"/>
          <w:spacing w:val="-1"/>
          <w:sz w:val="22"/>
          <w:szCs w:val="22"/>
        </w:rPr>
        <w:t>were</w:t>
      </w:r>
      <w:r w:rsidRPr="003A7E07">
        <w:rPr>
          <w:color w:val="231F20"/>
          <w:spacing w:val="-11"/>
          <w:sz w:val="22"/>
          <w:szCs w:val="22"/>
        </w:rPr>
        <w:t xml:space="preserve"> </w:t>
      </w:r>
      <w:r w:rsidRPr="003A7E07">
        <w:rPr>
          <w:color w:val="231F20"/>
          <w:spacing w:val="-1"/>
          <w:sz w:val="22"/>
          <w:szCs w:val="22"/>
        </w:rPr>
        <w:t>especially</w:t>
      </w:r>
      <w:r w:rsidRPr="003A7E07">
        <w:rPr>
          <w:color w:val="231F20"/>
          <w:spacing w:val="-12"/>
          <w:sz w:val="22"/>
          <w:szCs w:val="22"/>
        </w:rPr>
        <w:t xml:space="preserve"> </w:t>
      </w:r>
      <w:r w:rsidRPr="003A7E07">
        <w:rPr>
          <w:color w:val="231F20"/>
          <w:spacing w:val="-1"/>
          <w:sz w:val="22"/>
          <w:szCs w:val="22"/>
        </w:rPr>
        <w:t>appealing</w:t>
      </w:r>
      <w:r w:rsidRPr="003A7E07">
        <w:rPr>
          <w:color w:val="231F20"/>
          <w:spacing w:val="-11"/>
          <w:sz w:val="22"/>
          <w:szCs w:val="22"/>
        </w:rPr>
        <w:t xml:space="preserve"> </w:t>
      </w:r>
      <w:r w:rsidRPr="003A7E07">
        <w:rPr>
          <w:color w:val="231F20"/>
          <w:spacing w:val="-1"/>
          <w:sz w:val="22"/>
          <w:szCs w:val="22"/>
        </w:rPr>
        <w:t>to</w:t>
      </w:r>
      <w:r w:rsidRPr="003A7E07">
        <w:rPr>
          <w:color w:val="231F20"/>
          <w:spacing w:val="-11"/>
          <w:sz w:val="22"/>
          <w:szCs w:val="22"/>
        </w:rPr>
        <w:t xml:space="preserve"> </w:t>
      </w:r>
      <w:r w:rsidRPr="003A7E07">
        <w:rPr>
          <w:color w:val="231F20"/>
          <w:spacing w:val="-1"/>
          <w:sz w:val="22"/>
          <w:szCs w:val="22"/>
        </w:rPr>
        <w:t>infants?</w:t>
      </w:r>
      <w:r w:rsidRPr="003A7E07">
        <w:rPr>
          <w:color w:val="231F20"/>
          <w:spacing w:val="-11"/>
          <w:sz w:val="22"/>
          <w:szCs w:val="22"/>
        </w:rPr>
        <w:t xml:space="preserve"> </w:t>
      </w:r>
      <w:r w:rsidRPr="003A7E07">
        <w:rPr>
          <w:color w:val="231F20"/>
          <w:spacing w:val="-1"/>
          <w:sz w:val="22"/>
          <w:szCs w:val="22"/>
        </w:rPr>
        <w:t>Did</w:t>
      </w:r>
      <w:r w:rsidRPr="003A7E07">
        <w:rPr>
          <w:color w:val="231F20"/>
          <w:spacing w:val="-11"/>
          <w:sz w:val="22"/>
          <w:szCs w:val="22"/>
        </w:rPr>
        <w:t xml:space="preserve"> </w:t>
      </w:r>
      <w:r w:rsidRPr="003A7E07">
        <w:rPr>
          <w:color w:val="231F20"/>
          <w:spacing w:val="-1"/>
          <w:sz w:val="22"/>
          <w:szCs w:val="22"/>
        </w:rPr>
        <w:t>infants</w:t>
      </w:r>
      <w:r w:rsidRPr="003A7E07">
        <w:rPr>
          <w:color w:val="231F20"/>
          <w:spacing w:val="-12"/>
          <w:sz w:val="22"/>
          <w:szCs w:val="22"/>
        </w:rPr>
        <w:t xml:space="preserve"> </w:t>
      </w:r>
      <w:r w:rsidRPr="003A7E07">
        <w:rPr>
          <w:color w:val="231F20"/>
          <w:spacing w:val="-1"/>
          <w:sz w:val="22"/>
          <w:szCs w:val="22"/>
        </w:rPr>
        <w:t>choose</w:t>
      </w:r>
      <w:r w:rsidRPr="003A7E07">
        <w:rPr>
          <w:color w:val="231F20"/>
          <w:spacing w:val="26"/>
          <w:w w:val="99"/>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look</w:t>
      </w:r>
      <w:r w:rsidRPr="003A7E07">
        <w:rPr>
          <w:color w:val="231F20"/>
          <w:spacing w:val="-2"/>
          <w:sz w:val="22"/>
          <w:szCs w:val="22"/>
        </w:rPr>
        <w:t xml:space="preserve"> </w:t>
      </w:r>
      <w:r w:rsidRPr="003A7E07">
        <w:rPr>
          <w:color w:val="231F20"/>
          <w:sz w:val="22"/>
          <w:szCs w:val="22"/>
        </w:rPr>
        <w:t>at</w:t>
      </w:r>
      <w:r w:rsidRPr="003A7E07">
        <w:rPr>
          <w:color w:val="231F20"/>
          <w:spacing w:val="-2"/>
          <w:sz w:val="22"/>
          <w:szCs w:val="22"/>
        </w:rPr>
        <w:t xml:space="preserve"> </w:t>
      </w:r>
      <w:r w:rsidRPr="003A7E07">
        <w:rPr>
          <w:color w:val="231F20"/>
          <w:spacing w:val="-1"/>
          <w:sz w:val="22"/>
          <w:szCs w:val="22"/>
        </w:rPr>
        <w:t xml:space="preserve">some </w:t>
      </w:r>
      <w:r w:rsidRPr="003A7E07">
        <w:rPr>
          <w:color w:val="231F20"/>
          <w:sz w:val="22"/>
          <w:szCs w:val="22"/>
        </w:rPr>
        <w:t>types</w:t>
      </w:r>
      <w:r w:rsidRPr="003A7E07">
        <w:rPr>
          <w:color w:val="231F20"/>
          <w:spacing w:val="-2"/>
          <w:sz w:val="22"/>
          <w:szCs w:val="22"/>
        </w:rPr>
        <w:t xml:space="preserve"> </w:t>
      </w:r>
      <w:r w:rsidRPr="003A7E07">
        <w:rPr>
          <w:color w:val="231F20"/>
          <w:sz w:val="22"/>
          <w:szCs w:val="22"/>
        </w:rPr>
        <w:t>of</w:t>
      </w:r>
      <w:r w:rsidRPr="003A7E07">
        <w:rPr>
          <w:color w:val="231F20"/>
          <w:spacing w:val="-2"/>
          <w:sz w:val="22"/>
          <w:szCs w:val="22"/>
        </w:rPr>
        <w:t xml:space="preserve"> </w:t>
      </w:r>
      <w:r w:rsidRPr="003A7E07">
        <w:rPr>
          <w:color w:val="231F20"/>
          <w:spacing w:val="-1"/>
          <w:sz w:val="22"/>
          <w:szCs w:val="22"/>
        </w:rPr>
        <w:t xml:space="preserve">stimulation </w:t>
      </w:r>
      <w:r w:rsidRPr="003A7E07">
        <w:rPr>
          <w:color w:val="231F20"/>
          <w:sz w:val="22"/>
          <w:szCs w:val="22"/>
        </w:rPr>
        <w:t>more</w:t>
      </w:r>
      <w:r w:rsidRPr="003A7E07">
        <w:rPr>
          <w:color w:val="231F20"/>
          <w:spacing w:val="-2"/>
          <w:sz w:val="22"/>
          <w:szCs w:val="22"/>
        </w:rPr>
        <w:t xml:space="preserve"> </w:t>
      </w:r>
      <w:r w:rsidRPr="003A7E07">
        <w:rPr>
          <w:color w:val="231F20"/>
          <w:sz w:val="22"/>
          <w:szCs w:val="22"/>
        </w:rPr>
        <w:t>than</w:t>
      </w:r>
      <w:r w:rsidRPr="003A7E07">
        <w:rPr>
          <w:color w:val="231F20"/>
          <w:spacing w:val="-2"/>
          <w:sz w:val="22"/>
          <w:szCs w:val="22"/>
        </w:rPr>
        <w:t xml:space="preserve"> </w:t>
      </w:r>
      <w:r w:rsidRPr="003A7E07">
        <w:rPr>
          <w:color w:val="231F20"/>
          <w:sz w:val="22"/>
          <w:szCs w:val="22"/>
        </w:rPr>
        <w:t>other</w:t>
      </w:r>
      <w:r w:rsidRPr="003A7E07">
        <w:rPr>
          <w:color w:val="231F20"/>
          <w:spacing w:val="-2"/>
          <w:sz w:val="22"/>
          <w:szCs w:val="22"/>
        </w:rPr>
        <w:t xml:space="preserve"> </w:t>
      </w:r>
      <w:r w:rsidRPr="003A7E07">
        <w:rPr>
          <w:color w:val="231F20"/>
          <w:sz w:val="22"/>
          <w:szCs w:val="22"/>
        </w:rPr>
        <w:t>types?</w:t>
      </w:r>
      <w:r w:rsidRPr="003A7E07">
        <w:rPr>
          <w:color w:val="231F20"/>
          <w:spacing w:val="-2"/>
          <w:sz w:val="22"/>
          <w:szCs w:val="22"/>
        </w:rPr>
        <w:t xml:space="preserve"> </w:t>
      </w:r>
      <w:r w:rsidRPr="003A7E07">
        <w:rPr>
          <w:color w:val="231F20"/>
          <w:spacing w:val="-1"/>
          <w:sz w:val="22"/>
          <w:szCs w:val="22"/>
        </w:rPr>
        <w:t>How</w:t>
      </w:r>
      <w:r w:rsidRPr="003A7E07">
        <w:rPr>
          <w:color w:val="231F20"/>
          <w:spacing w:val="-2"/>
          <w:sz w:val="22"/>
          <w:szCs w:val="22"/>
        </w:rPr>
        <w:t xml:space="preserve"> </w:t>
      </w:r>
      <w:r w:rsidRPr="003A7E07">
        <w:rPr>
          <w:color w:val="231F20"/>
          <w:sz w:val="22"/>
          <w:szCs w:val="22"/>
        </w:rPr>
        <w:t>did</w:t>
      </w:r>
      <w:r w:rsidRPr="003A7E07">
        <w:rPr>
          <w:color w:val="231F20"/>
          <w:spacing w:val="-2"/>
          <w:sz w:val="22"/>
          <w:szCs w:val="22"/>
        </w:rPr>
        <w:t xml:space="preserve"> </w:t>
      </w:r>
      <w:r w:rsidRPr="003A7E07">
        <w:rPr>
          <w:color w:val="231F20"/>
          <w:sz w:val="22"/>
          <w:szCs w:val="22"/>
        </w:rPr>
        <w:t>toddlers’</w:t>
      </w:r>
      <w:r w:rsidRPr="003A7E07">
        <w:rPr>
          <w:color w:val="231F20"/>
          <w:spacing w:val="-2"/>
          <w:sz w:val="22"/>
          <w:szCs w:val="22"/>
        </w:rPr>
        <w:t xml:space="preserve"> </w:t>
      </w:r>
      <w:r w:rsidRPr="003A7E07">
        <w:rPr>
          <w:color w:val="231F20"/>
          <w:sz w:val="22"/>
          <w:szCs w:val="22"/>
        </w:rPr>
        <w:t>behavior</w:t>
      </w:r>
      <w:r w:rsidRPr="003A7E07">
        <w:rPr>
          <w:color w:val="231F20"/>
          <w:spacing w:val="-1"/>
          <w:sz w:val="22"/>
          <w:szCs w:val="22"/>
        </w:rPr>
        <w:t xml:space="preserve"> </w:t>
      </w:r>
      <w:r w:rsidRPr="003A7E07">
        <w:rPr>
          <w:color w:val="231F20"/>
          <w:sz w:val="22"/>
          <w:szCs w:val="22"/>
        </w:rPr>
        <w:t>af</w:t>
      </w:r>
      <w:r w:rsidRPr="003A7E07">
        <w:rPr>
          <w:color w:val="231F20"/>
          <w:spacing w:val="-1"/>
          <w:sz w:val="22"/>
          <w:szCs w:val="22"/>
        </w:rPr>
        <w:t>fect</w:t>
      </w:r>
      <w:r w:rsidRPr="003A7E07">
        <w:rPr>
          <w:color w:val="231F20"/>
          <w:spacing w:val="-12"/>
          <w:sz w:val="22"/>
          <w:szCs w:val="22"/>
        </w:rPr>
        <w:t xml:space="preserve"> </w:t>
      </w:r>
      <w:r w:rsidRPr="003A7E07">
        <w:rPr>
          <w:color w:val="231F20"/>
          <w:spacing w:val="-1"/>
          <w:sz w:val="22"/>
          <w:szCs w:val="22"/>
        </w:rPr>
        <w:t>your</w:t>
      </w:r>
      <w:r w:rsidRPr="003A7E07">
        <w:rPr>
          <w:color w:val="231F20"/>
          <w:spacing w:val="-12"/>
          <w:sz w:val="22"/>
          <w:szCs w:val="22"/>
        </w:rPr>
        <w:t xml:space="preserve"> </w:t>
      </w:r>
      <w:r w:rsidRPr="003A7E07">
        <w:rPr>
          <w:color w:val="231F20"/>
          <w:spacing w:val="-1"/>
          <w:sz w:val="22"/>
          <w:szCs w:val="22"/>
        </w:rPr>
        <w:t>own</w:t>
      </w:r>
      <w:r w:rsidRPr="003A7E07">
        <w:rPr>
          <w:color w:val="231F20"/>
          <w:spacing w:val="-13"/>
          <w:sz w:val="22"/>
          <w:szCs w:val="22"/>
        </w:rPr>
        <w:t xml:space="preserve"> </w:t>
      </w:r>
      <w:r w:rsidRPr="003A7E07">
        <w:rPr>
          <w:color w:val="231F20"/>
          <w:spacing w:val="-1"/>
          <w:sz w:val="22"/>
          <w:szCs w:val="22"/>
        </w:rPr>
        <w:t>interactions</w:t>
      </w:r>
      <w:r w:rsidRPr="003A7E07">
        <w:rPr>
          <w:color w:val="231F20"/>
          <w:spacing w:val="-12"/>
          <w:sz w:val="22"/>
          <w:szCs w:val="22"/>
        </w:rPr>
        <w:t xml:space="preserve"> </w:t>
      </w:r>
      <w:r w:rsidRPr="003A7E07">
        <w:rPr>
          <w:color w:val="231F20"/>
          <w:spacing w:val="-1"/>
          <w:sz w:val="22"/>
          <w:szCs w:val="22"/>
        </w:rPr>
        <w:t>with</w:t>
      </w:r>
      <w:r w:rsidRPr="003A7E07">
        <w:rPr>
          <w:color w:val="231F20"/>
          <w:spacing w:val="-11"/>
          <w:sz w:val="22"/>
          <w:szCs w:val="22"/>
        </w:rPr>
        <w:t xml:space="preserve"> </w:t>
      </w:r>
      <w:r w:rsidRPr="003A7E07">
        <w:rPr>
          <w:color w:val="231F20"/>
          <w:spacing w:val="-1"/>
          <w:sz w:val="22"/>
          <w:szCs w:val="22"/>
        </w:rPr>
        <w:t>them?</w:t>
      </w:r>
      <w:r w:rsidRPr="003A7E07">
        <w:rPr>
          <w:color w:val="231F20"/>
          <w:spacing w:val="-13"/>
          <w:sz w:val="22"/>
          <w:szCs w:val="22"/>
        </w:rPr>
        <w:t xml:space="preserve"> </w:t>
      </w:r>
      <w:r w:rsidRPr="003A7E07">
        <w:rPr>
          <w:color w:val="231F20"/>
          <w:spacing w:val="-1"/>
          <w:sz w:val="22"/>
          <w:szCs w:val="22"/>
        </w:rPr>
        <w:t>Were</w:t>
      </w:r>
      <w:r w:rsidRPr="003A7E07">
        <w:rPr>
          <w:color w:val="231F20"/>
          <w:spacing w:val="-12"/>
          <w:sz w:val="22"/>
          <w:szCs w:val="22"/>
        </w:rPr>
        <w:t xml:space="preserve"> </w:t>
      </w:r>
      <w:r w:rsidRPr="003A7E07">
        <w:rPr>
          <w:color w:val="231F20"/>
          <w:spacing w:val="-1"/>
          <w:sz w:val="22"/>
          <w:szCs w:val="22"/>
        </w:rPr>
        <w:t>you</w:t>
      </w:r>
      <w:r w:rsidRPr="003A7E07">
        <w:rPr>
          <w:color w:val="231F20"/>
          <w:spacing w:val="-12"/>
          <w:sz w:val="22"/>
          <w:szCs w:val="22"/>
        </w:rPr>
        <w:t xml:space="preserve"> </w:t>
      </w:r>
      <w:r w:rsidRPr="003A7E07">
        <w:rPr>
          <w:color w:val="231F20"/>
          <w:spacing w:val="-1"/>
          <w:sz w:val="22"/>
          <w:szCs w:val="22"/>
        </w:rPr>
        <w:t>more</w:t>
      </w:r>
      <w:r w:rsidRPr="003A7E07">
        <w:rPr>
          <w:color w:val="231F20"/>
          <w:spacing w:val="-13"/>
          <w:sz w:val="22"/>
          <w:szCs w:val="22"/>
        </w:rPr>
        <w:t xml:space="preserve"> </w:t>
      </w:r>
      <w:r w:rsidRPr="003A7E07">
        <w:rPr>
          <w:color w:val="231F20"/>
          <w:spacing w:val="-1"/>
          <w:sz w:val="22"/>
          <w:szCs w:val="22"/>
        </w:rPr>
        <w:t>likely</w:t>
      </w:r>
      <w:r w:rsidRPr="003A7E07">
        <w:rPr>
          <w:color w:val="231F20"/>
          <w:spacing w:val="-12"/>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1"/>
          <w:sz w:val="22"/>
          <w:szCs w:val="22"/>
        </w:rPr>
        <w:t>spend</w:t>
      </w:r>
      <w:r w:rsidRPr="003A7E07">
        <w:rPr>
          <w:color w:val="231F20"/>
          <w:spacing w:val="-11"/>
          <w:sz w:val="22"/>
          <w:szCs w:val="22"/>
        </w:rPr>
        <w:t xml:space="preserve"> </w:t>
      </w:r>
      <w:r w:rsidRPr="003A7E07">
        <w:rPr>
          <w:color w:val="231F20"/>
          <w:spacing w:val="-1"/>
          <w:sz w:val="22"/>
          <w:szCs w:val="22"/>
        </w:rPr>
        <w:t>time</w:t>
      </w:r>
      <w:r w:rsidRPr="003A7E07">
        <w:rPr>
          <w:color w:val="231F20"/>
          <w:spacing w:val="-12"/>
          <w:sz w:val="22"/>
          <w:szCs w:val="22"/>
        </w:rPr>
        <w:t xml:space="preserve"> </w:t>
      </w:r>
      <w:r w:rsidRPr="003A7E07">
        <w:rPr>
          <w:color w:val="231F20"/>
          <w:spacing w:val="-1"/>
          <w:sz w:val="22"/>
          <w:szCs w:val="22"/>
        </w:rPr>
        <w:t>with</w:t>
      </w:r>
      <w:r w:rsidRPr="003A7E07">
        <w:rPr>
          <w:color w:val="231F20"/>
          <w:spacing w:val="-12"/>
          <w:sz w:val="22"/>
          <w:szCs w:val="22"/>
        </w:rPr>
        <w:t xml:space="preserve"> </w:t>
      </w:r>
      <w:r w:rsidRPr="003A7E07">
        <w:rPr>
          <w:color w:val="231F20"/>
          <w:spacing w:val="-1"/>
          <w:sz w:val="22"/>
          <w:szCs w:val="22"/>
        </w:rPr>
        <w:t>children</w:t>
      </w:r>
      <w:r w:rsidRPr="003A7E07">
        <w:rPr>
          <w:color w:val="231F20"/>
          <w:spacing w:val="-12"/>
          <w:sz w:val="22"/>
          <w:szCs w:val="22"/>
        </w:rPr>
        <w:t xml:space="preserve"> </w:t>
      </w:r>
      <w:r w:rsidRPr="003A7E07">
        <w:rPr>
          <w:color w:val="231F20"/>
          <w:spacing w:val="-1"/>
          <w:sz w:val="22"/>
          <w:szCs w:val="22"/>
        </w:rPr>
        <w:t>who</w:t>
      </w:r>
      <w:r w:rsidRPr="003A7E07">
        <w:rPr>
          <w:color w:val="231F20"/>
          <w:spacing w:val="30"/>
          <w:w w:val="99"/>
          <w:sz w:val="22"/>
          <w:szCs w:val="22"/>
        </w:rPr>
        <w:t xml:space="preserve"> </w:t>
      </w:r>
      <w:r w:rsidRPr="003A7E07">
        <w:rPr>
          <w:color w:val="231F20"/>
          <w:spacing w:val="-2"/>
          <w:sz w:val="22"/>
          <w:szCs w:val="22"/>
        </w:rPr>
        <w:t>smiled</w:t>
      </w:r>
      <w:r w:rsidRPr="003A7E07">
        <w:rPr>
          <w:color w:val="231F20"/>
          <w:spacing w:val="-14"/>
          <w:sz w:val="22"/>
          <w:szCs w:val="22"/>
        </w:rPr>
        <w:t xml:space="preserve"> </w:t>
      </w:r>
      <w:r w:rsidRPr="003A7E07">
        <w:rPr>
          <w:color w:val="231F20"/>
          <w:spacing w:val="-1"/>
          <w:sz w:val="22"/>
          <w:szCs w:val="22"/>
        </w:rPr>
        <w:t>or</w:t>
      </w:r>
      <w:r w:rsidRPr="003A7E07">
        <w:rPr>
          <w:color w:val="231F20"/>
          <w:spacing w:val="-14"/>
          <w:sz w:val="22"/>
          <w:szCs w:val="22"/>
        </w:rPr>
        <w:t xml:space="preserve"> </w:t>
      </w:r>
      <w:r w:rsidRPr="003A7E07">
        <w:rPr>
          <w:color w:val="231F20"/>
          <w:spacing w:val="-2"/>
          <w:sz w:val="22"/>
          <w:szCs w:val="22"/>
        </w:rPr>
        <w:t>laughed</w:t>
      </w:r>
      <w:r w:rsidRPr="003A7E07">
        <w:rPr>
          <w:color w:val="231F20"/>
          <w:spacing w:val="-15"/>
          <w:sz w:val="22"/>
          <w:szCs w:val="22"/>
        </w:rPr>
        <w:t xml:space="preserve"> </w:t>
      </w:r>
      <w:r w:rsidRPr="003A7E07">
        <w:rPr>
          <w:color w:val="231F20"/>
          <w:spacing w:val="-2"/>
          <w:sz w:val="22"/>
          <w:szCs w:val="22"/>
        </w:rPr>
        <w:t>more</w:t>
      </w:r>
      <w:r w:rsidRPr="003A7E07">
        <w:rPr>
          <w:color w:val="231F20"/>
          <w:spacing w:val="-15"/>
          <w:sz w:val="22"/>
          <w:szCs w:val="22"/>
        </w:rPr>
        <w:t xml:space="preserve"> </w:t>
      </w:r>
      <w:r w:rsidRPr="003A7E07">
        <w:rPr>
          <w:color w:val="231F20"/>
          <w:spacing w:val="-1"/>
          <w:sz w:val="22"/>
          <w:szCs w:val="22"/>
        </w:rPr>
        <w:t>or</w:t>
      </w:r>
      <w:r w:rsidRPr="003A7E07">
        <w:rPr>
          <w:color w:val="231F20"/>
          <w:spacing w:val="-14"/>
          <w:sz w:val="22"/>
          <w:szCs w:val="22"/>
        </w:rPr>
        <w:t xml:space="preserve"> </w:t>
      </w:r>
      <w:r w:rsidRPr="003A7E07">
        <w:rPr>
          <w:color w:val="231F20"/>
          <w:spacing w:val="-2"/>
          <w:sz w:val="22"/>
          <w:szCs w:val="22"/>
        </w:rPr>
        <w:t>who</w:t>
      </w:r>
      <w:r w:rsidRPr="003A7E07">
        <w:rPr>
          <w:color w:val="231F20"/>
          <w:spacing w:val="-14"/>
          <w:sz w:val="22"/>
          <w:szCs w:val="22"/>
        </w:rPr>
        <w:t xml:space="preserve"> </w:t>
      </w:r>
      <w:r w:rsidRPr="003A7E07">
        <w:rPr>
          <w:color w:val="231F20"/>
          <w:spacing w:val="-2"/>
          <w:sz w:val="22"/>
          <w:szCs w:val="22"/>
        </w:rPr>
        <w:t>were</w:t>
      </w:r>
      <w:r w:rsidRPr="003A7E07">
        <w:rPr>
          <w:color w:val="231F20"/>
          <w:spacing w:val="-14"/>
          <w:sz w:val="22"/>
          <w:szCs w:val="22"/>
        </w:rPr>
        <w:t xml:space="preserve"> </w:t>
      </w:r>
      <w:r w:rsidRPr="003A7E07">
        <w:rPr>
          <w:color w:val="231F20"/>
          <w:spacing w:val="-2"/>
          <w:sz w:val="22"/>
          <w:szCs w:val="22"/>
        </w:rPr>
        <w:t>more</w:t>
      </w:r>
      <w:r w:rsidRPr="003A7E07">
        <w:rPr>
          <w:color w:val="231F20"/>
          <w:spacing w:val="-14"/>
          <w:sz w:val="22"/>
          <w:szCs w:val="22"/>
        </w:rPr>
        <w:t xml:space="preserve"> </w:t>
      </w:r>
      <w:r w:rsidRPr="003A7E07">
        <w:rPr>
          <w:color w:val="231F20"/>
          <w:spacing w:val="-2"/>
          <w:sz w:val="22"/>
          <w:szCs w:val="22"/>
        </w:rPr>
        <w:t>attractive?</w:t>
      </w:r>
      <w:r w:rsidRPr="003A7E07">
        <w:rPr>
          <w:color w:val="231F20"/>
          <w:spacing w:val="-15"/>
          <w:sz w:val="22"/>
          <w:szCs w:val="22"/>
        </w:rPr>
        <w:t xml:space="preserve"> </w:t>
      </w:r>
      <w:r w:rsidR="007B0067" w:rsidRPr="003A7E07">
        <w:rPr>
          <w:sz w:val="22"/>
          <w:szCs w:val="22"/>
        </w:rPr>
        <w:t xml:space="preserve">How did individual </w:t>
      </w:r>
      <w:r w:rsidRPr="003A7E07">
        <w:rPr>
          <w:color w:val="231F20"/>
          <w:spacing w:val="-2"/>
          <w:sz w:val="22"/>
          <w:szCs w:val="22"/>
        </w:rPr>
        <w:t>preschoolers</w:t>
      </w:r>
      <w:r w:rsidRPr="003A7E07">
        <w:rPr>
          <w:color w:val="231F20"/>
          <w:spacing w:val="-14"/>
          <w:sz w:val="22"/>
          <w:szCs w:val="22"/>
        </w:rPr>
        <w:t xml:space="preserve"> </w:t>
      </w:r>
      <w:r w:rsidRPr="003A7E07">
        <w:rPr>
          <w:color w:val="231F20"/>
          <w:spacing w:val="-2"/>
          <w:sz w:val="22"/>
          <w:szCs w:val="22"/>
        </w:rPr>
        <w:t>differ</w:t>
      </w:r>
      <w:r w:rsidRPr="003A7E07">
        <w:rPr>
          <w:color w:val="231F20"/>
          <w:spacing w:val="-14"/>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2"/>
          <w:sz w:val="22"/>
          <w:szCs w:val="22"/>
        </w:rPr>
        <w:t>their</w:t>
      </w:r>
      <w:r w:rsidRPr="003A7E07">
        <w:rPr>
          <w:color w:val="231F20"/>
          <w:spacing w:val="-15"/>
          <w:sz w:val="22"/>
          <w:szCs w:val="22"/>
        </w:rPr>
        <w:t xml:space="preserve"> </w:t>
      </w:r>
      <w:r w:rsidRPr="003A7E07">
        <w:rPr>
          <w:color w:val="231F20"/>
          <w:spacing w:val="-2"/>
          <w:sz w:val="22"/>
          <w:szCs w:val="22"/>
        </w:rPr>
        <w:t>selection</w:t>
      </w:r>
      <w:r w:rsidRPr="003A7E07">
        <w:rPr>
          <w:color w:val="231F20"/>
          <w:spacing w:val="44"/>
          <w:w w:val="99"/>
          <w:sz w:val="22"/>
          <w:szCs w:val="22"/>
        </w:rPr>
        <w:t xml:space="preserve"> </w:t>
      </w:r>
      <w:r w:rsidRPr="003A7E07">
        <w:rPr>
          <w:color w:val="231F20"/>
          <w:spacing w:val="-1"/>
          <w:sz w:val="22"/>
          <w:szCs w:val="22"/>
        </w:rPr>
        <w:t>of</w:t>
      </w:r>
      <w:r w:rsidRPr="003A7E07">
        <w:rPr>
          <w:color w:val="231F20"/>
          <w:spacing w:val="-14"/>
          <w:sz w:val="22"/>
          <w:szCs w:val="22"/>
        </w:rPr>
        <w:t xml:space="preserve"> </w:t>
      </w:r>
      <w:r w:rsidRPr="003A7E07">
        <w:rPr>
          <w:color w:val="231F20"/>
          <w:spacing w:val="-1"/>
          <w:sz w:val="22"/>
          <w:szCs w:val="22"/>
        </w:rPr>
        <w:t>activities</w:t>
      </w:r>
      <w:r w:rsidRPr="003A7E07">
        <w:rPr>
          <w:color w:val="231F20"/>
          <w:spacing w:val="-13"/>
          <w:sz w:val="22"/>
          <w:szCs w:val="22"/>
        </w:rPr>
        <w:t xml:space="preserve"> </w:t>
      </w:r>
      <w:r w:rsidRPr="003A7E07">
        <w:rPr>
          <w:color w:val="231F20"/>
          <w:spacing w:val="-1"/>
          <w:sz w:val="22"/>
          <w:szCs w:val="22"/>
        </w:rPr>
        <w:t>when</w:t>
      </w:r>
      <w:r w:rsidRPr="003A7E07">
        <w:rPr>
          <w:color w:val="231F20"/>
          <w:spacing w:val="-12"/>
          <w:sz w:val="22"/>
          <w:szCs w:val="22"/>
        </w:rPr>
        <w:t xml:space="preserve"> </w:t>
      </w:r>
      <w:r w:rsidRPr="003A7E07">
        <w:rPr>
          <w:color w:val="231F20"/>
          <w:spacing w:val="-1"/>
          <w:sz w:val="22"/>
          <w:szCs w:val="22"/>
        </w:rPr>
        <w:t>choices</w:t>
      </w:r>
      <w:r w:rsidRPr="003A7E07">
        <w:rPr>
          <w:color w:val="231F20"/>
          <w:spacing w:val="-13"/>
          <w:sz w:val="22"/>
          <w:szCs w:val="22"/>
        </w:rPr>
        <w:t xml:space="preserve"> </w:t>
      </w:r>
      <w:r w:rsidRPr="003A7E07">
        <w:rPr>
          <w:color w:val="231F20"/>
          <w:spacing w:val="-1"/>
          <w:sz w:val="22"/>
          <w:szCs w:val="22"/>
        </w:rPr>
        <w:t>were</w:t>
      </w:r>
      <w:r w:rsidRPr="003A7E07">
        <w:rPr>
          <w:color w:val="231F20"/>
          <w:spacing w:val="-12"/>
          <w:sz w:val="22"/>
          <w:szCs w:val="22"/>
        </w:rPr>
        <w:t xml:space="preserve"> </w:t>
      </w:r>
      <w:r w:rsidRPr="003A7E07">
        <w:rPr>
          <w:color w:val="231F20"/>
          <w:spacing w:val="-1"/>
          <w:sz w:val="22"/>
          <w:szCs w:val="22"/>
        </w:rPr>
        <w:t>provided?</w:t>
      </w:r>
      <w:r w:rsidRPr="003A7E07">
        <w:rPr>
          <w:color w:val="231F20"/>
          <w:spacing w:val="-13"/>
          <w:sz w:val="22"/>
          <w:szCs w:val="22"/>
        </w:rPr>
        <w:t xml:space="preserve"> </w:t>
      </w:r>
      <w:r w:rsidR="007B0067" w:rsidRPr="003A7E07">
        <w:rPr>
          <w:sz w:val="22"/>
          <w:szCs w:val="22"/>
        </w:rPr>
        <w:t>In the ways in which they played with the same toys?</w:t>
      </w:r>
      <w:r w:rsidR="007B0067" w:rsidRPr="003A7E07">
        <w:rPr>
          <w:color w:val="231F20"/>
          <w:spacing w:val="-13"/>
          <w:sz w:val="22"/>
          <w:szCs w:val="22"/>
        </w:rPr>
        <w:t xml:space="preserve"> </w:t>
      </w:r>
      <w:r w:rsidRPr="003A7E07">
        <w:rPr>
          <w:color w:val="231F20"/>
          <w:spacing w:val="-1"/>
          <w:sz w:val="22"/>
          <w:szCs w:val="22"/>
        </w:rPr>
        <w:t>Think</w:t>
      </w:r>
      <w:r w:rsidRPr="003A7E07">
        <w:rPr>
          <w:color w:val="231F20"/>
          <w:spacing w:val="-13"/>
          <w:sz w:val="22"/>
          <w:szCs w:val="22"/>
        </w:rPr>
        <w:t xml:space="preserve"> </w:t>
      </w:r>
      <w:r w:rsidRPr="003A7E07">
        <w:rPr>
          <w:color w:val="231F20"/>
          <w:spacing w:val="-1"/>
          <w:sz w:val="22"/>
          <w:szCs w:val="22"/>
        </w:rPr>
        <w:t>about</w:t>
      </w:r>
      <w:r w:rsidRPr="003A7E07">
        <w:rPr>
          <w:color w:val="231F20"/>
          <w:spacing w:val="-13"/>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ways</w:t>
      </w:r>
      <w:r w:rsidRPr="003A7E07">
        <w:rPr>
          <w:color w:val="231F20"/>
          <w:spacing w:val="-14"/>
          <w:sz w:val="22"/>
          <w:szCs w:val="22"/>
        </w:rPr>
        <w:t xml:space="preserve"> </w:t>
      </w:r>
      <w:r w:rsidRPr="003A7E07">
        <w:rPr>
          <w:color w:val="231F20"/>
          <w:spacing w:val="-1"/>
          <w:sz w:val="22"/>
          <w:szCs w:val="22"/>
        </w:rPr>
        <w:t>in</w:t>
      </w:r>
      <w:r w:rsidRPr="003A7E07">
        <w:rPr>
          <w:color w:val="231F20"/>
          <w:spacing w:val="-13"/>
          <w:sz w:val="22"/>
          <w:szCs w:val="22"/>
        </w:rPr>
        <w:t xml:space="preserve"> </w:t>
      </w:r>
      <w:r w:rsidRPr="003A7E07">
        <w:rPr>
          <w:color w:val="231F20"/>
          <w:spacing w:val="-1"/>
          <w:sz w:val="22"/>
          <w:szCs w:val="22"/>
        </w:rPr>
        <w:t>which</w:t>
      </w:r>
      <w:r w:rsidRPr="003A7E07">
        <w:rPr>
          <w:color w:val="231F20"/>
          <w:spacing w:val="-12"/>
          <w:sz w:val="22"/>
          <w:szCs w:val="22"/>
        </w:rPr>
        <w:t xml:space="preserve"> </w:t>
      </w:r>
      <w:r w:rsidRPr="003A7E07">
        <w:rPr>
          <w:color w:val="231F20"/>
          <w:spacing w:val="-1"/>
          <w:sz w:val="22"/>
          <w:szCs w:val="22"/>
        </w:rPr>
        <w:t>such</w:t>
      </w:r>
      <w:r w:rsidRPr="003A7E07">
        <w:rPr>
          <w:color w:val="231F20"/>
          <w:spacing w:val="-13"/>
          <w:sz w:val="22"/>
          <w:szCs w:val="22"/>
        </w:rPr>
        <w:t xml:space="preserve"> </w:t>
      </w:r>
      <w:r w:rsidRPr="003A7E07">
        <w:rPr>
          <w:color w:val="231F20"/>
          <w:spacing w:val="-1"/>
          <w:sz w:val="22"/>
          <w:szCs w:val="22"/>
        </w:rPr>
        <w:t>child-initiated</w:t>
      </w:r>
      <w:r w:rsidRPr="003A7E07">
        <w:rPr>
          <w:color w:val="231F20"/>
          <w:spacing w:val="26"/>
          <w:w w:val="99"/>
          <w:sz w:val="22"/>
          <w:szCs w:val="22"/>
        </w:rPr>
        <w:t xml:space="preserve"> </w:t>
      </w:r>
      <w:r w:rsidRPr="003A7E07">
        <w:rPr>
          <w:color w:val="231F20"/>
          <w:sz w:val="22"/>
          <w:szCs w:val="22"/>
        </w:rPr>
        <w:t>behavior</w:t>
      </w:r>
      <w:r w:rsidRPr="003A7E07">
        <w:rPr>
          <w:color w:val="231F20"/>
          <w:spacing w:val="-10"/>
          <w:sz w:val="22"/>
          <w:szCs w:val="22"/>
        </w:rPr>
        <w:t xml:space="preserve"> </w:t>
      </w:r>
      <w:r w:rsidRPr="003A7E07">
        <w:rPr>
          <w:color w:val="231F20"/>
          <w:sz w:val="22"/>
          <w:szCs w:val="22"/>
        </w:rPr>
        <w:t>could</w:t>
      </w:r>
      <w:r w:rsidRPr="003A7E07">
        <w:rPr>
          <w:color w:val="231F20"/>
          <w:spacing w:val="-11"/>
          <w:sz w:val="22"/>
          <w:szCs w:val="22"/>
        </w:rPr>
        <w:t xml:space="preserve"> </w:t>
      </w:r>
      <w:r w:rsidRPr="003A7E07">
        <w:rPr>
          <w:color w:val="231F20"/>
          <w:sz w:val="22"/>
          <w:szCs w:val="22"/>
        </w:rPr>
        <w:t>affect</w:t>
      </w:r>
      <w:r w:rsidRPr="003A7E07">
        <w:rPr>
          <w:color w:val="231F20"/>
          <w:spacing w:val="-11"/>
          <w:sz w:val="22"/>
          <w:szCs w:val="22"/>
        </w:rPr>
        <w:t xml:space="preserve"> </w:t>
      </w:r>
      <w:r w:rsidRPr="003A7E07">
        <w:rPr>
          <w:color w:val="231F20"/>
          <w:spacing w:val="-1"/>
          <w:sz w:val="22"/>
          <w:szCs w:val="22"/>
        </w:rPr>
        <w:t>subsequent</w:t>
      </w:r>
      <w:r w:rsidRPr="003A7E07">
        <w:rPr>
          <w:color w:val="231F20"/>
          <w:spacing w:val="-10"/>
          <w:sz w:val="22"/>
          <w:szCs w:val="22"/>
        </w:rPr>
        <w:t xml:space="preserve"> </w:t>
      </w:r>
      <w:r w:rsidRPr="003A7E07">
        <w:rPr>
          <w:color w:val="231F20"/>
          <w:sz w:val="22"/>
          <w:szCs w:val="22"/>
        </w:rPr>
        <w:t>development.</w:t>
      </w:r>
    </w:p>
    <w:p w14:paraId="4BD9D8CC" w14:textId="77777777" w:rsidR="00D51015" w:rsidRDefault="00D51015" w:rsidP="006A2226">
      <w:pPr>
        <w:kinsoku w:val="0"/>
        <w:overflowPunct w:val="0"/>
        <w:spacing w:line="220" w:lineRule="exact"/>
        <w:rPr>
          <w:sz w:val="22"/>
          <w:szCs w:val="22"/>
        </w:rPr>
      </w:pPr>
    </w:p>
    <w:p w14:paraId="726237AD" w14:textId="77777777" w:rsidR="00B91650" w:rsidRDefault="00B91650" w:rsidP="006A2226">
      <w:pPr>
        <w:kinsoku w:val="0"/>
        <w:overflowPunct w:val="0"/>
        <w:spacing w:before="1" w:line="240" w:lineRule="exact"/>
      </w:pPr>
    </w:p>
    <w:p w14:paraId="3CFECC07" w14:textId="77777777" w:rsidR="00B91650" w:rsidRPr="003A7E07" w:rsidRDefault="00B91650" w:rsidP="006A2226">
      <w:pPr>
        <w:pStyle w:val="Heading1"/>
        <w:kinsoku w:val="0"/>
        <w:overflowPunct w:val="0"/>
        <w:ind w:left="120"/>
        <w:rPr>
          <w:rFonts w:ascii="Trebuchet MS" w:hAnsi="Trebuchet MS"/>
          <w:b w:val="0"/>
          <w:bCs w:val="0"/>
          <w:color w:val="000000"/>
          <w:sz w:val="24"/>
          <w:szCs w:val="24"/>
        </w:rPr>
      </w:pPr>
      <w:r w:rsidRPr="003A7E07">
        <w:rPr>
          <w:rFonts w:ascii="Trebuchet MS" w:hAnsi="Trebuchet MS"/>
          <w:color w:val="231F20"/>
          <w:sz w:val="24"/>
          <w:szCs w:val="24"/>
        </w:rPr>
        <w:t>Practicum</w:t>
      </w:r>
      <w:r w:rsidRPr="003A7E07">
        <w:rPr>
          <w:rFonts w:ascii="Trebuchet MS" w:hAnsi="Trebuchet MS"/>
          <w:color w:val="231F20"/>
          <w:spacing w:val="-25"/>
          <w:sz w:val="24"/>
          <w:szCs w:val="24"/>
        </w:rPr>
        <w:t xml:space="preserve"> </w:t>
      </w:r>
      <w:r w:rsidRPr="003A7E07">
        <w:rPr>
          <w:rFonts w:ascii="Trebuchet MS" w:hAnsi="Trebuchet MS"/>
          <w:color w:val="231F20"/>
          <w:sz w:val="24"/>
          <w:szCs w:val="24"/>
        </w:rPr>
        <w:t>Connection</w:t>
      </w:r>
      <w:r w:rsidRPr="003A7E07">
        <w:rPr>
          <w:rFonts w:ascii="Trebuchet MS" w:hAnsi="Trebuchet MS"/>
          <w:color w:val="231F20"/>
          <w:spacing w:val="-25"/>
          <w:sz w:val="24"/>
          <w:szCs w:val="24"/>
        </w:rPr>
        <w:t xml:space="preserve"> </w:t>
      </w:r>
      <w:r w:rsidRPr="003A7E07">
        <w:rPr>
          <w:rFonts w:ascii="Trebuchet MS" w:hAnsi="Trebuchet MS"/>
          <w:color w:val="231F20"/>
          <w:sz w:val="24"/>
          <w:szCs w:val="24"/>
        </w:rPr>
        <w:t>2:</w:t>
      </w:r>
      <w:r w:rsidRPr="003A7E07">
        <w:rPr>
          <w:rFonts w:ascii="Trebuchet MS" w:hAnsi="Trebuchet MS"/>
          <w:color w:val="231F20"/>
          <w:spacing w:val="-25"/>
          <w:sz w:val="24"/>
          <w:szCs w:val="24"/>
        </w:rPr>
        <w:t xml:space="preserve"> </w:t>
      </w:r>
      <w:r w:rsidRPr="003A7E07">
        <w:rPr>
          <w:rFonts w:ascii="Trebuchet MS" w:hAnsi="Trebuchet MS"/>
          <w:color w:val="231F20"/>
          <w:sz w:val="24"/>
          <w:szCs w:val="24"/>
        </w:rPr>
        <w:t>The</w:t>
      </w:r>
      <w:r w:rsidRPr="003A7E07">
        <w:rPr>
          <w:rFonts w:ascii="Trebuchet MS" w:hAnsi="Trebuchet MS"/>
          <w:color w:val="231F20"/>
          <w:spacing w:val="-24"/>
          <w:sz w:val="24"/>
          <w:szCs w:val="24"/>
        </w:rPr>
        <w:t xml:space="preserve"> </w:t>
      </w:r>
      <w:r w:rsidRPr="003A7E07">
        <w:rPr>
          <w:rFonts w:ascii="Trebuchet MS" w:hAnsi="Trebuchet MS"/>
          <w:color w:val="231F20"/>
          <w:sz w:val="24"/>
          <w:szCs w:val="24"/>
        </w:rPr>
        <w:t>Sociocultural</w:t>
      </w:r>
      <w:r w:rsidRPr="003A7E07">
        <w:rPr>
          <w:rFonts w:ascii="Trebuchet MS" w:hAnsi="Trebuchet MS"/>
          <w:color w:val="231F20"/>
          <w:spacing w:val="-25"/>
          <w:sz w:val="24"/>
          <w:szCs w:val="24"/>
        </w:rPr>
        <w:t xml:space="preserve"> </w:t>
      </w:r>
      <w:r w:rsidRPr="003A7E07">
        <w:rPr>
          <w:rFonts w:ascii="Trebuchet MS" w:hAnsi="Trebuchet MS"/>
          <w:color w:val="231F20"/>
          <w:sz w:val="24"/>
          <w:szCs w:val="24"/>
        </w:rPr>
        <w:t>Context</w:t>
      </w:r>
      <w:r w:rsidRPr="003A7E07">
        <w:rPr>
          <w:rFonts w:ascii="Trebuchet MS" w:hAnsi="Trebuchet MS"/>
          <w:color w:val="231F20"/>
          <w:spacing w:val="-25"/>
          <w:sz w:val="24"/>
          <w:szCs w:val="24"/>
        </w:rPr>
        <w:t xml:space="preserve"> </w:t>
      </w:r>
      <w:r w:rsidRPr="003A7E07">
        <w:rPr>
          <w:rFonts w:ascii="Trebuchet MS" w:hAnsi="Trebuchet MS"/>
          <w:color w:val="231F20"/>
          <w:sz w:val="24"/>
          <w:szCs w:val="24"/>
        </w:rPr>
        <w:t>of</w:t>
      </w:r>
      <w:r w:rsidRPr="003A7E07">
        <w:rPr>
          <w:rFonts w:ascii="Trebuchet MS" w:hAnsi="Trebuchet MS"/>
          <w:color w:val="231F20"/>
          <w:spacing w:val="-25"/>
          <w:sz w:val="24"/>
          <w:szCs w:val="24"/>
        </w:rPr>
        <w:t xml:space="preserve"> </w:t>
      </w:r>
      <w:r w:rsidRPr="003A7E07">
        <w:rPr>
          <w:rFonts w:ascii="Trebuchet MS" w:hAnsi="Trebuchet MS"/>
          <w:color w:val="231F20"/>
          <w:sz w:val="24"/>
          <w:szCs w:val="24"/>
        </w:rPr>
        <w:t>Development</w:t>
      </w:r>
    </w:p>
    <w:p w14:paraId="15E5FCD7" w14:textId="6CD18EBD" w:rsidR="00B91650" w:rsidRPr="003A7E07" w:rsidRDefault="00B91650" w:rsidP="006A2226">
      <w:pPr>
        <w:pStyle w:val="BodyText"/>
        <w:kinsoku w:val="0"/>
        <w:overflowPunct w:val="0"/>
        <w:spacing w:before="101" w:line="265" w:lineRule="auto"/>
        <w:ind w:left="1080" w:right="118" w:firstLine="0"/>
        <w:rPr>
          <w:color w:val="000000"/>
          <w:sz w:val="22"/>
          <w:szCs w:val="22"/>
        </w:rPr>
      </w:pPr>
      <w:r w:rsidRPr="003A7E07">
        <w:rPr>
          <w:color w:val="231F20"/>
          <w:sz w:val="22"/>
          <w:szCs w:val="22"/>
        </w:rPr>
        <w:t>The</w:t>
      </w:r>
      <w:r w:rsidRPr="003A7E07">
        <w:rPr>
          <w:color w:val="231F20"/>
          <w:spacing w:val="-3"/>
          <w:sz w:val="22"/>
          <w:szCs w:val="22"/>
        </w:rPr>
        <w:t xml:space="preserve"> </w:t>
      </w:r>
      <w:r w:rsidRPr="003A7E07">
        <w:rPr>
          <w:color w:val="231F20"/>
          <w:spacing w:val="-1"/>
          <w:sz w:val="22"/>
          <w:szCs w:val="22"/>
        </w:rPr>
        <w:t xml:space="preserve">sociocultural </w:t>
      </w:r>
      <w:r w:rsidRPr="003A7E07">
        <w:rPr>
          <w:color w:val="231F20"/>
          <w:sz w:val="22"/>
          <w:szCs w:val="22"/>
        </w:rPr>
        <w:t>context</w:t>
      </w:r>
      <w:r w:rsidRPr="003A7E07">
        <w:rPr>
          <w:color w:val="231F20"/>
          <w:spacing w:val="-3"/>
          <w:sz w:val="22"/>
          <w:szCs w:val="22"/>
        </w:rPr>
        <w:t xml:space="preserve"> </w:t>
      </w:r>
      <w:r w:rsidRPr="003A7E07">
        <w:rPr>
          <w:color w:val="231F20"/>
          <w:sz w:val="22"/>
          <w:szCs w:val="22"/>
        </w:rPr>
        <w:t>of</w:t>
      </w:r>
      <w:r w:rsidRPr="003A7E07">
        <w:rPr>
          <w:color w:val="231F20"/>
          <w:spacing w:val="-3"/>
          <w:sz w:val="22"/>
          <w:szCs w:val="22"/>
        </w:rPr>
        <w:t xml:space="preserve"> </w:t>
      </w:r>
      <w:r w:rsidRPr="003A7E07">
        <w:rPr>
          <w:color w:val="231F20"/>
          <w:sz w:val="22"/>
          <w:szCs w:val="22"/>
        </w:rPr>
        <w:t>a</w:t>
      </w:r>
      <w:r w:rsidRPr="003A7E07">
        <w:rPr>
          <w:color w:val="231F20"/>
          <w:spacing w:val="-2"/>
          <w:sz w:val="22"/>
          <w:szCs w:val="22"/>
        </w:rPr>
        <w:t xml:space="preserve"> </w:t>
      </w:r>
      <w:r w:rsidRPr="003A7E07">
        <w:rPr>
          <w:color w:val="231F20"/>
          <w:sz w:val="22"/>
          <w:szCs w:val="22"/>
        </w:rPr>
        <w:t>child’s</w:t>
      </w:r>
      <w:r w:rsidRPr="003A7E07">
        <w:rPr>
          <w:color w:val="231F20"/>
          <w:spacing w:val="-3"/>
          <w:sz w:val="22"/>
          <w:szCs w:val="22"/>
        </w:rPr>
        <w:t xml:space="preserve"> </w:t>
      </w:r>
      <w:r w:rsidRPr="003A7E07">
        <w:rPr>
          <w:color w:val="231F20"/>
          <w:sz w:val="22"/>
          <w:szCs w:val="22"/>
        </w:rPr>
        <w:t>life</w:t>
      </w:r>
      <w:r w:rsidRPr="003A7E07">
        <w:rPr>
          <w:color w:val="231F20"/>
          <w:spacing w:val="-3"/>
          <w:sz w:val="22"/>
          <w:szCs w:val="22"/>
        </w:rPr>
        <w:t xml:space="preserve"> </w:t>
      </w:r>
      <w:r w:rsidRPr="003A7E07">
        <w:rPr>
          <w:color w:val="231F20"/>
          <w:sz w:val="22"/>
          <w:szCs w:val="22"/>
        </w:rPr>
        <w:t>includes</w:t>
      </w:r>
      <w:r w:rsidRPr="003A7E07">
        <w:rPr>
          <w:color w:val="231F20"/>
          <w:spacing w:val="-3"/>
          <w:sz w:val="22"/>
          <w:szCs w:val="22"/>
        </w:rPr>
        <w:t xml:space="preserve"> </w:t>
      </w:r>
      <w:r w:rsidRPr="003A7E07">
        <w:rPr>
          <w:color w:val="231F20"/>
          <w:sz w:val="22"/>
          <w:szCs w:val="22"/>
        </w:rPr>
        <w:t>physical,</w:t>
      </w:r>
      <w:r w:rsidRPr="003A7E07">
        <w:rPr>
          <w:color w:val="231F20"/>
          <w:spacing w:val="-3"/>
          <w:sz w:val="22"/>
          <w:szCs w:val="22"/>
        </w:rPr>
        <w:t xml:space="preserve"> </w:t>
      </w:r>
      <w:r w:rsidRPr="003A7E07">
        <w:rPr>
          <w:color w:val="231F20"/>
          <w:sz w:val="22"/>
          <w:szCs w:val="22"/>
        </w:rPr>
        <w:t>cultural,</w:t>
      </w:r>
      <w:r w:rsidRPr="003A7E07">
        <w:rPr>
          <w:color w:val="231F20"/>
          <w:spacing w:val="-3"/>
          <w:sz w:val="22"/>
          <w:szCs w:val="22"/>
        </w:rPr>
        <w:t xml:space="preserve"> </w:t>
      </w:r>
      <w:r w:rsidRPr="003A7E07">
        <w:rPr>
          <w:color w:val="231F20"/>
          <w:spacing w:val="-1"/>
          <w:sz w:val="22"/>
          <w:szCs w:val="22"/>
        </w:rPr>
        <w:t>social,</w:t>
      </w:r>
      <w:r w:rsidRPr="003A7E07">
        <w:rPr>
          <w:color w:val="231F20"/>
          <w:spacing w:val="-2"/>
          <w:sz w:val="22"/>
          <w:szCs w:val="22"/>
        </w:rPr>
        <w:t xml:space="preserve"> </w:t>
      </w:r>
      <w:r w:rsidRPr="003A7E07">
        <w:rPr>
          <w:color w:val="231F20"/>
          <w:sz w:val="22"/>
          <w:szCs w:val="22"/>
        </w:rPr>
        <w:t>economic,</w:t>
      </w:r>
      <w:r w:rsidRPr="003A7E07">
        <w:rPr>
          <w:color w:val="231F20"/>
          <w:spacing w:val="-3"/>
          <w:sz w:val="22"/>
          <w:szCs w:val="22"/>
        </w:rPr>
        <w:t xml:space="preserve"> </w:t>
      </w:r>
      <w:r w:rsidRPr="003A7E07">
        <w:rPr>
          <w:color w:val="231F20"/>
          <w:sz w:val="22"/>
          <w:szCs w:val="22"/>
        </w:rPr>
        <w:t>and</w:t>
      </w:r>
      <w:r w:rsidRPr="003A7E07">
        <w:rPr>
          <w:color w:val="231F20"/>
          <w:spacing w:val="23"/>
          <w:w w:val="99"/>
          <w:sz w:val="22"/>
          <w:szCs w:val="22"/>
        </w:rPr>
        <w:t xml:space="preserve"> </w:t>
      </w:r>
      <w:r w:rsidRPr="003A7E07">
        <w:rPr>
          <w:color w:val="231F20"/>
          <w:spacing w:val="-1"/>
          <w:sz w:val="22"/>
          <w:szCs w:val="22"/>
        </w:rPr>
        <w:t>historical</w:t>
      </w:r>
      <w:r w:rsidRPr="003A7E07">
        <w:rPr>
          <w:color w:val="231F20"/>
          <w:spacing w:val="-14"/>
          <w:sz w:val="22"/>
          <w:szCs w:val="22"/>
        </w:rPr>
        <w:t xml:space="preserve"> </w:t>
      </w:r>
      <w:r w:rsidRPr="003A7E07">
        <w:rPr>
          <w:color w:val="231F20"/>
          <w:spacing w:val="-1"/>
          <w:sz w:val="22"/>
          <w:szCs w:val="22"/>
        </w:rPr>
        <w:t>circumstances.</w:t>
      </w:r>
      <w:r w:rsidRPr="003A7E07">
        <w:rPr>
          <w:color w:val="231F20"/>
          <w:spacing w:val="-14"/>
          <w:sz w:val="22"/>
          <w:szCs w:val="22"/>
        </w:rPr>
        <w:t xml:space="preserve"> </w:t>
      </w:r>
      <w:r w:rsidRPr="003A7E07">
        <w:rPr>
          <w:color w:val="231F20"/>
          <w:spacing w:val="-1"/>
          <w:sz w:val="22"/>
          <w:szCs w:val="22"/>
        </w:rPr>
        <w:t>Examine</w:t>
      </w:r>
      <w:r w:rsidRPr="003A7E07">
        <w:rPr>
          <w:color w:val="231F20"/>
          <w:spacing w:val="-13"/>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sociocultural</w:t>
      </w:r>
      <w:r w:rsidRPr="003A7E07">
        <w:rPr>
          <w:color w:val="231F20"/>
          <w:spacing w:val="-13"/>
          <w:sz w:val="22"/>
          <w:szCs w:val="22"/>
        </w:rPr>
        <w:t xml:space="preserve"> </w:t>
      </w:r>
      <w:r w:rsidRPr="003A7E07">
        <w:rPr>
          <w:color w:val="231F20"/>
          <w:spacing w:val="-1"/>
          <w:sz w:val="22"/>
          <w:szCs w:val="22"/>
        </w:rPr>
        <w:t>context</w:t>
      </w:r>
      <w:r w:rsidRPr="003A7E07">
        <w:rPr>
          <w:color w:val="231F20"/>
          <w:spacing w:val="-13"/>
          <w:sz w:val="22"/>
          <w:szCs w:val="22"/>
        </w:rPr>
        <w:t xml:space="preserve"> </w:t>
      </w:r>
      <w:r w:rsidRPr="003A7E07">
        <w:rPr>
          <w:color w:val="231F20"/>
          <w:spacing w:val="-1"/>
          <w:sz w:val="22"/>
          <w:szCs w:val="22"/>
        </w:rPr>
        <w:t>in</w:t>
      </w:r>
      <w:r w:rsidRPr="003A7E07">
        <w:rPr>
          <w:color w:val="231F20"/>
          <w:spacing w:val="-13"/>
          <w:sz w:val="22"/>
          <w:szCs w:val="22"/>
        </w:rPr>
        <w:t xml:space="preserve"> </w:t>
      </w:r>
      <w:r w:rsidRPr="003A7E07">
        <w:rPr>
          <w:color w:val="231F20"/>
          <w:spacing w:val="-1"/>
          <w:sz w:val="22"/>
          <w:szCs w:val="22"/>
        </w:rPr>
        <w:t>this</w:t>
      </w:r>
      <w:r w:rsidRPr="003A7E07">
        <w:rPr>
          <w:color w:val="231F20"/>
          <w:spacing w:val="-14"/>
          <w:sz w:val="22"/>
          <w:szCs w:val="22"/>
        </w:rPr>
        <w:t xml:space="preserve"> </w:t>
      </w:r>
      <w:r w:rsidRPr="003A7E07">
        <w:rPr>
          <w:color w:val="231F20"/>
          <w:spacing w:val="-1"/>
          <w:sz w:val="22"/>
          <w:szCs w:val="22"/>
        </w:rPr>
        <w:t>particular</w:t>
      </w:r>
      <w:r w:rsidRPr="003A7E07">
        <w:rPr>
          <w:color w:val="231F20"/>
          <w:spacing w:val="-13"/>
          <w:sz w:val="22"/>
          <w:szCs w:val="22"/>
        </w:rPr>
        <w:t xml:space="preserve"> </w:t>
      </w:r>
      <w:r w:rsidR="00917061">
        <w:rPr>
          <w:color w:val="231F20"/>
          <w:spacing w:val="-1"/>
          <w:sz w:val="22"/>
          <w:szCs w:val="22"/>
        </w:rPr>
        <w:t>childcare</w:t>
      </w:r>
      <w:r w:rsidRPr="003A7E07">
        <w:rPr>
          <w:color w:val="231F20"/>
          <w:spacing w:val="-14"/>
          <w:sz w:val="22"/>
          <w:szCs w:val="22"/>
        </w:rPr>
        <w:t xml:space="preserve"> </w:t>
      </w:r>
      <w:r w:rsidRPr="003A7E07">
        <w:rPr>
          <w:color w:val="231F20"/>
          <w:spacing w:val="-1"/>
          <w:sz w:val="22"/>
          <w:szCs w:val="22"/>
        </w:rPr>
        <w:t>envi</w:t>
      </w:r>
      <w:r w:rsidRPr="003A7E07">
        <w:rPr>
          <w:color w:val="231F20"/>
          <w:sz w:val="22"/>
          <w:szCs w:val="22"/>
        </w:rPr>
        <w:t>ronment.</w:t>
      </w:r>
      <w:r w:rsidRPr="003A7E07">
        <w:rPr>
          <w:color w:val="231F20"/>
          <w:spacing w:val="-6"/>
          <w:sz w:val="22"/>
          <w:szCs w:val="22"/>
        </w:rPr>
        <w:t xml:space="preserve"> </w:t>
      </w:r>
      <w:r w:rsidRPr="003A7E07">
        <w:rPr>
          <w:color w:val="231F20"/>
          <w:sz w:val="22"/>
          <w:szCs w:val="22"/>
        </w:rPr>
        <w:t>Try</w:t>
      </w:r>
      <w:r w:rsidRPr="003A7E07">
        <w:rPr>
          <w:color w:val="231F20"/>
          <w:spacing w:val="-6"/>
          <w:sz w:val="22"/>
          <w:szCs w:val="22"/>
        </w:rPr>
        <w:t xml:space="preserve"> </w:t>
      </w:r>
      <w:r w:rsidRPr="003A7E07">
        <w:rPr>
          <w:color w:val="231F20"/>
          <w:sz w:val="22"/>
          <w:szCs w:val="22"/>
        </w:rPr>
        <w:t>to</w:t>
      </w:r>
      <w:r w:rsidRPr="003A7E07">
        <w:rPr>
          <w:color w:val="231F20"/>
          <w:spacing w:val="-6"/>
          <w:sz w:val="22"/>
          <w:szCs w:val="22"/>
        </w:rPr>
        <w:t xml:space="preserve"> </w:t>
      </w:r>
      <w:r w:rsidRPr="003A7E07">
        <w:rPr>
          <w:color w:val="231F20"/>
          <w:sz w:val="22"/>
          <w:szCs w:val="22"/>
        </w:rPr>
        <w:t>ignore</w:t>
      </w:r>
      <w:r w:rsidRPr="003A7E07">
        <w:rPr>
          <w:color w:val="231F20"/>
          <w:spacing w:val="-7"/>
          <w:sz w:val="22"/>
          <w:szCs w:val="22"/>
        </w:rPr>
        <w:t xml:space="preserve"> </w:t>
      </w:r>
      <w:r w:rsidRPr="003A7E07">
        <w:rPr>
          <w:color w:val="231F20"/>
          <w:sz w:val="22"/>
          <w:szCs w:val="22"/>
        </w:rPr>
        <w:t>any</w:t>
      </w:r>
      <w:r w:rsidRPr="003A7E07">
        <w:rPr>
          <w:color w:val="231F20"/>
          <w:spacing w:val="-6"/>
          <w:sz w:val="22"/>
          <w:szCs w:val="22"/>
        </w:rPr>
        <w:t xml:space="preserve"> </w:t>
      </w:r>
      <w:r w:rsidRPr="003A7E07">
        <w:rPr>
          <w:color w:val="231F20"/>
          <w:sz w:val="22"/>
          <w:szCs w:val="22"/>
        </w:rPr>
        <w:t>preconception</w:t>
      </w:r>
      <w:r w:rsidRPr="003A7E07">
        <w:rPr>
          <w:color w:val="231F20"/>
          <w:spacing w:val="-6"/>
          <w:sz w:val="22"/>
          <w:szCs w:val="22"/>
        </w:rPr>
        <w:t xml:space="preserve"> </w:t>
      </w:r>
      <w:r w:rsidRPr="003A7E07">
        <w:rPr>
          <w:color w:val="231F20"/>
          <w:sz w:val="22"/>
          <w:szCs w:val="22"/>
        </w:rPr>
        <w:t>about</w:t>
      </w:r>
      <w:r w:rsidRPr="003A7E07">
        <w:rPr>
          <w:color w:val="231F20"/>
          <w:spacing w:val="-7"/>
          <w:sz w:val="22"/>
          <w:szCs w:val="22"/>
        </w:rPr>
        <w:t xml:space="preserve"> </w:t>
      </w:r>
      <w:r w:rsidRPr="003A7E07">
        <w:rPr>
          <w:color w:val="231F20"/>
          <w:spacing w:val="-1"/>
          <w:sz w:val="22"/>
          <w:szCs w:val="22"/>
        </w:rPr>
        <w:t>what</w:t>
      </w:r>
      <w:r w:rsidRPr="003A7E07">
        <w:rPr>
          <w:color w:val="231F20"/>
          <w:spacing w:val="-6"/>
          <w:sz w:val="22"/>
          <w:szCs w:val="22"/>
        </w:rPr>
        <w:t xml:space="preserve"> </w:t>
      </w:r>
      <w:r w:rsidRPr="003A7E07">
        <w:rPr>
          <w:color w:val="231F20"/>
          <w:sz w:val="22"/>
          <w:szCs w:val="22"/>
        </w:rPr>
        <w:t>is</w:t>
      </w:r>
      <w:r w:rsidRPr="003A7E07">
        <w:rPr>
          <w:color w:val="231F20"/>
          <w:spacing w:val="-6"/>
          <w:sz w:val="22"/>
          <w:szCs w:val="22"/>
        </w:rPr>
        <w:t xml:space="preserve"> </w:t>
      </w:r>
      <w:r w:rsidRPr="003A7E07">
        <w:rPr>
          <w:color w:val="231F20"/>
          <w:sz w:val="22"/>
          <w:szCs w:val="22"/>
        </w:rPr>
        <w:t>“typical”</w:t>
      </w:r>
      <w:r w:rsidRPr="003A7E07">
        <w:rPr>
          <w:color w:val="231F20"/>
          <w:spacing w:val="-7"/>
          <w:sz w:val="22"/>
          <w:szCs w:val="22"/>
        </w:rPr>
        <w:t xml:space="preserve"> </w:t>
      </w:r>
      <w:r w:rsidRPr="003A7E07">
        <w:rPr>
          <w:color w:val="231F20"/>
          <w:sz w:val="22"/>
          <w:szCs w:val="22"/>
        </w:rPr>
        <w:t>or</w:t>
      </w:r>
      <w:r w:rsidRPr="003A7E07">
        <w:rPr>
          <w:color w:val="231F20"/>
          <w:spacing w:val="-6"/>
          <w:sz w:val="22"/>
          <w:szCs w:val="22"/>
        </w:rPr>
        <w:t xml:space="preserve"> </w:t>
      </w:r>
      <w:r w:rsidRPr="003A7E07">
        <w:rPr>
          <w:color w:val="231F20"/>
          <w:sz w:val="22"/>
          <w:szCs w:val="22"/>
        </w:rPr>
        <w:t>“expected”</w:t>
      </w:r>
      <w:r w:rsidRPr="003A7E07">
        <w:rPr>
          <w:color w:val="231F20"/>
          <w:spacing w:val="-7"/>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environments</w:t>
      </w:r>
      <w:r w:rsidRPr="003A7E07">
        <w:rPr>
          <w:color w:val="231F20"/>
          <w:spacing w:val="-4"/>
          <w:sz w:val="22"/>
          <w:szCs w:val="22"/>
        </w:rPr>
        <w:t xml:space="preserve"> </w:t>
      </w:r>
      <w:r w:rsidRPr="003A7E07">
        <w:rPr>
          <w:color w:val="231F20"/>
          <w:sz w:val="22"/>
          <w:szCs w:val="22"/>
        </w:rPr>
        <w:t>for</w:t>
      </w:r>
      <w:r w:rsidRPr="003A7E07">
        <w:rPr>
          <w:color w:val="231F20"/>
          <w:spacing w:val="-3"/>
          <w:sz w:val="22"/>
          <w:szCs w:val="22"/>
        </w:rPr>
        <w:t xml:space="preserve"> </w:t>
      </w:r>
      <w:r w:rsidRPr="003A7E07">
        <w:rPr>
          <w:color w:val="231F20"/>
          <w:sz w:val="22"/>
          <w:szCs w:val="22"/>
        </w:rPr>
        <w:t>young</w:t>
      </w:r>
      <w:r w:rsidRPr="003A7E07">
        <w:rPr>
          <w:color w:val="231F20"/>
          <w:spacing w:val="-4"/>
          <w:sz w:val="22"/>
          <w:szCs w:val="22"/>
        </w:rPr>
        <w:t xml:space="preserve"> </w:t>
      </w:r>
      <w:r w:rsidRPr="003A7E07">
        <w:rPr>
          <w:color w:val="231F20"/>
          <w:sz w:val="22"/>
          <w:szCs w:val="22"/>
        </w:rPr>
        <w:t>children.</w:t>
      </w:r>
      <w:r w:rsidRPr="003A7E07">
        <w:rPr>
          <w:color w:val="231F20"/>
          <w:spacing w:val="-3"/>
          <w:sz w:val="22"/>
          <w:szCs w:val="22"/>
        </w:rPr>
        <w:t xml:space="preserve"> </w:t>
      </w:r>
      <w:r w:rsidRPr="003A7E07">
        <w:rPr>
          <w:color w:val="231F20"/>
          <w:sz w:val="22"/>
          <w:szCs w:val="22"/>
        </w:rPr>
        <w:t>It</w:t>
      </w:r>
      <w:r w:rsidRPr="003A7E07">
        <w:rPr>
          <w:color w:val="231F20"/>
          <w:spacing w:val="-4"/>
          <w:sz w:val="22"/>
          <w:szCs w:val="22"/>
        </w:rPr>
        <w:t xml:space="preserve"> </w:t>
      </w:r>
      <w:r w:rsidRPr="003A7E07">
        <w:rPr>
          <w:color w:val="231F20"/>
          <w:sz w:val="22"/>
          <w:szCs w:val="22"/>
        </w:rPr>
        <w:t>might</w:t>
      </w:r>
      <w:r w:rsidRPr="003A7E07">
        <w:rPr>
          <w:color w:val="231F20"/>
          <w:spacing w:val="-3"/>
          <w:sz w:val="22"/>
          <w:szCs w:val="22"/>
        </w:rPr>
        <w:t xml:space="preserve"> </w:t>
      </w:r>
      <w:r w:rsidRPr="003A7E07">
        <w:rPr>
          <w:color w:val="231F20"/>
          <w:sz w:val="22"/>
          <w:szCs w:val="22"/>
        </w:rPr>
        <w:t>help</w:t>
      </w:r>
      <w:r w:rsidRPr="003A7E07">
        <w:rPr>
          <w:color w:val="231F20"/>
          <w:spacing w:val="-4"/>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z w:val="22"/>
          <w:szCs w:val="22"/>
        </w:rPr>
        <w:t>imagine</w:t>
      </w:r>
      <w:r w:rsidRPr="003A7E07">
        <w:rPr>
          <w:color w:val="231F20"/>
          <w:spacing w:val="-4"/>
          <w:sz w:val="22"/>
          <w:szCs w:val="22"/>
        </w:rPr>
        <w:t xml:space="preserve"> </w:t>
      </w:r>
      <w:r w:rsidRPr="003A7E07">
        <w:rPr>
          <w:color w:val="231F20"/>
          <w:sz w:val="22"/>
          <w:szCs w:val="22"/>
        </w:rPr>
        <w:t>that</w:t>
      </w:r>
      <w:r w:rsidRPr="003A7E07">
        <w:rPr>
          <w:color w:val="231F20"/>
          <w:spacing w:val="-3"/>
          <w:sz w:val="22"/>
          <w:szCs w:val="22"/>
        </w:rPr>
        <w:t xml:space="preserve"> </w:t>
      </w:r>
      <w:r w:rsidRPr="003A7E07">
        <w:rPr>
          <w:color w:val="231F20"/>
          <w:sz w:val="22"/>
          <w:szCs w:val="22"/>
        </w:rPr>
        <w:t>you</w:t>
      </w:r>
      <w:r w:rsidRPr="003A7E07">
        <w:rPr>
          <w:color w:val="231F20"/>
          <w:spacing w:val="-4"/>
          <w:sz w:val="22"/>
          <w:szCs w:val="22"/>
        </w:rPr>
        <w:t xml:space="preserve"> </w:t>
      </w:r>
      <w:r w:rsidRPr="003A7E07">
        <w:rPr>
          <w:color w:val="231F20"/>
          <w:sz w:val="22"/>
          <w:szCs w:val="22"/>
        </w:rPr>
        <w:t>are</w:t>
      </w:r>
      <w:r w:rsidRPr="003A7E07">
        <w:rPr>
          <w:color w:val="231F20"/>
          <w:spacing w:val="-3"/>
          <w:sz w:val="22"/>
          <w:szCs w:val="22"/>
        </w:rPr>
        <w:t xml:space="preserve"> </w:t>
      </w:r>
      <w:r w:rsidRPr="003A7E07">
        <w:rPr>
          <w:color w:val="231F20"/>
          <w:sz w:val="22"/>
          <w:szCs w:val="22"/>
        </w:rPr>
        <w:t>from</w:t>
      </w:r>
      <w:r w:rsidRPr="003A7E07">
        <w:rPr>
          <w:color w:val="231F20"/>
          <w:spacing w:val="-4"/>
          <w:sz w:val="22"/>
          <w:szCs w:val="22"/>
        </w:rPr>
        <w:t xml:space="preserve"> </w:t>
      </w:r>
      <w:r w:rsidRPr="003A7E07">
        <w:rPr>
          <w:color w:val="231F20"/>
          <w:sz w:val="22"/>
          <w:szCs w:val="22"/>
        </w:rPr>
        <w:t>another</w:t>
      </w:r>
      <w:r w:rsidRPr="003A7E07">
        <w:rPr>
          <w:color w:val="231F20"/>
          <w:spacing w:val="-3"/>
          <w:sz w:val="22"/>
          <w:szCs w:val="22"/>
        </w:rPr>
        <w:t xml:space="preserve"> </w:t>
      </w:r>
      <w:r w:rsidRPr="003A7E07">
        <w:rPr>
          <w:color w:val="231F20"/>
          <w:sz w:val="22"/>
          <w:szCs w:val="22"/>
        </w:rPr>
        <w:t>planet</w:t>
      </w:r>
      <w:r w:rsidRPr="003A7E07">
        <w:rPr>
          <w:color w:val="231F20"/>
          <w:spacing w:val="-4"/>
          <w:sz w:val="22"/>
          <w:szCs w:val="22"/>
        </w:rPr>
        <w:t xml:space="preserve"> </w:t>
      </w:r>
      <w:r w:rsidRPr="003A7E07">
        <w:rPr>
          <w:color w:val="231F20"/>
          <w:sz w:val="22"/>
          <w:szCs w:val="22"/>
        </w:rPr>
        <w:t>and</w:t>
      </w:r>
      <w:r w:rsidRPr="003A7E07">
        <w:rPr>
          <w:color w:val="231F20"/>
          <w:spacing w:val="-3"/>
          <w:sz w:val="22"/>
          <w:szCs w:val="22"/>
        </w:rPr>
        <w:t xml:space="preserve"> </w:t>
      </w:r>
      <w:r w:rsidRPr="003A7E07">
        <w:rPr>
          <w:color w:val="231F20"/>
          <w:sz w:val="22"/>
          <w:szCs w:val="22"/>
        </w:rPr>
        <w:t>are</w:t>
      </w:r>
      <w:r w:rsidRPr="003A7E07">
        <w:rPr>
          <w:color w:val="231F20"/>
          <w:w w:val="99"/>
          <w:sz w:val="22"/>
          <w:szCs w:val="22"/>
        </w:rPr>
        <w:t xml:space="preserve"> </w:t>
      </w:r>
      <w:r w:rsidRPr="003A7E07">
        <w:rPr>
          <w:color w:val="231F20"/>
          <w:spacing w:val="-1"/>
          <w:sz w:val="22"/>
          <w:szCs w:val="22"/>
        </w:rPr>
        <w:t>seeing</w:t>
      </w:r>
      <w:r w:rsidRPr="003A7E07">
        <w:rPr>
          <w:color w:val="231F20"/>
          <w:spacing w:val="-11"/>
          <w:sz w:val="22"/>
          <w:szCs w:val="22"/>
        </w:rPr>
        <w:t xml:space="preserve"> </w:t>
      </w:r>
      <w:r w:rsidRPr="003A7E07">
        <w:rPr>
          <w:color w:val="231F20"/>
          <w:sz w:val="22"/>
          <w:szCs w:val="22"/>
        </w:rPr>
        <w:t>a</w:t>
      </w:r>
      <w:r w:rsidRPr="003A7E07">
        <w:rPr>
          <w:color w:val="231F20"/>
          <w:spacing w:val="-11"/>
          <w:sz w:val="22"/>
          <w:szCs w:val="22"/>
        </w:rPr>
        <w:t xml:space="preserve"> </w:t>
      </w:r>
      <w:r w:rsidR="00917061">
        <w:rPr>
          <w:color w:val="231F20"/>
          <w:sz w:val="22"/>
          <w:szCs w:val="22"/>
        </w:rPr>
        <w:t>childcare</w:t>
      </w:r>
      <w:r w:rsidRPr="003A7E07">
        <w:rPr>
          <w:color w:val="231F20"/>
          <w:spacing w:val="-11"/>
          <w:sz w:val="22"/>
          <w:szCs w:val="22"/>
        </w:rPr>
        <w:t xml:space="preserve"> </w:t>
      </w:r>
      <w:r w:rsidRPr="003A7E07">
        <w:rPr>
          <w:color w:val="231F20"/>
          <w:sz w:val="22"/>
          <w:szCs w:val="22"/>
        </w:rPr>
        <w:t>center</w:t>
      </w:r>
      <w:r w:rsidRPr="003A7E07">
        <w:rPr>
          <w:color w:val="231F20"/>
          <w:spacing w:val="-11"/>
          <w:sz w:val="22"/>
          <w:szCs w:val="22"/>
        </w:rPr>
        <w:t xml:space="preserve"> </w:t>
      </w:r>
      <w:r w:rsidRPr="003A7E07">
        <w:rPr>
          <w:color w:val="231F20"/>
          <w:spacing w:val="-1"/>
          <w:sz w:val="22"/>
          <w:szCs w:val="22"/>
        </w:rPr>
        <w:t>for</w:t>
      </w:r>
      <w:r w:rsidRPr="003A7E07">
        <w:rPr>
          <w:color w:val="231F20"/>
          <w:spacing w:val="-10"/>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pacing w:val="-2"/>
          <w:sz w:val="22"/>
          <w:szCs w:val="22"/>
        </w:rPr>
        <w:t>fi</w:t>
      </w:r>
      <w:r w:rsidRPr="003A7E07">
        <w:rPr>
          <w:color w:val="231F20"/>
          <w:spacing w:val="-1"/>
          <w:sz w:val="22"/>
          <w:szCs w:val="22"/>
        </w:rPr>
        <w:t>rst</w:t>
      </w:r>
      <w:r w:rsidRPr="003A7E07">
        <w:rPr>
          <w:color w:val="231F20"/>
          <w:spacing w:val="-11"/>
          <w:sz w:val="22"/>
          <w:szCs w:val="22"/>
        </w:rPr>
        <w:t xml:space="preserve"> </w:t>
      </w:r>
      <w:r w:rsidRPr="003A7E07">
        <w:rPr>
          <w:color w:val="231F20"/>
          <w:sz w:val="22"/>
          <w:szCs w:val="22"/>
        </w:rPr>
        <w:t>time.</w:t>
      </w:r>
      <w:r w:rsidRPr="003A7E07">
        <w:rPr>
          <w:color w:val="231F20"/>
          <w:spacing w:val="-11"/>
          <w:sz w:val="22"/>
          <w:szCs w:val="22"/>
        </w:rPr>
        <w:t xml:space="preserve"> </w:t>
      </w:r>
      <w:r w:rsidRPr="003A7E07">
        <w:rPr>
          <w:color w:val="231F20"/>
          <w:spacing w:val="-1"/>
          <w:sz w:val="22"/>
          <w:szCs w:val="22"/>
        </w:rPr>
        <w:t>Describe</w:t>
      </w:r>
      <w:r w:rsidRPr="003A7E07">
        <w:rPr>
          <w:color w:val="231F20"/>
          <w:spacing w:val="-10"/>
          <w:sz w:val="22"/>
          <w:szCs w:val="22"/>
        </w:rPr>
        <w:t xml:space="preserve"> </w:t>
      </w:r>
      <w:r w:rsidRPr="003A7E07">
        <w:rPr>
          <w:color w:val="231F20"/>
          <w:sz w:val="22"/>
          <w:szCs w:val="22"/>
        </w:rPr>
        <w:t>the</w:t>
      </w:r>
      <w:r w:rsidRPr="003A7E07">
        <w:rPr>
          <w:color w:val="231F20"/>
          <w:spacing w:val="-10"/>
          <w:sz w:val="22"/>
          <w:szCs w:val="22"/>
        </w:rPr>
        <w:t xml:space="preserve"> </w:t>
      </w:r>
      <w:r w:rsidRPr="003A7E07">
        <w:rPr>
          <w:color w:val="231F20"/>
          <w:sz w:val="22"/>
          <w:szCs w:val="22"/>
        </w:rPr>
        <w:t>aspects</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environment</w:t>
      </w:r>
      <w:r w:rsidRPr="003A7E07">
        <w:rPr>
          <w:color w:val="231F20"/>
          <w:spacing w:val="-11"/>
          <w:sz w:val="22"/>
          <w:szCs w:val="22"/>
        </w:rPr>
        <w:t xml:space="preserve"> </w:t>
      </w:r>
      <w:r w:rsidRPr="003A7E07">
        <w:rPr>
          <w:color w:val="231F20"/>
          <w:sz w:val="22"/>
          <w:szCs w:val="22"/>
        </w:rPr>
        <w:t>that</w:t>
      </w:r>
      <w:r w:rsidRPr="003A7E07">
        <w:rPr>
          <w:color w:val="231F20"/>
          <w:spacing w:val="-11"/>
          <w:sz w:val="22"/>
          <w:szCs w:val="22"/>
        </w:rPr>
        <w:t xml:space="preserve"> </w:t>
      </w:r>
      <w:r w:rsidRPr="003A7E07">
        <w:rPr>
          <w:color w:val="231F20"/>
          <w:spacing w:val="-1"/>
          <w:sz w:val="22"/>
          <w:szCs w:val="22"/>
        </w:rPr>
        <w:t>you</w:t>
      </w:r>
      <w:r w:rsidRPr="003A7E07">
        <w:rPr>
          <w:color w:val="231F20"/>
          <w:spacing w:val="27"/>
          <w:w w:val="99"/>
          <w:sz w:val="22"/>
          <w:szCs w:val="22"/>
        </w:rPr>
        <w:t xml:space="preserve"> </w:t>
      </w:r>
      <w:r w:rsidRPr="003A7E07">
        <w:rPr>
          <w:color w:val="231F20"/>
          <w:sz w:val="22"/>
          <w:szCs w:val="22"/>
        </w:rPr>
        <w:t>consider</w:t>
      </w:r>
      <w:r w:rsidRPr="003A7E07">
        <w:rPr>
          <w:color w:val="231F20"/>
          <w:spacing w:val="-3"/>
          <w:sz w:val="22"/>
          <w:szCs w:val="22"/>
        </w:rPr>
        <w:t xml:space="preserve"> </w:t>
      </w:r>
      <w:r w:rsidRPr="003A7E07">
        <w:rPr>
          <w:color w:val="231F20"/>
          <w:sz w:val="22"/>
          <w:szCs w:val="22"/>
        </w:rPr>
        <w:t>important.</w:t>
      </w:r>
      <w:r w:rsidRPr="003A7E07">
        <w:rPr>
          <w:color w:val="231F20"/>
          <w:spacing w:val="-2"/>
          <w:sz w:val="22"/>
          <w:szCs w:val="22"/>
        </w:rPr>
        <w:t xml:space="preserve"> </w:t>
      </w:r>
      <w:r w:rsidRPr="003A7E07">
        <w:rPr>
          <w:color w:val="231F20"/>
          <w:spacing w:val="-1"/>
          <w:sz w:val="22"/>
          <w:szCs w:val="22"/>
        </w:rPr>
        <w:t>From</w:t>
      </w:r>
      <w:r w:rsidRPr="003A7E07">
        <w:rPr>
          <w:color w:val="231F20"/>
          <w:spacing w:val="-2"/>
          <w:sz w:val="22"/>
          <w:szCs w:val="22"/>
        </w:rPr>
        <w:t xml:space="preserve"> </w:t>
      </w:r>
      <w:r w:rsidRPr="003A7E07">
        <w:rPr>
          <w:color w:val="231F20"/>
          <w:sz w:val="22"/>
          <w:szCs w:val="22"/>
        </w:rPr>
        <w:t>your</w:t>
      </w:r>
      <w:r w:rsidRPr="003A7E07">
        <w:rPr>
          <w:color w:val="231F20"/>
          <w:spacing w:val="-2"/>
          <w:sz w:val="22"/>
          <w:szCs w:val="22"/>
        </w:rPr>
        <w:t xml:space="preserve"> </w:t>
      </w:r>
      <w:r w:rsidRPr="003A7E07">
        <w:rPr>
          <w:color w:val="231F20"/>
          <w:sz w:val="22"/>
          <w:szCs w:val="22"/>
        </w:rPr>
        <w:t>observations,</w:t>
      </w:r>
      <w:r w:rsidRPr="003A7E07">
        <w:rPr>
          <w:color w:val="231F20"/>
          <w:spacing w:val="-2"/>
          <w:sz w:val="22"/>
          <w:szCs w:val="22"/>
        </w:rPr>
        <w:t xml:space="preserve"> </w:t>
      </w:r>
      <w:r w:rsidRPr="003A7E07">
        <w:rPr>
          <w:color w:val="231F20"/>
          <w:spacing w:val="-1"/>
          <w:sz w:val="22"/>
          <w:szCs w:val="22"/>
        </w:rPr>
        <w:t>what</w:t>
      </w:r>
      <w:r w:rsidRPr="003A7E07">
        <w:rPr>
          <w:color w:val="231F20"/>
          <w:spacing w:val="-2"/>
          <w:sz w:val="22"/>
          <w:szCs w:val="22"/>
        </w:rPr>
        <w:t xml:space="preserve"> </w:t>
      </w:r>
      <w:r w:rsidRPr="003A7E07">
        <w:rPr>
          <w:color w:val="231F20"/>
          <w:sz w:val="22"/>
          <w:szCs w:val="22"/>
        </w:rPr>
        <w:t>can</w:t>
      </w:r>
      <w:r w:rsidRPr="003A7E07">
        <w:rPr>
          <w:color w:val="231F20"/>
          <w:spacing w:val="-2"/>
          <w:sz w:val="22"/>
          <w:szCs w:val="22"/>
        </w:rPr>
        <w:t xml:space="preserve"> </w:t>
      </w:r>
      <w:r w:rsidRPr="003A7E07">
        <w:rPr>
          <w:color w:val="231F20"/>
          <w:sz w:val="22"/>
          <w:szCs w:val="22"/>
        </w:rPr>
        <w:t>you</w:t>
      </w:r>
      <w:r w:rsidRPr="003A7E07">
        <w:rPr>
          <w:color w:val="231F20"/>
          <w:spacing w:val="-2"/>
          <w:sz w:val="22"/>
          <w:szCs w:val="22"/>
        </w:rPr>
        <w:t xml:space="preserve"> </w:t>
      </w:r>
      <w:r w:rsidRPr="003A7E07">
        <w:rPr>
          <w:color w:val="231F20"/>
          <w:sz w:val="22"/>
          <w:szCs w:val="22"/>
        </w:rPr>
        <w:t>tentatively</w:t>
      </w:r>
      <w:r w:rsidRPr="003A7E07">
        <w:rPr>
          <w:color w:val="231F20"/>
          <w:spacing w:val="-3"/>
          <w:sz w:val="22"/>
          <w:szCs w:val="22"/>
        </w:rPr>
        <w:t xml:space="preserve"> </w:t>
      </w:r>
      <w:r w:rsidRPr="003A7E07">
        <w:rPr>
          <w:color w:val="231F20"/>
          <w:sz w:val="22"/>
          <w:szCs w:val="22"/>
        </w:rPr>
        <w:t>conclude</w:t>
      </w:r>
      <w:r w:rsidRPr="003A7E07">
        <w:rPr>
          <w:color w:val="231F20"/>
          <w:spacing w:val="-2"/>
          <w:sz w:val="22"/>
          <w:szCs w:val="22"/>
        </w:rPr>
        <w:t xml:space="preserve"> </w:t>
      </w:r>
      <w:r w:rsidRPr="003A7E07">
        <w:rPr>
          <w:color w:val="231F20"/>
          <w:sz w:val="22"/>
          <w:szCs w:val="22"/>
        </w:rPr>
        <w:t>are</w:t>
      </w:r>
      <w:r w:rsidRPr="003A7E07">
        <w:rPr>
          <w:color w:val="231F20"/>
          <w:spacing w:val="-2"/>
          <w:sz w:val="22"/>
          <w:szCs w:val="22"/>
        </w:rPr>
        <w:t xml:space="preserve"> </w:t>
      </w:r>
      <w:r w:rsidRPr="003A7E07">
        <w:rPr>
          <w:color w:val="231F20"/>
          <w:sz w:val="22"/>
          <w:szCs w:val="22"/>
        </w:rPr>
        <w:t>desired</w:t>
      </w:r>
      <w:r w:rsidRPr="003A7E07">
        <w:rPr>
          <w:color w:val="231F20"/>
          <w:spacing w:val="23"/>
          <w:w w:val="99"/>
          <w:sz w:val="22"/>
          <w:szCs w:val="22"/>
        </w:rPr>
        <w:t xml:space="preserve"> </w:t>
      </w:r>
      <w:r w:rsidRPr="003A7E07">
        <w:rPr>
          <w:color w:val="231F20"/>
          <w:sz w:val="22"/>
          <w:szCs w:val="22"/>
        </w:rPr>
        <w:t>developmental</w:t>
      </w:r>
      <w:r w:rsidRPr="003A7E07">
        <w:rPr>
          <w:color w:val="231F20"/>
          <w:spacing w:val="9"/>
          <w:sz w:val="22"/>
          <w:szCs w:val="22"/>
        </w:rPr>
        <w:t xml:space="preserve"> </w:t>
      </w:r>
      <w:r w:rsidRPr="003A7E07">
        <w:rPr>
          <w:color w:val="231F20"/>
          <w:sz w:val="22"/>
          <w:szCs w:val="22"/>
        </w:rPr>
        <w:t>outcomes</w:t>
      </w:r>
      <w:r w:rsidRPr="003A7E07">
        <w:rPr>
          <w:color w:val="231F20"/>
          <w:spacing w:val="9"/>
          <w:sz w:val="22"/>
          <w:szCs w:val="22"/>
        </w:rPr>
        <w:t xml:space="preserve"> </w:t>
      </w:r>
      <w:r w:rsidRPr="003A7E07">
        <w:rPr>
          <w:color w:val="231F20"/>
          <w:sz w:val="22"/>
          <w:szCs w:val="22"/>
        </w:rPr>
        <w:t>in</w:t>
      </w:r>
      <w:r w:rsidRPr="003A7E07">
        <w:rPr>
          <w:color w:val="231F20"/>
          <w:spacing w:val="9"/>
          <w:sz w:val="22"/>
          <w:szCs w:val="22"/>
        </w:rPr>
        <w:t xml:space="preserve"> </w:t>
      </w:r>
      <w:r w:rsidRPr="003A7E07">
        <w:rPr>
          <w:color w:val="231F20"/>
          <w:sz w:val="22"/>
          <w:szCs w:val="22"/>
        </w:rPr>
        <w:t>this</w:t>
      </w:r>
      <w:r w:rsidRPr="003A7E07">
        <w:rPr>
          <w:color w:val="231F20"/>
          <w:spacing w:val="9"/>
          <w:sz w:val="22"/>
          <w:szCs w:val="22"/>
        </w:rPr>
        <w:t xml:space="preserve"> </w:t>
      </w:r>
      <w:r w:rsidRPr="003A7E07">
        <w:rPr>
          <w:color w:val="231F20"/>
          <w:sz w:val="22"/>
          <w:szCs w:val="22"/>
        </w:rPr>
        <w:t>context?</w:t>
      </w:r>
      <w:r w:rsidRPr="003A7E07">
        <w:rPr>
          <w:color w:val="231F20"/>
          <w:spacing w:val="9"/>
          <w:sz w:val="22"/>
          <w:szCs w:val="22"/>
        </w:rPr>
        <w:t xml:space="preserve"> </w:t>
      </w:r>
      <w:r w:rsidRPr="003A7E07">
        <w:rPr>
          <w:color w:val="231F20"/>
          <w:spacing w:val="-1"/>
          <w:sz w:val="22"/>
          <w:szCs w:val="22"/>
        </w:rPr>
        <w:t>For</w:t>
      </w:r>
      <w:r w:rsidRPr="003A7E07">
        <w:rPr>
          <w:color w:val="231F20"/>
          <w:spacing w:val="9"/>
          <w:sz w:val="22"/>
          <w:szCs w:val="22"/>
        </w:rPr>
        <w:t xml:space="preserve"> </w:t>
      </w:r>
      <w:r w:rsidRPr="003A7E07">
        <w:rPr>
          <w:color w:val="231F20"/>
          <w:sz w:val="22"/>
          <w:szCs w:val="22"/>
        </w:rPr>
        <w:t>example,</w:t>
      </w:r>
      <w:r w:rsidRPr="003A7E07">
        <w:rPr>
          <w:color w:val="231F20"/>
          <w:spacing w:val="9"/>
          <w:sz w:val="22"/>
          <w:szCs w:val="22"/>
        </w:rPr>
        <w:t xml:space="preserve"> </w:t>
      </w:r>
      <w:r w:rsidRPr="003A7E07">
        <w:rPr>
          <w:color w:val="231F20"/>
          <w:sz w:val="22"/>
          <w:szCs w:val="22"/>
        </w:rPr>
        <w:t>is</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development</w:t>
      </w:r>
      <w:r w:rsidRPr="003A7E07">
        <w:rPr>
          <w:color w:val="231F20"/>
          <w:spacing w:val="9"/>
          <w:sz w:val="22"/>
          <w:szCs w:val="22"/>
        </w:rPr>
        <w:t xml:space="preserve"> </w:t>
      </w:r>
      <w:r w:rsidRPr="003A7E07">
        <w:rPr>
          <w:color w:val="231F20"/>
          <w:sz w:val="22"/>
          <w:szCs w:val="22"/>
        </w:rPr>
        <w:t>of</w:t>
      </w:r>
      <w:r w:rsidRPr="003A7E07">
        <w:rPr>
          <w:color w:val="231F20"/>
          <w:spacing w:val="9"/>
          <w:sz w:val="22"/>
          <w:szCs w:val="22"/>
        </w:rPr>
        <w:t xml:space="preserve"> </w:t>
      </w:r>
      <w:r w:rsidRPr="003A7E07">
        <w:rPr>
          <w:color w:val="231F20"/>
          <w:sz w:val="22"/>
          <w:szCs w:val="22"/>
        </w:rPr>
        <w:t>motor</w:t>
      </w:r>
      <w:r w:rsidRPr="003A7E07">
        <w:rPr>
          <w:color w:val="231F20"/>
          <w:spacing w:val="9"/>
          <w:sz w:val="22"/>
          <w:szCs w:val="22"/>
        </w:rPr>
        <w:t xml:space="preserve"> </w:t>
      </w:r>
      <w:r w:rsidRPr="003A7E07">
        <w:rPr>
          <w:color w:val="231F20"/>
          <w:spacing w:val="-1"/>
          <w:sz w:val="22"/>
          <w:szCs w:val="22"/>
        </w:rPr>
        <w:t>skills</w:t>
      </w:r>
      <w:r w:rsidRPr="003A7E07">
        <w:rPr>
          <w:color w:val="231F20"/>
          <w:spacing w:val="21"/>
          <w:w w:val="99"/>
          <w:sz w:val="22"/>
          <w:szCs w:val="22"/>
        </w:rPr>
        <w:t xml:space="preserve"> </w:t>
      </w:r>
      <w:r w:rsidRPr="003A7E07">
        <w:rPr>
          <w:color w:val="231F20"/>
          <w:sz w:val="22"/>
          <w:szCs w:val="22"/>
        </w:rPr>
        <w:t>highly</w:t>
      </w:r>
      <w:r w:rsidRPr="003A7E07">
        <w:rPr>
          <w:color w:val="231F20"/>
          <w:spacing w:val="2"/>
          <w:sz w:val="22"/>
          <w:szCs w:val="22"/>
        </w:rPr>
        <w:t xml:space="preserve"> </w:t>
      </w:r>
      <w:r w:rsidRPr="003A7E07">
        <w:rPr>
          <w:color w:val="231F20"/>
          <w:sz w:val="22"/>
          <w:szCs w:val="22"/>
        </w:rPr>
        <w:t>valued?</w:t>
      </w:r>
      <w:r w:rsidRPr="003A7E07">
        <w:rPr>
          <w:color w:val="231F20"/>
          <w:spacing w:val="3"/>
          <w:sz w:val="22"/>
          <w:szCs w:val="22"/>
        </w:rPr>
        <w:t xml:space="preserve"> </w:t>
      </w:r>
      <w:r w:rsidRPr="003A7E07">
        <w:rPr>
          <w:color w:val="231F20"/>
          <w:sz w:val="22"/>
          <w:szCs w:val="22"/>
        </w:rPr>
        <w:t>(How</w:t>
      </w:r>
      <w:r w:rsidRPr="003A7E07">
        <w:rPr>
          <w:color w:val="231F20"/>
          <w:spacing w:val="2"/>
          <w:sz w:val="22"/>
          <w:szCs w:val="22"/>
        </w:rPr>
        <w:t xml:space="preserve"> </w:t>
      </w:r>
      <w:r w:rsidRPr="003A7E07">
        <w:rPr>
          <w:color w:val="231F20"/>
          <w:sz w:val="22"/>
          <w:szCs w:val="22"/>
        </w:rPr>
        <w:t>much</w:t>
      </w:r>
      <w:r w:rsidRPr="003A7E07">
        <w:rPr>
          <w:color w:val="231F20"/>
          <w:spacing w:val="2"/>
          <w:sz w:val="22"/>
          <w:szCs w:val="22"/>
        </w:rPr>
        <w:t xml:space="preserve"> </w:t>
      </w:r>
      <w:r w:rsidRPr="003A7E07">
        <w:rPr>
          <w:color w:val="231F20"/>
          <w:spacing w:val="-1"/>
          <w:sz w:val="22"/>
          <w:szCs w:val="22"/>
        </w:rPr>
        <w:t>space</w:t>
      </w:r>
      <w:r w:rsidRPr="003A7E07">
        <w:rPr>
          <w:color w:val="231F20"/>
          <w:spacing w:val="3"/>
          <w:sz w:val="22"/>
          <w:szCs w:val="22"/>
        </w:rPr>
        <w:t xml:space="preserve"> </w:t>
      </w:r>
      <w:r w:rsidRPr="003A7E07">
        <w:rPr>
          <w:color w:val="231F20"/>
          <w:sz w:val="22"/>
          <w:szCs w:val="22"/>
        </w:rPr>
        <w:t>is</w:t>
      </w:r>
      <w:r w:rsidRPr="003A7E07">
        <w:rPr>
          <w:color w:val="231F20"/>
          <w:spacing w:val="2"/>
          <w:sz w:val="22"/>
          <w:szCs w:val="22"/>
        </w:rPr>
        <w:t xml:space="preserve"> </w:t>
      </w:r>
      <w:r w:rsidRPr="003A7E07">
        <w:rPr>
          <w:color w:val="231F20"/>
          <w:sz w:val="22"/>
          <w:szCs w:val="22"/>
        </w:rPr>
        <w:t>devoted</w:t>
      </w:r>
      <w:r w:rsidRPr="003A7E07">
        <w:rPr>
          <w:color w:val="231F20"/>
          <w:spacing w:val="3"/>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z w:val="22"/>
          <w:szCs w:val="22"/>
        </w:rPr>
        <w:t>physical</w:t>
      </w:r>
      <w:r w:rsidRPr="003A7E07">
        <w:rPr>
          <w:color w:val="231F20"/>
          <w:spacing w:val="3"/>
          <w:sz w:val="22"/>
          <w:szCs w:val="22"/>
        </w:rPr>
        <w:t xml:space="preserve"> </w:t>
      </w:r>
      <w:r w:rsidRPr="003A7E07">
        <w:rPr>
          <w:color w:val="231F20"/>
          <w:sz w:val="22"/>
          <w:szCs w:val="22"/>
        </w:rPr>
        <w:t>activity?</w:t>
      </w:r>
      <w:r w:rsidRPr="003A7E07">
        <w:rPr>
          <w:color w:val="231F20"/>
          <w:spacing w:val="2"/>
          <w:sz w:val="22"/>
          <w:szCs w:val="22"/>
        </w:rPr>
        <w:t xml:space="preserve"> </w:t>
      </w:r>
      <w:r w:rsidRPr="003A7E07">
        <w:rPr>
          <w:color w:val="231F20"/>
          <w:spacing w:val="-1"/>
          <w:sz w:val="22"/>
          <w:szCs w:val="22"/>
        </w:rPr>
        <w:t>How</w:t>
      </w:r>
      <w:r w:rsidRPr="003A7E07">
        <w:rPr>
          <w:color w:val="231F20"/>
          <w:spacing w:val="2"/>
          <w:sz w:val="22"/>
          <w:szCs w:val="22"/>
        </w:rPr>
        <w:t xml:space="preserve"> </w:t>
      </w:r>
      <w:r w:rsidRPr="003A7E07">
        <w:rPr>
          <w:color w:val="231F20"/>
          <w:sz w:val="22"/>
          <w:szCs w:val="22"/>
        </w:rPr>
        <w:t>much</w:t>
      </w:r>
      <w:r w:rsidRPr="003A7E07">
        <w:rPr>
          <w:color w:val="231F20"/>
          <w:spacing w:val="2"/>
          <w:sz w:val="22"/>
          <w:szCs w:val="22"/>
        </w:rPr>
        <w:t xml:space="preserve"> </w:t>
      </w:r>
      <w:r w:rsidRPr="003A7E07">
        <w:rPr>
          <w:color w:val="231F20"/>
          <w:sz w:val="22"/>
          <w:szCs w:val="22"/>
        </w:rPr>
        <w:t>time</w:t>
      </w:r>
      <w:r w:rsidRPr="003A7E07">
        <w:rPr>
          <w:color w:val="231F20"/>
          <w:spacing w:val="2"/>
          <w:sz w:val="22"/>
          <w:szCs w:val="22"/>
        </w:rPr>
        <w:t xml:space="preserve"> </w:t>
      </w:r>
      <w:r w:rsidRPr="003A7E07">
        <w:rPr>
          <w:color w:val="231F20"/>
          <w:sz w:val="22"/>
          <w:szCs w:val="22"/>
        </w:rPr>
        <w:t>is</w:t>
      </w:r>
      <w:r w:rsidRPr="003A7E07">
        <w:rPr>
          <w:color w:val="231F20"/>
          <w:spacing w:val="2"/>
          <w:sz w:val="22"/>
          <w:szCs w:val="22"/>
        </w:rPr>
        <w:t xml:space="preserve"> </w:t>
      </w:r>
      <w:r w:rsidRPr="003A7E07">
        <w:rPr>
          <w:color w:val="231F20"/>
          <w:sz w:val="22"/>
          <w:szCs w:val="22"/>
        </w:rPr>
        <w:t>given</w:t>
      </w:r>
      <w:r w:rsidRPr="003A7E07">
        <w:rPr>
          <w:color w:val="231F20"/>
          <w:spacing w:val="23"/>
          <w:w w:val="99"/>
          <w:sz w:val="22"/>
          <w:szCs w:val="22"/>
        </w:rPr>
        <w:t xml:space="preserve"> </w:t>
      </w:r>
      <w:r w:rsidRPr="003A7E07">
        <w:rPr>
          <w:color w:val="231F20"/>
          <w:sz w:val="22"/>
          <w:szCs w:val="22"/>
        </w:rPr>
        <w:t>to</w:t>
      </w:r>
      <w:r w:rsidRPr="003A7E07">
        <w:rPr>
          <w:color w:val="231F20"/>
          <w:spacing w:val="18"/>
          <w:sz w:val="22"/>
          <w:szCs w:val="22"/>
        </w:rPr>
        <w:t xml:space="preserve"> </w:t>
      </w:r>
      <w:r w:rsidRPr="003A7E07">
        <w:rPr>
          <w:color w:val="231F20"/>
          <w:sz w:val="22"/>
          <w:szCs w:val="22"/>
        </w:rPr>
        <w:t>activities</w:t>
      </w:r>
      <w:r w:rsidRPr="003A7E07">
        <w:rPr>
          <w:color w:val="231F20"/>
          <w:spacing w:val="18"/>
          <w:sz w:val="22"/>
          <w:szCs w:val="22"/>
        </w:rPr>
        <w:t xml:space="preserve"> </w:t>
      </w:r>
      <w:r w:rsidRPr="003A7E07">
        <w:rPr>
          <w:color w:val="231F20"/>
          <w:sz w:val="22"/>
          <w:szCs w:val="22"/>
        </w:rPr>
        <w:t>involving</w:t>
      </w:r>
      <w:r w:rsidRPr="003A7E07">
        <w:rPr>
          <w:color w:val="231F20"/>
          <w:spacing w:val="18"/>
          <w:sz w:val="22"/>
          <w:szCs w:val="22"/>
        </w:rPr>
        <w:t xml:space="preserve"> </w:t>
      </w:r>
      <w:r w:rsidRPr="003A7E07">
        <w:rPr>
          <w:color w:val="231F20"/>
          <w:sz w:val="22"/>
          <w:szCs w:val="22"/>
        </w:rPr>
        <w:t>the</w:t>
      </w:r>
      <w:r w:rsidRPr="003A7E07">
        <w:rPr>
          <w:color w:val="231F20"/>
          <w:spacing w:val="18"/>
          <w:sz w:val="22"/>
          <w:szCs w:val="22"/>
        </w:rPr>
        <w:t xml:space="preserve"> </w:t>
      </w:r>
      <w:r w:rsidRPr="003A7E07">
        <w:rPr>
          <w:color w:val="231F20"/>
          <w:sz w:val="22"/>
          <w:szCs w:val="22"/>
        </w:rPr>
        <w:t>use</w:t>
      </w:r>
      <w:r w:rsidRPr="003A7E07">
        <w:rPr>
          <w:color w:val="231F20"/>
          <w:spacing w:val="18"/>
          <w:sz w:val="22"/>
          <w:szCs w:val="22"/>
        </w:rPr>
        <w:t xml:space="preserve"> </w:t>
      </w:r>
      <w:r w:rsidRPr="003A7E07">
        <w:rPr>
          <w:color w:val="231F20"/>
          <w:sz w:val="22"/>
          <w:szCs w:val="22"/>
        </w:rPr>
        <w:t>of</w:t>
      </w:r>
      <w:r w:rsidRPr="003A7E07">
        <w:rPr>
          <w:color w:val="231F20"/>
          <w:spacing w:val="18"/>
          <w:sz w:val="22"/>
          <w:szCs w:val="22"/>
        </w:rPr>
        <w:t xml:space="preserve"> </w:t>
      </w:r>
      <w:r w:rsidRPr="003A7E07">
        <w:rPr>
          <w:color w:val="231F20"/>
          <w:sz w:val="22"/>
          <w:szCs w:val="22"/>
        </w:rPr>
        <w:t>large</w:t>
      </w:r>
      <w:r w:rsidRPr="003A7E07">
        <w:rPr>
          <w:color w:val="231F20"/>
          <w:spacing w:val="18"/>
          <w:sz w:val="22"/>
          <w:szCs w:val="22"/>
        </w:rPr>
        <w:t xml:space="preserve"> </w:t>
      </w:r>
      <w:r w:rsidRPr="003A7E07">
        <w:rPr>
          <w:color w:val="231F20"/>
          <w:sz w:val="22"/>
          <w:szCs w:val="22"/>
        </w:rPr>
        <w:t>muscle</w:t>
      </w:r>
      <w:r w:rsidRPr="003A7E07">
        <w:rPr>
          <w:color w:val="231F20"/>
          <w:spacing w:val="18"/>
          <w:sz w:val="22"/>
          <w:szCs w:val="22"/>
        </w:rPr>
        <w:t xml:space="preserve"> </w:t>
      </w:r>
      <w:r w:rsidRPr="003A7E07">
        <w:rPr>
          <w:color w:val="231F20"/>
          <w:sz w:val="22"/>
          <w:szCs w:val="22"/>
        </w:rPr>
        <w:t>groups?)</w:t>
      </w:r>
      <w:r w:rsidRPr="003A7E07">
        <w:rPr>
          <w:color w:val="231F20"/>
          <w:spacing w:val="18"/>
          <w:sz w:val="22"/>
          <w:szCs w:val="22"/>
        </w:rPr>
        <w:t xml:space="preserve"> </w:t>
      </w:r>
      <w:r w:rsidRPr="003A7E07">
        <w:rPr>
          <w:color w:val="231F20"/>
          <w:sz w:val="22"/>
          <w:szCs w:val="22"/>
        </w:rPr>
        <w:t>Are</w:t>
      </w:r>
      <w:r w:rsidRPr="003A7E07">
        <w:rPr>
          <w:color w:val="231F20"/>
          <w:spacing w:val="18"/>
          <w:sz w:val="22"/>
          <w:szCs w:val="22"/>
        </w:rPr>
        <w:t xml:space="preserve"> </w:t>
      </w:r>
      <w:r w:rsidRPr="003A7E07">
        <w:rPr>
          <w:color w:val="231F20"/>
          <w:sz w:val="22"/>
          <w:szCs w:val="22"/>
        </w:rPr>
        <w:t>children</w:t>
      </w:r>
      <w:r w:rsidRPr="003A7E07">
        <w:rPr>
          <w:color w:val="231F20"/>
          <w:spacing w:val="18"/>
          <w:sz w:val="22"/>
          <w:szCs w:val="22"/>
        </w:rPr>
        <w:t xml:space="preserve"> </w:t>
      </w:r>
      <w:r w:rsidRPr="003A7E07">
        <w:rPr>
          <w:color w:val="231F20"/>
          <w:sz w:val="22"/>
          <w:szCs w:val="22"/>
        </w:rPr>
        <w:t>of</w:t>
      </w:r>
      <w:r w:rsidRPr="003A7E07">
        <w:rPr>
          <w:color w:val="231F20"/>
          <w:spacing w:val="18"/>
          <w:sz w:val="22"/>
          <w:szCs w:val="22"/>
        </w:rPr>
        <w:t xml:space="preserve"> </w:t>
      </w:r>
      <w:r w:rsidRPr="003A7E07">
        <w:rPr>
          <w:color w:val="231F20"/>
          <w:sz w:val="22"/>
          <w:szCs w:val="22"/>
        </w:rPr>
        <w:t>different</w:t>
      </w:r>
      <w:r w:rsidRPr="003A7E07">
        <w:rPr>
          <w:color w:val="231F20"/>
          <w:spacing w:val="18"/>
          <w:sz w:val="22"/>
          <w:szCs w:val="22"/>
        </w:rPr>
        <w:t xml:space="preserve"> </w:t>
      </w:r>
      <w:r w:rsidRPr="003A7E07">
        <w:rPr>
          <w:color w:val="231F20"/>
          <w:sz w:val="22"/>
          <w:szCs w:val="22"/>
        </w:rPr>
        <w:t>genders expected</w:t>
      </w:r>
      <w:r w:rsidRPr="003A7E07">
        <w:rPr>
          <w:color w:val="231F20"/>
          <w:spacing w:val="5"/>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z w:val="22"/>
          <w:szCs w:val="22"/>
        </w:rPr>
        <w:t>behave</w:t>
      </w:r>
      <w:r w:rsidRPr="003A7E07">
        <w:rPr>
          <w:color w:val="231F20"/>
          <w:spacing w:val="6"/>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z w:val="22"/>
          <w:szCs w:val="22"/>
        </w:rPr>
        <w:t>different</w:t>
      </w:r>
      <w:r w:rsidRPr="003A7E07">
        <w:rPr>
          <w:color w:val="231F20"/>
          <w:spacing w:val="6"/>
          <w:sz w:val="22"/>
          <w:szCs w:val="22"/>
        </w:rPr>
        <w:t xml:space="preserve"> </w:t>
      </w:r>
      <w:r w:rsidRPr="003A7E07">
        <w:rPr>
          <w:color w:val="231F20"/>
          <w:spacing w:val="-1"/>
          <w:sz w:val="22"/>
          <w:szCs w:val="22"/>
        </w:rPr>
        <w:t>ways?</w:t>
      </w:r>
      <w:r w:rsidRPr="003A7E07">
        <w:rPr>
          <w:color w:val="231F20"/>
          <w:spacing w:val="6"/>
          <w:sz w:val="22"/>
          <w:szCs w:val="22"/>
        </w:rPr>
        <w:t xml:space="preserve"> </w:t>
      </w:r>
      <w:r w:rsidRPr="003A7E07">
        <w:rPr>
          <w:color w:val="231F20"/>
          <w:sz w:val="22"/>
          <w:szCs w:val="22"/>
        </w:rPr>
        <w:t>(Are</w:t>
      </w:r>
      <w:r w:rsidRPr="003A7E07">
        <w:rPr>
          <w:color w:val="231F20"/>
          <w:spacing w:val="6"/>
          <w:sz w:val="22"/>
          <w:szCs w:val="22"/>
        </w:rPr>
        <w:t xml:space="preserve"> </w:t>
      </w:r>
      <w:r w:rsidRPr="003A7E07">
        <w:rPr>
          <w:color w:val="231F20"/>
          <w:sz w:val="22"/>
          <w:szCs w:val="22"/>
        </w:rPr>
        <w:t>any</w:t>
      </w:r>
      <w:r w:rsidRPr="003A7E07">
        <w:rPr>
          <w:color w:val="231F20"/>
          <w:spacing w:val="5"/>
          <w:sz w:val="22"/>
          <w:szCs w:val="22"/>
        </w:rPr>
        <w:t xml:space="preserve"> </w:t>
      </w:r>
      <w:r w:rsidRPr="003A7E07">
        <w:rPr>
          <w:color w:val="231F20"/>
          <w:sz w:val="22"/>
          <w:szCs w:val="22"/>
        </w:rPr>
        <w:t>activities</w:t>
      </w:r>
      <w:r w:rsidRPr="003A7E07">
        <w:rPr>
          <w:color w:val="231F20"/>
          <w:spacing w:val="5"/>
          <w:sz w:val="22"/>
          <w:szCs w:val="22"/>
        </w:rPr>
        <w:t xml:space="preserve"> </w:t>
      </w:r>
      <w:r w:rsidRPr="003A7E07">
        <w:rPr>
          <w:color w:val="231F20"/>
          <w:spacing w:val="-1"/>
          <w:sz w:val="22"/>
          <w:szCs w:val="22"/>
        </w:rPr>
        <w:t>segregated</w:t>
      </w:r>
      <w:r w:rsidRPr="003A7E07">
        <w:rPr>
          <w:color w:val="231F20"/>
          <w:spacing w:val="6"/>
          <w:sz w:val="22"/>
          <w:szCs w:val="22"/>
        </w:rPr>
        <w:t xml:space="preserve"> </w:t>
      </w:r>
      <w:r w:rsidRPr="003A7E07">
        <w:rPr>
          <w:color w:val="231F20"/>
          <w:sz w:val="22"/>
          <w:szCs w:val="22"/>
        </w:rPr>
        <w:t>by</w:t>
      </w:r>
      <w:r w:rsidRPr="003A7E07">
        <w:rPr>
          <w:color w:val="231F20"/>
          <w:spacing w:val="6"/>
          <w:sz w:val="22"/>
          <w:szCs w:val="22"/>
        </w:rPr>
        <w:t xml:space="preserve"> </w:t>
      </w:r>
      <w:r w:rsidRPr="003A7E07">
        <w:rPr>
          <w:color w:val="231F20"/>
          <w:sz w:val="22"/>
          <w:szCs w:val="22"/>
        </w:rPr>
        <w:t>gender?</w:t>
      </w:r>
      <w:r w:rsidRPr="003A7E07">
        <w:rPr>
          <w:color w:val="231F20"/>
          <w:spacing w:val="6"/>
          <w:sz w:val="22"/>
          <w:szCs w:val="22"/>
        </w:rPr>
        <w:t xml:space="preserve"> </w:t>
      </w:r>
      <w:r w:rsidRPr="003A7E07">
        <w:rPr>
          <w:color w:val="231F20"/>
          <w:spacing w:val="-1"/>
          <w:sz w:val="22"/>
          <w:szCs w:val="22"/>
        </w:rPr>
        <w:t>Are</w:t>
      </w:r>
      <w:r w:rsidRPr="003A7E07">
        <w:rPr>
          <w:color w:val="231F20"/>
          <w:spacing w:val="6"/>
          <w:sz w:val="22"/>
          <w:szCs w:val="22"/>
        </w:rPr>
        <w:t xml:space="preserve"> </w:t>
      </w:r>
      <w:r w:rsidRPr="003A7E07">
        <w:rPr>
          <w:color w:val="231F20"/>
          <w:sz w:val="22"/>
          <w:szCs w:val="22"/>
        </w:rPr>
        <w:t>caregivers’</w:t>
      </w:r>
      <w:r w:rsidRPr="003A7E07">
        <w:rPr>
          <w:color w:val="231F20"/>
          <w:spacing w:val="7"/>
          <w:sz w:val="22"/>
          <w:szCs w:val="22"/>
        </w:rPr>
        <w:t xml:space="preserve"> </w:t>
      </w:r>
      <w:r w:rsidRPr="003A7E07">
        <w:rPr>
          <w:color w:val="231F20"/>
          <w:sz w:val="22"/>
          <w:szCs w:val="22"/>
        </w:rPr>
        <w:t>roles</w:t>
      </w:r>
      <w:r w:rsidRPr="003A7E07">
        <w:rPr>
          <w:color w:val="231F20"/>
          <w:spacing w:val="7"/>
          <w:sz w:val="22"/>
          <w:szCs w:val="22"/>
        </w:rPr>
        <w:t xml:space="preserve"> </w:t>
      </w:r>
      <w:r w:rsidRPr="003A7E07">
        <w:rPr>
          <w:color w:val="231F20"/>
          <w:sz w:val="22"/>
          <w:szCs w:val="22"/>
        </w:rPr>
        <w:t>associated</w:t>
      </w:r>
      <w:r w:rsidRPr="003A7E07">
        <w:rPr>
          <w:color w:val="231F20"/>
          <w:spacing w:val="6"/>
          <w:sz w:val="22"/>
          <w:szCs w:val="22"/>
        </w:rPr>
        <w:t xml:space="preserve"> </w:t>
      </w:r>
      <w:r w:rsidR="007B0067" w:rsidRPr="003A7E07">
        <w:rPr>
          <w:color w:val="231F20"/>
          <w:sz w:val="22"/>
          <w:szCs w:val="22"/>
        </w:rPr>
        <w:t>with</w:t>
      </w:r>
      <w:r w:rsidR="007B0067" w:rsidRPr="003A7E07">
        <w:rPr>
          <w:color w:val="231F20"/>
          <w:spacing w:val="7"/>
          <w:sz w:val="22"/>
          <w:szCs w:val="22"/>
        </w:rPr>
        <w:t xml:space="preserve"> </w:t>
      </w:r>
      <w:r w:rsidRPr="003A7E07">
        <w:rPr>
          <w:color w:val="231F20"/>
          <w:sz w:val="22"/>
          <w:szCs w:val="22"/>
        </w:rPr>
        <w:t>gender?</w:t>
      </w:r>
      <w:r w:rsidRPr="003A7E07">
        <w:rPr>
          <w:color w:val="231F20"/>
          <w:spacing w:val="8"/>
          <w:sz w:val="22"/>
          <w:szCs w:val="22"/>
        </w:rPr>
        <w:t xml:space="preserve"> </w:t>
      </w:r>
      <w:r w:rsidRPr="003A7E07">
        <w:rPr>
          <w:color w:val="231F20"/>
          <w:spacing w:val="-1"/>
          <w:sz w:val="22"/>
          <w:szCs w:val="22"/>
        </w:rPr>
        <w:t>Are</w:t>
      </w:r>
      <w:r w:rsidRPr="003A7E07">
        <w:rPr>
          <w:color w:val="231F20"/>
          <w:spacing w:val="7"/>
          <w:sz w:val="22"/>
          <w:szCs w:val="22"/>
        </w:rPr>
        <w:t xml:space="preserve"> </w:t>
      </w:r>
      <w:r w:rsidRPr="003A7E07">
        <w:rPr>
          <w:color w:val="231F20"/>
          <w:sz w:val="22"/>
          <w:szCs w:val="22"/>
        </w:rPr>
        <w:t>children</w:t>
      </w:r>
      <w:r w:rsidRPr="003A7E07">
        <w:rPr>
          <w:color w:val="231F20"/>
          <w:spacing w:val="7"/>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either</w:t>
      </w:r>
      <w:r w:rsidRPr="003A7E07">
        <w:rPr>
          <w:color w:val="231F20"/>
          <w:spacing w:val="7"/>
          <w:sz w:val="22"/>
          <w:szCs w:val="22"/>
        </w:rPr>
        <w:t xml:space="preserve"> </w:t>
      </w:r>
      <w:r w:rsidRPr="003A7E07">
        <w:rPr>
          <w:color w:val="231F20"/>
          <w:sz w:val="22"/>
          <w:szCs w:val="22"/>
        </w:rPr>
        <w:t>gender</w:t>
      </w:r>
      <w:r w:rsidRPr="003A7E07">
        <w:rPr>
          <w:color w:val="231F20"/>
          <w:spacing w:val="7"/>
          <w:sz w:val="22"/>
          <w:szCs w:val="22"/>
        </w:rPr>
        <w:t xml:space="preserve"> </w:t>
      </w:r>
      <w:r w:rsidRPr="003A7E07">
        <w:rPr>
          <w:color w:val="231F20"/>
          <w:sz w:val="22"/>
          <w:szCs w:val="22"/>
        </w:rPr>
        <w:t>dressed</w:t>
      </w:r>
      <w:r w:rsidRPr="003A7E07">
        <w:rPr>
          <w:color w:val="231F20"/>
          <w:spacing w:val="8"/>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a</w:t>
      </w:r>
      <w:r w:rsidRPr="003A7E07">
        <w:rPr>
          <w:color w:val="231F20"/>
          <w:spacing w:val="7"/>
          <w:sz w:val="22"/>
          <w:szCs w:val="22"/>
        </w:rPr>
        <w:t xml:space="preserve"> </w:t>
      </w:r>
      <w:r w:rsidRPr="003A7E07">
        <w:rPr>
          <w:color w:val="231F20"/>
          <w:sz w:val="22"/>
          <w:szCs w:val="22"/>
        </w:rPr>
        <w:t>manner</w:t>
      </w:r>
      <w:r w:rsidRPr="003A7E07">
        <w:rPr>
          <w:color w:val="231F20"/>
          <w:spacing w:val="7"/>
          <w:sz w:val="22"/>
          <w:szCs w:val="22"/>
        </w:rPr>
        <w:t xml:space="preserve"> </w:t>
      </w:r>
      <w:r w:rsidRPr="003A7E07">
        <w:rPr>
          <w:color w:val="231F20"/>
          <w:sz w:val="22"/>
          <w:szCs w:val="22"/>
        </w:rPr>
        <w:t>that</w:t>
      </w:r>
      <w:r w:rsidRPr="003A7E07">
        <w:rPr>
          <w:color w:val="231F20"/>
          <w:spacing w:val="21"/>
          <w:w w:val="99"/>
          <w:sz w:val="22"/>
          <w:szCs w:val="22"/>
        </w:rPr>
        <w:t xml:space="preserve"> </w:t>
      </w:r>
      <w:r w:rsidRPr="003A7E07">
        <w:rPr>
          <w:color w:val="231F20"/>
          <w:sz w:val="22"/>
          <w:szCs w:val="22"/>
        </w:rPr>
        <w:t>could</w:t>
      </w:r>
      <w:r w:rsidRPr="003A7E07">
        <w:rPr>
          <w:color w:val="231F20"/>
          <w:spacing w:val="-4"/>
          <w:sz w:val="22"/>
          <w:szCs w:val="22"/>
        </w:rPr>
        <w:t xml:space="preserve"> </w:t>
      </w:r>
      <w:r w:rsidRPr="003A7E07">
        <w:rPr>
          <w:color w:val="231F20"/>
          <w:sz w:val="22"/>
          <w:szCs w:val="22"/>
        </w:rPr>
        <w:t>curtail</w:t>
      </w:r>
      <w:r w:rsidRPr="003A7E07">
        <w:rPr>
          <w:color w:val="231F20"/>
          <w:spacing w:val="-4"/>
          <w:sz w:val="22"/>
          <w:szCs w:val="22"/>
        </w:rPr>
        <w:t xml:space="preserve"> </w:t>
      </w:r>
      <w:r w:rsidRPr="003A7E07">
        <w:rPr>
          <w:color w:val="231F20"/>
          <w:spacing w:val="-1"/>
          <w:sz w:val="22"/>
          <w:szCs w:val="22"/>
        </w:rPr>
        <w:t>some</w:t>
      </w:r>
      <w:r w:rsidRPr="003A7E07">
        <w:rPr>
          <w:color w:val="231F20"/>
          <w:spacing w:val="-3"/>
          <w:sz w:val="22"/>
          <w:szCs w:val="22"/>
        </w:rPr>
        <w:t xml:space="preserve"> </w:t>
      </w:r>
      <w:r w:rsidRPr="003A7E07">
        <w:rPr>
          <w:color w:val="231F20"/>
          <w:sz w:val="22"/>
          <w:szCs w:val="22"/>
        </w:rPr>
        <w:t>activities?)</w:t>
      </w:r>
      <w:r w:rsidRPr="003A7E07">
        <w:rPr>
          <w:color w:val="231F20"/>
          <w:spacing w:val="-4"/>
          <w:sz w:val="22"/>
          <w:szCs w:val="22"/>
        </w:rPr>
        <w:t xml:space="preserve"> </w:t>
      </w:r>
      <w:r w:rsidRPr="003A7E07">
        <w:rPr>
          <w:color w:val="231F20"/>
          <w:sz w:val="22"/>
          <w:szCs w:val="22"/>
        </w:rPr>
        <w:t>Is</w:t>
      </w:r>
      <w:r w:rsidRPr="003A7E07">
        <w:rPr>
          <w:color w:val="231F20"/>
          <w:spacing w:val="-4"/>
          <w:sz w:val="22"/>
          <w:szCs w:val="22"/>
        </w:rPr>
        <w:t xml:space="preserve"> </w:t>
      </w:r>
      <w:r w:rsidRPr="003A7E07">
        <w:rPr>
          <w:color w:val="231F20"/>
          <w:sz w:val="22"/>
          <w:szCs w:val="22"/>
        </w:rPr>
        <w:t>independence</w:t>
      </w:r>
      <w:r w:rsidRPr="003A7E07">
        <w:rPr>
          <w:color w:val="231F20"/>
          <w:spacing w:val="-4"/>
          <w:sz w:val="22"/>
          <w:szCs w:val="22"/>
        </w:rPr>
        <w:t xml:space="preserve"> </w:t>
      </w:r>
      <w:r w:rsidRPr="003A7E07">
        <w:rPr>
          <w:color w:val="231F20"/>
          <w:sz w:val="22"/>
          <w:szCs w:val="22"/>
        </w:rPr>
        <w:t>an</w:t>
      </w:r>
      <w:r w:rsidRPr="003A7E07">
        <w:rPr>
          <w:color w:val="231F20"/>
          <w:spacing w:val="-4"/>
          <w:sz w:val="22"/>
          <w:szCs w:val="22"/>
        </w:rPr>
        <w:t xml:space="preserve"> </w:t>
      </w:r>
      <w:r w:rsidRPr="003A7E07">
        <w:rPr>
          <w:color w:val="231F20"/>
          <w:sz w:val="22"/>
          <w:szCs w:val="22"/>
        </w:rPr>
        <w:t>important</w:t>
      </w:r>
      <w:r w:rsidRPr="003A7E07">
        <w:rPr>
          <w:color w:val="231F20"/>
          <w:spacing w:val="-3"/>
          <w:sz w:val="22"/>
          <w:szCs w:val="22"/>
        </w:rPr>
        <w:t xml:space="preserve"> </w:t>
      </w:r>
      <w:r w:rsidRPr="003A7E07">
        <w:rPr>
          <w:color w:val="231F20"/>
          <w:sz w:val="22"/>
          <w:szCs w:val="22"/>
        </w:rPr>
        <w:t>goal</w:t>
      </w:r>
      <w:r w:rsidRPr="003A7E07">
        <w:rPr>
          <w:color w:val="231F20"/>
          <w:spacing w:val="-4"/>
          <w:sz w:val="22"/>
          <w:szCs w:val="22"/>
        </w:rPr>
        <w:t xml:space="preserve"> </w:t>
      </w:r>
      <w:r w:rsidRPr="003A7E07">
        <w:rPr>
          <w:color w:val="231F20"/>
          <w:sz w:val="22"/>
          <w:szCs w:val="22"/>
        </w:rPr>
        <w:t>for</w:t>
      </w:r>
      <w:r w:rsidRPr="003A7E07">
        <w:rPr>
          <w:color w:val="231F20"/>
          <w:spacing w:val="-4"/>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children?</w:t>
      </w:r>
      <w:r w:rsidRPr="003A7E07">
        <w:rPr>
          <w:color w:val="231F20"/>
          <w:spacing w:val="-4"/>
          <w:sz w:val="22"/>
          <w:szCs w:val="22"/>
        </w:rPr>
        <w:t xml:space="preserve"> </w:t>
      </w:r>
      <w:r w:rsidRPr="003A7E07">
        <w:rPr>
          <w:color w:val="231F20"/>
          <w:sz w:val="22"/>
          <w:szCs w:val="22"/>
        </w:rPr>
        <w:t>(Is</w:t>
      </w:r>
      <w:r w:rsidRPr="003A7E07">
        <w:rPr>
          <w:color w:val="231F20"/>
          <w:spacing w:val="-4"/>
          <w:sz w:val="22"/>
          <w:szCs w:val="22"/>
        </w:rPr>
        <w:t xml:space="preserve"> </w:t>
      </w:r>
      <w:r w:rsidRPr="003A7E07">
        <w:rPr>
          <w:color w:val="231F20"/>
          <w:sz w:val="22"/>
          <w:szCs w:val="22"/>
        </w:rPr>
        <w:t>there</w:t>
      </w:r>
      <w:r w:rsidRPr="003A7E07">
        <w:rPr>
          <w:color w:val="231F20"/>
          <w:spacing w:val="21"/>
          <w:w w:val="99"/>
          <w:sz w:val="22"/>
          <w:szCs w:val="22"/>
        </w:rPr>
        <w:t xml:space="preserve"> </w:t>
      </w:r>
      <w:r w:rsidRPr="003A7E07">
        <w:rPr>
          <w:color w:val="231F20"/>
          <w:sz w:val="22"/>
          <w:szCs w:val="22"/>
        </w:rPr>
        <w:t>equipment</w:t>
      </w:r>
      <w:r w:rsidRPr="003A7E07">
        <w:rPr>
          <w:color w:val="231F20"/>
          <w:spacing w:val="5"/>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z w:val="22"/>
          <w:szCs w:val="22"/>
        </w:rPr>
        <w:t>assist</w:t>
      </w:r>
      <w:r w:rsidRPr="003A7E07">
        <w:rPr>
          <w:color w:val="231F20"/>
          <w:spacing w:val="6"/>
          <w:sz w:val="22"/>
          <w:szCs w:val="22"/>
        </w:rPr>
        <w:t xml:space="preserve"> </w:t>
      </w:r>
      <w:r w:rsidRPr="003A7E07">
        <w:rPr>
          <w:color w:val="231F20"/>
          <w:sz w:val="22"/>
          <w:szCs w:val="22"/>
        </w:rPr>
        <w:t>children</w:t>
      </w:r>
      <w:r w:rsidRPr="003A7E07">
        <w:rPr>
          <w:color w:val="231F20"/>
          <w:spacing w:val="5"/>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their</w:t>
      </w:r>
      <w:r w:rsidRPr="003A7E07">
        <w:rPr>
          <w:color w:val="231F20"/>
          <w:spacing w:val="5"/>
          <w:sz w:val="22"/>
          <w:szCs w:val="22"/>
        </w:rPr>
        <w:t xml:space="preserve"> </w:t>
      </w:r>
      <w:r w:rsidRPr="003A7E07">
        <w:rPr>
          <w:color w:val="231F20"/>
          <w:sz w:val="22"/>
          <w:szCs w:val="22"/>
        </w:rPr>
        <w:t>own</w:t>
      </w:r>
      <w:r w:rsidRPr="003A7E07">
        <w:rPr>
          <w:color w:val="231F20"/>
          <w:spacing w:val="5"/>
          <w:sz w:val="22"/>
          <w:szCs w:val="22"/>
        </w:rPr>
        <w:t xml:space="preserve"> </w:t>
      </w:r>
      <w:r w:rsidRPr="003A7E07">
        <w:rPr>
          <w:color w:val="231F20"/>
          <w:sz w:val="22"/>
          <w:szCs w:val="22"/>
        </w:rPr>
        <w:t>activities?</w:t>
      </w:r>
      <w:r w:rsidRPr="003A7E07">
        <w:rPr>
          <w:color w:val="231F20"/>
          <w:spacing w:val="6"/>
          <w:sz w:val="22"/>
          <w:szCs w:val="22"/>
        </w:rPr>
        <w:t xml:space="preserve"> </w:t>
      </w:r>
      <w:r w:rsidRPr="003A7E07">
        <w:rPr>
          <w:color w:val="231F20"/>
          <w:spacing w:val="-1"/>
          <w:sz w:val="22"/>
          <w:szCs w:val="22"/>
        </w:rPr>
        <w:t>Do</w:t>
      </w:r>
      <w:r w:rsidRPr="003A7E07">
        <w:rPr>
          <w:color w:val="231F20"/>
          <w:spacing w:val="5"/>
          <w:sz w:val="22"/>
          <w:szCs w:val="22"/>
        </w:rPr>
        <w:t xml:space="preserve"> </w:t>
      </w:r>
      <w:r w:rsidRPr="003A7E07">
        <w:rPr>
          <w:color w:val="231F20"/>
          <w:sz w:val="22"/>
          <w:szCs w:val="22"/>
        </w:rPr>
        <w:t>caregivers</w:t>
      </w:r>
      <w:r w:rsidRPr="003A7E07">
        <w:rPr>
          <w:color w:val="231F20"/>
          <w:spacing w:val="6"/>
          <w:sz w:val="22"/>
          <w:szCs w:val="22"/>
        </w:rPr>
        <w:t xml:space="preserve"> </w:t>
      </w:r>
      <w:r w:rsidRPr="003A7E07">
        <w:rPr>
          <w:color w:val="231F20"/>
          <w:sz w:val="22"/>
          <w:szCs w:val="22"/>
        </w:rPr>
        <w:t>assist</w:t>
      </w:r>
      <w:r w:rsidRPr="003A7E07">
        <w:rPr>
          <w:color w:val="231F20"/>
          <w:spacing w:val="5"/>
          <w:sz w:val="22"/>
          <w:szCs w:val="22"/>
        </w:rPr>
        <w:t xml:space="preserve"> </w:t>
      </w:r>
      <w:r w:rsidRPr="003A7E07">
        <w:rPr>
          <w:color w:val="231F20"/>
          <w:sz w:val="22"/>
          <w:szCs w:val="22"/>
        </w:rPr>
        <w:t>children</w:t>
      </w:r>
      <w:r w:rsidRPr="003A7E07">
        <w:rPr>
          <w:color w:val="231F20"/>
          <w:spacing w:val="5"/>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doing</w:t>
      </w:r>
      <w:r w:rsidRPr="003A7E07">
        <w:rPr>
          <w:color w:val="231F20"/>
          <w:spacing w:val="21"/>
          <w:w w:val="99"/>
          <w:sz w:val="22"/>
          <w:szCs w:val="22"/>
        </w:rPr>
        <w:t xml:space="preserve"> </w:t>
      </w:r>
      <w:r w:rsidRPr="003A7E07">
        <w:rPr>
          <w:color w:val="231F20"/>
          <w:sz w:val="22"/>
          <w:szCs w:val="22"/>
        </w:rPr>
        <w:t>things</w:t>
      </w:r>
      <w:r w:rsidRPr="003A7E07">
        <w:rPr>
          <w:color w:val="231F20"/>
          <w:spacing w:val="19"/>
          <w:sz w:val="22"/>
          <w:szCs w:val="22"/>
        </w:rPr>
        <w:t xml:space="preserve"> </w:t>
      </w:r>
      <w:r w:rsidRPr="003A7E07">
        <w:rPr>
          <w:color w:val="231F20"/>
          <w:sz w:val="22"/>
          <w:szCs w:val="22"/>
        </w:rPr>
        <w:t>for</w:t>
      </w:r>
      <w:r w:rsidRPr="003A7E07">
        <w:rPr>
          <w:color w:val="231F20"/>
          <w:spacing w:val="19"/>
          <w:sz w:val="22"/>
          <w:szCs w:val="22"/>
        </w:rPr>
        <w:t xml:space="preserve"> </w:t>
      </w:r>
      <w:r w:rsidRPr="003A7E07">
        <w:rPr>
          <w:color w:val="231F20"/>
          <w:sz w:val="22"/>
          <w:szCs w:val="22"/>
        </w:rPr>
        <w:t>themselves?)</w:t>
      </w:r>
      <w:r w:rsidRPr="003A7E07">
        <w:rPr>
          <w:color w:val="231F20"/>
          <w:spacing w:val="18"/>
          <w:sz w:val="22"/>
          <w:szCs w:val="22"/>
        </w:rPr>
        <w:t xml:space="preserve"> </w:t>
      </w:r>
      <w:r w:rsidRPr="003A7E07">
        <w:rPr>
          <w:color w:val="231F20"/>
          <w:sz w:val="22"/>
          <w:szCs w:val="22"/>
        </w:rPr>
        <w:t>If</w:t>
      </w:r>
      <w:r w:rsidRPr="003A7E07">
        <w:rPr>
          <w:color w:val="231F20"/>
          <w:spacing w:val="19"/>
          <w:sz w:val="22"/>
          <w:szCs w:val="22"/>
        </w:rPr>
        <w:t xml:space="preserve"> </w:t>
      </w:r>
      <w:r w:rsidRPr="003A7E07">
        <w:rPr>
          <w:color w:val="231F20"/>
          <w:sz w:val="22"/>
          <w:szCs w:val="22"/>
        </w:rPr>
        <w:t>so,</w:t>
      </w:r>
      <w:r w:rsidRPr="003A7E07">
        <w:rPr>
          <w:color w:val="231F20"/>
          <w:spacing w:val="19"/>
          <w:sz w:val="22"/>
          <w:szCs w:val="22"/>
        </w:rPr>
        <w:t xml:space="preserve"> </w:t>
      </w:r>
      <w:r w:rsidRPr="003A7E07">
        <w:rPr>
          <w:color w:val="231F20"/>
          <w:sz w:val="22"/>
          <w:szCs w:val="22"/>
        </w:rPr>
        <w:t>in</w:t>
      </w:r>
      <w:r w:rsidRPr="003A7E07">
        <w:rPr>
          <w:color w:val="231F20"/>
          <w:spacing w:val="19"/>
          <w:sz w:val="22"/>
          <w:szCs w:val="22"/>
        </w:rPr>
        <w:t xml:space="preserve"> </w:t>
      </w:r>
      <w:r w:rsidRPr="003A7E07">
        <w:rPr>
          <w:color w:val="231F20"/>
          <w:sz w:val="22"/>
          <w:szCs w:val="22"/>
        </w:rPr>
        <w:t>what</w:t>
      </w:r>
      <w:r w:rsidRPr="003A7E07">
        <w:rPr>
          <w:color w:val="231F20"/>
          <w:spacing w:val="19"/>
          <w:sz w:val="22"/>
          <w:szCs w:val="22"/>
        </w:rPr>
        <w:t xml:space="preserve"> </w:t>
      </w:r>
      <w:r w:rsidRPr="003A7E07">
        <w:rPr>
          <w:color w:val="231F20"/>
          <w:sz w:val="22"/>
          <w:szCs w:val="22"/>
        </w:rPr>
        <w:t>domains</w:t>
      </w:r>
      <w:r w:rsidRPr="003A7E07">
        <w:rPr>
          <w:color w:val="231F20"/>
          <w:spacing w:val="19"/>
          <w:sz w:val="22"/>
          <w:szCs w:val="22"/>
        </w:rPr>
        <w:t xml:space="preserve"> </w:t>
      </w:r>
      <w:r w:rsidRPr="003A7E07">
        <w:rPr>
          <w:color w:val="231F20"/>
          <w:sz w:val="22"/>
          <w:szCs w:val="22"/>
        </w:rPr>
        <w:t>is</w:t>
      </w:r>
      <w:r w:rsidRPr="003A7E07">
        <w:rPr>
          <w:color w:val="231F20"/>
          <w:spacing w:val="19"/>
          <w:sz w:val="22"/>
          <w:szCs w:val="22"/>
        </w:rPr>
        <w:t xml:space="preserve"> </w:t>
      </w:r>
      <w:r w:rsidRPr="003A7E07">
        <w:rPr>
          <w:color w:val="231F20"/>
          <w:sz w:val="22"/>
          <w:szCs w:val="22"/>
        </w:rPr>
        <w:t>independence</w:t>
      </w:r>
      <w:r w:rsidRPr="003A7E07">
        <w:rPr>
          <w:color w:val="231F20"/>
          <w:spacing w:val="19"/>
          <w:sz w:val="22"/>
          <w:szCs w:val="22"/>
        </w:rPr>
        <w:t xml:space="preserve"> </w:t>
      </w:r>
      <w:r w:rsidRPr="003A7E07">
        <w:rPr>
          <w:color w:val="231F20"/>
          <w:sz w:val="22"/>
          <w:szCs w:val="22"/>
        </w:rPr>
        <w:t>apparently</w:t>
      </w:r>
      <w:r w:rsidRPr="003A7E07">
        <w:rPr>
          <w:color w:val="231F20"/>
          <w:spacing w:val="19"/>
          <w:sz w:val="22"/>
          <w:szCs w:val="22"/>
        </w:rPr>
        <w:t xml:space="preserve"> </w:t>
      </w:r>
      <w:r w:rsidRPr="003A7E07">
        <w:rPr>
          <w:color w:val="231F20"/>
          <w:sz w:val="22"/>
          <w:szCs w:val="22"/>
        </w:rPr>
        <w:t>valued?</w:t>
      </w:r>
      <w:r w:rsidRPr="003A7E07">
        <w:rPr>
          <w:color w:val="231F20"/>
          <w:spacing w:val="19"/>
          <w:sz w:val="22"/>
          <w:szCs w:val="22"/>
        </w:rPr>
        <w:t xml:space="preserve"> </w:t>
      </w:r>
      <w:r w:rsidRPr="003A7E07">
        <w:rPr>
          <w:color w:val="231F20"/>
          <w:sz w:val="22"/>
          <w:szCs w:val="22"/>
        </w:rPr>
        <w:t>How might</w:t>
      </w:r>
      <w:r w:rsidRPr="003A7E07">
        <w:rPr>
          <w:color w:val="231F20"/>
          <w:spacing w:val="5"/>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environment</w:t>
      </w:r>
      <w:r w:rsidRPr="003A7E07">
        <w:rPr>
          <w:color w:val="231F20"/>
          <w:spacing w:val="4"/>
          <w:sz w:val="22"/>
          <w:szCs w:val="22"/>
        </w:rPr>
        <w:t xml:space="preserve"> </w:t>
      </w:r>
      <w:r w:rsidRPr="003A7E07">
        <w:rPr>
          <w:color w:val="231F20"/>
          <w:sz w:val="22"/>
          <w:szCs w:val="22"/>
        </w:rPr>
        <w:t>change</w:t>
      </w:r>
      <w:r w:rsidRPr="003A7E07">
        <w:rPr>
          <w:color w:val="231F20"/>
          <w:spacing w:val="6"/>
          <w:sz w:val="22"/>
          <w:szCs w:val="22"/>
        </w:rPr>
        <w:t xml:space="preserve"> </w:t>
      </w:r>
      <w:r w:rsidRPr="003A7E07">
        <w:rPr>
          <w:color w:val="231F20"/>
          <w:sz w:val="22"/>
          <w:szCs w:val="22"/>
        </w:rPr>
        <w:t>if</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community’s</w:t>
      </w:r>
      <w:r w:rsidRPr="003A7E07">
        <w:rPr>
          <w:color w:val="231F20"/>
          <w:spacing w:val="5"/>
          <w:sz w:val="22"/>
          <w:szCs w:val="22"/>
        </w:rPr>
        <w:t xml:space="preserve"> </w:t>
      </w:r>
      <w:r w:rsidRPr="003A7E07">
        <w:rPr>
          <w:color w:val="231F20"/>
          <w:sz w:val="22"/>
          <w:szCs w:val="22"/>
        </w:rPr>
        <w:t>concerns</w:t>
      </w:r>
      <w:r w:rsidRPr="003A7E07">
        <w:rPr>
          <w:color w:val="231F20"/>
          <w:spacing w:val="5"/>
          <w:sz w:val="22"/>
          <w:szCs w:val="22"/>
        </w:rPr>
        <w:t xml:space="preserve"> </w:t>
      </w:r>
      <w:r w:rsidRPr="003A7E07">
        <w:rPr>
          <w:color w:val="231F20"/>
          <w:sz w:val="22"/>
          <w:szCs w:val="22"/>
        </w:rPr>
        <w:t>about</w:t>
      </w:r>
      <w:r w:rsidRPr="003A7E07">
        <w:rPr>
          <w:color w:val="231F20"/>
          <w:spacing w:val="5"/>
          <w:sz w:val="22"/>
          <w:szCs w:val="22"/>
        </w:rPr>
        <w:t xml:space="preserve"> </w:t>
      </w:r>
      <w:r w:rsidRPr="003A7E07">
        <w:rPr>
          <w:color w:val="231F20"/>
          <w:sz w:val="22"/>
          <w:szCs w:val="22"/>
        </w:rPr>
        <w:t>violence</w:t>
      </w:r>
      <w:r w:rsidRPr="003A7E07">
        <w:rPr>
          <w:color w:val="231F20"/>
          <w:spacing w:val="6"/>
          <w:sz w:val="22"/>
          <w:szCs w:val="22"/>
        </w:rPr>
        <w:t xml:space="preserve"> </w:t>
      </w:r>
      <w:r w:rsidRPr="003A7E07">
        <w:rPr>
          <w:color w:val="231F20"/>
          <w:sz w:val="22"/>
          <w:szCs w:val="22"/>
        </w:rPr>
        <w:t>increased</w:t>
      </w:r>
      <w:r w:rsidRPr="003A7E07">
        <w:rPr>
          <w:color w:val="231F20"/>
          <w:spacing w:val="5"/>
          <w:sz w:val="22"/>
          <w:szCs w:val="22"/>
        </w:rPr>
        <w:t xml:space="preserve"> </w:t>
      </w:r>
      <w:r w:rsidRPr="003A7E07">
        <w:rPr>
          <w:color w:val="231F20"/>
          <w:sz w:val="22"/>
          <w:szCs w:val="22"/>
        </w:rPr>
        <w:t>or</w:t>
      </w:r>
      <w:r w:rsidRPr="003A7E07">
        <w:rPr>
          <w:color w:val="231F20"/>
          <w:spacing w:val="5"/>
          <w:sz w:val="22"/>
          <w:szCs w:val="22"/>
        </w:rPr>
        <w:t xml:space="preserve"> </w:t>
      </w:r>
      <w:r w:rsidRPr="003A7E07">
        <w:rPr>
          <w:color w:val="231F20"/>
          <w:sz w:val="22"/>
          <w:szCs w:val="22"/>
        </w:rPr>
        <w:t>if</w:t>
      </w:r>
      <w:r w:rsidRPr="003A7E07">
        <w:rPr>
          <w:color w:val="231F20"/>
          <w:w w:val="99"/>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economy</w:t>
      </w:r>
      <w:r w:rsidRPr="003A7E07">
        <w:rPr>
          <w:color w:val="231F20"/>
          <w:spacing w:val="-10"/>
          <w:sz w:val="22"/>
          <w:szCs w:val="22"/>
        </w:rPr>
        <w:t xml:space="preserve"> </w:t>
      </w:r>
      <w:r w:rsidRPr="003A7E07">
        <w:rPr>
          <w:color w:val="231F20"/>
          <w:sz w:val="22"/>
          <w:szCs w:val="22"/>
        </w:rPr>
        <w:t>crashed?</w:t>
      </w:r>
    </w:p>
    <w:p w14:paraId="7F5ED4A9" w14:textId="77777777" w:rsidR="00D51015" w:rsidRDefault="00D51015" w:rsidP="006A2226">
      <w:pPr>
        <w:kinsoku w:val="0"/>
        <w:overflowPunct w:val="0"/>
        <w:spacing w:line="220" w:lineRule="exact"/>
        <w:rPr>
          <w:sz w:val="22"/>
          <w:szCs w:val="22"/>
        </w:rPr>
      </w:pPr>
    </w:p>
    <w:p w14:paraId="27F229E9" w14:textId="77777777" w:rsidR="00B91650" w:rsidRDefault="00B91650" w:rsidP="006A2226">
      <w:pPr>
        <w:kinsoku w:val="0"/>
        <w:overflowPunct w:val="0"/>
        <w:spacing w:before="1" w:line="240" w:lineRule="exact"/>
      </w:pPr>
    </w:p>
    <w:p w14:paraId="103EA883" w14:textId="77777777" w:rsidR="00B91650" w:rsidRPr="003A7E07" w:rsidRDefault="00B91650" w:rsidP="006A2226">
      <w:pPr>
        <w:pStyle w:val="Heading1"/>
        <w:kinsoku w:val="0"/>
        <w:overflowPunct w:val="0"/>
        <w:ind w:left="120"/>
        <w:rPr>
          <w:rFonts w:ascii="Trebuchet MS" w:hAnsi="Trebuchet MS"/>
          <w:color w:val="231F20"/>
          <w:sz w:val="24"/>
          <w:szCs w:val="24"/>
        </w:rPr>
      </w:pPr>
      <w:r w:rsidRPr="003A7E07">
        <w:rPr>
          <w:rFonts w:ascii="Trebuchet MS" w:hAnsi="Trebuchet MS"/>
          <w:color w:val="231F20"/>
          <w:sz w:val="24"/>
          <w:szCs w:val="24"/>
        </w:rPr>
        <w:t>Practicum Connection 3: Individual Differences in Development</w:t>
      </w:r>
    </w:p>
    <w:p w14:paraId="4ED36D66" w14:textId="2EC79124" w:rsidR="00B91650" w:rsidRPr="003A7E07" w:rsidRDefault="00B91650" w:rsidP="006A2226">
      <w:pPr>
        <w:pStyle w:val="BodyText"/>
        <w:kinsoku w:val="0"/>
        <w:overflowPunct w:val="0"/>
        <w:spacing w:before="101" w:line="265" w:lineRule="auto"/>
        <w:ind w:left="1080" w:right="118" w:firstLine="0"/>
        <w:rPr>
          <w:color w:val="000000"/>
          <w:sz w:val="22"/>
          <w:szCs w:val="22"/>
        </w:rPr>
      </w:pPr>
      <w:r w:rsidRPr="003A7E07">
        <w:rPr>
          <w:color w:val="231F20"/>
          <w:sz w:val="22"/>
          <w:szCs w:val="22"/>
        </w:rPr>
        <w:t>Individual</w:t>
      </w:r>
      <w:r w:rsidRPr="003A7E07">
        <w:rPr>
          <w:color w:val="231F20"/>
          <w:spacing w:val="5"/>
          <w:sz w:val="22"/>
          <w:szCs w:val="22"/>
        </w:rPr>
        <w:t xml:space="preserve"> </w:t>
      </w:r>
      <w:r w:rsidRPr="003A7E07">
        <w:rPr>
          <w:color w:val="231F20"/>
          <w:sz w:val="22"/>
          <w:szCs w:val="22"/>
        </w:rPr>
        <w:t>differences</w:t>
      </w:r>
      <w:r w:rsidRPr="003A7E07">
        <w:rPr>
          <w:color w:val="231F20"/>
          <w:spacing w:val="5"/>
          <w:sz w:val="22"/>
          <w:szCs w:val="22"/>
        </w:rPr>
        <w:t xml:space="preserve"> </w:t>
      </w:r>
      <w:r w:rsidRPr="003A7E07">
        <w:rPr>
          <w:color w:val="231F20"/>
          <w:sz w:val="22"/>
          <w:szCs w:val="22"/>
        </w:rPr>
        <w:t>characterize</w:t>
      </w:r>
      <w:r w:rsidRPr="003A7E07">
        <w:rPr>
          <w:color w:val="231F20"/>
          <w:spacing w:val="5"/>
          <w:sz w:val="22"/>
          <w:szCs w:val="22"/>
        </w:rPr>
        <w:t xml:space="preserve"> </w:t>
      </w:r>
      <w:r w:rsidRPr="003A7E07">
        <w:rPr>
          <w:color w:val="231F20"/>
          <w:sz w:val="22"/>
          <w:szCs w:val="22"/>
        </w:rPr>
        <w:t>development,</w:t>
      </w:r>
      <w:r w:rsidRPr="003A7E07">
        <w:rPr>
          <w:color w:val="231F20"/>
          <w:spacing w:val="5"/>
          <w:sz w:val="22"/>
          <w:szCs w:val="22"/>
        </w:rPr>
        <w:t xml:space="preserve"> </w:t>
      </w:r>
      <w:r w:rsidRPr="003A7E07">
        <w:rPr>
          <w:color w:val="231F20"/>
          <w:sz w:val="22"/>
          <w:szCs w:val="22"/>
        </w:rPr>
        <w:t>even</w:t>
      </w:r>
      <w:r w:rsidRPr="003A7E07">
        <w:rPr>
          <w:color w:val="231F20"/>
          <w:spacing w:val="6"/>
          <w:sz w:val="22"/>
          <w:szCs w:val="22"/>
        </w:rPr>
        <w:t xml:space="preserve"> </w:t>
      </w:r>
      <w:r w:rsidRPr="003A7E07">
        <w:rPr>
          <w:color w:val="231F20"/>
          <w:spacing w:val="-1"/>
          <w:sz w:val="22"/>
          <w:szCs w:val="22"/>
        </w:rPr>
        <w:t>within</w:t>
      </w:r>
      <w:r w:rsidRPr="003A7E07">
        <w:rPr>
          <w:color w:val="231F20"/>
          <w:spacing w:val="5"/>
          <w:sz w:val="22"/>
          <w:szCs w:val="22"/>
        </w:rPr>
        <w:t xml:space="preserve"> </w:t>
      </w:r>
      <w:r w:rsidRPr="003A7E07">
        <w:rPr>
          <w:color w:val="231F20"/>
          <w:sz w:val="22"/>
          <w:szCs w:val="22"/>
        </w:rPr>
        <w:t>groups</w:t>
      </w:r>
      <w:r w:rsidRPr="003A7E07">
        <w:rPr>
          <w:color w:val="231F20"/>
          <w:spacing w:val="6"/>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typically</w:t>
      </w:r>
      <w:r w:rsidRPr="003A7E07">
        <w:rPr>
          <w:color w:val="231F20"/>
          <w:spacing w:val="5"/>
          <w:sz w:val="22"/>
          <w:szCs w:val="22"/>
        </w:rPr>
        <w:t xml:space="preserve"> </w:t>
      </w:r>
      <w:r w:rsidRPr="003A7E07">
        <w:rPr>
          <w:color w:val="231F20"/>
          <w:sz w:val="22"/>
          <w:szCs w:val="22"/>
        </w:rPr>
        <w:t>developing</w:t>
      </w:r>
      <w:r w:rsidRPr="003A7E07">
        <w:rPr>
          <w:color w:val="231F20"/>
          <w:spacing w:val="-10"/>
          <w:sz w:val="22"/>
          <w:szCs w:val="22"/>
        </w:rPr>
        <w:t xml:space="preserve"> </w:t>
      </w:r>
      <w:r w:rsidRPr="003A7E07">
        <w:rPr>
          <w:color w:val="231F20"/>
          <w:sz w:val="22"/>
          <w:szCs w:val="22"/>
        </w:rPr>
        <w:t>children.</w:t>
      </w:r>
      <w:r w:rsidRPr="003A7E07">
        <w:rPr>
          <w:color w:val="231F20"/>
          <w:spacing w:val="-9"/>
          <w:sz w:val="22"/>
          <w:szCs w:val="22"/>
        </w:rPr>
        <w:t xml:space="preserve"> </w:t>
      </w:r>
      <w:r w:rsidRPr="003A7E07">
        <w:rPr>
          <w:color w:val="231F20"/>
          <w:sz w:val="22"/>
          <w:szCs w:val="22"/>
        </w:rPr>
        <w:t>What</w:t>
      </w:r>
      <w:r w:rsidRPr="003A7E07">
        <w:rPr>
          <w:color w:val="231F20"/>
          <w:spacing w:val="-9"/>
          <w:sz w:val="22"/>
          <w:szCs w:val="22"/>
        </w:rPr>
        <w:t xml:space="preserve"> </w:t>
      </w:r>
      <w:r w:rsidRPr="003A7E07">
        <w:rPr>
          <w:color w:val="231F20"/>
          <w:sz w:val="22"/>
          <w:szCs w:val="22"/>
        </w:rPr>
        <w:t>different</w:t>
      </w:r>
      <w:r w:rsidRPr="003A7E07">
        <w:rPr>
          <w:color w:val="231F20"/>
          <w:spacing w:val="-9"/>
          <w:sz w:val="22"/>
          <w:szCs w:val="22"/>
        </w:rPr>
        <w:t xml:space="preserve"> </w:t>
      </w:r>
      <w:r w:rsidRPr="003A7E07">
        <w:rPr>
          <w:color w:val="231F20"/>
          <w:spacing w:val="-1"/>
          <w:sz w:val="22"/>
          <w:szCs w:val="22"/>
        </w:rPr>
        <w:t>skills</w:t>
      </w:r>
      <w:r w:rsidRPr="003A7E07">
        <w:rPr>
          <w:color w:val="231F20"/>
          <w:spacing w:val="-9"/>
          <w:sz w:val="22"/>
          <w:szCs w:val="22"/>
        </w:rPr>
        <w:t xml:space="preserve"> </w:t>
      </w:r>
      <w:r w:rsidRPr="003A7E07">
        <w:rPr>
          <w:color w:val="231F20"/>
          <w:sz w:val="22"/>
          <w:szCs w:val="22"/>
        </w:rPr>
        <w:t>and</w:t>
      </w:r>
      <w:r w:rsidRPr="003A7E07">
        <w:rPr>
          <w:color w:val="231F20"/>
          <w:spacing w:val="-9"/>
          <w:sz w:val="22"/>
          <w:szCs w:val="22"/>
        </w:rPr>
        <w:t xml:space="preserve"> </w:t>
      </w:r>
      <w:r w:rsidRPr="003A7E07">
        <w:rPr>
          <w:color w:val="231F20"/>
          <w:sz w:val="22"/>
          <w:szCs w:val="22"/>
        </w:rPr>
        <w:t>accomplishments</w:t>
      </w:r>
      <w:r w:rsidRPr="003A7E07">
        <w:rPr>
          <w:color w:val="231F20"/>
          <w:spacing w:val="-10"/>
          <w:sz w:val="22"/>
          <w:szCs w:val="22"/>
        </w:rPr>
        <w:t xml:space="preserve"> </w:t>
      </w:r>
      <w:r w:rsidRPr="003A7E07">
        <w:rPr>
          <w:color w:val="231F20"/>
          <w:sz w:val="22"/>
          <w:szCs w:val="22"/>
        </w:rPr>
        <w:t>do</w:t>
      </w:r>
      <w:r w:rsidRPr="003A7E07">
        <w:rPr>
          <w:color w:val="231F20"/>
          <w:spacing w:val="-9"/>
          <w:sz w:val="22"/>
          <w:szCs w:val="22"/>
        </w:rPr>
        <w:t xml:space="preserve"> </w:t>
      </w:r>
      <w:r w:rsidRPr="003A7E07">
        <w:rPr>
          <w:color w:val="231F20"/>
          <w:sz w:val="22"/>
          <w:szCs w:val="22"/>
        </w:rPr>
        <w:t>you</w:t>
      </w:r>
      <w:r w:rsidRPr="003A7E07">
        <w:rPr>
          <w:color w:val="231F20"/>
          <w:spacing w:val="-9"/>
          <w:sz w:val="22"/>
          <w:szCs w:val="22"/>
        </w:rPr>
        <w:t xml:space="preserve"> </w:t>
      </w:r>
      <w:r w:rsidRPr="003A7E07">
        <w:rPr>
          <w:color w:val="231F20"/>
          <w:sz w:val="22"/>
          <w:szCs w:val="22"/>
        </w:rPr>
        <w:t>observe</w:t>
      </w:r>
      <w:r w:rsidRPr="003A7E07">
        <w:rPr>
          <w:color w:val="231F20"/>
          <w:spacing w:val="-9"/>
          <w:sz w:val="22"/>
          <w:szCs w:val="22"/>
        </w:rPr>
        <w:t xml:space="preserve"> </w:t>
      </w:r>
      <w:r w:rsidRPr="003A7E07">
        <w:rPr>
          <w:color w:val="231F20"/>
          <w:sz w:val="22"/>
          <w:szCs w:val="22"/>
        </w:rPr>
        <w:t>among</w:t>
      </w:r>
      <w:r w:rsidRPr="003A7E07">
        <w:rPr>
          <w:color w:val="231F20"/>
          <w:spacing w:val="-9"/>
          <w:sz w:val="22"/>
          <w:szCs w:val="22"/>
        </w:rPr>
        <w:t xml:space="preserve"> </w:t>
      </w:r>
      <w:r w:rsidRPr="003A7E07">
        <w:rPr>
          <w:color w:val="231F20"/>
          <w:sz w:val="22"/>
          <w:szCs w:val="22"/>
        </w:rPr>
        <w:t>the</w:t>
      </w:r>
      <w:r w:rsidRPr="003A7E07">
        <w:rPr>
          <w:color w:val="231F20"/>
          <w:spacing w:val="-9"/>
          <w:sz w:val="22"/>
          <w:szCs w:val="22"/>
        </w:rPr>
        <w:t xml:space="preserve"> </w:t>
      </w:r>
      <w:r w:rsidRPr="003A7E07">
        <w:rPr>
          <w:color w:val="231F20"/>
          <w:sz w:val="22"/>
          <w:szCs w:val="22"/>
        </w:rPr>
        <w:t>children</w:t>
      </w:r>
      <w:r w:rsidRPr="003A7E07">
        <w:rPr>
          <w:color w:val="231F20"/>
          <w:spacing w:val="21"/>
          <w:w w:val="99"/>
          <w:sz w:val="22"/>
          <w:szCs w:val="22"/>
        </w:rPr>
        <w:t xml:space="preserve"> </w:t>
      </w:r>
      <w:r w:rsidRPr="003A7E07">
        <w:rPr>
          <w:color w:val="231F20"/>
          <w:sz w:val="22"/>
          <w:szCs w:val="22"/>
        </w:rPr>
        <w:t>in</w:t>
      </w:r>
      <w:r w:rsidRPr="003A7E07">
        <w:rPr>
          <w:color w:val="231F20"/>
          <w:spacing w:val="19"/>
          <w:sz w:val="22"/>
          <w:szCs w:val="22"/>
        </w:rPr>
        <w:t xml:space="preserve"> </w:t>
      </w:r>
      <w:r w:rsidRPr="003A7E07">
        <w:rPr>
          <w:color w:val="231F20"/>
          <w:sz w:val="22"/>
          <w:szCs w:val="22"/>
        </w:rPr>
        <w:t>the</w:t>
      </w:r>
      <w:r w:rsidRPr="003A7E07">
        <w:rPr>
          <w:color w:val="231F20"/>
          <w:spacing w:val="19"/>
          <w:sz w:val="22"/>
          <w:szCs w:val="22"/>
        </w:rPr>
        <w:t xml:space="preserve"> </w:t>
      </w:r>
      <w:r w:rsidR="00917061">
        <w:rPr>
          <w:color w:val="231F20"/>
          <w:sz w:val="22"/>
          <w:szCs w:val="22"/>
        </w:rPr>
        <w:t>childcare</w:t>
      </w:r>
      <w:r w:rsidRPr="003A7E07">
        <w:rPr>
          <w:color w:val="231F20"/>
          <w:spacing w:val="18"/>
          <w:sz w:val="22"/>
          <w:szCs w:val="22"/>
        </w:rPr>
        <w:t xml:space="preserve"> </w:t>
      </w:r>
      <w:r w:rsidRPr="003A7E07">
        <w:rPr>
          <w:color w:val="231F20"/>
          <w:sz w:val="22"/>
          <w:szCs w:val="22"/>
        </w:rPr>
        <w:t>center?</w:t>
      </w:r>
      <w:r w:rsidRPr="003A7E07">
        <w:rPr>
          <w:color w:val="231F20"/>
          <w:spacing w:val="18"/>
          <w:sz w:val="22"/>
          <w:szCs w:val="22"/>
        </w:rPr>
        <w:t xml:space="preserve"> </w:t>
      </w:r>
      <w:r w:rsidRPr="003A7E07">
        <w:rPr>
          <w:color w:val="231F20"/>
          <w:sz w:val="22"/>
          <w:szCs w:val="22"/>
        </w:rPr>
        <w:t>Be</w:t>
      </w:r>
      <w:r w:rsidRPr="003A7E07">
        <w:rPr>
          <w:color w:val="231F20"/>
          <w:spacing w:val="19"/>
          <w:sz w:val="22"/>
          <w:szCs w:val="22"/>
        </w:rPr>
        <w:t xml:space="preserve"> </w:t>
      </w:r>
      <w:r w:rsidRPr="003A7E07">
        <w:rPr>
          <w:color w:val="231F20"/>
          <w:sz w:val="22"/>
          <w:szCs w:val="22"/>
        </w:rPr>
        <w:t>specific.</w:t>
      </w:r>
      <w:r w:rsidRPr="003A7E07">
        <w:rPr>
          <w:color w:val="231F20"/>
          <w:spacing w:val="19"/>
          <w:sz w:val="22"/>
          <w:szCs w:val="22"/>
        </w:rPr>
        <w:t xml:space="preserve"> </w:t>
      </w:r>
      <w:r w:rsidRPr="003A7E07">
        <w:rPr>
          <w:color w:val="231F20"/>
          <w:sz w:val="22"/>
          <w:szCs w:val="22"/>
        </w:rPr>
        <w:t>Consider</w:t>
      </w:r>
      <w:r w:rsidRPr="003A7E07">
        <w:rPr>
          <w:color w:val="231F20"/>
          <w:spacing w:val="19"/>
          <w:sz w:val="22"/>
          <w:szCs w:val="22"/>
        </w:rPr>
        <w:t xml:space="preserve"> </w:t>
      </w:r>
      <w:r w:rsidRPr="003A7E07">
        <w:rPr>
          <w:color w:val="231F20"/>
          <w:sz w:val="22"/>
          <w:szCs w:val="22"/>
        </w:rPr>
        <w:t>several</w:t>
      </w:r>
      <w:r w:rsidRPr="003A7E07">
        <w:rPr>
          <w:color w:val="231F20"/>
          <w:spacing w:val="19"/>
          <w:sz w:val="22"/>
          <w:szCs w:val="22"/>
        </w:rPr>
        <w:t xml:space="preserve"> </w:t>
      </w:r>
      <w:r w:rsidRPr="003A7E07">
        <w:rPr>
          <w:color w:val="231F20"/>
          <w:sz w:val="22"/>
          <w:szCs w:val="22"/>
        </w:rPr>
        <w:t>domains</w:t>
      </w:r>
      <w:r w:rsidRPr="003A7E07">
        <w:rPr>
          <w:color w:val="231F20"/>
          <w:spacing w:val="19"/>
          <w:sz w:val="22"/>
          <w:szCs w:val="22"/>
        </w:rPr>
        <w:t xml:space="preserve"> </w:t>
      </w:r>
      <w:r w:rsidRPr="003A7E07">
        <w:rPr>
          <w:color w:val="231F20"/>
          <w:sz w:val="22"/>
          <w:szCs w:val="22"/>
        </w:rPr>
        <w:t>of</w:t>
      </w:r>
      <w:r w:rsidRPr="003A7E07">
        <w:rPr>
          <w:color w:val="231F20"/>
          <w:spacing w:val="19"/>
          <w:sz w:val="22"/>
          <w:szCs w:val="22"/>
        </w:rPr>
        <w:t xml:space="preserve"> </w:t>
      </w:r>
      <w:r w:rsidRPr="003A7E07">
        <w:rPr>
          <w:color w:val="231F20"/>
          <w:sz w:val="22"/>
          <w:szCs w:val="22"/>
        </w:rPr>
        <w:t>development,</w:t>
      </w:r>
      <w:r w:rsidRPr="003A7E07">
        <w:rPr>
          <w:color w:val="231F20"/>
          <w:spacing w:val="19"/>
          <w:sz w:val="22"/>
          <w:szCs w:val="22"/>
        </w:rPr>
        <w:t xml:space="preserve"> </w:t>
      </w:r>
      <w:r w:rsidRPr="003A7E07">
        <w:rPr>
          <w:color w:val="231F20"/>
          <w:sz w:val="22"/>
          <w:szCs w:val="22"/>
        </w:rPr>
        <w:t>such</w:t>
      </w:r>
      <w:r w:rsidRPr="003A7E07">
        <w:rPr>
          <w:color w:val="231F20"/>
          <w:spacing w:val="20"/>
          <w:sz w:val="22"/>
          <w:szCs w:val="22"/>
        </w:rPr>
        <w:t xml:space="preserve"> </w:t>
      </w:r>
      <w:r w:rsidRPr="003A7E07">
        <w:rPr>
          <w:color w:val="231F20"/>
          <w:sz w:val="22"/>
          <w:szCs w:val="22"/>
        </w:rPr>
        <w:t>as physical</w:t>
      </w:r>
      <w:r w:rsidRPr="003A7E07">
        <w:rPr>
          <w:color w:val="231F20"/>
          <w:spacing w:val="-12"/>
          <w:sz w:val="22"/>
          <w:szCs w:val="22"/>
        </w:rPr>
        <w:t xml:space="preserve"> </w:t>
      </w:r>
      <w:r w:rsidRPr="003A7E07">
        <w:rPr>
          <w:color w:val="231F20"/>
          <w:sz w:val="22"/>
          <w:szCs w:val="22"/>
        </w:rPr>
        <w:t>and</w:t>
      </w:r>
      <w:r w:rsidRPr="003A7E07">
        <w:rPr>
          <w:color w:val="231F20"/>
          <w:spacing w:val="-12"/>
          <w:sz w:val="22"/>
          <w:szCs w:val="22"/>
        </w:rPr>
        <w:t xml:space="preserve"> </w:t>
      </w:r>
      <w:r w:rsidRPr="003A7E07">
        <w:rPr>
          <w:color w:val="231F20"/>
          <w:sz w:val="22"/>
          <w:szCs w:val="22"/>
        </w:rPr>
        <w:t>motor</w:t>
      </w:r>
      <w:r w:rsidRPr="003A7E07">
        <w:rPr>
          <w:color w:val="231F20"/>
          <w:spacing w:val="-12"/>
          <w:sz w:val="22"/>
          <w:szCs w:val="22"/>
        </w:rPr>
        <w:t xml:space="preserve"> </w:t>
      </w:r>
      <w:r w:rsidRPr="003A7E07">
        <w:rPr>
          <w:color w:val="231F20"/>
          <w:sz w:val="22"/>
          <w:szCs w:val="22"/>
        </w:rPr>
        <w:t>development,</w:t>
      </w:r>
      <w:r w:rsidRPr="003A7E07">
        <w:rPr>
          <w:color w:val="231F20"/>
          <w:spacing w:val="-11"/>
          <w:sz w:val="22"/>
          <w:szCs w:val="22"/>
        </w:rPr>
        <w:t xml:space="preserve"> </w:t>
      </w:r>
      <w:r w:rsidRPr="003A7E07">
        <w:rPr>
          <w:color w:val="231F20"/>
          <w:spacing w:val="-1"/>
          <w:sz w:val="22"/>
          <w:szCs w:val="22"/>
        </w:rPr>
        <w:t>social</w:t>
      </w:r>
      <w:r w:rsidRPr="003A7E07">
        <w:rPr>
          <w:color w:val="231F20"/>
          <w:spacing w:val="-12"/>
          <w:sz w:val="22"/>
          <w:szCs w:val="22"/>
        </w:rPr>
        <w:t xml:space="preserve"> </w:t>
      </w:r>
      <w:r w:rsidRPr="003A7E07">
        <w:rPr>
          <w:color w:val="231F20"/>
          <w:spacing w:val="-1"/>
          <w:sz w:val="22"/>
          <w:szCs w:val="22"/>
        </w:rPr>
        <w:t>skills,</w:t>
      </w:r>
      <w:r w:rsidRPr="003A7E07">
        <w:rPr>
          <w:color w:val="231F20"/>
          <w:spacing w:val="-11"/>
          <w:sz w:val="22"/>
          <w:szCs w:val="22"/>
        </w:rPr>
        <w:t xml:space="preserve"> </w:t>
      </w:r>
      <w:r w:rsidRPr="003A7E07">
        <w:rPr>
          <w:color w:val="231F20"/>
          <w:sz w:val="22"/>
          <w:szCs w:val="22"/>
        </w:rPr>
        <w:t>language</w:t>
      </w:r>
      <w:r w:rsidRPr="003A7E07">
        <w:rPr>
          <w:color w:val="231F20"/>
          <w:spacing w:val="-12"/>
          <w:sz w:val="22"/>
          <w:szCs w:val="22"/>
        </w:rPr>
        <w:t xml:space="preserve"> </w:t>
      </w:r>
      <w:r w:rsidRPr="003A7E07">
        <w:rPr>
          <w:color w:val="231F20"/>
          <w:sz w:val="22"/>
          <w:szCs w:val="22"/>
        </w:rPr>
        <w:t>development,</w:t>
      </w:r>
      <w:r w:rsidRPr="003A7E07">
        <w:rPr>
          <w:color w:val="231F20"/>
          <w:spacing w:val="-12"/>
          <w:sz w:val="22"/>
          <w:szCs w:val="22"/>
        </w:rPr>
        <w:t xml:space="preserve"> </w:t>
      </w:r>
      <w:r w:rsidRPr="003A7E07">
        <w:rPr>
          <w:color w:val="231F20"/>
          <w:sz w:val="22"/>
          <w:szCs w:val="22"/>
        </w:rPr>
        <w:t>problem</w:t>
      </w:r>
      <w:r w:rsidRPr="003A7E07">
        <w:rPr>
          <w:color w:val="231F20"/>
          <w:spacing w:val="-11"/>
          <w:sz w:val="22"/>
          <w:szCs w:val="22"/>
        </w:rPr>
        <w:t xml:space="preserve"> </w:t>
      </w:r>
      <w:r w:rsidRPr="003A7E07">
        <w:rPr>
          <w:color w:val="231F20"/>
          <w:spacing w:val="-1"/>
          <w:sz w:val="22"/>
          <w:szCs w:val="22"/>
        </w:rPr>
        <w:t>solving,</w:t>
      </w:r>
      <w:r w:rsidRPr="003A7E07">
        <w:rPr>
          <w:color w:val="231F20"/>
          <w:spacing w:val="-11"/>
          <w:sz w:val="22"/>
          <w:szCs w:val="22"/>
        </w:rPr>
        <w:t xml:space="preserve"> </w:t>
      </w:r>
      <w:r w:rsidRPr="003A7E07">
        <w:rPr>
          <w:color w:val="231F20"/>
          <w:sz w:val="22"/>
          <w:szCs w:val="22"/>
        </w:rPr>
        <w:t>and</w:t>
      </w:r>
      <w:r w:rsidRPr="003A7E07">
        <w:rPr>
          <w:color w:val="231F20"/>
          <w:spacing w:val="24"/>
          <w:w w:val="99"/>
          <w:sz w:val="22"/>
          <w:szCs w:val="22"/>
        </w:rPr>
        <w:t xml:space="preserve"> </w:t>
      </w:r>
      <w:r w:rsidRPr="003A7E07">
        <w:rPr>
          <w:color w:val="231F20"/>
          <w:sz w:val="22"/>
          <w:szCs w:val="22"/>
        </w:rPr>
        <w:t>academic</w:t>
      </w:r>
      <w:r w:rsidRPr="003A7E07">
        <w:rPr>
          <w:color w:val="231F20"/>
          <w:spacing w:val="-15"/>
          <w:sz w:val="22"/>
          <w:szCs w:val="22"/>
        </w:rPr>
        <w:t xml:space="preserve"> </w:t>
      </w:r>
      <w:r w:rsidRPr="003A7E07">
        <w:rPr>
          <w:color w:val="231F20"/>
          <w:spacing w:val="-1"/>
          <w:sz w:val="22"/>
          <w:szCs w:val="22"/>
        </w:rPr>
        <w:t>skills.</w:t>
      </w:r>
      <w:r w:rsidR="007B0067" w:rsidRPr="003A7E07">
        <w:rPr>
          <w:color w:val="231F20"/>
          <w:spacing w:val="-1"/>
          <w:sz w:val="22"/>
          <w:szCs w:val="22"/>
        </w:rPr>
        <w:t xml:space="preserve"> In describing these individual differences, remember that </w:t>
      </w:r>
      <w:r w:rsidR="007B0067" w:rsidRPr="003A7E07">
        <w:rPr>
          <w:color w:val="231F20"/>
          <w:spacing w:val="-1"/>
          <w:sz w:val="22"/>
          <w:szCs w:val="22"/>
        </w:rPr>
        <w:lastRenderedPageBreak/>
        <w:t>variation among typically</w:t>
      </w:r>
      <w:r w:rsidR="00225972">
        <w:rPr>
          <w:color w:val="231F20"/>
          <w:spacing w:val="-1"/>
          <w:sz w:val="22"/>
          <w:szCs w:val="22"/>
        </w:rPr>
        <w:t xml:space="preserve"> </w:t>
      </w:r>
      <w:r w:rsidR="007B0067" w:rsidRPr="003A7E07">
        <w:rPr>
          <w:color w:val="231F20"/>
          <w:spacing w:val="-1"/>
          <w:sz w:val="22"/>
          <w:szCs w:val="22"/>
        </w:rPr>
        <w:t>developing children is to be expected.</w:t>
      </w:r>
    </w:p>
    <w:p w14:paraId="72235862" w14:textId="77777777" w:rsidR="00B91650" w:rsidRDefault="00B91650" w:rsidP="006A2226">
      <w:pPr>
        <w:kinsoku w:val="0"/>
        <w:overflowPunct w:val="0"/>
        <w:spacing w:line="200" w:lineRule="exact"/>
        <w:rPr>
          <w:sz w:val="20"/>
          <w:szCs w:val="20"/>
        </w:rPr>
      </w:pPr>
    </w:p>
    <w:p w14:paraId="74114D54" w14:textId="77777777" w:rsidR="00D51015" w:rsidRDefault="00D51015" w:rsidP="006A2226">
      <w:pPr>
        <w:kinsoku w:val="0"/>
        <w:overflowPunct w:val="0"/>
        <w:spacing w:line="200" w:lineRule="exact"/>
        <w:rPr>
          <w:sz w:val="20"/>
          <w:szCs w:val="20"/>
        </w:rPr>
      </w:pPr>
    </w:p>
    <w:p w14:paraId="5102A122" w14:textId="77777777" w:rsidR="00B91650" w:rsidRPr="003A7E07" w:rsidRDefault="00B91650" w:rsidP="006A2226">
      <w:pPr>
        <w:pStyle w:val="Heading1"/>
        <w:kinsoku w:val="0"/>
        <w:overflowPunct w:val="0"/>
        <w:spacing w:before="68"/>
        <w:rPr>
          <w:rFonts w:ascii="Trebuchet MS" w:hAnsi="Trebuchet MS"/>
          <w:b w:val="0"/>
          <w:bCs w:val="0"/>
          <w:color w:val="000000"/>
          <w:sz w:val="24"/>
          <w:szCs w:val="24"/>
        </w:rPr>
      </w:pPr>
      <w:r w:rsidRPr="003A7E07">
        <w:rPr>
          <w:rFonts w:ascii="Trebuchet MS" w:hAnsi="Trebuchet MS"/>
          <w:color w:val="231F20"/>
          <w:sz w:val="24"/>
          <w:szCs w:val="24"/>
        </w:rPr>
        <w:t>Practicum</w:t>
      </w:r>
      <w:r w:rsidRPr="003A7E07">
        <w:rPr>
          <w:rFonts w:ascii="Trebuchet MS" w:hAnsi="Trebuchet MS"/>
          <w:color w:val="231F20"/>
          <w:spacing w:val="-10"/>
          <w:sz w:val="24"/>
          <w:szCs w:val="24"/>
        </w:rPr>
        <w:t xml:space="preserve"> </w:t>
      </w:r>
      <w:r w:rsidRPr="003A7E07">
        <w:rPr>
          <w:rFonts w:ascii="Trebuchet MS" w:hAnsi="Trebuchet MS"/>
          <w:color w:val="231F20"/>
          <w:sz w:val="24"/>
          <w:szCs w:val="24"/>
        </w:rPr>
        <w:t>Connection</w:t>
      </w:r>
      <w:r w:rsidRPr="003A7E07">
        <w:rPr>
          <w:rFonts w:ascii="Trebuchet MS" w:hAnsi="Trebuchet MS"/>
          <w:color w:val="231F20"/>
          <w:spacing w:val="-10"/>
          <w:sz w:val="24"/>
          <w:szCs w:val="24"/>
        </w:rPr>
        <w:t xml:space="preserve"> </w:t>
      </w:r>
      <w:r w:rsidRPr="003A7E07">
        <w:rPr>
          <w:rFonts w:ascii="Trebuchet MS" w:hAnsi="Trebuchet MS"/>
          <w:color w:val="231F20"/>
          <w:sz w:val="24"/>
          <w:szCs w:val="24"/>
        </w:rPr>
        <w:t>4:</w:t>
      </w:r>
      <w:r w:rsidRPr="003A7E07">
        <w:rPr>
          <w:rFonts w:ascii="Trebuchet MS" w:hAnsi="Trebuchet MS"/>
          <w:color w:val="231F20"/>
          <w:spacing w:val="-9"/>
          <w:sz w:val="24"/>
          <w:szCs w:val="24"/>
        </w:rPr>
        <w:t xml:space="preserve"> </w:t>
      </w:r>
      <w:r w:rsidRPr="003A7E07">
        <w:rPr>
          <w:rFonts w:ascii="Trebuchet MS" w:hAnsi="Trebuchet MS"/>
          <w:color w:val="231F20"/>
          <w:sz w:val="24"/>
          <w:szCs w:val="24"/>
        </w:rPr>
        <w:t>Research</w:t>
      </w:r>
      <w:r w:rsidRPr="003A7E07">
        <w:rPr>
          <w:rFonts w:ascii="Trebuchet MS" w:hAnsi="Trebuchet MS"/>
          <w:color w:val="231F20"/>
          <w:spacing w:val="-10"/>
          <w:sz w:val="24"/>
          <w:szCs w:val="24"/>
        </w:rPr>
        <w:t xml:space="preserve"> </w:t>
      </w:r>
      <w:r w:rsidRPr="003A7E07">
        <w:rPr>
          <w:rFonts w:ascii="Trebuchet MS" w:hAnsi="Trebuchet MS"/>
          <w:color w:val="231F20"/>
          <w:sz w:val="24"/>
          <w:szCs w:val="24"/>
        </w:rPr>
        <w:t>and</w:t>
      </w:r>
      <w:r w:rsidRPr="003A7E07">
        <w:rPr>
          <w:rFonts w:ascii="Trebuchet MS" w:hAnsi="Trebuchet MS"/>
          <w:color w:val="231F20"/>
          <w:spacing w:val="-10"/>
          <w:sz w:val="24"/>
          <w:szCs w:val="24"/>
        </w:rPr>
        <w:t xml:space="preserve"> </w:t>
      </w:r>
      <w:r w:rsidRPr="003A7E07">
        <w:rPr>
          <w:rFonts w:ascii="Trebuchet MS" w:hAnsi="Trebuchet MS"/>
          <w:color w:val="231F20"/>
          <w:sz w:val="24"/>
          <w:szCs w:val="24"/>
        </w:rPr>
        <w:t>Practice</w:t>
      </w:r>
    </w:p>
    <w:p w14:paraId="6CEC872A" w14:textId="3155F4CE" w:rsidR="00B91650" w:rsidRPr="003A7E07" w:rsidRDefault="00B91650" w:rsidP="009C1AED">
      <w:pPr>
        <w:pStyle w:val="BodyText"/>
        <w:kinsoku w:val="0"/>
        <w:overflowPunct w:val="0"/>
        <w:spacing w:before="101" w:line="265" w:lineRule="auto"/>
        <w:ind w:right="118" w:firstLine="0"/>
        <w:rPr>
          <w:color w:val="000000"/>
          <w:sz w:val="22"/>
          <w:szCs w:val="22"/>
        </w:rPr>
      </w:pPr>
      <w:r w:rsidRPr="003A7E07">
        <w:rPr>
          <w:color w:val="231F20"/>
          <w:spacing w:val="-1"/>
          <w:sz w:val="22"/>
          <w:szCs w:val="22"/>
        </w:rPr>
        <w:t>Another</w:t>
      </w:r>
      <w:r w:rsidRPr="003A7E07">
        <w:rPr>
          <w:color w:val="231F20"/>
          <w:spacing w:val="-8"/>
          <w:sz w:val="22"/>
          <w:szCs w:val="22"/>
        </w:rPr>
        <w:t xml:space="preserve"> </w:t>
      </w:r>
      <w:r w:rsidRPr="003A7E07">
        <w:rPr>
          <w:color w:val="231F20"/>
          <w:sz w:val="22"/>
          <w:szCs w:val="22"/>
        </w:rPr>
        <w:t>theme</w:t>
      </w:r>
      <w:r w:rsidRPr="003A7E07">
        <w:rPr>
          <w:color w:val="231F20"/>
          <w:spacing w:val="-8"/>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course</w:t>
      </w:r>
      <w:r w:rsidRPr="003A7E07">
        <w:rPr>
          <w:color w:val="231F20"/>
          <w:spacing w:val="-8"/>
          <w:sz w:val="22"/>
          <w:szCs w:val="22"/>
        </w:rPr>
        <w:t xml:space="preserve"> </w:t>
      </w:r>
      <w:r w:rsidRPr="003A7E07">
        <w:rPr>
          <w:color w:val="231F20"/>
          <w:sz w:val="22"/>
          <w:szCs w:val="22"/>
        </w:rPr>
        <w:t>is</w:t>
      </w:r>
      <w:r w:rsidRPr="003A7E07">
        <w:rPr>
          <w:color w:val="231F20"/>
          <w:spacing w:val="-8"/>
          <w:sz w:val="22"/>
          <w:szCs w:val="22"/>
        </w:rPr>
        <w:t xml:space="preserve"> </w:t>
      </w:r>
      <w:r w:rsidRPr="003A7E07">
        <w:rPr>
          <w:color w:val="231F20"/>
          <w:sz w:val="22"/>
          <w:szCs w:val="22"/>
        </w:rPr>
        <w:t>that</w:t>
      </w:r>
      <w:r w:rsidRPr="003A7E07">
        <w:rPr>
          <w:color w:val="231F20"/>
          <w:spacing w:val="-8"/>
          <w:sz w:val="22"/>
          <w:szCs w:val="22"/>
        </w:rPr>
        <w:t xml:space="preserve"> </w:t>
      </w:r>
      <w:r w:rsidRPr="003A7E07">
        <w:rPr>
          <w:color w:val="231F20"/>
          <w:sz w:val="22"/>
          <w:szCs w:val="22"/>
        </w:rPr>
        <w:t>research</w:t>
      </w:r>
      <w:r w:rsidRPr="003A7E07">
        <w:rPr>
          <w:color w:val="231F20"/>
          <w:spacing w:val="-7"/>
          <w:sz w:val="22"/>
          <w:szCs w:val="22"/>
        </w:rPr>
        <w:t xml:space="preserve"> </w:t>
      </w:r>
      <w:r w:rsidRPr="003A7E07">
        <w:rPr>
          <w:color w:val="231F20"/>
          <w:sz w:val="22"/>
          <w:szCs w:val="22"/>
        </w:rPr>
        <w:t>promotes</w:t>
      </w:r>
      <w:r w:rsidRPr="003A7E07">
        <w:rPr>
          <w:color w:val="231F20"/>
          <w:spacing w:val="-8"/>
          <w:sz w:val="22"/>
          <w:szCs w:val="22"/>
        </w:rPr>
        <w:t xml:space="preserve"> </w:t>
      </w:r>
      <w:r w:rsidRPr="003A7E07">
        <w:rPr>
          <w:color w:val="231F20"/>
          <w:sz w:val="22"/>
          <w:szCs w:val="22"/>
        </w:rPr>
        <w:t>children’s</w:t>
      </w:r>
      <w:r w:rsidRPr="003A7E07">
        <w:rPr>
          <w:color w:val="231F20"/>
          <w:spacing w:val="-9"/>
          <w:sz w:val="22"/>
          <w:szCs w:val="22"/>
        </w:rPr>
        <w:t xml:space="preserve"> </w:t>
      </w:r>
      <w:r w:rsidRPr="003A7E07">
        <w:rPr>
          <w:color w:val="231F20"/>
          <w:spacing w:val="-1"/>
          <w:sz w:val="22"/>
          <w:szCs w:val="22"/>
        </w:rPr>
        <w:t>well-being.</w:t>
      </w:r>
      <w:r w:rsidRPr="003A7E07">
        <w:rPr>
          <w:color w:val="231F20"/>
          <w:spacing w:val="-7"/>
          <w:sz w:val="22"/>
          <w:szCs w:val="22"/>
        </w:rPr>
        <w:t xml:space="preserve"> </w:t>
      </w:r>
      <w:r w:rsidRPr="003A7E07">
        <w:rPr>
          <w:color w:val="231F20"/>
          <w:sz w:val="22"/>
          <w:szCs w:val="22"/>
        </w:rPr>
        <w:t>If</w:t>
      </w:r>
      <w:r w:rsidRPr="003A7E07">
        <w:rPr>
          <w:color w:val="231F20"/>
          <w:spacing w:val="-8"/>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opportunity</w:t>
      </w:r>
      <w:r w:rsidRPr="003A7E07">
        <w:rPr>
          <w:color w:val="231F20"/>
          <w:spacing w:val="-6"/>
          <w:sz w:val="22"/>
          <w:szCs w:val="22"/>
        </w:rPr>
        <w:t xml:space="preserve"> </w:t>
      </w:r>
      <w:r w:rsidRPr="003A7E07">
        <w:rPr>
          <w:color w:val="231F20"/>
          <w:sz w:val="22"/>
          <w:szCs w:val="22"/>
        </w:rPr>
        <w:t>presents</w:t>
      </w:r>
      <w:r w:rsidRPr="003A7E07">
        <w:rPr>
          <w:color w:val="231F20"/>
          <w:spacing w:val="-5"/>
          <w:sz w:val="22"/>
          <w:szCs w:val="22"/>
        </w:rPr>
        <w:t xml:space="preserve"> </w:t>
      </w:r>
      <w:r w:rsidRPr="003A7E07">
        <w:rPr>
          <w:color w:val="231F20"/>
          <w:sz w:val="22"/>
          <w:szCs w:val="22"/>
        </w:rPr>
        <w:t>itself,</w:t>
      </w:r>
      <w:r w:rsidRPr="003A7E07">
        <w:rPr>
          <w:color w:val="231F20"/>
          <w:spacing w:val="-5"/>
          <w:sz w:val="22"/>
          <w:szCs w:val="22"/>
        </w:rPr>
        <w:t xml:space="preserve"> </w:t>
      </w:r>
      <w:r w:rsidRPr="003A7E07">
        <w:rPr>
          <w:color w:val="231F20"/>
          <w:sz w:val="22"/>
          <w:szCs w:val="22"/>
        </w:rPr>
        <w:t>talk</w:t>
      </w:r>
      <w:r w:rsidRPr="003A7E07">
        <w:rPr>
          <w:color w:val="231F20"/>
          <w:spacing w:val="-5"/>
          <w:sz w:val="22"/>
          <w:szCs w:val="22"/>
        </w:rPr>
        <w:t xml:space="preserve"> </w:t>
      </w:r>
      <w:r w:rsidRPr="003A7E07">
        <w:rPr>
          <w:color w:val="231F20"/>
          <w:spacing w:val="-1"/>
          <w:sz w:val="22"/>
          <w:szCs w:val="22"/>
        </w:rPr>
        <w:t>with</w:t>
      </w:r>
      <w:r w:rsidRPr="003A7E07">
        <w:rPr>
          <w:color w:val="231F20"/>
          <w:spacing w:val="-5"/>
          <w:sz w:val="22"/>
          <w:szCs w:val="22"/>
        </w:rPr>
        <w:t xml:space="preserve"> </w:t>
      </w:r>
      <w:r w:rsidRPr="003A7E07">
        <w:rPr>
          <w:color w:val="231F20"/>
          <w:sz w:val="22"/>
          <w:szCs w:val="22"/>
        </w:rPr>
        <w:t>a</w:t>
      </w:r>
      <w:r w:rsidRPr="003A7E07">
        <w:rPr>
          <w:color w:val="231F20"/>
          <w:spacing w:val="-6"/>
          <w:sz w:val="22"/>
          <w:szCs w:val="22"/>
        </w:rPr>
        <w:t xml:space="preserve"> </w:t>
      </w:r>
      <w:r w:rsidR="00917061">
        <w:rPr>
          <w:color w:val="231F20"/>
          <w:sz w:val="22"/>
          <w:szCs w:val="22"/>
        </w:rPr>
        <w:t>childcare</w:t>
      </w:r>
      <w:r w:rsidRPr="003A7E07">
        <w:rPr>
          <w:color w:val="231F20"/>
          <w:spacing w:val="-5"/>
          <w:sz w:val="22"/>
          <w:szCs w:val="22"/>
        </w:rPr>
        <w:t xml:space="preserve"> </w:t>
      </w:r>
      <w:r w:rsidRPr="003A7E07">
        <w:rPr>
          <w:color w:val="231F20"/>
          <w:sz w:val="22"/>
          <w:szCs w:val="22"/>
        </w:rPr>
        <w:t>professional</w:t>
      </w:r>
      <w:r w:rsidRPr="003A7E07">
        <w:rPr>
          <w:color w:val="231F20"/>
          <w:spacing w:val="-5"/>
          <w:sz w:val="22"/>
          <w:szCs w:val="22"/>
        </w:rPr>
        <w:t xml:space="preserve"> </w:t>
      </w:r>
      <w:r w:rsidRPr="003A7E07">
        <w:rPr>
          <w:color w:val="231F20"/>
          <w:sz w:val="22"/>
          <w:szCs w:val="22"/>
        </w:rPr>
        <w:t>about</w:t>
      </w:r>
      <w:r w:rsidRPr="003A7E07">
        <w:rPr>
          <w:color w:val="231F20"/>
          <w:spacing w:val="-5"/>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pacing w:val="-1"/>
          <w:sz w:val="22"/>
          <w:szCs w:val="22"/>
        </w:rPr>
        <w:t>ways</w:t>
      </w:r>
      <w:r w:rsidRPr="003A7E07">
        <w:rPr>
          <w:color w:val="231F20"/>
          <w:spacing w:val="-5"/>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pacing w:val="-1"/>
          <w:sz w:val="22"/>
          <w:szCs w:val="22"/>
        </w:rPr>
        <w:t>which</w:t>
      </w:r>
      <w:r w:rsidRPr="003A7E07">
        <w:rPr>
          <w:color w:val="231F20"/>
          <w:spacing w:val="-5"/>
          <w:sz w:val="22"/>
          <w:szCs w:val="22"/>
        </w:rPr>
        <w:t xml:space="preserve"> </w:t>
      </w:r>
      <w:r w:rsidRPr="003A7E07">
        <w:rPr>
          <w:color w:val="231F20"/>
          <w:sz w:val="22"/>
          <w:szCs w:val="22"/>
        </w:rPr>
        <w:t>research</w:t>
      </w:r>
      <w:r w:rsidRPr="003A7E07">
        <w:rPr>
          <w:color w:val="231F20"/>
          <w:spacing w:val="-5"/>
          <w:sz w:val="22"/>
          <w:szCs w:val="22"/>
        </w:rPr>
        <w:t xml:space="preserve"> </w:t>
      </w:r>
      <w:r w:rsidRPr="003A7E07">
        <w:rPr>
          <w:color w:val="231F20"/>
          <w:sz w:val="22"/>
          <w:szCs w:val="22"/>
        </w:rPr>
        <w:t>has</w:t>
      </w:r>
      <w:r w:rsidRPr="003A7E07">
        <w:rPr>
          <w:color w:val="231F20"/>
          <w:spacing w:val="24"/>
          <w:sz w:val="22"/>
          <w:szCs w:val="22"/>
        </w:rPr>
        <w:t xml:space="preserve"> </w:t>
      </w:r>
      <w:r w:rsidRPr="003A7E07">
        <w:rPr>
          <w:color w:val="231F20"/>
          <w:sz w:val="22"/>
          <w:szCs w:val="22"/>
        </w:rPr>
        <w:t>affected</w:t>
      </w:r>
      <w:r w:rsidRPr="003A7E07">
        <w:rPr>
          <w:color w:val="231F20"/>
          <w:spacing w:val="4"/>
          <w:sz w:val="22"/>
          <w:szCs w:val="22"/>
        </w:rPr>
        <w:t xml:space="preserve"> </w:t>
      </w:r>
      <w:r w:rsidRPr="003A7E07">
        <w:rPr>
          <w:color w:val="231F20"/>
          <w:sz w:val="22"/>
          <w:szCs w:val="22"/>
        </w:rPr>
        <w:t>his</w:t>
      </w:r>
      <w:r w:rsidRPr="003A7E07">
        <w:rPr>
          <w:color w:val="231F20"/>
          <w:spacing w:val="3"/>
          <w:sz w:val="22"/>
          <w:szCs w:val="22"/>
        </w:rPr>
        <w:t xml:space="preserve"> </w:t>
      </w:r>
      <w:r w:rsidRPr="003A7E07">
        <w:rPr>
          <w:color w:val="231F20"/>
          <w:sz w:val="22"/>
          <w:szCs w:val="22"/>
        </w:rPr>
        <w:t>or</w:t>
      </w:r>
      <w:r w:rsidRPr="003A7E07">
        <w:rPr>
          <w:color w:val="231F20"/>
          <w:spacing w:val="4"/>
          <w:sz w:val="22"/>
          <w:szCs w:val="22"/>
        </w:rPr>
        <w:t xml:space="preserve"> </w:t>
      </w:r>
      <w:r w:rsidRPr="003A7E07">
        <w:rPr>
          <w:color w:val="231F20"/>
          <w:sz w:val="22"/>
          <w:szCs w:val="22"/>
        </w:rPr>
        <w:t>her</w:t>
      </w:r>
      <w:r w:rsidRPr="003A7E07">
        <w:rPr>
          <w:color w:val="231F20"/>
          <w:spacing w:val="5"/>
          <w:sz w:val="22"/>
          <w:szCs w:val="22"/>
        </w:rPr>
        <w:t xml:space="preserve"> </w:t>
      </w:r>
      <w:r w:rsidRPr="003A7E07">
        <w:rPr>
          <w:color w:val="231F20"/>
          <w:spacing w:val="-1"/>
          <w:sz w:val="22"/>
          <w:szCs w:val="22"/>
        </w:rPr>
        <w:t>work.</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course,</w:t>
      </w:r>
      <w:r w:rsidRPr="003A7E07">
        <w:rPr>
          <w:color w:val="231F20"/>
          <w:spacing w:val="4"/>
          <w:sz w:val="22"/>
          <w:szCs w:val="22"/>
        </w:rPr>
        <w:t xml:space="preserve"> </w:t>
      </w:r>
      <w:r w:rsidRPr="003A7E07">
        <w:rPr>
          <w:color w:val="231F20"/>
          <w:sz w:val="22"/>
          <w:szCs w:val="22"/>
        </w:rPr>
        <w:t>avoid</w:t>
      </w:r>
      <w:r w:rsidRPr="003A7E07">
        <w:rPr>
          <w:color w:val="231F20"/>
          <w:spacing w:val="4"/>
          <w:sz w:val="22"/>
          <w:szCs w:val="22"/>
        </w:rPr>
        <w:t xml:space="preserve"> </w:t>
      </w:r>
      <w:r w:rsidRPr="003A7E07">
        <w:rPr>
          <w:color w:val="231F20"/>
          <w:sz w:val="22"/>
          <w:szCs w:val="22"/>
        </w:rPr>
        <w:t>interrupting</w:t>
      </w:r>
      <w:r w:rsidRPr="003A7E07">
        <w:rPr>
          <w:color w:val="231F20"/>
          <w:spacing w:val="4"/>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caregiver’s</w:t>
      </w:r>
      <w:r w:rsidRPr="003A7E07">
        <w:rPr>
          <w:color w:val="231F20"/>
          <w:spacing w:val="4"/>
          <w:sz w:val="22"/>
          <w:szCs w:val="22"/>
        </w:rPr>
        <w:t xml:space="preserve"> </w:t>
      </w:r>
      <w:r w:rsidRPr="003A7E07">
        <w:rPr>
          <w:color w:val="231F20"/>
          <w:spacing w:val="-1"/>
          <w:sz w:val="22"/>
          <w:szCs w:val="22"/>
        </w:rPr>
        <w:t>work</w:t>
      </w:r>
      <w:r w:rsidRPr="003A7E07">
        <w:rPr>
          <w:color w:val="231F20"/>
          <w:spacing w:val="5"/>
          <w:sz w:val="22"/>
          <w:szCs w:val="22"/>
        </w:rPr>
        <w:t xml:space="preserve"> </w:t>
      </w:r>
      <w:r w:rsidRPr="003A7E07">
        <w:rPr>
          <w:color w:val="231F20"/>
          <w:spacing w:val="-1"/>
          <w:sz w:val="22"/>
          <w:szCs w:val="22"/>
        </w:rPr>
        <w:t>with</w:t>
      </w:r>
      <w:r w:rsidRPr="003A7E07">
        <w:rPr>
          <w:color w:val="231F20"/>
          <w:spacing w:val="5"/>
          <w:sz w:val="22"/>
          <w:szCs w:val="22"/>
        </w:rPr>
        <w:t xml:space="preserve"> </w:t>
      </w:r>
      <w:r w:rsidRPr="003A7E07">
        <w:rPr>
          <w:color w:val="231F20"/>
          <w:sz w:val="22"/>
          <w:szCs w:val="22"/>
        </w:rPr>
        <w:t>children</w:t>
      </w:r>
      <w:r w:rsidRPr="003A7E07">
        <w:rPr>
          <w:color w:val="231F20"/>
          <w:spacing w:val="24"/>
          <w:w w:val="99"/>
          <w:sz w:val="22"/>
          <w:szCs w:val="22"/>
        </w:rPr>
        <w:t xml:space="preserve"> </w:t>
      </w:r>
      <w:r w:rsidRPr="003A7E07">
        <w:rPr>
          <w:color w:val="231F20"/>
          <w:sz w:val="22"/>
          <w:szCs w:val="22"/>
        </w:rPr>
        <w:t>or</w:t>
      </w:r>
      <w:r w:rsidRPr="003A7E07">
        <w:rPr>
          <w:color w:val="231F20"/>
          <w:spacing w:val="-1"/>
          <w:sz w:val="22"/>
          <w:szCs w:val="22"/>
        </w:rPr>
        <w:t xml:space="preserve"> </w:t>
      </w:r>
      <w:r w:rsidR="007B0067" w:rsidRPr="003A7E07">
        <w:rPr>
          <w:color w:val="231F20"/>
          <w:spacing w:val="-1"/>
          <w:sz w:val="22"/>
          <w:szCs w:val="22"/>
        </w:rPr>
        <w:t xml:space="preserve">his or her well-deserved </w:t>
      </w:r>
      <w:r w:rsidRPr="003A7E07">
        <w:rPr>
          <w:color w:val="231F20"/>
          <w:sz w:val="22"/>
          <w:szCs w:val="22"/>
        </w:rPr>
        <w:t>personal</w:t>
      </w:r>
      <w:r w:rsidRPr="003A7E07">
        <w:rPr>
          <w:color w:val="231F20"/>
          <w:spacing w:val="-1"/>
          <w:sz w:val="22"/>
          <w:szCs w:val="22"/>
        </w:rPr>
        <w:t xml:space="preserve"> </w:t>
      </w:r>
      <w:r w:rsidRPr="003A7E07">
        <w:rPr>
          <w:color w:val="231F20"/>
          <w:sz w:val="22"/>
          <w:szCs w:val="22"/>
        </w:rPr>
        <w:t>time.</w:t>
      </w:r>
      <w:r w:rsidRPr="003A7E07">
        <w:rPr>
          <w:color w:val="231F20"/>
          <w:spacing w:val="-1"/>
          <w:sz w:val="22"/>
          <w:szCs w:val="22"/>
        </w:rPr>
        <w:t xml:space="preserve"> </w:t>
      </w:r>
      <w:r w:rsidRPr="003A7E07">
        <w:rPr>
          <w:color w:val="231F20"/>
          <w:sz w:val="22"/>
          <w:szCs w:val="22"/>
        </w:rPr>
        <w:t>But</w:t>
      </w:r>
      <w:r w:rsidRPr="003A7E07">
        <w:rPr>
          <w:color w:val="231F20"/>
          <w:spacing w:val="-1"/>
          <w:sz w:val="22"/>
          <w:szCs w:val="22"/>
        </w:rPr>
        <w:t xml:space="preserve"> </w:t>
      </w:r>
      <w:r w:rsidRPr="003A7E07">
        <w:rPr>
          <w:color w:val="231F20"/>
          <w:sz w:val="22"/>
          <w:szCs w:val="22"/>
        </w:rPr>
        <w:t>if</w:t>
      </w:r>
      <w:r w:rsidRPr="003A7E07">
        <w:rPr>
          <w:color w:val="231F20"/>
          <w:spacing w:val="-1"/>
          <w:sz w:val="22"/>
          <w:szCs w:val="22"/>
        </w:rPr>
        <w:t xml:space="preserve"> </w:t>
      </w:r>
      <w:r w:rsidRPr="003A7E07">
        <w:rPr>
          <w:color w:val="231F20"/>
          <w:sz w:val="22"/>
          <w:szCs w:val="22"/>
        </w:rPr>
        <w:t>a</w:t>
      </w:r>
      <w:r w:rsidRPr="003A7E07">
        <w:rPr>
          <w:color w:val="231F20"/>
          <w:spacing w:val="-1"/>
          <w:sz w:val="22"/>
          <w:szCs w:val="22"/>
        </w:rPr>
        <w:t xml:space="preserve"> </w:t>
      </w:r>
      <w:r w:rsidRPr="003A7E07">
        <w:rPr>
          <w:color w:val="231F20"/>
          <w:sz w:val="22"/>
          <w:szCs w:val="22"/>
        </w:rPr>
        <w:t>moment</w:t>
      </w:r>
      <w:r w:rsidRPr="003A7E07">
        <w:rPr>
          <w:color w:val="231F20"/>
          <w:spacing w:val="-1"/>
          <w:sz w:val="22"/>
          <w:szCs w:val="22"/>
        </w:rPr>
        <w:t xml:space="preserve"> </w:t>
      </w:r>
      <w:r w:rsidRPr="003A7E07">
        <w:rPr>
          <w:color w:val="231F20"/>
          <w:sz w:val="22"/>
          <w:szCs w:val="22"/>
        </w:rPr>
        <w:t>is</w:t>
      </w:r>
      <w:r w:rsidRPr="003A7E07">
        <w:rPr>
          <w:color w:val="231F20"/>
          <w:spacing w:val="-1"/>
          <w:sz w:val="22"/>
          <w:szCs w:val="22"/>
        </w:rPr>
        <w:t xml:space="preserve"> </w:t>
      </w:r>
      <w:r w:rsidRPr="003A7E07">
        <w:rPr>
          <w:color w:val="231F20"/>
          <w:sz w:val="22"/>
          <w:szCs w:val="22"/>
        </w:rPr>
        <w:t>available,</w:t>
      </w:r>
      <w:r w:rsidRPr="003A7E07">
        <w:rPr>
          <w:color w:val="231F20"/>
          <w:spacing w:val="-2"/>
          <w:sz w:val="22"/>
          <w:szCs w:val="22"/>
        </w:rPr>
        <w:t xml:space="preserve"> </w:t>
      </w:r>
      <w:r w:rsidRPr="003A7E07">
        <w:rPr>
          <w:color w:val="231F20"/>
          <w:sz w:val="22"/>
          <w:szCs w:val="22"/>
        </w:rPr>
        <w:t>ask</w:t>
      </w:r>
      <w:r w:rsidRPr="003A7E07">
        <w:rPr>
          <w:color w:val="231F20"/>
          <w:spacing w:val="-1"/>
          <w:sz w:val="22"/>
          <w:szCs w:val="22"/>
        </w:rPr>
        <w:t xml:space="preserve"> </w:t>
      </w:r>
      <w:r w:rsidRPr="003A7E07">
        <w:rPr>
          <w:color w:val="231F20"/>
          <w:sz w:val="22"/>
          <w:szCs w:val="22"/>
        </w:rPr>
        <w:t>if</w:t>
      </w:r>
      <w:r w:rsidRPr="003A7E07">
        <w:rPr>
          <w:color w:val="231F20"/>
          <w:spacing w:val="-1"/>
          <w:sz w:val="22"/>
          <w:szCs w:val="22"/>
        </w:rPr>
        <w:t xml:space="preserve"> </w:t>
      </w:r>
      <w:r w:rsidRPr="003A7E07">
        <w:rPr>
          <w:color w:val="231F20"/>
          <w:sz w:val="22"/>
          <w:szCs w:val="22"/>
        </w:rPr>
        <w:t>you</w:t>
      </w:r>
      <w:r w:rsidRPr="003A7E07">
        <w:rPr>
          <w:color w:val="231F20"/>
          <w:spacing w:val="-1"/>
          <w:sz w:val="22"/>
          <w:szCs w:val="22"/>
        </w:rPr>
        <w:t xml:space="preserve"> </w:t>
      </w:r>
      <w:r w:rsidRPr="003A7E07">
        <w:rPr>
          <w:color w:val="231F20"/>
          <w:sz w:val="22"/>
          <w:szCs w:val="22"/>
        </w:rPr>
        <w:t>can</w:t>
      </w:r>
      <w:r w:rsidRPr="003A7E07">
        <w:rPr>
          <w:color w:val="231F20"/>
          <w:spacing w:val="-1"/>
          <w:sz w:val="22"/>
          <w:szCs w:val="22"/>
        </w:rPr>
        <w:t xml:space="preserve"> </w:t>
      </w:r>
      <w:r w:rsidRPr="003A7E07">
        <w:rPr>
          <w:color w:val="231F20"/>
          <w:sz w:val="22"/>
          <w:szCs w:val="22"/>
        </w:rPr>
        <w:t>get</w:t>
      </w:r>
      <w:r w:rsidRPr="003A7E07">
        <w:rPr>
          <w:color w:val="231F20"/>
          <w:spacing w:val="-1"/>
          <w:sz w:val="22"/>
          <w:szCs w:val="22"/>
        </w:rPr>
        <w:t xml:space="preserve"> </w:t>
      </w:r>
      <w:r w:rsidRPr="003A7E07">
        <w:rPr>
          <w:color w:val="231F20"/>
          <w:sz w:val="22"/>
          <w:szCs w:val="22"/>
        </w:rPr>
        <w:t>his</w:t>
      </w:r>
      <w:r w:rsidRPr="003A7E07">
        <w:rPr>
          <w:color w:val="231F20"/>
          <w:spacing w:val="-1"/>
          <w:sz w:val="22"/>
          <w:szCs w:val="22"/>
        </w:rPr>
        <w:t xml:space="preserve"> </w:t>
      </w:r>
      <w:r w:rsidRPr="003A7E07">
        <w:rPr>
          <w:color w:val="231F20"/>
          <w:sz w:val="22"/>
          <w:szCs w:val="22"/>
        </w:rPr>
        <w:t>or</w:t>
      </w:r>
      <w:r w:rsidRPr="003A7E07">
        <w:rPr>
          <w:color w:val="231F20"/>
          <w:spacing w:val="-1"/>
          <w:sz w:val="22"/>
          <w:szCs w:val="22"/>
        </w:rPr>
        <w:t xml:space="preserve"> </w:t>
      </w:r>
      <w:r w:rsidRPr="003A7E07">
        <w:rPr>
          <w:color w:val="231F20"/>
          <w:sz w:val="22"/>
          <w:szCs w:val="22"/>
        </w:rPr>
        <w:t>her</w:t>
      </w:r>
      <w:r w:rsidRPr="003A7E07">
        <w:rPr>
          <w:color w:val="231F20"/>
          <w:spacing w:val="-1"/>
          <w:sz w:val="22"/>
          <w:szCs w:val="22"/>
        </w:rPr>
        <w:t xml:space="preserve"> </w:t>
      </w:r>
      <w:r w:rsidRPr="003A7E07">
        <w:rPr>
          <w:color w:val="231F20"/>
          <w:sz w:val="22"/>
          <w:szCs w:val="22"/>
        </w:rPr>
        <w:t>opinion</w:t>
      </w:r>
      <w:r w:rsidRPr="003A7E07">
        <w:rPr>
          <w:color w:val="231F20"/>
          <w:spacing w:val="-1"/>
          <w:sz w:val="22"/>
          <w:szCs w:val="22"/>
        </w:rPr>
        <w:t xml:space="preserve"> </w:t>
      </w:r>
      <w:r w:rsidRPr="003A7E07">
        <w:rPr>
          <w:color w:val="231F20"/>
          <w:sz w:val="22"/>
          <w:szCs w:val="22"/>
        </w:rPr>
        <w:t>about</w:t>
      </w:r>
      <w:r w:rsidRPr="003A7E07">
        <w:rPr>
          <w:color w:val="231F20"/>
          <w:spacing w:val="-1"/>
          <w:sz w:val="22"/>
          <w:szCs w:val="22"/>
        </w:rPr>
        <w:t xml:space="preserve"> </w:t>
      </w:r>
      <w:r w:rsidRPr="003A7E07">
        <w:rPr>
          <w:color w:val="231F20"/>
          <w:sz w:val="22"/>
          <w:szCs w:val="22"/>
        </w:rPr>
        <w:t>a</w:t>
      </w:r>
      <w:r w:rsidRPr="003A7E07">
        <w:rPr>
          <w:color w:val="231F20"/>
          <w:w w:val="99"/>
          <w:sz w:val="22"/>
          <w:szCs w:val="22"/>
        </w:rPr>
        <w:t xml:space="preserve"> </w:t>
      </w:r>
      <w:r w:rsidRPr="003A7E07">
        <w:rPr>
          <w:color w:val="231F20"/>
          <w:sz w:val="22"/>
          <w:szCs w:val="22"/>
        </w:rPr>
        <w:t>topic</w:t>
      </w:r>
      <w:r w:rsidRPr="003A7E07">
        <w:rPr>
          <w:color w:val="231F20"/>
          <w:spacing w:val="4"/>
          <w:sz w:val="22"/>
          <w:szCs w:val="22"/>
        </w:rPr>
        <w:t xml:space="preserve"> </w:t>
      </w:r>
      <w:r w:rsidRPr="003A7E07">
        <w:rPr>
          <w:color w:val="231F20"/>
          <w:sz w:val="22"/>
          <w:szCs w:val="22"/>
        </w:rPr>
        <w:t>discussed</w:t>
      </w:r>
      <w:r w:rsidRPr="003A7E07">
        <w:rPr>
          <w:color w:val="231F20"/>
          <w:spacing w:val="4"/>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z w:val="22"/>
          <w:szCs w:val="22"/>
        </w:rPr>
        <w:t>your</w:t>
      </w:r>
      <w:r w:rsidRPr="003A7E07">
        <w:rPr>
          <w:color w:val="231F20"/>
          <w:spacing w:val="4"/>
          <w:sz w:val="22"/>
          <w:szCs w:val="22"/>
        </w:rPr>
        <w:t xml:space="preserve"> </w:t>
      </w:r>
      <w:r w:rsidRPr="003A7E07">
        <w:rPr>
          <w:color w:val="231F20"/>
          <w:sz w:val="22"/>
          <w:szCs w:val="22"/>
        </w:rPr>
        <w:t>class.)</w:t>
      </w:r>
      <w:r w:rsidRPr="003A7E07">
        <w:rPr>
          <w:color w:val="231F20"/>
          <w:spacing w:val="4"/>
          <w:sz w:val="22"/>
          <w:szCs w:val="22"/>
        </w:rPr>
        <w:t xml:space="preserve"> </w:t>
      </w:r>
      <w:r w:rsidRPr="003A7E07">
        <w:rPr>
          <w:color w:val="231F20"/>
          <w:spacing w:val="-1"/>
          <w:sz w:val="22"/>
          <w:szCs w:val="22"/>
        </w:rPr>
        <w:t>Does</w:t>
      </w:r>
      <w:r w:rsidRPr="003A7E07">
        <w:rPr>
          <w:color w:val="231F20"/>
          <w:spacing w:val="5"/>
          <w:sz w:val="22"/>
          <w:szCs w:val="22"/>
        </w:rPr>
        <w:t xml:space="preserve"> </w:t>
      </w:r>
      <w:r w:rsidRPr="003A7E07">
        <w:rPr>
          <w:color w:val="231F20"/>
          <w:sz w:val="22"/>
          <w:szCs w:val="22"/>
        </w:rPr>
        <w:t>this</w:t>
      </w:r>
      <w:r w:rsidRPr="003A7E07">
        <w:rPr>
          <w:color w:val="231F20"/>
          <w:spacing w:val="4"/>
          <w:sz w:val="22"/>
          <w:szCs w:val="22"/>
        </w:rPr>
        <w:t xml:space="preserve"> </w:t>
      </w:r>
      <w:r w:rsidRPr="003A7E07">
        <w:rPr>
          <w:color w:val="231F20"/>
          <w:sz w:val="22"/>
          <w:szCs w:val="22"/>
        </w:rPr>
        <w:t>caregiver</w:t>
      </w:r>
      <w:r w:rsidRPr="003A7E07">
        <w:rPr>
          <w:color w:val="231F20"/>
          <w:spacing w:val="5"/>
          <w:sz w:val="22"/>
          <w:szCs w:val="22"/>
        </w:rPr>
        <w:t xml:space="preserve"> </w:t>
      </w:r>
      <w:r w:rsidRPr="003A7E07">
        <w:rPr>
          <w:color w:val="231F20"/>
          <w:spacing w:val="-1"/>
          <w:sz w:val="22"/>
          <w:szCs w:val="22"/>
        </w:rPr>
        <w:t>see</w:t>
      </w:r>
      <w:r w:rsidRPr="003A7E07">
        <w:rPr>
          <w:color w:val="231F20"/>
          <w:spacing w:val="4"/>
          <w:sz w:val="22"/>
          <w:szCs w:val="22"/>
        </w:rPr>
        <w:t xml:space="preserve"> </w:t>
      </w:r>
      <w:r w:rsidRPr="003A7E07">
        <w:rPr>
          <w:color w:val="231F20"/>
          <w:sz w:val="22"/>
          <w:szCs w:val="22"/>
        </w:rPr>
        <w:t>research</w:t>
      </w:r>
      <w:r w:rsidRPr="003A7E07">
        <w:rPr>
          <w:color w:val="231F20"/>
          <w:spacing w:val="4"/>
          <w:sz w:val="22"/>
          <w:szCs w:val="22"/>
        </w:rPr>
        <w:t xml:space="preserve"> </w:t>
      </w:r>
      <w:r w:rsidRPr="003A7E07">
        <w:rPr>
          <w:color w:val="231F20"/>
          <w:sz w:val="22"/>
          <w:szCs w:val="22"/>
        </w:rPr>
        <w:t>as</w:t>
      </w:r>
      <w:r w:rsidRPr="003A7E07">
        <w:rPr>
          <w:color w:val="231F20"/>
          <w:spacing w:val="5"/>
          <w:sz w:val="22"/>
          <w:szCs w:val="22"/>
        </w:rPr>
        <w:t xml:space="preserve"> </w:t>
      </w:r>
      <w:r w:rsidRPr="003A7E07">
        <w:rPr>
          <w:color w:val="231F20"/>
          <w:sz w:val="22"/>
          <w:szCs w:val="22"/>
        </w:rPr>
        <w:t>important</w:t>
      </w:r>
      <w:r w:rsidRPr="003A7E07">
        <w:rPr>
          <w:color w:val="231F20"/>
          <w:spacing w:val="4"/>
          <w:sz w:val="22"/>
          <w:szCs w:val="22"/>
        </w:rPr>
        <w:t xml:space="preserve"> </w:t>
      </w:r>
      <w:r w:rsidRPr="003A7E07">
        <w:rPr>
          <w:color w:val="231F20"/>
          <w:sz w:val="22"/>
          <w:szCs w:val="22"/>
        </w:rPr>
        <w:t>for</w:t>
      </w:r>
      <w:r w:rsidRPr="003A7E07">
        <w:rPr>
          <w:color w:val="231F20"/>
          <w:spacing w:val="5"/>
          <w:sz w:val="22"/>
          <w:szCs w:val="22"/>
        </w:rPr>
        <w:t xml:space="preserve"> </w:t>
      </w:r>
      <w:r w:rsidRPr="003A7E07">
        <w:rPr>
          <w:color w:val="231F20"/>
          <w:sz w:val="22"/>
          <w:szCs w:val="22"/>
        </w:rPr>
        <w:t>enhancing</w:t>
      </w:r>
      <w:r w:rsidRPr="003A7E07">
        <w:rPr>
          <w:color w:val="231F20"/>
          <w:spacing w:val="22"/>
          <w:w w:val="99"/>
          <w:sz w:val="22"/>
          <w:szCs w:val="22"/>
        </w:rPr>
        <w:t xml:space="preserve"> </w:t>
      </w:r>
      <w:r w:rsidRPr="003A7E07">
        <w:rPr>
          <w:color w:val="231F20"/>
          <w:sz w:val="22"/>
          <w:szCs w:val="22"/>
        </w:rPr>
        <w:t>child</w:t>
      </w:r>
      <w:r w:rsidRPr="003A7E07">
        <w:rPr>
          <w:color w:val="231F20"/>
          <w:spacing w:val="6"/>
          <w:sz w:val="22"/>
          <w:szCs w:val="22"/>
        </w:rPr>
        <w:t xml:space="preserve"> </w:t>
      </w:r>
      <w:r w:rsidRPr="003A7E07">
        <w:rPr>
          <w:color w:val="231F20"/>
          <w:sz w:val="22"/>
          <w:szCs w:val="22"/>
        </w:rPr>
        <w:t>development?</w:t>
      </w:r>
      <w:r w:rsidRPr="003A7E07">
        <w:rPr>
          <w:color w:val="231F20"/>
          <w:spacing w:val="6"/>
          <w:sz w:val="22"/>
          <w:szCs w:val="22"/>
        </w:rPr>
        <w:t xml:space="preserve"> </w:t>
      </w:r>
      <w:r w:rsidRPr="003A7E07">
        <w:rPr>
          <w:color w:val="231F20"/>
          <w:sz w:val="22"/>
          <w:szCs w:val="22"/>
        </w:rPr>
        <w:t>Can</w:t>
      </w:r>
      <w:r w:rsidRPr="003A7E07">
        <w:rPr>
          <w:color w:val="231F20"/>
          <w:spacing w:val="7"/>
          <w:sz w:val="22"/>
          <w:szCs w:val="22"/>
        </w:rPr>
        <w:t xml:space="preserve"> </w:t>
      </w:r>
      <w:r w:rsidRPr="003A7E07">
        <w:rPr>
          <w:color w:val="231F20"/>
          <w:sz w:val="22"/>
          <w:szCs w:val="22"/>
        </w:rPr>
        <w:t>he</w:t>
      </w:r>
      <w:r w:rsidRPr="003A7E07">
        <w:rPr>
          <w:color w:val="231F20"/>
          <w:spacing w:val="6"/>
          <w:sz w:val="22"/>
          <w:szCs w:val="22"/>
        </w:rPr>
        <w:t xml:space="preserve"> </w:t>
      </w:r>
      <w:r w:rsidRPr="003A7E07">
        <w:rPr>
          <w:color w:val="231F20"/>
          <w:sz w:val="22"/>
          <w:szCs w:val="22"/>
        </w:rPr>
        <w:t>or</w:t>
      </w:r>
      <w:r w:rsidRPr="003A7E07">
        <w:rPr>
          <w:color w:val="231F20"/>
          <w:spacing w:val="6"/>
          <w:sz w:val="22"/>
          <w:szCs w:val="22"/>
        </w:rPr>
        <w:t xml:space="preserve"> </w:t>
      </w:r>
      <w:r w:rsidRPr="003A7E07">
        <w:rPr>
          <w:color w:val="231F20"/>
          <w:spacing w:val="-1"/>
          <w:sz w:val="22"/>
          <w:szCs w:val="22"/>
        </w:rPr>
        <w:t>she</w:t>
      </w:r>
      <w:r w:rsidRPr="003A7E07">
        <w:rPr>
          <w:color w:val="231F20"/>
          <w:spacing w:val="7"/>
          <w:sz w:val="22"/>
          <w:szCs w:val="22"/>
        </w:rPr>
        <w:t xml:space="preserve"> </w:t>
      </w:r>
      <w:r w:rsidRPr="003A7E07">
        <w:rPr>
          <w:color w:val="231F20"/>
          <w:spacing w:val="-1"/>
          <w:sz w:val="22"/>
          <w:szCs w:val="22"/>
        </w:rPr>
        <w:t>share</w:t>
      </w:r>
      <w:r w:rsidRPr="003A7E07">
        <w:rPr>
          <w:color w:val="231F20"/>
          <w:spacing w:val="6"/>
          <w:sz w:val="22"/>
          <w:szCs w:val="22"/>
        </w:rPr>
        <w:t xml:space="preserve"> </w:t>
      </w:r>
      <w:r w:rsidRPr="003A7E07">
        <w:rPr>
          <w:color w:val="231F20"/>
          <w:sz w:val="22"/>
          <w:szCs w:val="22"/>
        </w:rPr>
        <w:t>any</w:t>
      </w:r>
      <w:r w:rsidRPr="003A7E07">
        <w:rPr>
          <w:color w:val="231F20"/>
          <w:spacing w:val="6"/>
          <w:sz w:val="22"/>
          <w:szCs w:val="22"/>
        </w:rPr>
        <w:t xml:space="preserve"> </w:t>
      </w:r>
      <w:r w:rsidRPr="003A7E07">
        <w:rPr>
          <w:color w:val="231F20"/>
          <w:sz w:val="22"/>
          <w:szCs w:val="22"/>
        </w:rPr>
        <w:t>examples</w:t>
      </w:r>
      <w:r w:rsidRPr="003A7E07">
        <w:rPr>
          <w:color w:val="231F20"/>
          <w:spacing w:val="7"/>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pacing w:val="-1"/>
          <w:sz w:val="22"/>
          <w:szCs w:val="22"/>
        </w:rPr>
        <w:t>ways</w:t>
      </w:r>
      <w:r w:rsidRPr="003A7E07">
        <w:rPr>
          <w:color w:val="231F20"/>
          <w:spacing w:val="6"/>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pacing w:val="-1"/>
          <w:sz w:val="22"/>
          <w:szCs w:val="22"/>
        </w:rPr>
        <w:t>which</w:t>
      </w:r>
      <w:r w:rsidRPr="003A7E07">
        <w:rPr>
          <w:color w:val="231F20"/>
          <w:spacing w:val="6"/>
          <w:sz w:val="22"/>
          <w:szCs w:val="22"/>
        </w:rPr>
        <w:t xml:space="preserve"> </w:t>
      </w:r>
      <w:r w:rsidRPr="003A7E07">
        <w:rPr>
          <w:color w:val="231F20"/>
          <w:sz w:val="22"/>
          <w:szCs w:val="22"/>
        </w:rPr>
        <w:t>research</w:t>
      </w:r>
      <w:r w:rsidRPr="003A7E07">
        <w:rPr>
          <w:color w:val="231F20"/>
          <w:spacing w:val="5"/>
          <w:sz w:val="22"/>
          <w:szCs w:val="22"/>
        </w:rPr>
        <w:t xml:space="preserve"> </w:t>
      </w:r>
      <w:r w:rsidRPr="003A7E07">
        <w:rPr>
          <w:color w:val="231F20"/>
          <w:sz w:val="22"/>
          <w:szCs w:val="22"/>
        </w:rPr>
        <w:t>findings</w:t>
      </w:r>
      <w:r w:rsidRPr="003A7E07">
        <w:rPr>
          <w:color w:val="231F20"/>
          <w:spacing w:val="25"/>
          <w:w w:val="99"/>
          <w:sz w:val="22"/>
          <w:szCs w:val="22"/>
        </w:rPr>
        <w:t xml:space="preserve"> </w:t>
      </w:r>
      <w:r w:rsidRPr="003A7E07">
        <w:rPr>
          <w:color w:val="231F20"/>
          <w:sz w:val="22"/>
          <w:szCs w:val="22"/>
        </w:rPr>
        <w:t>have</w:t>
      </w:r>
      <w:r w:rsidRPr="003A7E07">
        <w:rPr>
          <w:color w:val="231F20"/>
          <w:spacing w:val="2"/>
          <w:sz w:val="22"/>
          <w:szCs w:val="22"/>
        </w:rPr>
        <w:t xml:space="preserve"> </w:t>
      </w:r>
      <w:r w:rsidRPr="003A7E07">
        <w:rPr>
          <w:color w:val="231F20"/>
          <w:sz w:val="22"/>
          <w:szCs w:val="22"/>
        </w:rPr>
        <w:t>changed</w:t>
      </w:r>
      <w:r w:rsidRPr="003A7E07">
        <w:rPr>
          <w:color w:val="231F20"/>
          <w:spacing w:val="1"/>
          <w:sz w:val="22"/>
          <w:szCs w:val="22"/>
        </w:rPr>
        <w:t xml:space="preserve"> </w:t>
      </w:r>
      <w:r w:rsidRPr="003A7E07">
        <w:rPr>
          <w:color w:val="231F20"/>
          <w:sz w:val="22"/>
          <w:szCs w:val="22"/>
        </w:rPr>
        <w:t>care-giving</w:t>
      </w:r>
      <w:r w:rsidRPr="003A7E07">
        <w:rPr>
          <w:color w:val="231F20"/>
          <w:spacing w:val="2"/>
          <w:sz w:val="22"/>
          <w:szCs w:val="22"/>
        </w:rPr>
        <w:t xml:space="preserve"> </w:t>
      </w:r>
      <w:r w:rsidRPr="003A7E07">
        <w:rPr>
          <w:color w:val="231F20"/>
          <w:sz w:val="22"/>
          <w:szCs w:val="22"/>
        </w:rPr>
        <w:t>practices</w:t>
      </w:r>
      <w:r w:rsidRPr="003A7E07">
        <w:rPr>
          <w:color w:val="231F20"/>
          <w:spacing w:val="2"/>
          <w:sz w:val="22"/>
          <w:szCs w:val="22"/>
        </w:rPr>
        <w:t xml:space="preserve"> </w:t>
      </w:r>
      <w:r w:rsidRPr="003A7E07">
        <w:rPr>
          <w:color w:val="231F20"/>
          <w:sz w:val="22"/>
          <w:szCs w:val="22"/>
        </w:rPr>
        <w:t>in</w:t>
      </w:r>
      <w:r w:rsidRPr="003A7E07">
        <w:rPr>
          <w:color w:val="231F20"/>
          <w:spacing w:val="3"/>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z w:val="22"/>
          <w:szCs w:val="22"/>
        </w:rPr>
        <w:t>center?</w:t>
      </w:r>
      <w:r w:rsidRPr="003A7E07">
        <w:rPr>
          <w:color w:val="231F20"/>
          <w:spacing w:val="2"/>
          <w:sz w:val="22"/>
          <w:szCs w:val="22"/>
        </w:rPr>
        <w:t xml:space="preserve"> </w:t>
      </w:r>
      <w:r w:rsidRPr="003A7E07">
        <w:rPr>
          <w:color w:val="231F20"/>
          <w:sz w:val="22"/>
          <w:szCs w:val="22"/>
        </w:rPr>
        <w:t>(See</w:t>
      </w:r>
      <w:r w:rsidRPr="003A7E07">
        <w:rPr>
          <w:color w:val="231F20"/>
          <w:spacing w:val="2"/>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z w:val="22"/>
          <w:szCs w:val="22"/>
        </w:rPr>
        <w:t>discussion</w:t>
      </w:r>
      <w:r w:rsidRPr="003A7E07">
        <w:rPr>
          <w:color w:val="231F20"/>
          <w:spacing w:val="3"/>
          <w:sz w:val="22"/>
          <w:szCs w:val="22"/>
        </w:rPr>
        <w:t xml:space="preserve"> </w:t>
      </w:r>
      <w:r w:rsidRPr="003A7E07">
        <w:rPr>
          <w:color w:val="231F20"/>
          <w:sz w:val="22"/>
          <w:szCs w:val="22"/>
        </w:rPr>
        <w:t>of</w:t>
      </w:r>
      <w:r w:rsidRPr="003A7E07">
        <w:rPr>
          <w:color w:val="231F20"/>
          <w:spacing w:val="2"/>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“back</w:t>
      </w:r>
      <w:r w:rsidRPr="003A7E07">
        <w:rPr>
          <w:color w:val="231F20"/>
          <w:spacing w:val="1"/>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pacing w:val="-1"/>
          <w:sz w:val="22"/>
          <w:szCs w:val="22"/>
        </w:rPr>
        <w:t>sleep</w:t>
      </w:r>
      <w:r w:rsidRPr="003A7E07">
        <w:rPr>
          <w:color w:val="231F20"/>
          <w:spacing w:val="20"/>
          <w:w w:val="99"/>
          <w:sz w:val="22"/>
          <w:szCs w:val="22"/>
        </w:rPr>
        <w:t xml:space="preserve"> </w:t>
      </w:r>
      <w:r w:rsidRPr="003A7E07">
        <w:rPr>
          <w:color w:val="231F20"/>
          <w:sz w:val="22"/>
          <w:szCs w:val="22"/>
        </w:rPr>
        <w:t>movement”</w:t>
      </w:r>
      <w:r w:rsidRPr="003A7E07">
        <w:rPr>
          <w:color w:val="231F20"/>
          <w:spacing w:val="4"/>
          <w:sz w:val="22"/>
          <w:szCs w:val="22"/>
        </w:rPr>
        <w:t xml:space="preserve"> </w:t>
      </w:r>
      <w:r w:rsidRPr="003A7E07">
        <w:rPr>
          <w:color w:val="231F20"/>
          <w:sz w:val="22"/>
          <w:szCs w:val="22"/>
        </w:rPr>
        <w:t>as</w:t>
      </w:r>
      <w:r w:rsidRPr="003A7E07">
        <w:rPr>
          <w:color w:val="231F20"/>
          <w:spacing w:val="5"/>
          <w:sz w:val="22"/>
          <w:szCs w:val="22"/>
        </w:rPr>
        <w:t xml:space="preserve"> </w:t>
      </w:r>
      <w:r w:rsidRPr="003A7E07">
        <w:rPr>
          <w:color w:val="231F20"/>
          <w:sz w:val="22"/>
          <w:szCs w:val="22"/>
        </w:rPr>
        <w:t>a</w:t>
      </w:r>
      <w:r w:rsidRPr="003A7E07">
        <w:rPr>
          <w:color w:val="231F20"/>
          <w:spacing w:val="5"/>
          <w:sz w:val="22"/>
          <w:szCs w:val="22"/>
        </w:rPr>
        <w:t xml:space="preserve"> </w:t>
      </w:r>
      <w:r w:rsidRPr="003A7E07">
        <w:rPr>
          <w:color w:val="231F20"/>
          <w:sz w:val="22"/>
          <w:szCs w:val="22"/>
        </w:rPr>
        <w:t>means</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reducing</w:t>
      </w:r>
      <w:r w:rsidRPr="003A7E07">
        <w:rPr>
          <w:color w:val="231F20"/>
          <w:spacing w:val="5"/>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incidence</w:t>
      </w:r>
      <w:r w:rsidRPr="003A7E07">
        <w:rPr>
          <w:color w:val="231F20"/>
          <w:spacing w:val="4"/>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pacing w:val="-1"/>
          <w:sz w:val="22"/>
          <w:szCs w:val="22"/>
        </w:rPr>
        <w:t>sudden</w:t>
      </w:r>
      <w:r w:rsidRPr="003A7E07">
        <w:rPr>
          <w:color w:val="231F20"/>
          <w:spacing w:val="5"/>
          <w:sz w:val="22"/>
          <w:szCs w:val="22"/>
        </w:rPr>
        <w:t xml:space="preserve"> </w:t>
      </w:r>
      <w:r w:rsidRPr="003A7E07">
        <w:rPr>
          <w:color w:val="231F20"/>
          <w:sz w:val="22"/>
          <w:szCs w:val="22"/>
        </w:rPr>
        <w:t>infant</w:t>
      </w:r>
      <w:r w:rsidRPr="003A7E07">
        <w:rPr>
          <w:color w:val="231F20"/>
          <w:spacing w:val="5"/>
          <w:sz w:val="22"/>
          <w:szCs w:val="22"/>
        </w:rPr>
        <w:t xml:space="preserve"> </w:t>
      </w:r>
      <w:r w:rsidRPr="003A7E07">
        <w:rPr>
          <w:color w:val="231F20"/>
          <w:sz w:val="22"/>
          <w:szCs w:val="22"/>
        </w:rPr>
        <w:t>death</w:t>
      </w:r>
      <w:r w:rsidRPr="003A7E07">
        <w:rPr>
          <w:color w:val="231F20"/>
          <w:spacing w:val="4"/>
          <w:sz w:val="22"/>
          <w:szCs w:val="22"/>
        </w:rPr>
        <w:t xml:space="preserve"> </w:t>
      </w:r>
      <w:r w:rsidRPr="003A7E07">
        <w:rPr>
          <w:color w:val="231F20"/>
          <w:spacing w:val="-1"/>
          <w:sz w:val="22"/>
          <w:szCs w:val="22"/>
        </w:rPr>
        <w:t>syndrome</w:t>
      </w:r>
      <w:r w:rsidRPr="003A7E07">
        <w:rPr>
          <w:color w:val="231F20"/>
          <w:spacing w:val="6"/>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z w:val="22"/>
          <w:szCs w:val="22"/>
        </w:rPr>
        <w:t>Box</w:t>
      </w:r>
      <w:r w:rsidR="009C1AED" w:rsidRPr="003A7E07">
        <w:rPr>
          <w:color w:val="231F20"/>
          <w:sz w:val="22"/>
          <w:szCs w:val="22"/>
        </w:rPr>
        <w:t xml:space="preserve"> </w:t>
      </w:r>
      <w:r w:rsidRPr="003A7E07">
        <w:rPr>
          <w:color w:val="231F20"/>
          <w:sz w:val="22"/>
          <w:szCs w:val="22"/>
        </w:rPr>
        <w:t>2.4</w:t>
      </w:r>
      <w:r w:rsidRPr="003A7E07">
        <w:rPr>
          <w:color w:val="231F20"/>
          <w:spacing w:val="4"/>
          <w:sz w:val="22"/>
          <w:szCs w:val="22"/>
        </w:rPr>
        <w:t xml:space="preserve"> </w:t>
      </w:r>
      <w:r w:rsidRPr="003A7E07">
        <w:rPr>
          <w:color w:val="231F20"/>
          <w:sz w:val="22"/>
          <w:szCs w:val="22"/>
        </w:rPr>
        <w:t>on</w:t>
      </w:r>
      <w:r w:rsidRPr="003A7E07">
        <w:rPr>
          <w:color w:val="231F20"/>
          <w:spacing w:val="5"/>
          <w:sz w:val="22"/>
          <w:szCs w:val="22"/>
        </w:rPr>
        <w:t xml:space="preserve"> </w:t>
      </w:r>
      <w:r w:rsidRPr="003A7E07">
        <w:rPr>
          <w:color w:val="231F20"/>
          <w:sz w:val="22"/>
          <w:szCs w:val="22"/>
        </w:rPr>
        <w:t>page</w:t>
      </w:r>
      <w:r w:rsidRPr="003A7E07">
        <w:rPr>
          <w:color w:val="231F20"/>
          <w:spacing w:val="6"/>
          <w:sz w:val="22"/>
          <w:szCs w:val="22"/>
        </w:rPr>
        <w:t xml:space="preserve"> </w:t>
      </w:r>
      <w:r w:rsidR="00151DAD" w:rsidRPr="003A7E07">
        <w:rPr>
          <w:color w:val="231F20"/>
          <w:sz w:val="22"/>
          <w:szCs w:val="22"/>
        </w:rPr>
        <w:t>61</w:t>
      </w:r>
      <w:r w:rsidR="00151DAD" w:rsidRPr="003A7E07">
        <w:rPr>
          <w:color w:val="231F20"/>
          <w:spacing w:val="5"/>
          <w:sz w:val="22"/>
          <w:szCs w:val="22"/>
        </w:rPr>
        <w:t xml:space="preserve"> </w:t>
      </w:r>
      <w:r w:rsidRPr="003A7E07">
        <w:rPr>
          <w:color w:val="231F20"/>
          <w:sz w:val="22"/>
          <w:szCs w:val="22"/>
        </w:rPr>
        <w:t>of</w:t>
      </w:r>
      <w:r w:rsidRPr="003A7E07">
        <w:rPr>
          <w:color w:val="231F20"/>
          <w:spacing w:val="5"/>
          <w:sz w:val="22"/>
          <w:szCs w:val="22"/>
        </w:rPr>
        <w:t xml:space="preserve"> </w:t>
      </w:r>
      <w:r w:rsidR="00225972">
        <w:rPr>
          <w:color w:val="231F20"/>
          <w:sz w:val="22"/>
          <w:szCs w:val="22"/>
        </w:rPr>
        <w:t>the</w:t>
      </w:r>
      <w:r w:rsidR="00225972" w:rsidRPr="003A7E07">
        <w:rPr>
          <w:color w:val="231F20"/>
          <w:spacing w:val="5"/>
          <w:sz w:val="22"/>
          <w:szCs w:val="22"/>
        </w:rPr>
        <w:t xml:space="preserve"> </w:t>
      </w:r>
      <w:r w:rsidRPr="003A7E07">
        <w:rPr>
          <w:color w:val="231F20"/>
          <w:sz w:val="22"/>
          <w:szCs w:val="22"/>
        </w:rPr>
        <w:t>text</w:t>
      </w:r>
      <w:r w:rsidRPr="003A7E07">
        <w:rPr>
          <w:color w:val="231F20"/>
          <w:spacing w:val="5"/>
          <w:sz w:val="22"/>
          <w:szCs w:val="22"/>
        </w:rPr>
        <w:t xml:space="preserve"> </w:t>
      </w:r>
      <w:r w:rsidRPr="003A7E07">
        <w:rPr>
          <w:color w:val="231F20"/>
          <w:sz w:val="22"/>
          <w:szCs w:val="22"/>
        </w:rPr>
        <w:t>for</w:t>
      </w:r>
      <w:r w:rsidRPr="003A7E07">
        <w:rPr>
          <w:color w:val="231F20"/>
          <w:spacing w:val="5"/>
          <w:sz w:val="22"/>
          <w:szCs w:val="22"/>
        </w:rPr>
        <w:t xml:space="preserve"> </w:t>
      </w:r>
      <w:r w:rsidRPr="003A7E07">
        <w:rPr>
          <w:color w:val="231F20"/>
          <w:sz w:val="22"/>
          <w:szCs w:val="22"/>
        </w:rPr>
        <w:t>a</w:t>
      </w:r>
      <w:r w:rsidRPr="003A7E07">
        <w:rPr>
          <w:color w:val="231F20"/>
          <w:spacing w:val="6"/>
          <w:sz w:val="22"/>
          <w:szCs w:val="22"/>
        </w:rPr>
        <w:t xml:space="preserve"> </w:t>
      </w:r>
      <w:r w:rsidRPr="003A7E07">
        <w:rPr>
          <w:color w:val="231F20"/>
          <w:sz w:val="22"/>
          <w:szCs w:val="22"/>
        </w:rPr>
        <w:t>good</w:t>
      </w:r>
      <w:r w:rsidRPr="003A7E07">
        <w:rPr>
          <w:color w:val="231F20"/>
          <w:spacing w:val="5"/>
          <w:sz w:val="22"/>
          <w:szCs w:val="22"/>
        </w:rPr>
        <w:t xml:space="preserve"> </w:t>
      </w:r>
      <w:r w:rsidRPr="003A7E07">
        <w:rPr>
          <w:color w:val="231F20"/>
          <w:sz w:val="22"/>
          <w:szCs w:val="22"/>
        </w:rPr>
        <w:t>example.)</w:t>
      </w:r>
      <w:r w:rsidRPr="003A7E07">
        <w:rPr>
          <w:color w:val="231F20"/>
          <w:spacing w:val="5"/>
          <w:sz w:val="22"/>
          <w:szCs w:val="22"/>
        </w:rPr>
        <w:t xml:space="preserve"> </w:t>
      </w:r>
      <w:r w:rsidRPr="003A7E07">
        <w:rPr>
          <w:color w:val="231F20"/>
          <w:spacing w:val="-1"/>
          <w:sz w:val="22"/>
          <w:szCs w:val="22"/>
        </w:rPr>
        <w:t>Are</w:t>
      </w:r>
      <w:r w:rsidRPr="003A7E07">
        <w:rPr>
          <w:color w:val="231F20"/>
          <w:spacing w:val="6"/>
          <w:sz w:val="22"/>
          <w:szCs w:val="22"/>
        </w:rPr>
        <w:t xml:space="preserve"> </w:t>
      </w:r>
      <w:r w:rsidRPr="003A7E07">
        <w:rPr>
          <w:color w:val="231F20"/>
          <w:sz w:val="22"/>
          <w:szCs w:val="22"/>
        </w:rPr>
        <w:t>research</w:t>
      </w:r>
      <w:r w:rsidRPr="003A7E07">
        <w:rPr>
          <w:color w:val="231F20"/>
          <w:spacing w:val="4"/>
          <w:sz w:val="22"/>
          <w:szCs w:val="22"/>
        </w:rPr>
        <w:t xml:space="preserve"> </w:t>
      </w:r>
      <w:r w:rsidRPr="003A7E07">
        <w:rPr>
          <w:color w:val="231F20"/>
          <w:sz w:val="22"/>
          <w:szCs w:val="22"/>
        </w:rPr>
        <w:t>findings</w:t>
      </w:r>
      <w:r w:rsidRPr="003A7E07">
        <w:rPr>
          <w:color w:val="231F20"/>
          <w:spacing w:val="5"/>
          <w:sz w:val="22"/>
          <w:szCs w:val="22"/>
        </w:rPr>
        <w:t xml:space="preserve"> </w:t>
      </w:r>
      <w:r w:rsidRPr="003A7E07">
        <w:rPr>
          <w:color w:val="231F20"/>
          <w:sz w:val="22"/>
          <w:szCs w:val="22"/>
        </w:rPr>
        <w:t>important</w:t>
      </w:r>
      <w:r w:rsidRPr="003A7E07">
        <w:rPr>
          <w:color w:val="231F20"/>
          <w:spacing w:val="5"/>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z w:val="22"/>
          <w:szCs w:val="22"/>
        </w:rPr>
        <w:t>his</w:t>
      </w:r>
      <w:r w:rsidRPr="003A7E07">
        <w:rPr>
          <w:color w:val="231F20"/>
          <w:spacing w:val="5"/>
          <w:sz w:val="22"/>
          <w:szCs w:val="22"/>
        </w:rPr>
        <w:t xml:space="preserve"> </w:t>
      </w:r>
      <w:r w:rsidRPr="003A7E07">
        <w:rPr>
          <w:color w:val="231F20"/>
          <w:sz w:val="22"/>
          <w:szCs w:val="22"/>
        </w:rPr>
        <w:t>or</w:t>
      </w:r>
      <w:r w:rsidRPr="003A7E07">
        <w:rPr>
          <w:color w:val="231F20"/>
          <w:spacing w:val="21"/>
          <w:sz w:val="22"/>
          <w:szCs w:val="22"/>
        </w:rPr>
        <w:t xml:space="preserve"> </w:t>
      </w:r>
      <w:r w:rsidRPr="003A7E07">
        <w:rPr>
          <w:color w:val="231F20"/>
          <w:sz w:val="22"/>
          <w:szCs w:val="22"/>
        </w:rPr>
        <w:t>her</w:t>
      </w:r>
      <w:r w:rsidRPr="003A7E07">
        <w:rPr>
          <w:color w:val="231F20"/>
          <w:spacing w:val="-8"/>
          <w:sz w:val="22"/>
          <w:szCs w:val="22"/>
        </w:rPr>
        <w:t xml:space="preserve"> </w:t>
      </w:r>
      <w:r w:rsidRPr="003A7E07">
        <w:rPr>
          <w:color w:val="231F20"/>
          <w:sz w:val="22"/>
          <w:szCs w:val="22"/>
        </w:rPr>
        <w:t>continuing</w:t>
      </w:r>
      <w:r w:rsidRPr="003A7E07">
        <w:rPr>
          <w:color w:val="231F20"/>
          <w:spacing w:val="-8"/>
          <w:sz w:val="22"/>
          <w:szCs w:val="22"/>
        </w:rPr>
        <w:t xml:space="preserve"> </w:t>
      </w:r>
      <w:r w:rsidRPr="003A7E07">
        <w:rPr>
          <w:color w:val="231F20"/>
          <w:sz w:val="22"/>
          <w:szCs w:val="22"/>
        </w:rPr>
        <w:t>education</w:t>
      </w:r>
      <w:r w:rsidRPr="003A7E07">
        <w:rPr>
          <w:color w:val="231F20"/>
          <w:spacing w:val="-8"/>
          <w:sz w:val="22"/>
          <w:szCs w:val="22"/>
        </w:rPr>
        <w:t xml:space="preserve"> </w:t>
      </w:r>
      <w:r w:rsidRPr="003A7E07">
        <w:rPr>
          <w:color w:val="231F20"/>
          <w:sz w:val="22"/>
          <w:szCs w:val="22"/>
        </w:rPr>
        <w:t>(e.g.,</w:t>
      </w:r>
      <w:r w:rsidRPr="003A7E07">
        <w:rPr>
          <w:color w:val="231F20"/>
          <w:spacing w:val="-7"/>
          <w:sz w:val="22"/>
          <w:szCs w:val="22"/>
        </w:rPr>
        <w:t xml:space="preserve"> </w:t>
      </w:r>
      <w:r w:rsidRPr="003A7E07">
        <w:rPr>
          <w:color w:val="231F20"/>
          <w:sz w:val="22"/>
          <w:szCs w:val="22"/>
        </w:rPr>
        <w:t>at</w:t>
      </w:r>
      <w:r w:rsidRPr="003A7E07">
        <w:rPr>
          <w:color w:val="231F20"/>
          <w:spacing w:val="-8"/>
          <w:sz w:val="22"/>
          <w:szCs w:val="22"/>
        </w:rPr>
        <w:t xml:space="preserve"> </w:t>
      </w:r>
      <w:r w:rsidRPr="003A7E07">
        <w:rPr>
          <w:color w:val="231F20"/>
          <w:sz w:val="22"/>
          <w:szCs w:val="22"/>
        </w:rPr>
        <w:t>meetings</w:t>
      </w:r>
      <w:r w:rsidRPr="003A7E07">
        <w:rPr>
          <w:color w:val="231F20"/>
          <w:spacing w:val="-8"/>
          <w:sz w:val="22"/>
          <w:szCs w:val="22"/>
        </w:rPr>
        <w:t xml:space="preserve"> </w:t>
      </w:r>
      <w:r w:rsidRPr="003A7E07">
        <w:rPr>
          <w:color w:val="231F20"/>
          <w:sz w:val="22"/>
          <w:szCs w:val="22"/>
        </w:rPr>
        <w:t>or</w:t>
      </w:r>
      <w:r w:rsidRPr="003A7E07">
        <w:rPr>
          <w:color w:val="231F20"/>
          <w:spacing w:val="-7"/>
          <w:sz w:val="22"/>
          <w:szCs w:val="22"/>
        </w:rPr>
        <w:t xml:space="preserve"> </w:t>
      </w:r>
      <w:r w:rsidRPr="003A7E07">
        <w:rPr>
          <w:color w:val="231F20"/>
          <w:spacing w:val="-1"/>
          <w:sz w:val="22"/>
          <w:szCs w:val="22"/>
        </w:rPr>
        <w:t>workshops)?</w:t>
      </w:r>
      <w:r w:rsidRPr="003A7E07">
        <w:rPr>
          <w:color w:val="231F20"/>
          <w:spacing w:val="-7"/>
          <w:sz w:val="22"/>
          <w:szCs w:val="22"/>
        </w:rPr>
        <w:t xml:space="preserve"> </w:t>
      </w:r>
      <w:r w:rsidRPr="003A7E07">
        <w:rPr>
          <w:color w:val="231F20"/>
          <w:spacing w:val="-1"/>
          <w:sz w:val="22"/>
          <w:szCs w:val="22"/>
        </w:rPr>
        <w:t>Are</w:t>
      </w:r>
      <w:r w:rsidRPr="003A7E07">
        <w:rPr>
          <w:color w:val="231F20"/>
          <w:spacing w:val="-8"/>
          <w:sz w:val="22"/>
          <w:szCs w:val="22"/>
        </w:rPr>
        <w:t xml:space="preserve"> </w:t>
      </w:r>
      <w:r w:rsidRPr="003A7E07">
        <w:rPr>
          <w:color w:val="231F20"/>
          <w:sz w:val="22"/>
          <w:szCs w:val="22"/>
        </w:rPr>
        <w:t>there</w:t>
      </w:r>
      <w:r w:rsidRPr="003A7E07">
        <w:rPr>
          <w:color w:val="231F20"/>
          <w:spacing w:val="-8"/>
          <w:sz w:val="22"/>
          <w:szCs w:val="22"/>
        </w:rPr>
        <w:t xml:space="preserve"> </w:t>
      </w:r>
      <w:r w:rsidRPr="003A7E07">
        <w:rPr>
          <w:color w:val="231F20"/>
          <w:sz w:val="22"/>
          <w:szCs w:val="22"/>
        </w:rPr>
        <w:t>issues</w:t>
      </w:r>
      <w:r w:rsidRPr="003A7E07">
        <w:rPr>
          <w:color w:val="231F20"/>
          <w:spacing w:val="-8"/>
          <w:sz w:val="22"/>
          <w:szCs w:val="22"/>
        </w:rPr>
        <w:t xml:space="preserve"> </w:t>
      </w:r>
      <w:r w:rsidRPr="003A7E07">
        <w:rPr>
          <w:color w:val="231F20"/>
          <w:sz w:val="22"/>
          <w:szCs w:val="22"/>
        </w:rPr>
        <w:t>or</w:t>
      </w:r>
      <w:r w:rsidRPr="003A7E07">
        <w:rPr>
          <w:color w:val="231F20"/>
          <w:spacing w:val="-7"/>
          <w:sz w:val="22"/>
          <w:szCs w:val="22"/>
        </w:rPr>
        <w:t xml:space="preserve"> </w:t>
      </w:r>
      <w:r w:rsidRPr="003A7E07">
        <w:rPr>
          <w:color w:val="231F20"/>
          <w:sz w:val="22"/>
          <w:szCs w:val="22"/>
        </w:rPr>
        <w:t>topics</w:t>
      </w:r>
      <w:r w:rsidRPr="003A7E07">
        <w:rPr>
          <w:color w:val="231F20"/>
          <w:spacing w:val="-8"/>
          <w:sz w:val="22"/>
          <w:szCs w:val="22"/>
        </w:rPr>
        <w:t xml:space="preserve"> </w:t>
      </w:r>
      <w:r w:rsidRPr="003A7E07">
        <w:rPr>
          <w:color w:val="231F20"/>
          <w:sz w:val="22"/>
          <w:szCs w:val="22"/>
        </w:rPr>
        <w:t>that</w:t>
      </w:r>
      <w:r w:rsidRPr="003A7E07">
        <w:rPr>
          <w:color w:val="231F20"/>
          <w:spacing w:val="-9"/>
          <w:sz w:val="22"/>
          <w:szCs w:val="22"/>
        </w:rPr>
        <w:t xml:space="preserve"> </w:t>
      </w:r>
      <w:r w:rsidRPr="003A7E07">
        <w:rPr>
          <w:color w:val="231F20"/>
          <w:sz w:val="22"/>
          <w:szCs w:val="22"/>
        </w:rPr>
        <w:t>he</w:t>
      </w:r>
      <w:r w:rsidRPr="003A7E07">
        <w:rPr>
          <w:color w:val="231F20"/>
          <w:spacing w:val="23"/>
          <w:w w:val="99"/>
          <w:sz w:val="22"/>
          <w:szCs w:val="22"/>
        </w:rPr>
        <w:t xml:space="preserve"> </w:t>
      </w:r>
      <w:r w:rsidRPr="003A7E07">
        <w:rPr>
          <w:color w:val="231F20"/>
          <w:sz w:val="22"/>
          <w:szCs w:val="22"/>
        </w:rPr>
        <w:t>or</w:t>
      </w:r>
      <w:r w:rsidRPr="003A7E07">
        <w:rPr>
          <w:color w:val="231F20"/>
          <w:spacing w:val="-5"/>
          <w:sz w:val="22"/>
          <w:szCs w:val="22"/>
        </w:rPr>
        <w:t xml:space="preserve"> </w:t>
      </w:r>
      <w:r w:rsidRPr="003A7E07">
        <w:rPr>
          <w:color w:val="231F20"/>
          <w:spacing w:val="-1"/>
          <w:sz w:val="22"/>
          <w:szCs w:val="22"/>
        </w:rPr>
        <w:t>she</w:t>
      </w:r>
      <w:r w:rsidRPr="003A7E07">
        <w:rPr>
          <w:color w:val="231F20"/>
          <w:spacing w:val="-5"/>
          <w:sz w:val="22"/>
          <w:szCs w:val="22"/>
        </w:rPr>
        <w:t xml:space="preserve"> </w:t>
      </w:r>
      <w:r w:rsidRPr="003A7E07">
        <w:rPr>
          <w:color w:val="231F20"/>
          <w:spacing w:val="-1"/>
          <w:sz w:val="22"/>
          <w:szCs w:val="22"/>
        </w:rPr>
        <w:t>would</w:t>
      </w:r>
      <w:r w:rsidRPr="003A7E07">
        <w:rPr>
          <w:color w:val="231F20"/>
          <w:spacing w:val="-4"/>
          <w:sz w:val="22"/>
          <w:szCs w:val="22"/>
        </w:rPr>
        <w:t xml:space="preserve"> </w:t>
      </w:r>
      <w:r w:rsidRPr="003A7E07">
        <w:rPr>
          <w:color w:val="231F20"/>
          <w:sz w:val="22"/>
          <w:szCs w:val="22"/>
        </w:rPr>
        <w:t>like</w:t>
      </w:r>
      <w:r w:rsidRPr="003A7E07">
        <w:rPr>
          <w:color w:val="231F20"/>
          <w:spacing w:val="-5"/>
          <w:sz w:val="22"/>
          <w:szCs w:val="22"/>
        </w:rPr>
        <w:t xml:space="preserve"> </w:t>
      </w:r>
      <w:r w:rsidRPr="003A7E07">
        <w:rPr>
          <w:color w:val="231F20"/>
          <w:sz w:val="22"/>
          <w:szCs w:val="22"/>
        </w:rPr>
        <w:t>to</w:t>
      </w:r>
      <w:r w:rsidRPr="003A7E07">
        <w:rPr>
          <w:color w:val="231F20"/>
          <w:spacing w:val="-4"/>
          <w:sz w:val="22"/>
          <w:szCs w:val="22"/>
        </w:rPr>
        <w:t xml:space="preserve"> </w:t>
      </w:r>
      <w:r w:rsidRPr="003A7E07">
        <w:rPr>
          <w:color w:val="231F20"/>
          <w:spacing w:val="-1"/>
          <w:sz w:val="22"/>
          <w:szCs w:val="22"/>
        </w:rPr>
        <w:t>see</w:t>
      </w:r>
      <w:r w:rsidRPr="003A7E07">
        <w:rPr>
          <w:color w:val="231F20"/>
          <w:spacing w:val="-5"/>
          <w:sz w:val="22"/>
          <w:szCs w:val="22"/>
        </w:rPr>
        <w:t xml:space="preserve"> </w:t>
      </w:r>
      <w:r w:rsidRPr="003A7E07">
        <w:rPr>
          <w:color w:val="231F20"/>
          <w:sz w:val="22"/>
          <w:szCs w:val="22"/>
        </w:rPr>
        <w:t>given</w:t>
      </w:r>
      <w:r w:rsidRPr="003A7E07">
        <w:rPr>
          <w:color w:val="231F20"/>
          <w:spacing w:val="-4"/>
          <w:sz w:val="22"/>
          <w:szCs w:val="22"/>
        </w:rPr>
        <w:t xml:space="preserve"> </w:t>
      </w:r>
      <w:r w:rsidRPr="003A7E07">
        <w:rPr>
          <w:color w:val="231F20"/>
          <w:sz w:val="22"/>
          <w:szCs w:val="22"/>
        </w:rPr>
        <w:t>more</w:t>
      </w:r>
      <w:r w:rsidRPr="003A7E07">
        <w:rPr>
          <w:color w:val="231F20"/>
          <w:spacing w:val="-5"/>
          <w:sz w:val="22"/>
          <w:szCs w:val="22"/>
        </w:rPr>
        <w:t xml:space="preserve"> </w:t>
      </w:r>
      <w:r w:rsidRPr="003A7E07">
        <w:rPr>
          <w:color w:val="231F20"/>
          <w:sz w:val="22"/>
          <w:szCs w:val="22"/>
        </w:rPr>
        <w:t>research</w:t>
      </w:r>
      <w:r w:rsidRPr="003A7E07">
        <w:rPr>
          <w:color w:val="231F20"/>
          <w:spacing w:val="-4"/>
          <w:sz w:val="22"/>
          <w:szCs w:val="22"/>
        </w:rPr>
        <w:t xml:space="preserve"> </w:t>
      </w:r>
      <w:r w:rsidRPr="003A7E07">
        <w:rPr>
          <w:color w:val="231F20"/>
          <w:sz w:val="22"/>
          <w:szCs w:val="22"/>
        </w:rPr>
        <w:t>attention?</w:t>
      </w:r>
      <w:r w:rsidRPr="003A7E07">
        <w:rPr>
          <w:color w:val="231F20"/>
          <w:spacing w:val="-5"/>
          <w:sz w:val="22"/>
          <w:szCs w:val="22"/>
        </w:rPr>
        <w:t xml:space="preserve"> </w:t>
      </w:r>
      <w:r w:rsidRPr="003A7E07">
        <w:rPr>
          <w:color w:val="231F20"/>
          <w:spacing w:val="-1"/>
          <w:sz w:val="22"/>
          <w:szCs w:val="22"/>
        </w:rPr>
        <w:t>Has</w:t>
      </w:r>
      <w:r w:rsidRPr="003A7E07">
        <w:rPr>
          <w:color w:val="231F20"/>
          <w:spacing w:val="-4"/>
          <w:sz w:val="22"/>
          <w:szCs w:val="22"/>
        </w:rPr>
        <w:t xml:space="preserve"> </w:t>
      </w:r>
      <w:r w:rsidRPr="003A7E07">
        <w:rPr>
          <w:color w:val="231F20"/>
          <w:sz w:val="22"/>
          <w:szCs w:val="22"/>
        </w:rPr>
        <w:t>any</w:t>
      </w:r>
      <w:r w:rsidRPr="003A7E07">
        <w:rPr>
          <w:color w:val="231F20"/>
          <w:spacing w:val="-5"/>
          <w:sz w:val="22"/>
          <w:szCs w:val="22"/>
        </w:rPr>
        <w:t xml:space="preserve"> </w:t>
      </w:r>
      <w:r w:rsidRPr="003A7E07">
        <w:rPr>
          <w:color w:val="231F20"/>
          <w:sz w:val="22"/>
          <w:szCs w:val="22"/>
        </w:rPr>
        <w:t>research</w:t>
      </w:r>
      <w:r w:rsidRPr="003A7E07">
        <w:rPr>
          <w:color w:val="231F20"/>
          <w:spacing w:val="-4"/>
          <w:sz w:val="22"/>
          <w:szCs w:val="22"/>
        </w:rPr>
        <w:t xml:space="preserve"> </w:t>
      </w:r>
      <w:r w:rsidRPr="003A7E07">
        <w:rPr>
          <w:color w:val="231F20"/>
          <w:sz w:val="22"/>
          <w:szCs w:val="22"/>
        </w:rPr>
        <w:t>been</w:t>
      </w:r>
      <w:r w:rsidRPr="003A7E07">
        <w:rPr>
          <w:color w:val="231F20"/>
          <w:spacing w:val="-5"/>
          <w:sz w:val="22"/>
          <w:szCs w:val="22"/>
        </w:rPr>
        <w:t xml:space="preserve"> </w:t>
      </w:r>
      <w:r w:rsidRPr="003A7E07">
        <w:rPr>
          <w:color w:val="231F20"/>
          <w:sz w:val="22"/>
          <w:szCs w:val="22"/>
        </w:rPr>
        <w:t>conducted</w:t>
      </w:r>
      <w:r w:rsidRPr="003A7E07">
        <w:rPr>
          <w:color w:val="231F20"/>
          <w:spacing w:val="-5"/>
          <w:sz w:val="22"/>
          <w:szCs w:val="22"/>
        </w:rPr>
        <w:t xml:space="preserve"> </w:t>
      </w:r>
      <w:r w:rsidRPr="003A7E07">
        <w:rPr>
          <w:color w:val="231F20"/>
          <w:sz w:val="22"/>
          <w:szCs w:val="22"/>
        </w:rPr>
        <w:t>at</w:t>
      </w:r>
      <w:r w:rsidRPr="003A7E07">
        <w:rPr>
          <w:color w:val="231F20"/>
          <w:spacing w:val="25"/>
          <w:w w:val="99"/>
          <w:sz w:val="22"/>
          <w:szCs w:val="22"/>
        </w:rPr>
        <w:t xml:space="preserve"> </w:t>
      </w:r>
      <w:r w:rsidRPr="003A7E07">
        <w:rPr>
          <w:color w:val="231F20"/>
          <w:sz w:val="22"/>
          <w:szCs w:val="22"/>
        </w:rPr>
        <w:t>this</w:t>
      </w:r>
      <w:r w:rsidRPr="003A7E07">
        <w:rPr>
          <w:color w:val="231F20"/>
          <w:spacing w:val="-11"/>
          <w:sz w:val="22"/>
          <w:szCs w:val="22"/>
        </w:rPr>
        <w:t xml:space="preserve"> </w:t>
      </w:r>
      <w:r w:rsidRPr="003A7E07">
        <w:rPr>
          <w:color w:val="231F20"/>
          <w:sz w:val="22"/>
          <w:szCs w:val="22"/>
        </w:rPr>
        <w:t>center?</w:t>
      </w:r>
    </w:p>
    <w:p w14:paraId="490A5317" w14:textId="77777777" w:rsidR="00B91650" w:rsidRDefault="00B91650" w:rsidP="006A2226">
      <w:pPr>
        <w:kinsoku w:val="0"/>
        <w:overflowPunct w:val="0"/>
        <w:spacing w:before="6" w:line="190" w:lineRule="exact"/>
        <w:rPr>
          <w:sz w:val="19"/>
          <w:szCs w:val="19"/>
        </w:rPr>
      </w:pPr>
    </w:p>
    <w:p w14:paraId="2C226483" w14:textId="77777777" w:rsidR="00B91650" w:rsidRDefault="00B91650" w:rsidP="006A2226">
      <w:pPr>
        <w:kinsoku w:val="0"/>
        <w:overflowPunct w:val="0"/>
        <w:spacing w:line="200" w:lineRule="exact"/>
        <w:rPr>
          <w:sz w:val="20"/>
          <w:szCs w:val="20"/>
        </w:rPr>
      </w:pPr>
    </w:p>
    <w:p w14:paraId="3E76B02F" w14:textId="77777777" w:rsidR="00B91650" w:rsidRDefault="00B91650" w:rsidP="003B3DEF">
      <w:pPr>
        <w:pStyle w:val="Heading1"/>
        <w:kinsoku w:val="0"/>
        <w:overflowPunct w:val="0"/>
        <w:spacing w:before="68" w:after="141"/>
        <w:ind w:left="115"/>
        <w:rPr>
          <w:b w:val="0"/>
          <w:bCs w:val="0"/>
          <w:color w:val="000000"/>
        </w:rPr>
      </w:pPr>
      <w:r>
        <w:rPr>
          <w:color w:val="231F20"/>
        </w:rPr>
        <w:t>PROJECT</w:t>
      </w:r>
      <w:r>
        <w:rPr>
          <w:color w:val="231F20"/>
          <w:spacing w:val="15"/>
        </w:rPr>
        <w:t xml:space="preserve"> </w:t>
      </w:r>
      <w:r>
        <w:rPr>
          <w:color w:val="231F20"/>
        </w:rPr>
        <w:t>ASSIGNMENT</w:t>
      </w:r>
    </w:p>
    <w:p w14:paraId="60A123D5" w14:textId="77777777" w:rsidR="00B91650" w:rsidRDefault="00B91650" w:rsidP="006A2226">
      <w:pPr>
        <w:kinsoku w:val="0"/>
        <w:overflowPunct w:val="0"/>
        <w:ind w:left="120"/>
        <w:rPr>
          <w:rFonts w:ascii="Trebuchet MS" w:hAnsi="Trebuchet MS" w:cs="Trebuchet MS"/>
          <w:color w:val="000000"/>
        </w:rPr>
      </w:pPr>
      <w:r>
        <w:rPr>
          <w:rFonts w:ascii="Trebuchet MS" w:hAnsi="Trebuchet MS" w:cs="Trebuchet MS"/>
          <w:b/>
          <w:bCs/>
          <w:color w:val="231F20"/>
        </w:rPr>
        <w:t>Issues</w:t>
      </w:r>
      <w:r>
        <w:rPr>
          <w:rFonts w:ascii="Trebuchet MS" w:hAnsi="Trebuchet MS" w:cs="Trebuchet MS"/>
          <w:b/>
          <w:bCs/>
          <w:color w:val="231F20"/>
          <w:spacing w:val="8"/>
        </w:rPr>
        <w:t xml:space="preserve"> </w:t>
      </w:r>
      <w:r>
        <w:rPr>
          <w:rFonts w:ascii="Trebuchet MS" w:hAnsi="Trebuchet MS" w:cs="Trebuchet MS"/>
          <w:b/>
          <w:bCs/>
          <w:color w:val="231F20"/>
        </w:rPr>
        <w:t>in</w:t>
      </w:r>
      <w:r>
        <w:rPr>
          <w:rFonts w:ascii="Trebuchet MS" w:hAnsi="Trebuchet MS" w:cs="Trebuchet MS"/>
          <w:b/>
          <w:bCs/>
          <w:color w:val="231F20"/>
          <w:spacing w:val="9"/>
        </w:rPr>
        <w:t xml:space="preserve"> </w:t>
      </w:r>
      <w:r>
        <w:rPr>
          <w:rFonts w:ascii="Trebuchet MS" w:hAnsi="Trebuchet MS" w:cs="Trebuchet MS"/>
          <w:b/>
          <w:bCs/>
          <w:color w:val="231F20"/>
        </w:rPr>
        <w:t>the</w:t>
      </w:r>
      <w:r>
        <w:rPr>
          <w:rFonts w:ascii="Trebuchet MS" w:hAnsi="Trebuchet MS" w:cs="Trebuchet MS"/>
          <w:b/>
          <w:bCs/>
          <w:color w:val="231F20"/>
          <w:spacing w:val="8"/>
        </w:rPr>
        <w:t xml:space="preserve"> </w:t>
      </w:r>
      <w:r>
        <w:rPr>
          <w:rFonts w:ascii="Trebuchet MS" w:hAnsi="Trebuchet MS" w:cs="Trebuchet MS"/>
          <w:b/>
          <w:bCs/>
          <w:color w:val="231F20"/>
        </w:rPr>
        <w:t>Dissemination</w:t>
      </w:r>
      <w:r>
        <w:rPr>
          <w:rFonts w:ascii="Trebuchet MS" w:hAnsi="Trebuchet MS" w:cs="Trebuchet MS"/>
          <w:b/>
          <w:bCs/>
          <w:color w:val="231F20"/>
          <w:spacing w:val="9"/>
        </w:rPr>
        <w:t xml:space="preserve"> </w:t>
      </w:r>
      <w:r>
        <w:rPr>
          <w:rFonts w:ascii="Trebuchet MS" w:hAnsi="Trebuchet MS" w:cs="Trebuchet MS"/>
          <w:b/>
          <w:bCs/>
          <w:color w:val="231F20"/>
        </w:rPr>
        <w:t>of</w:t>
      </w:r>
      <w:r>
        <w:rPr>
          <w:rFonts w:ascii="Trebuchet MS" w:hAnsi="Trebuchet MS" w:cs="Trebuchet MS"/>
          <w:b/>
          <w:bCs/>
          <w:color w:val="231F20"/>
          <w:spacing w:val="8"/>
        </w:rPr>
        <w:t xml:space="preserve"> </w:t>
      </w:r>
      <w:r>
        <w:rPr>
          <w:rFonts w:ascii="Trebuchet MS" w:hAnsi="Trebuchet MS" w:cs="Trebuchet MS"/>
          <w:b/>
          <w:bCs/>
          <w:color w:val="231F20"/>
        </w:rPr>
        <w:t>Research</w:t>
      </w:r>
      <w:r>
        <w:rPr>
          <w:rFonts w:ascii="Trebuchet MS" w:hAnsi="Trebuchet MS" w:cs="Trebuchet MS"/>
          <w:b/>
          <w:bCs/>
          <w:color w:val="231F20"/>
          <w:spacing w:val="9"/>
        </w:rPr>
        <w:t xml:space="preserve"> </w:t>
      </w:r>
      <w:r>
        <w:rPr>
          <w:rFonts w:ascii="Trebuchet MS" w:hAnsi="Trebuchet MS" w:cs="Trebuchet MS"/>
          <w:b/>
          <w:bCs/>
          <w:color w:val="231F20"/>
        </w:rPr>
        <w:t>Findings</w:t>
      </w:r>
    </w:p>
    <w:p w14:paraId="20E89432" w14:textId="499D429A" w:rsidR="00B91650" w:rsidRPr="003A7E07" w:rsidRDefault="00B91650" w:rsidP="006A2226">
      <w:pPr>
        <w:pStyle w:val="BodyText"/>
        <w:kinsoku w:val="0"/>
        <w:overflowPunct w:val="0"/>
        <w:spacing w:before="101" w:line="265" w:lineRule="auto"/>
        <w:ind w:left="1080" w:right="117" w:firstLine="0"/>
        <w:rPr>
          <w:color w:val="000000"/>
          <w:sz w:val="22"/>
          <w:szCs w:val="22"/>
        </w:rPr>
      </w:pPr>
      <w:r w:rsidRPr="003A7E07">
        <w:rPr>
          <w:color w:val="231F20"/>
          <w:sz w:val="22"/>
          <w:szCs w:val="22"/>
        </w:rPr>
        <w:t>The</w:t>
      </w:r>
      <w:r w:rsidRPr="003A7E07">
        <w:rPr>
          <w:color w:val="231F20"/>
          <w:spacing w:val="1"/>
          <w:sz w:val="22"/>
          <w:szCs w:val="22"/>
        </w:rPr>
        <w:t xml:space="preserve"> </w:t>
      </w:r>
      <w:r w:rsidRPr="003A7E07">
        <w:rPr>
          <w:color w:val="231F20"/>
          <w:sz w:val="22"/>
          <w:szCs w:val="22"/>
        </w:rPr>
        <w:t>handout</w:t>
      </w:r>
      <w:r w:rsidRPr="003A7E07">
        <w:rPr>
          <w:color w:val="231F20"/>
          <w:spacing w:val="2"/>
          <w:sz w:val="22"/>
          <w:szCs w:val="22"/>
        </w:rPr>
        <w:t xml:space="preserve"> </w:t>
      </w:r>
      <w:r w:rsidRPr="003A7E07">
        <w:rPr>
          <w:color w:val="231F20"/>
          <w:sz w:val="22"/>
          <w:szCs w:val="22"/>
        </w:rPr>
        <w:t>that</w:t>
      </w:r>
      <w:r w:rsidRPr="003A7E07">
        <w:rPr>
          <w:color w:val="231F20"/>
          <w:spacing w:val="1"/>
          <w:sz w:val="22"/>
          <w:szCs w:val="22"/>
        </w:rPr>
        <w:t xml:space="preserve"> </w:t>
      </w:r>
      <w:r w:rsidRPr="003A7E07">
        <w:rPr>
          <w:color w:val="231F20"/>
          <w:sz w:val="22"/>
          <w:szCs w:val="22"/>
        </w:rPr>
        <w:t>follows</w:t>
      </w:r>
      <w:r w:rsidRPr="003A7E07">
        <w:rPr>
          <w:color w:val="231F20"/>
          <w:spacing w:val="2"/>
          <w:sz w:val="22"/>
          <w:szCs w:val="22"/>
        </w:rPr>
        <w:t xml:space="preserve"> </w:t>
      </w:r>
      <w:r w:rsidR="00047351" w:rsidRPr="003A7E07">
        <w:rPr>
          <w:color w:val="231F20"/>
          <w:spacing w:val="2"/>
          <w:sz w:val="22"/>
          <w:szCs w:val="22"/>
        </w:rPr>
        <w:t xml:space="preserve">(which could also be posted on the course </w:t>
      </w:r>
      <w:r w:rsidR="00917061">
        <w:rPr>
          <w:color w:val="231F20"/>
          <w:spacing w:val="2"/>
          <w:sz w:val="22"/>
          <w:szCs w:val="22"/>
        </w:rPr>
        <w:t>website</w:t>
      </w:r>
      <w:r w:rsidR="00047351" w:rsidRPr="003A7E07">
        <w:rPr>
          <w:color w:val="231F20"/>
          <w:spacing w:val="2"/>
          <w:sz w:val="22"/>
          <w:szCs w:val="22"/>
        </w:rPr>
        <w:t xml:space="preserve">) </w:t>
      </w:r>
      <w:r w:rsidRPr="003A7E07">
        <w:rPr>
          <w:color w:val="231F20"/>
          <w:sz w:val="22"/>
          <w:szCs w:val="22"/>
        </w:rPr>
        <w:t>provides</w:t>
      </w:r>
      <w:r w:rsidRPr="003A7E07">
        <w:rPr>
          <w:color w:val="231F20"/>
          <w:spacing w:val="1"/>
          <w:sz w:val="22"/>
          <w:szCs w:val="22"/>
        </w:rPr>
        <w:t xml:space="preserve"> </w:t>
      </w:r>
      <w:r w:rsidRPr="003A7E07">
        <w:rPr>
          <w:color w:val="231F20"/>
          <w:spacing w:val="-1"/>
          <w:sz w:val="22"/>
          <w:szCs w:val="22"/>
        </w:rPr>
        <w:t>students</w:t>
      </w:r>
      <w:r w:rsidRPr="003A7E07">
        <w:rPr>
          <w:color w:val="231F20"/>
          <w:spacing w:val="2"/>
          <w:sz w:val="22"/>
          <w:szCs w:val="22"/>
        </w:rPr>
        <w:t xml:space="preserve"> </w:t>
      </w:r>
      <w:r w:rsidRPr="003A7E07">
        <w:rPr>
          <w:color w:val="231F20"/>
          <w:spacing w:val="-1"/>
          <w:sz w:val="22"/>
          <w:szCs w:val="22"/>
        </w:rPr>
        <w:t>with</w:t>
      </w:r>
      <w:r w:rsidRPr="003A7E07">
        <w:rPr>
          <w:color w:val="231F20"/>
          <w:spacing w:val="2"/>
          <w:sz w:val="22"/>
          <w:szCs w:val="22"/>
        </w:rPr>
        <w:t xml:space="preserve"> </w:t>
      </w:r>
      <w:r w:rsidRPr="003A7E07">
        <w:rPr>
          <w:color w:val="231F20"/>
          <w:sz w:val="22"/>
          <w:szCs w:val="22"/>
        </w:rPr>
        <w:t>additional practice</w:t>
      </w:r>
      <w:r w:rsidRPr="003A7E07">
        <w:rPr>
          <w:color w:val="231F20"/>
          <w:spacing w:val="2"/>
          <w:sz w:val="22"/>
          <w:szCs w:val="22"/>
        </w:rPr>
        <w:t xml:space="preserve"> </w:t>
      </w:r>
      <w:r w:rsidRPr="003A7E07">
        <w:rPr>
          <w:color w:val="231F20"/>
          <w:sz w:val="22"/>
          <w:szCs w:val="22"/>
        </w:rPr>
        <w:t>in</w:t>
      </w:r>
      <w:r w:rsidRPr="003A7E07">
        <w:rPr>
          <w:color w:val="231F20"/>
          <w:spacing w:val="1"/>
          <w:sz w:val="22"/>
          <w:szCs w:val="22"/>
        </w:rPr>
        <w:t xml:space="preserve"> </w:t>
      </w:r>
      <w:r w:rsidRPr="003A7E07">
        <w:rPr>
          <w:color w:val="231F20"/>
          <w:sz w:val="22"/>
          <w:szCs w:val="22"/>
        </w:rPr>
        <w:t>identifying</w:t>
      </w:r>
      <w:r w:rsidRPr="003A7E07">
        <w:rPr>
          <w:color w:val="231F20"/>
          <w:spacing w:val="1"/>
          <w:sz w:val="22"/>
          <w:szCs w:val="22"/>
        </w:rPr>
        <w:t xml:space="preserve"> </w:t>
      </w:r>
      <w:r w:rsidRPr="003A7E07">
        <w:rPr>
          <w:color w:val="231F20"/>
          <w:sz w:val="22"/>
          <w:szCs w:val="22"/>
        </w:rPr>
        <w:t>research</w:t>
      </w:r>
      <w:r w:rsidRPr="003A7E07">
        <w:rPr>
          <w:color w:val="231F20"/>
          <w:spacing w:val="23"/>
          <w:w w:val="99"/>
          <w:sz w:val="22"/>
          <w:szCs w:val="22"/>
        </w:rPr>
        <w:t xml:space="preserve"> </w:t>
      </w:r>
      <w:r w:rsidRPr="003A7E07">
        <w:rPr>
          <w:color w:val="231F20"/>
          <w:sz w:val="22"/>
          <w:szCs w:val="22"/>
        </w:rPr>
        <w:t>methodologies</w:t>
      </w:r>
      <w:r w:rsidRPr="003A7E07">
        <w:rPr>
          <w:color w:val="231F20"/>
          <w:spacing w:val="-14"/>
          <w:sz w:val="22"/>
          <w:szCs w:val="22"/>
        </w:rPr>
        <w:t xml:space="preserve"> </w:t>
      </w:r>
      <w:r w:rsidRPr="003A7E07">
        <w:rPr>
          <w:color w:val="231F20"/>
          <w:sz w:val="22"/>
          <w:szCs w:val="22"/>
        </w:rPr>
        <w:t>and</w:t>
      </w:r>
      <w:r w:rsidRPr="003A7E07">
        <w:rPr>
          <w:color w:val="231F20"/>
          <w:spacing w:val="-13"/>
          <w:sz w:val="22"/>
          <w:szCs w:val="22"/>
        </w:rPr>
        <w:t xml:space="preserve"> </w:t>
      </w:r>
      <w:r w:rsidRPr="003A7E07">
        <w:rPr>
          <w:color w:val="231F20"/>
          <w:spacing w:val="-1"/>
          <w:sz w:val="22"/>
          <w:szCs w:val="22"/>
        </w:rPr>
        <w:t>building</w:t>
      </w:r>
      <w:r w:rsidRPr="003A7E07">
        <w:rPr>
          <w:color w:val="231F20"/>
          <w:spacing w:val="-12"/>
          <w:sz w:val="22"/>
          <w:szCs w:val="22"/>
        </w:rPr>
        <w:t xml:space="preserve"> </w:t>
      </w:r>
      <w:r w:rsidRPr="003A7E07">
        <w:rPr>
          <w:color w:val="231F20"/>
          <w:sz w:val="22"/>
          <w:szCs w:val="22"/>
        </w:rPr>
        <w:t>critical-thinking</w:t>
      </w:r>
      <w:r w:rsidRPr="003A7E07">
        <w:rPr>
          <w:color w:val="231F20"/>
          <w:spacing w:val="-14"/>
          <w:sz w:val="22"/>
          <w:szCs w:val="22"/>
        </w:rPr>
        <w:t xml:space="preserve"> </w:t>
      </w:r>
      <w:r w:rsidRPr="003A7E07">
        <w:rPr>
          <w:color w:val="231F20"/>
          <w:spacing w:val="-1"/>
          <w:sz w:val="22"/>
          <w:szCs w:val="22"/>
        </w:rPr>
        <w:t>skills</w:t>
      </w:r>
      <w:r w:rsidRPr="003A7E07">
        <w:rPr>
          <w:color w:val="231F20"/>
          <w:spacing w:val="-13"/>
          <w:sz w:val="22"/>
          <w:szCs w:val="22"/>
        </w:rPr>
        <w:t xml:space="preserve"> </w:t>
      </w:r>
      <w:r w:rsidRPr="003A7E07">
        <w:rPr>
          <w:color w:val="231F20"/>
          <w:spacing w:val="-1"/>
          <w:sz w:val="22"/>
          <w:szCs w:val="22"/>
        </w:rPr>
        <w:t>while</w:t>
      </w:r>
      <w:r w:rsidRPr="003A7E07">
        <w:rPr>
          <w:color w:val="231F20"/>
          <w:spacing w:val="-12"/>
          <w:sz w:val="22"/>
          <w:szCs w:val="22"/>
        </w:rPr>
        <w:t xml:space="preserve"> </w:t>
      </w:r>
      <w:r w:rsidRPr="003A7E07">
        <w:rPr>
          <w:color w:val="231F20"/>
          <w:sz w:val="22"/>
          <w:szCs w:val="22"/>
        </w:rPr>
        <w:t>exploring</w:t>
      </w:r>
      <w:r w:rsidRPr="003A7E07">
        <w:rPr>
          <w:color w:val="231F20"/>
          <w:spacing w:val="-14"/>
          <w:sz w:val="22"/>
          <w:szCs w:val="22"/>
        </w:rPr>
        <w:t xml:space="preserve"> </w:t>
      </w:r>
      <w:r w:rsidRPr="003A7E07">
        <w:rPr>
          <w:color w:val="231F20"/>
          <w:sz w:val="22"/>
          <w:szCs w:val="22"/>
        </w:rPr>
        <w:t>the</w:t>
      </w:r>
      <w:r w:rsidRPr="003A7E07">
        <w:rPr>
          <w:color w:val="231F20"/>
          <w:spacing w:val="-13"/>
          <w:sz w:val="22"/>
          <w:szCs w:val="22"/>
        </w:rPr>
        <w:t xml:space="preserve"> </w:t>
      </w:r>
      <w:r w:rsidRPr="003A7E07">
        <w:rPr>
          <w:color w:val="231F20"/>
          <w:spacing w:val="-1"/>
          <w:sz w:val="22"/>
          <w:szCs w:val="22"/>
        </w:rPr>
        <w:t>relationship</w:t>
      </w:r>
      <w:r w:rsidRPr="003A7E07">
        <w:rPr>
          <w:color w:val="231F20"/>
          <w:spacing w:val="-12"/>
          <w:sz w:val="22"/>
          <w:szCs w:val="22"/>
        </w:rPr>
        <w:t xml:space="preserve"> </w:t>
      </w:r>
      <w:r w:rsidRPr="003A7E07">
        <w:rPr>
          <w:color w:val="231F20"/>
          <w:spacing w:val="-1"/>
          <w:sz w:val="22"/>
          <w:szCs w:val="22"/>
        </w:rPr>
        <w:t>between</w:t>
      </w:r>
      <w:r w:rsidRPr="003A7E07">
        <w:rPr>
          <w:color w:val="231F20"/>
          <w:spacing w:val="24"/>
          <w:w w:val="99"/>
          <w:sz w:val="22"/>
          <w:szCs w:val="22"/>
        </w:rPr>
        <w:t xml:space="preserve"> </w:t>
      </w:r>
      <w:r w:rsidRPr="003A7E07">
        <w:rPr>
          <w:color w:val="231F20"/>
          <w:sz w:val="22"/>
          <w:szCs w:val="22"/>
        </w:rPr>
        <w:t>research</w:t>
      </w:r>
      <w:r w:rsidRPr="003A7E07">
        <w:rPr>
          <w:color w:val="231F20"/>
          <w:spacing w:val="20"/>
          <w:sz w:val="22"/>
          <w:szCs w:val="22"/>
        </w:rPr>
        <w:t xml:space="preserve"> </w:t>
      </w:r>
      <w:r w:rsidRPr="003A7E07">
        <w:rPr>
          <w:color w:val="231F20"/>
          <w:sz w:val="22"/>
          <w:szCs w:val="22"/>
        </w:rPr>
        <w:t>and</w:t>
      </w:r>
      <w:r w:rsidRPr="003A7E07">
        <w:rPr>
          <w:color w:val="231F20"/>
          <w:spacing w:val="20"/>
          <w:sz w:val="22"/>
          <w:szCs w:val="22"/>
        </w:rPr>
        <w:t xml:space="preserve"> </w:t>
      </w:r>
      <w:r w:rsidRPr="003A7E07">
        <w:rPr>
          <w:color w:val="231F20"/>
          <w:sz w:val="22"/>
          <w:szCs w:val="22"/>
        </w:rPr>
        <w:t>application.</w:t>
      </w:r>
      <w:r w:rsidRPr="003A7E07">
        <w:rPr>
          <w:color w:val="231F20"/>
          <w:spacing w:val="19"/>
          <w:sz w:val="22"/>
          <w:szCs w:val="22"/>
        </w:rPr>
        <w:t xml:space="preserve"> </w:t>
      </w:r>
      <w:r w:rsidRPr="003A7E07">
        <w:rPr>
          <w:color w:val="231F20"/>
          <w:sz w:val="22"/>
          <w:szCs w:val="22"/>
        </w:rPr>
        <w:t>Instructors</w:t>
      </w:r>
      <w:r w:rsidRPr="003A7E07">
        <w:rPr>
          <w:color w:val="231F20"/>
          <w:spacing w:val="20"/>
          <w:sz w:val="22"/>
          <w:szCs w:val="22"/>
        </w:rPr>
        <w:t xml:space="preserve"> </w:t>
      </w:r>
      <w:r w:rsidRPr="003A7E07">
        <w:rPr>
          <w:color w:val="231F20"/>
          <w:sz w:val="22"/>
          <w:szCs w:val="22"/>
        </w:rPr>
        <w:t>will</w:t>
      </w:r>
      <w:r w:rsidRPr="003A7E07">
        <w:rPr>
          <w:color w:val="231F20"/>
          <w:spacing w:val="20"/>
          <w:sz w:val="22"/>
          <w:szCs w:val="22"/>
        </w:rPr>
        <w:t xml:space="preserve"> </w:t>
      </w:r>
      <w:r w:rsidRPr="003A7E07">
        <w:rPr>
          <w:color w:val="231F20"/>
          <w:sz w:val="22"/>
          <w:szCs w:val="22"/>
        </w:rPr>
        <w:t>want</w:t>
      </w:r>
      <w:r w:rsidRPr="003A7E07">
        <w:rPr>
          <w:color w:val="231F20"/>
          <w:spacing w:val="20"/>
          <w:sz w:val="22"/>
          <w:szCs w:val="22"/>
        </w:rPr>
        <w:t xml:space="preserve"> </w:t>
      </w:r>
      <w:r w:rsidRPr="003A7E07">
        <w:rPr>
          <w:color w:val="231F20"/>
          <w:sz w:val="22"/>
          <w:szCs w:val="22"/>
        </w:rPr>
        <w:t>to</w:t>
      </w:r>
      <w:r w:rsidRPr="003A7E07">
        <w:rPr>
          <w:color w:val="231F20"/>
          <w:spacing w:val="20"/>
          <w:sz w:val="22"/>
          <w:szCs w:val="22"/>
        </w:rPr>
        <w:t xml:space="preserve"> </w:t>
      </w:r>
      <w:r w:rsidRPr="003A7E07">
        <w:rPr>
          <w:color w:val="231F20"/>
          <w:sz w:val="22"/>
          <w:szCs w:val="22"/>
        </w:rPr>
        <w:t>take</w:t>
      </w:r>
      <w:r w:rsidRPr="003A7E07">
        <w:rPr>
          <w:color w:val="231F20"/>
          <w:spacing w:val="20"/>
          <w:sz w:val="22"/>
          <w:szCs w:val="22"/>
        </w:rPr>
        <w:t xml:space="preserve"> </w:t>
      </w:r>
      <w:r w:rsidRPr="003A7E07">
        <w:rPr>
          <w:color w:val="231F20"/>
          <w:sz w:val="22"/>
          <w:szCs w:val="22"/>
        </w:rPr>
        <w:t>into</w:t>
      </w:r>
      <w:r w:rsidRPr="003A7E07">
        <w:rPr>
          <w:color w:val="231F20"/>
          <w:spacing w:val="20"/>
          <w:sz w:val="22"/>
          <w:szCs w:val="22"/>
        </w:rPr>
        <w:t xml:space="preserve"> </w:t>
      </w:r>
      <w:r w:rsidRPr="003A7E07">
        <w:rPr>
          <w:color w:val="231F20"/>
          <w:sz w:val="22"/>
          <w:szCs w:val="22"/>
        </w:rPr>
        <w:t>account</w:t>
      </w:r>
      <w:r w:rsidRPr="003A7E07">
        <w:rPr>
          <w:color w:val="231F20"/>
          <w:spacing w:val="19"/>
          <w:sz w:val="22"/>
          <w:szCs w:val="22"/>
        </w:rPr>
        <w:t xml:space="preserve"> </w:t>
      </w:r>
      <w:r w:rsidRPr="003A7E07">
        <w:rPr>
          <w:color w:val="231F20"/>
          <w:sz w:val="22"/>
          <w:szCs w:val="22"/>
        </w:rPr>
        <w:t>their</w:t>
      </w:r>
      <w:r w:rsidRPr="003A7E07">
        <w:rPr>
          <w:color w:val="231F20"/>
          <w:spacing w:val="20"/>
          <w:sz w:val="22"/>
          <w:szCs w:val="22"/>
        </w:rPr>
        <w:t xml:space="preserve"> </w:t>
      </w:r>
      <w:r w:rsidRPr="003A7E07">
        <w:rPr>
          <w:color w:val="231F20"/>
          <w:sz w:val="22"/>
          <w:szCs w:val="22"/>
        </w:rPr>
        <w:t>students’</w:t>
      </w:r>
      <w:r w:rsidRPr="003A7E07">
        <w:rPr>
          <w:color w:val="231F20"/>
          <w:spacing w:val="20"/>
          <w:sz w:val="22"/>
          <w:szCs w:val="22"/>
        </w:rPr>
        <w:t xml:space="preserve"> </w:t>
      </w:r>
      <w:r w:rsidRPr="003A7E07">
        <w:rPr>
          <w:color w:val="231F20"/>
          <w:sz w:val="22"/>
          <w:szCs w:val="22"/>
        </w:rPr>
        <w:t>backgrounds</w:t>
      </w:r>
      <w:r w:rsidRPr="003A7E07">
        <w:rPr>
          <w:color w:val="231F20"/>
          <w:spacing w:val="5"/>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adapting</w:t>
      </w:r>
      <w:r w:rsidRPr="003A7E07">
        <w:rPr>
          <w:color w:val="231F20"/>
          <w:spacing w:val="5"/>
          <w:sz w:val="22"/>
          <w:szCs w:val="22"/>
        </w:rPr>
        <w:t xml:space="preserve"> </w:t>
      </w:r>
      <w:r w:rsidRPr="003A7E07">
        <w:rPr>
          <w:color w:val="231F20"/>
          <w:sz w:val="22"/>
          <w:szCs w:val="22"/>
        </w:rPr>
        <w:t>this</w:t>
      </w:r>
      <w:r w:rsidRPr="003A7E07">
        <w:rPr>
          <w:color w:val="231F20"/>
          <w:spacing w:val="6"/>
          <w:sz w:val="22"/>
          <w:szCs w:val="22"/>
        </w:rPr>
        <w:t xml:space="preserve"> </w:t>
      </w:r>
      <w:r w:rsidRPr="003A7E07">
        <w:rPr>
          <w:color w:val="231F20"/>
          <w:sz w:val="22"/>
          <w:szCs w:val="22"/>
        </w:rPr>
        <w:t>assignment.</w:t>
      </w:r>
      <w:r w:rsidRPr="003A7E07">
        <w:rPr>
          <w:color w:val="231F20"/>
          <w:spacing w:val="5"/>
          <w:sz w:val="22"/>
          <w:szCs w:val="22"/>
        </w:rPr>
        <w:t xml:space="preserve"> </w:t>
      </w:r>
      <w:r w:rsidRPr="003A7E07">
        <w:rPr>
          <w:color w:val="231F20"/>
          <w:spacing w:val="-1"/>
          <w:sz w:val="22"/>
          <w:szCs w:val="22"/>
        </w:rPr>
        <w:t>For</w:t>
      </w:r>
      <w:r w:rsidRPr="003A7E07">
        <w:rPr>
          <w:color w:val="231F20"/>
          <w:spacing w:val="5"/>
          <w:sz w:val="22"/>
          <w:szCs w:val="22"/>
        </w:rPr>
        <w:t xml:space="preserve"> </w:t>
      </w:r>
      <w:r w:rsidRPr="003A7E07">
        <w:rPr>
          <w:color w:val="231F20"/>
          <w:spacing w:val="-1"/>
          <w:sz w:val="22"/>
          <w:szCs w:val="22"/>
        </w:rPr>
        <w:t>some</w:t>
      </w:r>
      <w:r w:rsidRPr="003A7E07">
        <w:rPr>
          <w:color w:val="231F20"/>
          <w:spacing w:val="6"/>
          <w:sz w:val="22"/>
          <w:szCs w:val="22"/>
        </w:rPr>
        <w:t xml:space="preserve"> </w:t>
      </w:r>
      <w:r w:rsidRPr="003A7E07">
        <w:rPr>
          <w:color w:val="231F20"/>
          <w:sz w:val="22"/>
          <w:szCs w:val="22"/>
        </w:rPr>
        <w:t>groups,</w:t>
      </w:r>
      <w:r w:rsidRPr="003A7E07">
        <w:rPr>
          <w:color w:val="231F20"/>
          <w:spacing w:val="5"/>
          <w:sz w:val="22"/>
          <w:szCs w:val="22"/>
        </w:rPr>
        <w:t xml:space="preserve"> </w:t>
      </w:r>
      <w:r w:rsidRPr="003A7E07">
        <w:rPr>
          <w:color w:val="231F20"/>
          <w:sz w:val="22"/>
          <w:szCs w:val="22"/>
        </w:rPr>
        <w:t>it</w:t>
      </w:r>
      <w:r w:rsidRPr="003A7E07">
        <w:rPr>
          <w:color w:val="231F20"/>
          <w:spacing w:val="6"/>
          <w:sz w:val="22"/>
          <w:szCs w:val="22"/>
        </w:rPr>
        <w:t xml:space="preserve"> </w:t>
      </w:r>
      <w:r w:rsidRPr="003A7E07">
        <w:rPr>
          <w:color w:val="231F20"/>
          <w:sz w:val="22"/>
          <w:szCs w:val="22"/>
        </w:rPr>
        <w:t>may</w:t>
      </w:r>
      <w:r w:rsidRPr="003A7E07">
        <w:rPr>
          <w:color w:val="231F20"/>
          <w:spacing w:val="6"/>
          <w:sz w:val="22"/>
          <w:szCs w:val="22"/>
        </w:rPr>
        <w:t xml:space="preserve"> </w:t>
      </w:r>
      <w:r w:rsidRPr="003A7E07">
        <w:rPr>
          <w:color w:val="231F20"/>
          <w:sz w:val="22"/>
          <w:szCs w:val="22"/>
        </w:rPr>
        <w:t>be</w:t>
      </w:r>
      <w:r w:rsidRPr="003A7E07">
        <w:rPr>
          <w:color w:val="231F20"/>
          <w:spacing w:val="5"/>
          <w:sz w:val="22"/>
          <w:szCs w:val="22"/>
        </w:rPr>
        <w:t xml:space="preserve"> </w:t>
      </w:r>
      <w:r w:rsidRPr="003A7E07">
        <w:rPr>
          <w:color w:val="231F20"/>
          <w:sz w:val="22"/>
          <w:szCs w:val="22"/>
        </w:rPr>
        <w:t>advisable</w:t>
      </w:r>
      <w:r w:rsidRPr="003A7E07">
        <w:rPr>
          <w:color w:val="231F20"/>
          <w:spacing w:val="6"/>
          <w:sz w:val="22"/>
          <w:szCs w:val="22"/>
        </w:rPr>
        <w:t xml:space="preserve"> </w:t>
      </w:r>
      <w:r w:rsidRPr="003A7E07">
        <w:rPr>
          <w:color w:val="231F20"/>
          <w:sz w:val="22"/>
          <w:szCs w:val="22"/>
        </w:rPr>
        <w:t>to</w:t>
      </w:r>
      <w:r w:rsidRPr="003A7E07">
        <w:rPr>
          <w:color w:val="231F20"/>
          <w:spacing w:val="5"/>
          <w:sz w:val="22"/>
          <w:szCs w:val="22"/>
        </w:rPr>
        <w:t xml:space="preserve"> </w:t>
      </w:r>
      <w:r w:rsidRPr="003A7E07">
        <w:rPr>
          <w:color w:val="231F20"/>
          <w:sz w:val="22"/>
          <w:szCs w:val="22"/>
        </w:rPr>
        <w:t>provide</w:t>
      </w:r>
      <w:r w:rsidRPr="003A7E07">
        <w:rPr>
          <w:color w:val="231F20"/>
          <w:spacing w:val="6"/>
          <w:sz w:val="22"/>
          <w:szCs w:val="22"/>
        </w:rPr>
        <w:t xml:space="preserve"> </w:t>
      </w:r>
      <w:r w:rsidRPr="003A7E07">
        <w:rPr>
          <w:color w:val="231F20"/>
          <w:spacing w:val="-1"/>
          <w:sz w:val="22"/>
          <w:szCs w:val="22"/>
        </w:rPr>
        <w:t>stu</w:t>
      </w:r>
      <w:r w:rsidRPr="003A7E07">
        <w:rPr>
          <w:color w:val="231F20"/>
          <w:sz w:val="22"/>
          <w:szCs w:val="22"/>
        </w:rPr>
        <w:t>dents</w:t>
      </w:r>
      <w:r w:rsidRPr="003A7E07">
        <w:rPr>
          <w:color w:val="231F20"/>
          <w:spacing w:val="-5"/>
          <w:sz w:val="22"/>
          <w:szCs w:val="22"/>
        </w:rPr>
        <w:t xml:space="preserve"> </w:t>
      </w:r>
      <w:r w:rsidRPr="003A7E07">
        <w:rPr>
          <w:color w:val="231F20"/>
          <w:spacing w:val="-1"/>
          <w:sz w:val="22"/>
          <w:szCs w:val="22"/>
        </w:rPr>
        <w:t>with</w:t>
      </w:r>
      <w:r w:rsidRPr="003A7E07">
        <w:rPr>
          <w:color w:val="231F20"/>
          <w:spacing w:val="-4"/>
          <w:sz w:val="22"/>
          <w:szCs w:val="22"/>
        </w:rPr>
        <w:t xml:space="preserve"> </w:t>
      </w:r>
      <w:r w:rsidRPr="003A7E07">
        <w:rPr>
          <w:color w:val="231F20"/>
          <w:sz w:val="22"/>
          <w:szCs w:val="22"/>
        </w:rPr>
        <w:t>appropriate</w:t>
      </w:r>
      <w:r w:rsidRPr="003A7E07">
        <w:rPr>
          <w:color w:val="231F20"/>
          <w:spacing w:val="-5"/>
          <w:sz w:val="22"/>
          <w:szCs w:val="22"/>
        </w:rPr>
        <w:t xml:space="preserve"> </w:t>
      </w:r>
      <w:r w:rsidRPr="003A7E07">
        <w:rPr>
          <w:color w:val="231F20"/>
          <w:sz w:val="22"/>
          <w:szCs w:val="22"/>
        </w:rPr>
        <w:t>popular</w:t>
      </w:r>
      <w:r w:rsidRPr="003A7E07">
        <w:rPr>
          <w:color w:val="231F20"/>
          <w:spacing w:val="-4"/>
          <w:sz w:val="22"/>
          <w:szCs w:val="22"/>
        </w:rPr>
        <w:t xml:space="preserve"> </w:t>
      </w:r>
      <w:r w:rsidRPr="003A7E07">
        <w:rPr>
          <w:color w:val="231F20"/>
          <w:sz w:val="22"/>
          <w:szCs w:val="22"/>
        </w:rPr>
        <w:t>articles</w:t>
      </w:r>
      <w:r w:rsidRPr="003A7E07">
        <w:rPr>
          <w:color w:val="231F20"/>
          <w:spacing w:val="-4"/>
          <w:sz w:val="22"/>
          <w:szCs w:val="22"/>
        </w:rPr>
        <w:t xml:space="preserve"> </w:t>
      </w:r>
      <w:r w:rsidRPr="003A7E07">
        <w:rPr>
          <w:color w:val="231F20"/>
          <w:sz w:val="22"/>
          <w:szCs w:val="22"/>
        </w:rPr>
        <w:t>or</w:t>
      </w:r>
      <w:r w:rsidRPr="003A7E07">
        <w:rPr>
          <w:color w:val="231F20"/>
          <w:spacing w:val="-5"/>
          <w:sz w:val="22"/>
          <w:szCs w:val="22"/>
        </w:rPr>
        <w:t xml:space="preserve"> </w:t>
      </w:r>
      <w:r w:rsidRPr="003A7E07">
        <w:rPr>
          <w:color w:val="231F20"/>
          <w:spacing w:val="-1"/>
          <w:sz w:val="22"/>
          <w:szCs w:val="22"/>
        </w:rPr>
        <w:t>with</w:t>
      </w:r>
      <w:r w:rsidRPr="003A7E07">
        <w:rPr>
          <w:color w:val="231F20"/>
          <w:spacing w:val="-4"/>
          <w:sz w:val="22"/>
          <w:szCs w:val="22"/>
        </w:rPr>
        <w:t xml:space="preserve"> </w:t>
      </w:r>
      <w:r w:rsidRPr="003A7E07">
        <w:rPr>
          <w:color w:val="231F20"/>
          <w:sz w:val="22"/>
          <w:szCs w:val="22"/>
        </w:rPr>
        <w:t>both</w:t>
      </w:r>
      <w:r w:rsidRPr="003A7E07">
        <w:rPr>
          <w:color w:val="231F20"/>
          <w:spacing w:val="-5"/>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primary</w:t>
      </w:r>
      <w:r w:rsidRPr="003A7E07">
        <w:rPr>
          <w:color w:val="231F20"/>
          <w:spacing w:val="-4"/>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pacing w:val="-1"/>
          <w:sz w:val="22"/>
          <w:szCs w:val="22"/>
        </w:rPr>
        <w:t>secondary</w:t>
      </w:r>
      <w:r w:rsidRPr="003A7E07">
        <w:rPr>
          <w:color w:val="231F20"/>
          <w:spacing w:val="-3"/>
          <w:sz w:val="22"/>
          <w:szCs w:val="22"/>
        </w:rPr>
        <w:t xml:space="preserve"> </w:t>
      </w:r>
      <w:r w:rsidRPr="003A7E07">
        <w:rPr>
          <w:color w:val="231F20"/>
          <w:spacing w:val="-1"/>
          <w:sz w:val="22"/>
          <w:szCs w:val="22"/>
        </w:rPr>
        <w:t>sources</w:t>
      </w:r>
      <w:r w:rsidRPr="003A7E07">
        <w:rPr>
          <w:color w:val="231F20"/>
          <w:spacing w:val="-5"/>
          <w:sz w:val="22"/>
          <w:szCs w:val="22"/>
        </w:rPr>
        <w:t xml:space="preserve"> </w:t>
      </w:r>
      <w:r w:rsidRPr="003A7E07">
        <w:rPr>
          <w:color w:val="231F20"/>
          <w:sz w:val="22"/>
          <w:szCs w:val="22"/>
        </w:rPr>
        <w:t>(see</w:t>
      </w:r>
      <w:r w:rsidRPr="003A7E07">
        <w:rPr>
          <w:color w:val="231F20"/>
          <w:spacing w:val="25"/>
          <w:w w:val="99"/>
          <w:sz w:val="22"/>
          <w:szCs w:val="22"/>
        </w:rPr>
        <w:t xml:space="preserve"> </w:t>
      </w:r>
      <w:r w:rsidR="00151DAD" w:rsidRPr="003A7E07">
        <w:rPr>
          <w:sz w:val="22"/>
          <w:szCs w:val="22"/>
        </w:rPr>
        <w:t xml:space="preserve">the </w:t>
      </w:r>
      <w:r w:rsidRPr="003A7E07">
        <w:rPr>
          <w:color w:val="231F20"/>
          <w:sz w:val="22"/>
          <w:szCs w:val="22"/>
        </w:rPr>
        <w:t>Resources</w:t>
      </w:r>
      <w:r w:rsidRPr="003A7E07">
        <w:rPr>
          <w:color w:val="231F20"/>
          <w:spacing w:val="-5"/>
          <w:sz w:val="22"/>
          <w:szCs w:val="22"/>
        </w:rPr>
        <w:t xml:space="preserve"> </w:t>
      </w:r>
      <w:r w:rsidR="00151DAD" w:rsidRPr="003A7E07">
        <w:rPr>
          <w:color w:val="231F20"/>
          <w:spacing w:val="-5"/>
          <w:sz w:val="22"/>
          <w:szCs w:val="22"/>
        </w:rPr>
        <w:t xml:space="preserve">section </w:t>
      </w:r>
      <w:r w:rsidRPr="003A7E07">
        <w:rPr>
          <w:color w:val="231F20"/>
          <w:sz w:val="22"/>
          <w:szCs w:val="22"/>
        </w:rPr>
        <w:t>for</w:t>
      </w:r>
      <w:r w:rsidRPr="003A7E07">
        <w:rPr>
          <w:color w:val="231F20"/>
          <w:spacing w:val="-5"/>
          <w:sz w:val="22"/>
          <w:szCs w:val="22"/>
        </w:rPr>
        <w:t xml:space="preserve"> </w:t>
      </w:r>
      <w:r w:rsidRPr="003A7E07">
        <w:rPr>
          <w:color w:val="231F20"/>
          <w:spacing w:val="-1"/>
          <w:sz w:val="22"/>
          <w:szCs w:val="22"/>
        </w:rPr>
        <w:t>suggestions).</w:t>
      </w:r>
    </w:p>
    <w:p w14:paraId="3D4FA994" w14:textId="35B544E2" w:rsidR="00B91650" w:rsidRPr="003A7E07" w:rsidRDefault="00047351" w:rsidP="006A2226">
      <w:pPr>
        <w:pStyle w:val="Heading1"/>
        <w:kinsoku w:val="0"/>
        <w:overflowPunct w:val="0"/>
        <w:spacing w:before="68"/>
        <w:rPr>
          <w:rFonts w:ascii="Tahoma" w:hAnsi="Tahoma"/>
          <w:b w:val="0"/>
          <w:bCs w:val="0"/>
          <w:color w:val="000000"/>
          <w:sz w:val="24"/>
          <w:szCs w:val="24"/>
        </w:rPr>
      </w:pPr>
      <w:r>
        <w:rPr>
          <w:sz w:val="19"/>
          <w:szCs w:val="19"/>
        </w:rPr>
        <w:br w:type="page"/>
      </w:r>
      <w:r w:rsidR="00B91650" w:rsidRPr="003A7E07">
        <w:rPr>
          <w:rFonts w:ascii="Tahoma" w:hAnsi="Tahoma"/>
          <w:color w:val="231F20"/>
          <w:sz w:val="24"/>
          <w:szCs w:val="24"/>
        </w:rPr>
        <w:lastRenderedPageBreak/>
        <w:t>PROJECT</w:t>
      </w:r>
      <w:r w:rsidR="00B91650" w:rsidRPr="003A7E07">
        <w:rPr>
          <w:rFonts w:ascii="Tahoma" w:hAnsi="Tahoma"/>
          <w:color w:val="231F20"/>
          <w:spacing w:val="-15"/>
          <w:sz w:val="24"/>
          <w:szCs w:val="24"/>
        </w:rPr>
        <w:t xml:space="preserve"> </w:t>
      </w:r>
      <w:r w:rsidR="00B91650" w:rsidRPr="003A7E07">
        <w:rPr>
          <w:rFonts w:ascii="Tahoma" w:hAnsi="Tahoma"/>
          <w:color w:val="231F20"/>
          <w:sz w:val="24"/>
          <w:szCs w:val="24"/>
        </w:rPr>
        <w:t>ASSIGNMENT:</w:t>
      </w:r>
      <w:r w:rsidR="00B91650" w:rsidRPr="003A7E07">
        <w:rPr>
          <w:rFonts w:ascii="Tahoma" w:hAnsi="Tahoma"/>
          <w:color w:val="231F20"/>
          <w:spacing w:val="-14"/>
          <w:sz w:val="24"/>
          <w:szCs w:val="24"/>
        </w:rPr>
        <w:t xml:space="preserve"> </w:t>
      </w:r>
      <w:r w:rsidR="00B91650" w:rsidRPr="003A7E07">
        <w:rPr>
          <w:rFonts w:ascii="Tahoma" w:hAnsi="Tahoma"/>
          <w:color w:val="231F20"/>
          <w:sz w:val="24"/>
          <w:szCs w:val="24"/>
        </w:rPr>
        <w:t>HANDOUT</w:t>
      </w:r>
    </w:p>
    <w:p w14:paraId="3429767F" w14:textId="77777777" w:rsidR="00B91650" w:rsidRDefault="00B91650" w:rsidP="006A2226">
      <w:pPr>
        <w:kinsoku w:val="0"/>
        <w:overflowPunct w:val="0"/>
        <w:spacing w:before="1" w:line="240" w:lineRule="exact"/>
      </w:pPr>
    </w:p>
    <w:p w14:paraId="35B3B6E9" w14:textId="77777777" w:rsidR="00B91650" w:rsidRDefault="00B91650" w:rsidP="006A2226">
      <w:pPr>
        <w:kinsoku w:val="0"/>
        <w:overflowPunct w:val="0"/>
        <w:ind w:left="100"/>
        <w:rPr>
          <w:rFonts w:ascii="Trebuchet MS" w:hAnsi="Trebuchet MS" w:cs="Trebuchet MS"/>
          <w:color w:val="000000"/>
        </w:rPr>
      </w:pPr>
      <w:r>
        <w:rPr>
          <w:rFonts w:ascii="Trebuchet MS" w:hAnsi="Trebuchet MS" w:cs="Trebuchet MS"/>
          <w:b/>
          <w:bCs/>
          <w:color w:val="231F20"/>
        </w:rPr>
        <w:t>Issues</w:t>
      </w:r>
      <w:r>
        <w:rPr>
          <w:rFonts w:ascii="Trebuchet MS" w:hAnsi="Trebuchet MS" w:cs="Trebuchet MS"/>
          <w:b/>
          <w:bCs/>
          <w:color w:val="231F20"/>
          <w:spacing w:val="8"/>
        </w:rPr>
        <w:t xml:space="preserve"> </w:t>
      </w:r>
      <w:r>
        <w:rPr>
          <w:rFonts w:ascii="Trebuchet MS" w:hAnsi="Trebuchet MS" w:cs="Trebuchet MS"/>
          <w:b/>
          <w:bCs/>
          <w:color w:val="231F20"/>
        </w:rPr>
        <w:t>in</w:t>
      </w:r>
      <w:r>
        <w:rPr>
          <w:rFonts w:ascii="Trebuchet MS" w:hAnsi="Trebuchet MS" w:cs="Trebuchet MS"/>
          <w:b/>
          <w:bCs/>
          <w:color w:val="231F20"/>
          <w:spacing w:val="9"/>
        </w:rPr>
        <w:t xml:space="preserve"> </w:t>
      </w:r>
      <w:r>
        <w:rPr>
          <w:rFonts w:ascii="Trebuchet MS" w:hAnsi="Trebuchet MS" w:cs="Trebuchet MS"/>
          <w:b/>
          <w:bCs/>
          <w:color w:val="231F20"/>
        </w:rPr>
        <w:t>the</w:t>
      </w:r>
      <w:r>
        <w:rPr>
          <w:rFonts w:ascii="Trebuchet MS" w:hAnsi="Trebuchet MS" w:cs="Trebuchet MS"/>
          <w:b/>
          <w:bCs/>
          <w:color w:val="231F20"/>
          <w:spacing w:val="8"/>
        </w:rPr>
        <w:t xml:space="preserve"> </w:t>
      </w:r>
      <w:r>
        <w:rPr>
          <w:rFonts w:ascii="Trebuchet MS" w:hAnsi="Trebuchet MS" w:cs="Trebuchet MS"/>
          <w:b/>
          <w:bCs/>
          <w:color w:val="231F20"/>
        </w:rPr>
        <w:t>Dissemination</w:t>
      </w:r>
      <w:r>
        <w:rPr>
          <w:rFonts w:ascii="Trebuchet MS" w:hAnsi="Trebuchet MS" w:cs="Trebuchet MS"/>
          <w:b/>
          <w:bCs/>
          <w:color w:val="231F20"/>
          <w:spacing w:val="9"/>
        </w:rPr>
        <w:t xml:space="preserve"> </w:t>
      </w:r>
      <w:r>
        <w:rPr>
          <w:rFonts w:ascii="Trebuchet MS" w:hAnsi="Trebuchet MS" w:cs="Trebuchet MS"/>
          <w:b/>
          <w:bCs/>
          <w:color w:val="231F20"/>
        </w:rPr>
        <w:t>of</w:t>
      </w:r>
      <w:r>
        <w:rPr>
          <w:rFonts w:ascii="Trebuchet MS" w:hAnsi="Trebuchet MS" w:cs="Trebuchet MS"/>
          <w:b/>
          <w:bCs/>
          <w:color w:val="231F20"/>
          <w:spacing w:val="8"/>
        </w:rPr>
        <w:t xml:space="preserve"> </w:t>
      </w:r>
      <w:r>
        <w:rPr>
          <w:rFonts w:ascii="Trebuchet MS" w:hAnsi="Trebuchet MS" w:cs="Trebuchet MS"/>
          <w:b/>
          <w:bCs/>
          <w:color w:val="231F20"/>
        </w:rPr>
        <w:t>Research</w:t>
      </w:r>
      <w:r>
        <w:rPr>
          <w:rFonts w:ascii="Trebuchet MS" w:hAnsi="Trebuchet MS" w:cs="Trebuchet MS"/>
          <w:b/>
          <w:bCs/>
          <w:color w:val="231F20"/>
          <w:spacing w:val="9"/>
        </w:rPr>
        <w:t xml:space="preserve"> </w:t>
      </w:r>
      <w:r>
        <w:rPr>
          <w:rFonts w:ascii="Trebuchet MS" w:hAnsi="Trebuchet MS" w:cs="Trebuchet MS"/>
          <w:b/>
          <w:bCs/>
          <w:color w:val="231F20"/>
        </w:rPr>
        <w:t>Findings</w:t>
      </w:r>
    </w:p>
    <w:p w14:paraId="4A7CDB24" w14:textId="77777777" w:rsidR="00B91650" w:rsidRDefault="00B91650" w:rsidP="006A2226">
      <w:pPr>
        <w:kinsoku w:val="0"/>
        <w:overflowPunct w:val="0"/>
        <w:spacing w:line="340" w:lineRule="exact"/>
        <w:rPr>
          <w:sz w:val="34"/>
          <w:szCs w:val="34"/>
        </w:rPr>
      </w:pPr>
    </w:p>
    <w:p w14:paraId="32EFCD65" w14:textId="77777777" w:rsidR="00B91650" w:rsidRPr="003A7E07" w:rsidRDefault="00B91650" w:rsidP="006A2226">
      <w:pPr>
        <w:pStyle w:val="Heading2"/>
        <w:kinsoku w:val="0"/>
        <w:overflowPunct w:val="0"/>
        <w:spacing w:before="0"/>
        <w:ind w:left="100"/>
        <w:rPr>
          <w:rFonts w:ascii="Trebuchet MS" w:hAnsi="Trebuchet MS" w:cs="Trebuchet MS"/>
          <w:b w:val="0"/>
          <w:bCs w:val="0"/>
          <w:i w:val="0"/>
          <w:color w:val="000000"/>
          <w:sz w:val="22"/>
          <w:szCs w:val="22"/>
        </w:rPr>
      </w:pPr>
      <w:r w:rsidRPr="003A7E07">
        <w:rPr>
          <w:rFonts w:ascii="Trebuchet MS" w:hAnsi="Trebuchet MS" w:cs="Trebuchet MS"/>
          <w:i w:val="0"/>
          <w:color w:val="231F20"/>
          <w:sz w:val="22"/>
          <w:szCs w:val="22"/>
        </w:rPr>
        <w:t>Overview</w:t>
      </w:r>
      <w:r w:rsidRPr="003A7E07">
        <w:rPr>
          <w:rFonts w:ascii="Trebuchet MS" w:hAnsi="Trebuchet MS" w:cs="Trebuchet MS"/>
          <w:i w:val="0"/>
          <w:color w:val="231F20"/>
          <w:spacing w:val="-25"/>
          <w:sz w:val="22"/>
          <w:szCs w:val="22"/>
        </w:rPr>
        <w:t xml:space="preserve"> </w:t>
      </w:r>
      <w:r w:rsidRPr="003A7E07">
        <w:rPr>
          <w:rFonts w:ascii="Trebuchet MS" w:hAnsi="Trebuchet MS" w:cs="Trebuchet MS"/>
          <w:i w:val="0"/>
          <w:color w:val="231F20"/>
          <w:sz w:val="22"/>
          <w:szCs w:val="22"/>
        </w:rPr>
        <w:t>of</w:t>
      </w:r>
      <w:r w:rsidRPr="003A7E07">
        <w:rPr>
          <w:rFonts w:ascii="Trebuchet MS" w:hAnsi="Trebuchet MS" w:cs="Trebuchet MS"/>
          <w:i w:val="0"/>
          <w:color w:val="231F20"/>
          <w:spacing w:val="-25"/>
          <w:sz w:val="22"/>
          <w:szCs w:val="22"/>
        </w:rPr>
        <w:t xml:space="preserve"> </w:t>
      </w:r>
      <w:r w:rsidRPr="003A7E07">
        <w:rPr>
          <w:rFonts w:ascii="Trebuchet MS" w:hAnsi="Trebuchet MS" w:cs="Trebuchet MS"/>
          <w:i w:val="0"/>
          <w:color w:val="231F20"/>
          <w:sz w:val="22"/>
          <w:szCs w:val="22"/>
        </w:rPr>
        <w:t>the</w:t>
      </w:r>
      <w:r w:rsidRPr="003A7E07">
        <w:rPr>
          <w:rFonts w:ascii="Trebuchet MS" w:hAnsi="Trebuchet MS" w:cs="Trebuchet MS"/>
          <w:i w:val="0"/>
          <w:color w:val="231F20"/>
          <w:spacing w:val="-25"/>
          <w:sz w:val="22"/>
          <w:szCs w:val="22"/>
        </w:rPr>
        <w:t xml:space="preserve"> </w:t>
      </w:r>
      <w:r w:rsidRPr="003A7E07">
        <w:rPr>
          <w:rFonts w:ascii="Trebuchet MS" w:hAnsi="Trebuchet MS" w:cs="Trebuchet MS"/>
          <w:i w:val="0"/>
          <w:color w:val="231F20"/>
          <w:sz w:val="22"/>
          <w:szCs w:val="22"/>
        </w:rPr>
        <w:t>Assignment</w:t>
      </w:r>
    </w:p>
    <w:p w14:paraId="34A762F3" w14:textId="77777777" w:rsidR="00B91650" w:rsidRPr="003A7E07" w:rsidRDefault="00B91650" w:rsidP="00047351">
      <w:pPr>
        <w:pStyle w:val="BodyText"/>
        <w:kinsoku w:val="0"/>
        <w:overflowPunct w:val="0"/>
        <w:spacing w:before="105" w:line="265" w:lineRule="auto"/>
        <w:ind w:right="114" w:firstLine="0"/>
        <w:rPr>
          <w:color w:val="000000"/>
          <w:sz w:val="22"/>
          <w:szCs w:val="22"/>
        </w:rPr>
      </w:pPr>
      <w:r w:rsidRPr="003A7E07">
        <w:rPr>
          <w:color w:val="231F20"/>
          <w:spacing w:val="3"/>
          <w:sz w:val="22"/>
          <w:szCs w:val="22"/>
        </w:rPr>
        <w:t>This</w:t>
      </w:r>
      <w:r w:rsidRPr="003A7E07">
        <w:rPr>
          <w:color w:val="231F20"/>
          <w:spacing w:val="7"/>
          <w:sz w:val="22"/>
          <w:szCs w:val="22"/>
        </w:rPr>
        <w:t xml:space="preserve"> </w:t>
      </w:r>
      <w:r w:rsidRPr="003A7E07">
        <w:rPr>
          <w:color w:val="231F20"/>
          <w:spacing w:val="3"/>
          <w:sz w:val="22"/>
          <w:szCs w:val="22"/>
        </w:rPr>
        <w:t>project</w:t>
      </w:r>
      <w:r w:rsidRPr="003A7E07">
        <w:rPr>
          <w:color w:val="231F20"/>
          <w:spacing w:val="8"/>
          <w:sz w:val="22"/>
          <w:szCs w:val="22"/>
        </w:rPr>
        <w:t xml:space="preserve"> </w:t>
      </w:r>
      <w:r w:rsidRPr="003A7E07">
        <w:rPr>
          <w:color w:val="231F20"/>
          <w:spacing w:val="1"/>
          <w:sz w:val="22"/>
          <w:szCs w:val="22"/>
        </w:rPr>
        <w:t>was</w:t>
      </w:r>
      <w:r w:rsidRPr="003A7E07">
        <w:rPr>
          <w:color w:val="231F20"/>
          <w:spacing w:val="7"/>
          <w:sz w:val="22"/>
          <w:szCs w:val="22"/>
        </w:rPr>
        <w:t xml:space="preserve"> </w:t>
      </w:r>
      <w:r w:rsidRPr="003A7E07">
        <w:rPr>
          <w:color w:val="231F20"/>
          <w:spacing w:val="3"/>
          <w:sz w:val="22"/>
          <w:szCs w:val="22"/>
        </w:rPr>
        <w:t>designed</w:t>
      </w:r>
      <w:r w:rsidRPr="003A7E07">
        <w:rPr>
          <w:color w:val="231F20"/>
          <w:spacing w:val="8"/>
          <w:sz w:val="22"/>
          <w:szCs w:val="22"/>
        </w:rPr>
        <w:t xml:space="preserve"> </w:t>
      </w:r>
      <w:r w:rsidRPr="003A7E07">
        <w:rPr>
          <w:color w:val="231F20"/>
          <w:spacing w:val="2"/>
          <w:sz w:val="22"/>
          <w:szCs w:val="22"/>
        </w:rPr>
        <w:t>to</w:t>
      </w:r>
      <w:r w:rsidRPr="003A7E07">
        <w:rPr>
          <w:color w:val="231F20"/>
          <w:spacing w:val="8"/>
          <w:sz w:val="22"/>
          <w:szCs w:val="22"/>
        </w:rPr>
        <w:t xml:space="preserve"> </w:t>
      </w:r>
      <w:r w:rsidRPr="003A7E07">
        <w:rPr>
          <w:color w:val="231F20"/>
          <w:spacing w:val="3"/>
          <w:sz w:val="22"/>
          <w:szCs w:val="22"/>
        </w:rPr>
        <w:t>explore</w:t>
      </w:r>
      <w:r w:rsidRPr="003A7E07">
        <w:rPr>
          <w:color w:val="231F20"/>
          <w:spacing w:val="7"/>
          <w:sz w:val="22"/>
          <w:szCs w:val="22"/>
        </w:rPr>
        <w:t xml:space="preserve"> </w:t>
      </w:r>
      <w:r w:rsidRPr="003A7E07">
        <w:rPr>
          <w:color w:val="231F20"/>
          <w:spacing w:val="2"/>
          <w:sz w:val="22"/>
          <w:szCs w:val="22"/>
        </w:rPr>
        <w:t>the</w:t>
      </w:r>
      <w:r w:rsidRPr="003A7E07">
        <w:rPr>
          <w:color w:val="231F20"/>
          <w:spacing w:val="8"/>
          <w:sz w:val="22"/>
          <w:szCs w:val="22"/>
        </w:rPr>
        <w:t xml:space="preserve"> </w:t>
      </w:r>
      <w:r w:rsidRPr="003A7E07">
        <w:rPr>
          <w:color w:val="231F20"/>
          <w:spacing w:val="2"/>
          <w:sz w:val="22"/>
          <w:szCs w:val="22"/>
        </w:rPr>
        <w:t>process</w:t>
      </w:r>
      <w:r w:rsidRPr="003A7E07">
        <w:rPr>
          <w:color w:val="231F20"/>
          <w:spacing w:val="8"/>
          <w:sz w:val="22"/>
          <w:szCs w:val="22"/>
        </w:rPr>
        <w:t xml:space="preserve"> </w:t>
      </w:r>
      <w:r w:rsidRPr="003A7E07">
        <w:rPr>
          <w:color w:val="231F20"/>
          <w:spacing w:val="3"/>
          <w:sz w:val="22"/>
          <w:szCs w:val="22"/>
        </w:rPr>
        <w:t>through</w:t>
      </w:r>
      <w:r w:rsidRPr="003A7E07">
        <w:rPr>
          <w:color w:val="231F20"/>
          <w:spacing w:val="7"/>
          <w:sz w:val="22"/>
          <w:szCs w:val="22"/>
        </w:rPr>
        <w:t xml:space="preserve"> </w:t>
      </w:r>
      <w:r w:rsidRPr="003A7E07">
        <w:rPr>
          <w:color w:val="231F20"/>
          <w:spacing w:val="3"/>
          <w:sz w:val="22"/>
          <w:szCs w:val="22"/>
        </w:rPr>
        <w:t>which</w:t>
      </w:r>
      <w:r w:rsidRPr="003A7E07">
        <w:rPr>
          <w:color w:val="231F20"/>
          <w:spacing w:val="9"/>
          <w:sz w:val="22"/>
          <w:szCs w:val="22"/>
        </w:rPr>
        <w:t xml:space="preserve"> </w:t>
      </w:r>
      <w:r w:rsidRPr="003A7E07">
        <w:rPr>
          <w:color w:val="231F20"/>
          <w:spacing w:val="3"/>
          <w:sz w:val="22"/>
          <w:szCs w:val="22"/>
        </w:rPr>
        <w:t>research</w:t>
      </w:r>
      <w:r w:rsidRPr="003A7E07">
        <w:rPr>
          <w:color w:val="231F20"/>
          <w:spacing w:val="8"/>
          <w:sz w:val="22"/>
          <w:szCs w:val="22"/>
        </w:rPr>
        <w:t xml:space="preserve"> </w:t>
      </w:r>
      <w:r w:rsidRPr="003A7E07">
        <w:rPr>
          <w:color w:val="231F20"/>
          <w:spacing w:val="4"/>
          <w:sz w:val="22"/>
          <w:szCs w:val="22"/>
        </w:rPr>
        <w:t>affects</w:t>
      </w:r>
      <w:r w:rsidRPr="003A7E07">
        <w:rPr>
          <w:color w:val="231F20"/>
          <w:spacing w:val="53"/>
          <w:sz w:val="22"/>
          <w:szCs w:val="22"/>
        </w:rPr>
        <w:t xml:space="preserve"> </w:t>
      </w:r>
      <w:r w:rsidRPr="003A7E07">
        <w:rPr>
          <w:color w:val="231F20"/>
          <w:spacing w:val="-1"/>
          <w:sz w:val="22"/>
          <w:szCs w:val="22"/>
        </w:rPr>
        <w:t>children’s</w:t>
      </w:r>
      <w:r w:rsidRPr="003A7E07">
        <w:rPr>
          <w:color w:val="231F20"/>
          <w:spacing w:val="-13"/>
          <w:sz w:val="22"/>
          <w:szCs w:val="22"/>
        </w:rPr>
        <w:t xml:space="preserve"> </w:t>
      </w:r>
      <w:r w:rsidRPr="003A7E07">
        <w:rPr>
          <w:color w:val="231F20"/>
          <w:spacing w:val="-1"/>
          <w:sz w:val="22"/>
          <w:szCs w:val="22"/>
        </w:rPr>
        <w:t>welfare</w:t>
      </w:r>
      <w:r w:rsidRPr="003A7E07">
        <w:rPr>
          <w:color w:val="231F20"/>
          <w:spacing w:val="-12"/>
          <w:sz w:val="22"/>
          <w:szCs w:val="22"/>
        </w:rPr>
        <w:t xml:space="preserve"> </w:t>
      </w:r>
      <w:r w:rsidRPr="003A7E07">
        <w:rPr>
          <w:color w:val="231F20"/>
          <w:spacing w:val="-1"/>
          <w:sz w:val="22"/>
          <w:szCs w:val="22"/>
        </w:rPr>
        <w:t>by</w:t>
      </w:r>
      <w:r w:rsidRPr="003A7E07">
        <w:rPr>
          <w:color w:val="231F20"/>
          <w:spacing w:val="-11"/>
          <w:sz w:val="22"/>
          <w:szCs w:val="22"/>
        </w:rPr>
        <w:t xml:space="preserve"> </w:t>
      </w:r>
      <w:r w:rsidRPr="003A7E07">
        <w:rPr>
          <w:color w:val="231F20"/>
          <w:spacing w:val="-1"/>
          <w:sz w:val="22"/>
          <w:szCs w:val="22"/>
        </w:rPr>
        <w:t>examining</w:t>
      </w:r>
      <w:r w:rsidRPr="003A7E07">
        <w:rPr>
          <w:color w:val="231F20"/>
          <w:spacing w:val="-13"/>
          <w:sz w:val="22"/>
          <w:szCs w:val="22"/>
        </w:rPr>
        <w:t xml:space="preserve"> </w:t>
      </w:r>
      <w:r w:rsidRPr="003A7E07">
        <w:rPr>
          <w:color w:val="231F20"/>
          <w:sz w:val="22"/>
          <w:szCs w:val="22"/>
        </w:rPr>
        <w:t>issues</w:t>
      </w:r>
      <w:r w:rsidRPr="003A7E07">
        <w:rPr>
          <w:color w:val="231F20"/>
          <w:spacing w:val="-13"/>
          <w:sz w:val="22"/>
          <w:szCs w:val="22"/>
        </w:rPr>
        <w:t xml:space="preserve"> </w:t>
      </w:r>
      <w:r w:rsidRPr="003A7E07">
        <w:rPr>
          <w:color w:val="231F20"/>
          <w:sz w:val="22"/>
          <w:szCs w:val="22"/>
        </w:rPr>
        <w:t>in</w:t>
      </w:r>
      <w:r w:rsidRPr="003A7E07">
        <w:rPr>
          <w:color w:val="231F20"/>
          <w:spacing w:val="-11"/>
          <w:sz w:val="22"/>
          <w:szCs w:val="22"/>
        </w:rPr>
        <w:t xml:space="preserve"> </w:t>
      </w:r>
      <w:r w:rsidRPr="003A7E07">
        <w:rPr>
          <w:color w:val="231F20"/>
          <w:sz w:val="22"/>
          <w:szCs w:val="22"/>
        </w:rPr>
        <w:t>the</w:t>
      </w:r>
      <w:r w:rsidRPr="003A7E07">
        <w:rPr>
          <w:color w:val="231F20"/>
          <w:spacing w:val="-12"/>
          <w:sz w:val="22"/>
          <w:szCs w:val="22"/>
        </w:rPr>
        <w:t xml:space="preserve"> </w:t>
      </w:r>
      <w:r w:rsidRPr="003A7E07">
        <w:rPr>
          <w:color w:val="231F20"/>
          <w:spacing w:val="-1"/>
          <w:sz w:val="22"/>
          <w:szCs w:val="22"/>
        </w:rPr>
        <w:t>dissemination</w:t>
      </w:r>
      <w:r w:rsidRPr="003A7E07">
        <w:rPr>
          <w:color w:val="231F20"/>
          <w:spacing w:val="-12"/>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research</w:t>
      </w:r>
      <w:r w:rsidRPr="003A7E07">
        <w:rPr>
          <w:color w:val="231F20"/>
          <w:spacing w:val="-13"/>
          <w:sz w:val="22"/>
          <w:szCs w:val="22"/>
        </w:rPr>
        <w:t xml:space="preserve"> </w:t>
      </w:r>
      <w:r w:rsidRPr="003A7E07">
        <w:rPr>
          <w:color w:val="231F20"/>
          <w:spacing w:val="-2"/>
          <w:sz w:val="22"/>
          <w:szCs w:val="22"/>
        </w:rPr>
        <w:t>fi</w:t>
      </w:r>
      <w:r w:rsidRPr="003A7E07">
        <w:rPr>
          <w:color w:val="231F20"/>
          <w:spacing w:val="-1"/>
          <w:sz w:val="22"/>
          <w:szCs w:val="22"/>
        </w:rPr>
        <w:t>ndings.</w:t>
      </w:r>
      <w:r w:rsidRPr="003A7E07">
        <w:rPr>
          <w:color w:val="231F20"/>
          <w:spacing w:val="-12"/>
          <w:sz w:val="22"/>
          <w:szCs w:val="22"/>
        </w:rPr>
        <w:t xml:space="preserve"> </w:t>
      </w:r>
      <w:r w:rsidRPr="003A7E07">
        <w:rPr>
          <w:color w:val="231F20"/>
          <w:spacing w:val="-1"/>
          <w:sz w:val="22"/>
          <w:szCs w:val="22"/>
        </w:rPr>
        <w:t>How</w:t>
      </w:r>
      <w:r w:rsidRPr="003A7E07">
        <w:rPr>
          <w:color w:val="231F20"/>
          <w:spacing w:val="-11"/>
          <w:sz w:val="22"/>
          <w:szCs w:val="22"/>
        </w:rPr>
        <w:t xml:space="preserve"> </w:t>
      </w:r>
      <w:r w:rsidRPr="003A7E07">
        <w:rPr>
          <w:color w:val="231F20"/>
          <w:spacing w:val="-1"/>
          <w:sz w:val="22"/>
          <w:szCs w:val="22"/>
        </w:rPr>
        <w:t>accurately</w:t>
      </w:r>
      <w:r w:rsidRPr="003A7E07">
        <w:rPr>
          <w:color w:val="231F20"/>
          <w:spacing w:val="-13"/>
          <w:sz w:val="22"/>
          <w:szCs w:val="22"/>
        </w:rPr>
        <w:t xml:space="preserve"> </w:t>
      </w:r>
      <w:r w:rsidRPr="003A7E07">
        <w:rPr>
          <w:color w:val="231F20"/>
          <w:spacing w:val="-1"/>
          <w:sz w:val="22"/>
          <w:szCs w:val="22"/>
        </w:rPr>
        <w:t>are</w:t>
      </w:r>
      <w:r w:rsidRPr="003A7E07">
        <w:rPr>
          <w:color w:val="231F20"/>
          <w:spacing w:val="-12"/>
          <w:sz w:val="22"/>
          <w:szCs w:val="22"/>
        </w:rPr>
        <w:t xml:space="preserve"> </w:t>
      </w:r>
      <w:r w:rsidRPr="003A7E07">
        <w:rPr>
          <w:color w:val="231F20"/>
          <w:spacing w:val="-1"/>
          <w:sz w:val="22"/>
          <w:szCs w:val="22"/>
        </w:rPr>
        <w:t>research</w:t>
      </w:r>
      <w:r w:rsidRPr="003A7E07">
        <w:rPr>
          <w:color w:val="231F20"/>
          <w:spacing w:val="-13"/>
          <w:sz w:val="22"/>
          <w:szCs w:val="22"/>
        </w:rPr>
        <w:t xml:space="preserve"> </w:t>
      </w:r>
      <w:r w:rsidRPr="003A7E07">
        <w:rPr>
          <w:color w:val="231F20"/>
          <w:spacing w:val="-2"/>
          <w:sz w:val="22"/>
          <w:szCs w:val="22"/>
        </w:rPr>
        <w:t>fi</w:t>
      </w:r>
      <w:r w:rsidRPr="003A7E07">
        <w:rPr>
          <w:color w:val="231F20"/>
          <w:spacing w:val="-1"/>
          <w:sz w:val="22"/>
          <w:szCs w:val="22"/>
        </w:rPr>
        <w:t>ndings</w:t>
      </w:r>
      <w:r w:rsidRPr="003A7E07">
        <w:rPr>
          <w:color w:val="231F20"/>
          <w:spacing w:val="-12"/>
          <w:sz w:val="22"/>
          <w:szCs w:val="22"/>
        </w:rPr>
        <w:t xml:space="preserve"> </w:t>
      </w:r>
      <w:r w:rsidRPr="003A7E07">
        <w:rPr>
          <w:color w:val="231F20"/>
          <w:spacing w:val="-1"/>
          <w:sz w:val="22"/>
          <w:szCs w:val="22"/>
        </w:rPr>
        <w:t>disseminated</w:t>
      </w:r>
      <w:r w:rsidRPr="003A7E07">
        <w:rPr>
          <w:color w:val="231F20"/>
          <w:spacing w:val="-13"/>
          <w:sz w:val="22"/>
          <w:szCs w:val="22"/>
        </w:rPr>
        <w:t xml:space="preserve"> </w:t>
      </w:r>
      <w:r w:rsidRPr="003A7E07">
        <w:rPr>
          <w:color w:val="231F20"/>
          <w:spacing w:val="-1"/>
          <w:sz w:val="22"/>
          <w:szCs w:val="22"/>
        </w:rPr>
        <w:t>through</w:t>
      </w:r>
      <w:r w:rsidRPr="003A7E07">
        <w:rPr>
          <w:color w:val="231F20"/>
          <w:spacing w:val="-12"/>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media?</w:t>
      </w:r>
      <w:r w:rsidRPr="003A7E07">
        <w:rPr>
          <w:color w:val="231F20"/>
          <w:spacing w:val="-12"/>
          <w:sz w:val="22"/>
          <w:szCs w:val="22"/>
        </w:rPr>
        <w:t xml:space="preserve"> </w:t>
      </w:r>
      <w:r w:rsidRPr="003A7E07">
        <w:rPr>
          <w:color w:val="231F20"/>
          <w:spacing w:val="-1"/>
          <w:sz w:val="22"/>
          <w:szCs w:val="22"/>
        </w:rPr>
        <w:t>How</w:t>
      </w:r>
      <w:r w:rsidRPr="003A7E07">
        <w:rPr>
          <w:color w:val="231F20"/>
          <w:spacing w:val="-13"/>
          <w:sz w:val="22"/>
          <w:szCs w:val="22"/>
        </w:rPr>
        <w:t xml:space="preserve"> </w:t>
      </w:r>
      <w:r w:rsidRPr="003A7E07">
        <w:rPr>
          <w:color w:val="231F20"/>
          <w:spacing w:val="-1"/>
          <w:sz w:val="22"/>
          <w:szCs w:val="22"/>
        </w:rPr>
        <w:t>important</w:t>
      </w:r>
      <w:r w:rsidRPr="003A7E07">
        <w:rPr>
          <w:color w:val="231F20"/>
          <w:spacing w:val="-12"/>
          <w:sz w:val="22"/>
          <w:szCs w:val="22"/>
        </w:rPr>
        <w:t xml:space="preserve"> </w:t>
      </w:r>
      <w:r w:rsidRPr="003A7E07">
        <w:rPr>
          <w:color w:val="231F20"/>
          <w:spacing w:val="-1"/>
          <w:sz w:val="22"/>
          <w:szCs w:val="22"/>
        </w:rPr>
        <w:t>is</w:t>
      </w:r>
      <w:r w:rsidRPr="003A7E07">
        <w:rPr>
          <w:color w:val="231F20"/>
          <w:spacing w:val="-12"/>
          <w:sz w:val="22"/>
          <w:szCs w:val="22"/>
        </w:rPr>
        <w:t xml:space="preserve"> </w:t>
      </w:r>
      <w:r w:rsidRPr="003A7E07">
        <w:rPr>
          <w:color w:val="231F20"/>
          <w:spacing w:val="-1"/>
          <w:sz w:val="22"/>
          <w:szCs w:val="22"/>
        </w:rPr>
        <w:t>it</w:t>
      </w:r>
      <w:r w:rsidRPr="003A7E07">
        <w:rPr>
          <w:color w:val="231F20"/>
          <w:spacing w:val="-13"/>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pacing w:val="-1"/>
          <w:sz w:val="22"/>
          <w:szCs w:val="22"/>
        </w:rPr>
        <w:t>professionals</w:t>
      </w:r>
      <w:r w:rsidRPr="003A7E07">
        <w:rPr>
          <w:color w:val="231F20"/>
          <w:spacing w:val="4"/>
          <w:sz w:val="22"/>
          <w:szCs w:val="22"/>
        </w:rPr>
        <w:t xml:space="preserve"> </w:t>
      </w:r>
      <w:r w:rsidRPr="003A7E07">
        <w:rPr>
          <w:color w:val="231F20"/>
          <w:spacing w:val="-1"/>
          <w:sz w:val="22"/>
          <w:szCs w:val="22"/>
        </w:rPr>
        <w:t>who</w:t>
      </w:r>
      <w:r w:rsidRPr="003A7E07">
        <w:rPr>
          <w:color w:val="231F20"/>
          <w:spacing w:val="3"/>
          <w:sz w:val="22"/>
          <w:szCs w:val="22"/>
        </w:rPr>
        <w:t xml:space="preserve"> </w:t>
      </w:r>
      <w:r w:rsidRPr="003A7E07">
        <w:rPr>
          <w:color w:val="231F20"/>
          <w:spacing w:val="-1"/>
          <w:sz w:val="22"/>
          <w:szCs w:val="22"/>
        </w:rPr>
        <w:t>work</w:t>
      </w:r>
      <w:r w:rsidRPr="003A7E07">
        <w:rPr>
          <w:color w:val="231F20"/>
          <w:spacing w:val="3"/>
          <w:sz w:val="22"/>
          <w:szCs w:val="22"/>
        </w:rPr>
        <w:t xml:space="preserve"> </w:t>
      </w:r>
      <w:r w:rsidRPr="003A7E07">
        <w:rPr>
          <w:color w:val="231F20"/>
          <w:spacing w:val="-1"/>
          <w:sz w:val="22"/>
          <w:szCs w:val="22"/>
        </w:rPr>
        <w:t>with</w:t>
      </w:r>
      <w:r w:rsidRPr="003A7E07">
        <w:rPr>
          <w:color w:val="231F20"/>
          <w:spacing w:val="5"/>
          <w:sz w:val="22"/>
          <w:szCs w:val="22"/>
        </w:rPr>
        <w:t xml:space="preserve"> </w:t>
      </w:r>
      <w:r w:rsidRPr="003A7E07">
        <w:rPr>
          <w:color w:val="231F20"/>
          <w:sz w:val="22"/>
          <w:szCs w:val="22"/>
        </w:rPr>
        <w:t>children,</w:t>
      </w:r>
      <w:r w:rsidRPr="003A7E07">
        <w:rPr>
          <w:color w:val="231F20"/>
          <w:spacing w:val="3"/>
          <w:sz w:val="22"/>
          <w:szCs w:val="22"/>
        </w:rPr>
        <w:t xml:space="preserve"> </w:t>
      </w:r>
      <w:r w:rsidRPr="003A7E07">
        <w:rPr>
          <w:color w:val="231F20"/>
          <w:sz w:val="22"/>
          <w:szCs w:val="22"/>
        </w:rPr>
        <w:t>including</w:t>
      </w:r>
      <w:r w:rsidRPr="003A7E07">
        <w:rPr>
          <w:color w:val="231F20"/>
          <w:spacing w:val="3"/>
          <w:sz w:val="22"/>
          <w:szCs w:val="22"/>
        </w:rPr>
        <w:t xml:space="preserve"> </w:t>
      </w:r>
      <w:r w:rsidRPr="003A7E07">
        <w:rPr>
          <w:color w:val="231F20"/>
          <w:sz w:val="22"/>
          <w:szCs w:val="22"/>
        </w:rPr>
        <w:t>teachers,</w:t>
      </w:r>
      <w:r w:rsidRPr="003A7E07">
        <w:rPr>
          <w:color w:val="231F20"/>
          <w:spacing w:val="3"/>
          <w:sz w:val="22"/>
          <w:szCs w:val="22"/>
        </w:rPr>
        <w:t xml:space="preserve"> </w:t>
      </w:r>
      <w:r w:rsidRPr="003A7E07">
        <w:rPr>
          <w:color w:val="231F20"/>
          <w:sz w:val="22"/>
          <w:szCs w:val="22"/>
        </w:rPr>
        <w:t>psychologists,</w:t>
      </w:r>
      <w:r w:rsidRPr="003A7E07">
        <w:rPr>
          <w:color w:val="231F20"/>
          <w:spacing w:val="4"/>
          <w:sz w:val="22"/>
          <w:szCs w:val="22"/>
        </w:rPr>
        <w:t xml:space="preserve"> </w:t>
      </w:r>
      <w:r w:rsidRPr="003A7E07">
        <w:rPr>
          <w:color w:val="231F20"/>
          <w:sz w:val="22"/>
          <w:szCs w:val="22"/>
        </w:rPr>
        <w:t>and</w:t>
      </w:r>
      <w:r w:rsidRPr="003A7E07">
        <w:rPr>
          <w:color w:val="231F20"/>
          <w:spacing w:val="3"/>
          <w:sz w:val="22"/>
          <w:szCs w:val="22"/>
        </w:rPr>
        <w:t xml:space="preserve"> </w:t>
      </w:r>
      <w:r w:rsidRPr="003A7E07">
        <w:rPr>
          <w:color w:val="231F20"/>
          <w:sz w:val="22"/>
          <w:szCs w:val="22"/>
        </w:rPr>
        <w:t>medical</w:t>
      </w:r>
      <w:r w:rsidRPr="003A7E07">
        <w:rPr>
          <w:color w:val="231F20"/>
          <w:spacing w:val="3"/>
          <w:sz w:val="22"/>
          <w:szCs w:val="22"/>
        </w:rPr>
        <w:t xml:space="preserve"> </w:t>
      </w:r>
      <w:r w:rsidRPr="003A7E07">
        <w:rPr>
          <w:color w:val="231F20"/>
          <w:sz w:val="22"/>
          <w:szCs w:val="22"/>
        </w:rPr>
        <w:t>personnel,</w:t>
      </w:r>
      <w:r w:rsidRPr="003A7E07">
        <w:rPr>
          <w:color w:val="231F20"/>
          <w:spacing w:val="25"/>
          <w:w w:val="99"/>
          <w:sz w:val="22"/>
          <w:szCs w:val="22"/>
        </w:rPr>
        <w:t xml:space="preserve"> </w:t>
      </w:r>
      <w:r w:rsidRPr="003A7E07">
        <w:rPr>
          <w:color w:val="231F20"/>
          <w:spacing w:val="-1"/>
          <w:sz w:val="22"/>
          <w:szCs w:val="22"/>
        </w:rPr>
        <w:t>have</w:t>
      </w:r>
      <w:r w:rsidRPr="003A7E07">
        <w:rPr>
          <w:color w:val="231F20"/>
          <w:spacing w:val="-13"/>
          <w:sz w:val="22"/>
          <w:szCs w:val="22"/>
        </w:rPr>
        <w:t xml:space="preserve"> </w:t>
      </w:r>
      <w:r w:rsidRPr="003A7E07">
        <w:rPr>
          <w:color w:val="231F20"/>
          <w:spacing w:val="-1"/>
          <w:sz w:val="22"/>
          <w:szCs w:val="22"/>
        </w:rPr>
        <w:t>skills</w:t>
      </w:r>
      <w:r w:rsidRPr="003A7E07">
        <w:rPr>
          <w:color w:val="231F20"/>
          <w:spacing w:val="-12"/>
          <w:sz w:val="22"/>
          <w:szCs w:val="22"/>
        </w:rPr>
        <w:t xml:space="preserve"> </w:t>
      </w:r>
      <w:r w:rsidRPr="003A7E07">
        <w:rPr>
          <w:color w:val="231F20"/>
          <w:spacing w:val="-1"/>
          <w:sz w:val="22"/>
          <w:szCs w:val="22"/>
        </w:rPr>
        <w:t>in</w:t>
      </w:r>
      <w:r w:rsidRPr="003A7E07">
        <w:rPr>
          <w:color w:val="231F20"/>
          <w:spacing w:val="-12"/>
          <w:sz w:val="22"/>
          <w:szCs w:val="22"/>
        </w:rPr>
        <w:t xml:space="preserve"> </w:t>
      </w:r>
      <w:r w:rsidRPr="003A7E07">
        <w:rPr>
          <w:color w:val="231F20"/>
          <w:spacing w:val="-1"/>
          <w:sz w:val="22"/>
          <w:szCs w:val="22"/>
        </w:rPr>
        <w:t>evaluating</w:t>
      </w:r>
      <w:r w:rsidRPr="003A7E07">
        <w:rPr>
          <w:color w:val="231F20"/>
          <w:spacing w:val="-13"/>
          <w:sz w:val="22"/>
          <w:szCs w:val="22"/>
        </w:rPr>
        <w:t xml:space="preserve"> </w:t>
      </w:r>
      <w:r w:rsidRPr="003A7E07">
        <w:rPr>
          <w:color w:val="231F20"/>
          <w:spacing w:val="-1"/>
          <w:sz w:val="22"/>
          <w:szCs w:val="22"/>
        </w:rPr>
        <w:t>research</w:t>
      </w:r>
      <w:r w:rsidRPr="003A7E07">
        <w:rPr>
          <w:color w:val="231F20"/>
          <w:spacing w:val="-13"/>
          <w:sz w:val="22"/>
          <w:szCs w:val="22"/>
        </w:rPr>
        <w:t xml:space="preserve"> </w:t>
      </w:r>
      <w:r w:rsidRPr="003A7E07">
        <w:rPr>
          <w:color w:val="231F20"/>
          <w:spacing w:val="-2"/>
          <w:sz w:val="22"/>
          <w:szCs w:val="22"/>
        </w:rPr>
        <w:t>fi</w:t>
      </w:r>
      <w:r w:rsidRPr="003A7E07">
        <w:rPr>
          <w:color w:val="231F20"/>
          <w:spacing w:val="-1"/>
          <w:sz w:val="22"/>
          <w:szCs w:val="22"/>
        </w:rPr>
        <w:t>ndings?</w:t>
      </w:r>
      <w:r w:rsidRPr="003A7E07">
        <w:rPr>
          <w:color w:val="231F20"/>
          <w:spacing w:val="-12"/>
          <w:sz w:val="22"/>
          <w:szCs w:val="22"/>
        </w:rPr>
        <w:t xml:space="preserve"> </w:t>
      </w:r>
      <w:r w:rsidRPr="003A7E07">
        <w:rPr>
          <w:color w:val="231F20"/>
          <w:spacing w:val="-1"/>
          <w:sz w:val="22"/>
          <w:szCs w:val="22"/>
        </w:rPr>
        <w:t>What</w:t>
      </w:r>
      <w:r w:rsidRPr="003A7E07">
        <w:rPr>
          <w:color w:val="231F20"/>
          <w:spacing w:val="-12"/>
          <w:sz w:val="22"/>
          <w:szCs w:val="22"/>
        </w:rPr>
        <w:t xml:space="preserve"> </w:t>
      </w:r>
      <w:r w:rsidRPr="003A7E07">
        <w:rPr>
          <w:color w:val="231F20"/>
          <w:spacing w:val="-1"/>
          <w:sz w:val="22"/>
          <w:szCs w:val="22"/>
        </w:rPr>
        <w:t>questions</w:t>
      </w:r>
      <w:r w:rsidRPr="003A7E07">
        <w:rPr>
          <w:color w:val="231F20"/>
          <w:spacing w:val="-12"/>
          <w:sz w:val="22"/>
          <w:szCs w:val="22"/>
        </w:rPr>
        <w:t xml:space="preserve"> </w:t>
      </w:r>
      <w:r w:rsidRPr="003A7E07">
        <w:rPr>
          <w:color w:val="231F20"/>
          <w:spacing w:val="-1"/>
          <w:sz w:val="22"/>
          <w:szCs w:val="22"/>
        </w:rPr>
        <w:t>should</w:t>
      </w:r>
      <w:r w:rsidRPr="003A7E07">
        <w:rPr>
          <w:color w:val="231F20"/>
          <w:spacing w:val="-12"/>
          <w:sz w:val="22"/>
          <w:szCs w:val="22"/>
        </w:rPr>
        <w:t xml:space="preserve"> </w:t>
      </w:r>
      <w:r w:rsidRPr="003A7E07">
        <w:rPr>
          <w:color w:val="231F20"/>
          <w:spacing w:val="-1"/>
          <w:sz w:val="22"/>
          <w:szCs w:val="22"/>
        </w:rPr>
        <w:t>parents</w:t>
      </w:r>
      <w:r w:rsidRPr="003A7E07">
        <w:rPr>
          <w:color w:val="231F20"/>
          <w:spacing w:val="-12"/>
          <w:sz w:val="22"/>
          <w:szCs w:val="22"/>
        </w:rPr>
        <w:t xml:space="preserve"> </w:t>
      </w:r>
      <w:r w:rsidRPr="003A7E07">
        <w:rPr>
          <w:color w:val="231F20"/>
          <w:spacing w:val="-1"/>
          <w:sz w:val="22"/>
          <w:szCs w:val="22"/>
        </w:rPr>
        <w:t>and</w:t>
      </w:r>
      <w:r w:rsidRPr="003A7E07">
        <w:rPr>
          <w:color w:val="231F20"/>
          <w:spacing w:val="-12"/>
          <w:sz w:val="22"/>
          <w:szCs w:val="22"/>
        </w:rPr>
        <w:t xml:space="preserve"> </w:t>
      </w:r>
      <w:r w:rsidRPr="003A7E07">
        <w:rPr>
          <w:color w:val="231F20"/>
          <w:spacing w:val="-1"/>
          <w:sz w:val="22"/>
          <w:szCs w:val="22"/>
        </w:rPr>
        <w:t>professionals</w:t>
      </w:r>
      <w:r w:rsidRPr="003A7E07">
        <w:rPr>
          <w:color w:val="231F20"/>
          <w:spacing w:val="24"/>
          <w:w w:val="99"/>
          <w:sz w:val="22"/>
          <w:szCs w:val="22"/>
        </w:rPr>
        <w:t xml:space="preserve"> </w:t>
      </w:r>
      <w:r w:rsidRPr="003A7E07">
        <w:rPr>
          <w:color w:val="231F20"/>
          <w:sz w:val="22"/>
          <w:szCs w:val="22"/>
        </w:rPr>
        <w:t>ask</w:t>
      </w:r>
      <w:r w:rsidRPr="003A7E07">
        <w:rPr>
          <w:color w:val="231F20"/>
          <w:spacing w:val="-5"/>
          <w:sz w:val="22"/>
          <w:szCs w:val="22"/>
        </w:rPr>
        <w:t xml:space="preserve"> </w:t>
      </w:r>
      <w:r w:rsidRPr="003A7E07">
        <w:rPr>
          <w:color w:val="231F20"/>
          <w:sz w:val="22"/>
          <w:szCs w:val="22"/>
        </w:rPr>
        <w:t>before</w:t>
      </w:r>
      <w:r w:rsidRPr="003A7E07">
        <w:rPr>
          <w:color w:val="231F20"/>
          <w:spacing w:val="-4"/>
          <w:sz w:val="22"/>
          <w:szCs w:val="22"/>
        </w:rPr>
        <w:t xml:space="preserve"> </w:t>
      </w:r>
      <w:r w:rsidRPr="003A7E07">
        <w:rPr>
          <w:color w:val="231F20"/>
          <w:sz w:val="22"/>
          <w:szCs w:val="22"/>
        </w:rPr>
        <w:t>they</w:t>
      </w:r>
      <w:r w:rsidRPr="003A7E07">
        <w:rPr>
          <w:color w:val="231F20"/>
          <w:spacing w:val="-4"/>
          <w:sz w:val="22"/>
          <w:szCs w:val="22"/>
        </w:rPr>
        <w:t xml:space="preserve"> </w:t>
      </w:r>
      <w:r w:rsidRPr="003A7E07">
        <w:rPr>
          <w:color w:val="231F20"/>
          <w:sz w:val="22"/>
          <w:szCs w:val="22"/>
        </w:rPr>
        <w:t>apply</w:t>
      </w:r>
      <w:r w:rsidRPr="003A7E07">
        <w:rPr>
          <w:color w:val="231F20"/>
          <w:spacing w:val="-5"/>
          <w:sz w:val="22"/>
          <w:szCs w:val="22"/>
        </w:rPr>
        <w:t xml:space="preserve"> </w:t>
      </w:r>
      <w:r w:rsidRPr="003A7E07">
        <w:rPr>
          <w:color w:val="231F20"/>
          <w:sz w:val="22"/>
          <w:szCs w:val="22"/>
        </w:rPr>
        <w:t>research</w:t>
      </w:r>
      <w:r w:rsidRPr="003A7E07">
        <w:rPr>
          <w:color w:val="231F20"/>
          <w:spacing w:val="-4"/>
          <w:sz w:val="22"/>
          <w:szCs w:val="22"/>
        </w:rPr>
        <w:t xml:space="preserve"> </w:t>
      </w:r>
      <w:r w:rsidRPr="003A7E07">
        <w:rPr>
          <w:color w:val="231F20"/>
          <w:sz w:val="22"/>
          <w:szCs w:val="22"/>
        </w:rPr>
        <w:t>findings,</w:t>
      </w:r>
      <w:r w:rsidRPr="003A7E07">
        <w:rPr>
          <w:color w:val="231F20"/>
          <w:spacing w:val="-4"/>
          <w:sz w:val="22"/>
          <w:szCs w:val="22"/>
        </w:rPr>
        <w:t xml:space="preserve"> </w:t>
      </w:r>
      <w:r w:rsidRPr="003A7E07">
        <w:rPr>
          <w:color w:val="231F20"/>
          <w:spacing w:val="-1"/>
          <w:sz w:val="22"/>
          <w:szCs w:val="22"/>
        </w:rPr>
        <w:t>summarized</w:t>
      </w:r>
      <w:r w:rsidRPr="003A7E07">
        <w:rPr>
          <w:color w:val="231F20"/>
          <w:spacing w:val="-4"/>
          <w:sz w:val="22"/>
          <w:szCs w:val="22"/>
        </w:rPr>
        <w:t xml:space="preserve"> </w:t>
      </w:r>
      <w:r w:rsidRPr="003A7E07">
        <w:rPr>
          <w:color w:val="231F20"/>
          <w:sz w:val="22"/>
          <w:szCs w:val="22"/>
        </w:rPr>
        <w:t>in</w:t>
      </w:r>
      <w:r w:rsidRPr="003A7E07">
        <w:rPr>
          <w:color w:val="231F20"/>
          <w:spacing w:val="-4"/>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media,</w:t>
      </w:r>
      <w:r w:rsidRPr="003A7E07">
        <w:rPr>
          <w:color w:val="231F20"/>
          <w:spacing w:val="-5"/>
          <w:sz w:val="22"/>
          <w:szCs w:val="22"/>
        </w:rPr>
        <w:t xml:space="preserve"> </w:t>
      </w:r>
      <w:r w:rsidRPr="003A7E07">
        <w:rPr>
          <w:color w:val="231F20"/>
          <w:sz w:val="22"/>
          <w:szCs w:val="22"/>
        </w:rPr>
        <w:t>to</w:t>
      </w:r>
      <w:r w:rsidRPr="003A7E07">
        <w:rPr>
          <w:color w:val="231F20"/>
          <w:spacing w:val="-4"/>
          <w:sz w:val="22"/>
          <w:szCs w:val="22"/>
        </w:rPr>
        <w:t xml:space="preserve"> </w:t>
      </w:r>
      <w:r w:rsidRPr="003A7E07">
        <w:rPr>
          <w:color w:val="231F20"/>
          <w:sz w:val="22"/>
          <w:szCs w:val="22"/>
        </w:rPr>
        <w:t>their</w:t>
      </w:r>
      <w:r w:rsidRPr="003A7E07">
        <w:rPr>
          <w:color w:val="231F20"/>
          <w:spacing w:val="-4"/>
          <w:sz w:val="22"/>
          <w:szCs w:val="22"/>
        </w:rPr>
        <w:t xml:space="preserve"> </w:t>
      </w:r>
      <w:r w:rsidRPr="003A7E07">
        <w:rPr>
          <w:color w:val="231F20"/>
          <w:sz w:val="22"/>
          <w:szCs w:val="22"/>
        </w:rPr>
        <w:t>own</w:t>
      </w:r>
      <w:r w:rsidRPr="003A7E07">
        <w:rPr>
          <w:color w:val="231F20"/>
          <w:spacing w:val="-5"/>
          <w:sz w:val="22"/>
          <w:szCs w:val="22"/>
        </w:rPr>
        <w:t xml:space="preserve"> </w:t>
      </w:r>
      <w:r w:rsidRPr="003A7E07">
        <w:rPr>
          <w:color w:val="231F20"/>
          <w:sz w:val="22"/>
          <w:szCs w:val="22"/>
        </w:rPr>
        <w:t>interactions</w:t>
      </w:r>
      <w:r w:rsidRPr="003A7E07">
        <w:rPr>
          <w:color w:val="231F20"/>
          <w:spacing w:val="22"/>
          <w:w w:val="99"/>
          <w:sz w:val="22"/>
          <w:szCs w:val="22"/>
        </w:rPr>
        <w:t xml:space="preserve"> </w:t>
      </w:r>
      <w:r w:rsidRPr="003A7E07">
        <w:rPr>
          <w:color w:val="231F20"/>
          <w:spacing w:val="-1"/>
          <w:sz w:val="22"/>
          <w:szCs w:val="22"/>
        </w:rPr>
        <w:t xml:space="preserve">with </w:t>
      </w:r>
      <w:r w:rsidRPr="003A7E07">
        <w:rPr>
          <w:color w:val="231F20"/>
          <w:sz w:val="22"/>
          <w:szCs w:val="22"/>
        </w:rPr>
        <w:t>children?</w:t>
      </w:r>
      <w:r w:rsidRPr="003A7E07">
        <w:rPr>
          <w:color w:val="231F20"/>
          <w:spacing w:val="-1"/>
          <w:sz w:val="22"/>
          <w:szCs w:val="22"/>
        </w:rPr>
        <w:t xml:space="preserve"> How </w:t>
      </w:r>
      <w:r w:rsidRPr="003A7E07">
        <w:rPr>
          <w:color w:val="231F20"/>
          <w:sz w:val="22"/>
          <w:szCs w:val="22"/>
        </w:rPr>
        <w:t>does an understanding</w:t>
      </w:r>
      <w:r w:rsidRPr="003A7E07">
        <w:rPr>
          <w:color w:val="231F20"/>
          <w:spacing w:val="-1"/>
          <w:sz w:val="22"/>
          <w:szCs w:val="22"/>
        </w:rPr>
        <w:t xml:space="preserve"> </w:t>
      </w:r>
      <w:r w:rsidRPr="003A7E07">
        <w:rPr>
          <w:color w:val="231F20"/>
          <w:sz w:val="22"/>
          <w:szCs w:val="22"/>
        </w:rPr>
        <w:t>of research methods</w:t>
      </w:r>
      <w:r w:rsidRPr="003A7E07">
        <w:rPr>
          <w:color w:val="231F20"/>
          <w:spacing w:val="-2"/>
          <w:sz w:val="22"/>
          <w:szCs w:val="22"/>
        </w:rPr>
        <w:t xml:space="preserve"> </w:t>
      </w:r>
      <w:r w:rsidRPr="003A7E07">
        <w:rPr>
          <w:color w:val="231F20"/>
          <w:sz w:val="22"/>
          <w:szCs w:val="22"/>
        </w:rPr>
        <w:t>assist</w:t>
      </w:r>
      <w:r w:rsidRPr="003A7E07">
        <w:rPr>
          <w:color w:val="231F20"/>
          <w:spacing w:val="-1"/>
          <w:sz w:val="22"/>
          <w:szCs w:val="22"/>
        </w:rPr>
        <w:t xml:space="preserve"> </w:t>
      </w:r>
      <w:r w:rsidRPr="003A7E07">
        <w:rPr>
          <w:color w:val="231F20"/>
          <w:sz w:val="22"/>
          <w:szCs w:val="22"/>
        </w:rPr>
        <w:t>in an</w:t>
      </w:r>
      <w:r w:rsidRPr="003A7E07">
        <w:rPr>
          <w:color w:val="231F20"/>
          <w:spacing w:val="-1"/>
          <w:sz w:val="22"/>
          <w:szCs w:val="22"/>
        </w:rPr>
        <w:t xml:space="preserve"> </w:t>
      </w:r>
      <w:r w:rsidRPr="003A7E07">
        <w:rPr>
          <w:color w:val="231F20"/>
          <w:sz w:val="22"/>
          <w:szCs w:val="22"/>
        </w:rPr>
        <w:t>informed</w:t>
      </w:r>
      <w:r w:rsidRPr="003A7E07">
        <w:rPr>
          <w:color w:val="231F20"/>
          <w:spacing w:val="-1"/>
          <w:sz w:val="22"/>
          <w:szCs w:val="22"/>
        </w:rPr>
        <w:t xml:space="preserve"> </w:t>
      </w:r>
      <w:r w:rsidRPr="003A7E07">
        <w:rPr>
          <w:color w:val="231F20"/>
          <w:sz w:val="22"/>
          <w:szCs w:val="22"/>
        </w:rPr>
        <w:t>reading</w:t>
      </w:r>
      <w:r w:rsidRPr="003A7E07">
        <w:rPr>
          <w:color w:val="231F20"/>
          <w:spacing w:val="-8"/>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reports</w:t>
      </w:r>
      <w:r w:rsidRPr="003A7E07">
        <w:rPr>
          <w:color w:val="231F20"/>
          <w:spacing w:val="-7"/>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research</w:t>
      </w:r>
      <w:r w:rsidRPr="003A7E07">
        <w:rPr>
          <w:color w:val="231F20"/>
          <w:spacing w:val="-8"/>
          <w:sz w:val="22"/>
          <w:szCs w:val="22"/>
        </w:rPr>
        <w:t xml:space="preserve"> </w:t>
      </w:r>
      <w:r w:rsidRPr="003A7E07">
        <w:rPr>
          <w:color w:val="231F20"/>
          <w:sz w:val="22"/>
          <w:szCs w:val="22"/>
        </w:rPr>
        <w:t>findings?</w:t>
      </w:r>
      <w:r w:rsidRPr="003A7E07">
        <w:rPr>
          <w:color w:val="231F20"/>
          <w:spacing w:val="-8"/>
          <w:sz w:val="22"/>
          <w:szCs w:val="22"/>
        </w:rPr>
        <w:t xml:space="preserve"> </w:t>
      </w:r>
      <w:r w:rsidRPr="003A7E07">
        <w:rPr>
          <w:color w:val="231F20"/>
          <w:sz w:val="22"/>
          <w:szCs w:val="22"/>
        </w:rPr>
        <w:t>This</w:t>
      </w:r>
      <w:r w:rsidRPr="003A7E07">
        <w:rPr>
          <w:color w:val="231F20"/>
          <w:spacing w:val="-8"/>
          <w:sz w:val="22"/>
          <w:szCs w:val="22"/>
        </w:rPr>
        <w:t xml:space="preserve"> </w:t>
      </w:r>
      <w:r w:rsidRPr="003A7E07">
        <w:rPr>
          <w:color w:val="231F20"/>
          <w:sz w:val="22"/>
          <w:szCs w:val="22"/>
        </w:rPr>
        <w:t>project</w:t>
      </w:r>
      <w:r w:rsidRPr="003A7E07">
        <w:rPr>
          <w:color w:val="231F20"/>
          <w:spacing w:val="-8"/>
          <w:sz w:val="22"/>
          <w:szCs w:val="22"/>
        </w:rPr>
        <w:t xml:space="preserve"> </w:t>
      </w:r>
      <w:r w:rsidRPr="003A7E07">
        <w:rPr>
          <w:color w:val="231F20"/>
          <w:sz w:val="22"/>
          <w:szCs w:val="22"/>
        </w:rPr>
        <w:t>is</w:t>
      </w:r>
      <w:r w:rsidRPr="003A7E07">
        <w:rPr>
          <w:color w:val="231F20"/>
          <w:spacing w:val="-7"/>
          <w:sz w:val="22"/>
          <w:szCs w:val="22"/>
        </w:rPr>
        <w:t xml:space="preserve"> </w:t>
      </w:r>
      <w:r w:rsidRPr="003A7E07">
        <w:rPr>
          <w:color w:val="231F20"/>
          <w:sz w:val="22"/>
          <w:szCs w:val="22"/>
        </w:rPr>
        <w:t>designed</w:t>
      </w:r>
      <w:r w:rsidRPr="003A7E07">
        <w:rPr>
          <w:color w:val="231F20"/>
          <w:spacing w:val="-8"/>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z w:val="22"/>
          <w:szCs w:val="22"/>
        </w:rPr>
        <w:t>assist</w:t>
      </w:r>
      <w:r w:rsidRPr="003A7E07">
        <w:rPr>
          <w:color w:val="231F20"/>
          <w:spacing w:val="-8"/>
          <w:sz w:val="22"/>
          <w:szCs w:val="22"/>
        </w:rPr>
        <w:t xml:space="preserve"> </w:t>
      </w:r>
      <w:r w:rsidRPr="003A7E07">
        <w:rPr>
          <w:color w:val="231F20"/>
          <w:sz w:val="22"/>
          <w:szCs w:val="22"/>
        </w:rPr>
        <w:t>you</w:t>
      </w:r>
      <w:r w:rsidRPr="003A7E07">
        <w:rPr>
          <w:color w:val="231F20"/>
          <w:spacing w:val="-8"/>
          <w:sz w:val="22"/>
          <w:szCs w:val="22"/>
        </w:rPr>
        <w:t xml:space="preserve"> </w:t>
      </w:r>
      <w:r w:rsidRPr="003A7E07">
        <w:rPr>
          <w:color w:val="231F20"/>
          <w:sz w:val="22"/>
          <w:szCs w:val="22"/>
        </w:rPr>
        <w:t>in</w:t>
      </w:r>
      <w:r w:rsidRPr="003A7E07">
        <w:rPr>
          <w:color w:val="231F20"/>
          <w:spacing w:val="-8"/>
          <w:sz w:val="22"/>
          <w:szCs w:val="22"/>
        </w:rPr>
        <w:t xml:space="preserve"> </w:t>
      </w:r>
      <w:r w:rsidRPr="003A7E07">
        <w:rPr>
          <w:color w:val="231F20"/>
          <w:sz w:val="22"/>
          <w:szCs w:val="22"/>
        </w:rPr>
        <w:t>examining</w:t>
      </w:r>
      <w:r w:rsidRPr="003A7E07">
        <w:rPr>
          <w:color w:val="231F20"/>
          <w:spacing w:val="-8"/>
          <w:sz w:val="22"/>
          <w:szCs w:val="22"/>
        </w:rPr>
        <w:t xml:space="preserve"> </w:t>
      </w:r>
      <w:r w:rsidRPr="003A7E07">
        <w:rPr>
          <w:color w:val="231F20"/>
          <w:sz w:val="22"/>
          <w:szCs w:val="22"/>
        </w:rPr>
        <w:t>these</w:t>
      </w:r>
      <w:r w:rsidRPr="003A7E07">
        <w:rPr>
          <w:color w:val="231F20"/>
          <w:w w:val="99"/>
          <w:sz w:val="22"/>
          <w:szCs w:val="22"/>
        </w:rPr>
        <w:t xml:space="preserve"> </w:t>
      </w:r>
      <w:r w:rsidRPr="003A7E07">
        <w:rPr>
          <w:color w:val="231F20"/>
          <w:sz w:val="22"/>
          <w:szCs w:val="22"/>
        </w:rPr>
        <w:t>issues</w:t>
      </w:r>
      <w:r w:rsidRPr="003A7E07">
        <w:rPr>
          <w:color w:val="231F20"/>
          <w:spacing w:val="10"/>
          <w:sz w:val="22"/>
          <w:szCs w:val="22"/>
        </w:rPr>
        <w:t xml:space="preserve"> </w:t>
      </w:r>
      <w:r w:rsidRPr="003A7E07">
        <w:rPr>
          <w:color w:val="231F20"/>
          <w:spacing w:val="-1"/>
          <w:sz w:val="22"/>
          <w:szCs w:val="22"/>
        </w:rPr>
        <w:t>while</w:t>
      </w:r>
      <w:r w:rsidRPr="003A7E07">
        <w:rPr>
          <w:color w:val="231F20"/>
          <w:spacing w:val="12"/>
          <w:sz w:val="22"/>
          <w:szCs w:val="22"/>
        </w:rPr>
        <w:t xml:space="preserve"> </w:t>
      </w:r>
      <w:r w:rsidRPr="003A7E07">
        <w:rPr>
          <w:color w:val="231F20"/>
          <w:sz w:val="22"/>
          <w:szCs w:val="22"/>
        </w:rPr>
        <w:t>further</w:t>
      </w:r>
      <w:r w:rsidRPr="003A7E07">
        <w:rPr>
          <w:color w:val="231F20"/>
          <w:spacing w:val="12"/>
          <w:sz w:val="22"/>
          <w:szCs w:val="22"/>
        </w:rPr>
        <w:t xml:space="preserve"> </w:t>
      </w:r>
      <w:r w:rsidRPr="003A7E07">
        <w:rPr>
          <w:color w:val="231F20"/>
          <w:sz w:val="22"/>
          <w:szCs w:val="22"/>
        </w:rPr>
        <w:t>developing</w:t>
      </w:r>
      <w:r w:rsidRPr="003A7E07">
        <w:rPr>
          <w:color w:val="231F20"/>
          <w:spacing w:val="12"/>
          <w:sz w:val="22"/>
          <w:szCs w:val="22"/>
        </w:rPr>
        <w:t xml:space="preserve"> </w:t>
      </w:r>
      <w:r w:rsidRPr="003A7E07">
        <w:rPr>
          <w:color w:val="231F20"/>
          <w:sz w:val="22"/>
          <w:szCs w:val="22"/>
        </w:rPr>
        <w:t>your</w:t>
      </w:r>
      <w:r w:rsidRPr="003A7E07">
        <w:rPr>
          <w:color w:val="231F20"/>
          <w:spacing w:val="12"/>
          <w:sz w:val="22"/>
          <w:szCs w:val="22"/>
        </w:rPr>
        <w:t xml:space="preserve"> </w:t>
      </w:r>
      <w:r w:rsidRPr="003A7E07">
        <w:rPr>
          <w:color w:val="231F20"/>
          <w:spacing w:val="-1"/>
          <w:sz w:val="22"/>
          <w:szCs w:val="22"/>
        </w:rPr>
        <w:t>skills</w:t>
      </w:r>
      <w:r w:rsidRPr="003A7E07">
        <w:rPr>
          <w:color w:val="231F20"/>
          <w:spacing w:val="11"/>
          <w:sz w:val="22"/>
          <w:szCs w:val="22"/>
        </w:rPr>
        <w:t xml:space="preserve"> </w:t>
      </w:r>
      <w:r w:rsidRPr="003A7E07">
        <w:rPr>
          <w:color w:val="231F20"/>
          <w:sz w:val="22"/>
          <w:szCs w:val="22"/>
        </w:rPr>
        <w:t>in</w:t>
      </w:r>
      <w:r w:rsidRPr="003A7E07">
        <w:rPr>
          <w:color w:val="231F20"/>
          <w:spacing w:val="12"/>
          <w:sz w:val="22"/>
          <w:szCs w:val="22"/>
        </w:rPr>
        <w:t xml:space="preserve"> </w:t>
      </w:r>
      <w:r w:rsidRPr="003A7E07">
        <w:rPr>
          <w:color w:val="231F20"/>
          <w:sz w:val="22"/>
          <w:szCs w:val="22"/>
        </w:rPr>
        <w:t>recognizing</w:t>
      </w:r>
      <w:r w:rsidRPr="003A7E07">
        <w:rPr>
          <w:color w:val="231F20"/>
          <w:spacing w:val="12"/>
          <w:sz w:val="22"/>
          <w:szCs w:val="22"/>
        </w:rPr>
        <w:t xml:space="preserve"> </w:t>
      </w:r>
      <w:r w:rsidRPr="003A7E07">
        <w:rPr>
          <w:color w:val="231F20"/>
          <w:sz w:val="22"/>
          <w:szCs w:val="22"/>
        </w:rPr>
        <w:t>research</w:t>
      </w:r>
      <w:r w:rsidRPr="003A7E07">
        <w:rPr>
          <w:color w:val="231F20"/>
          <w:spacing w:val="12"/>
          <w:sz w:val="22"/>
          <w:szCs w:val="22"/>
        </w:rPr>
        <w:t xml:space="preserve"> </w:t>
      </w:r>
      <w:r w:rsidRPr="003A7E07">
        <w:rPr>
          <w:color w:val="231F20"/>
          <w:sz w:val="22"/>
          <w:szCs w:val="22"/>
        </w:rPr>
        <w:t>methods</w:t>
      </w:r>
      <w:r w:rsidRPr="003A7E07">
        <w:rPr>
          <w:color w:val="231F20"/>
          <w:spacing w:val="11"/>
          <w:sz w:val="22"/>
          <w:szCs w:val="22"/>
        </w:rPr>
        <w:t xml:space="preserve"> </w:t>
      </w:r>
      <w:r w:rsidRPr="003A7E07">
        <w:rPr>
          <w:color w:val="231F20"/>
          <w:sz w:val="22"/>
          <w:szCs w:val="22"/>
        </w:rPr>
        <w:t>and</w:t>
      </w:r>
      <w:r w:rsidRPr="003A7E07">
        <w:rPr>
          <w:color w:val="231F20"/>
          <w:spacing w:val="11"/>
          <w:sz w:val="22"/>
          <w:szCs w:val="22"/>
        </w:rPr>
        <w:t xml:space="preserve"> </w:t>
      </w:r>
      <w:r w:rsidRPr="003A7E07">
        <w:rPr>
          <w:color w:val="231F20"/>
          <w:sz w:val="22"/>
          <w:szCs w:val="22"/>
        </w:rPr>
        <w:t>critically</w:t>
      </w:r>
      <w:r w:rsidRPr="003A7E07">
        <w:rPr>
          <w:color w:val="231F20"/>
          <w:spacing w:val="23"/>
          <w:w w:val="99"/>
          <w:sz w:val="22"/>
          <w:szCs w:val="22"/>
        </w:rPr>
        <w:t xml:space="preserve"> </w:t>
      </w:r>
      <w:r w:rsidRPr="003A7E07">
        <w:rPr>
          <w:color w:val="231F20"/>
          <w:spacing w:val="-2"/>
          <w:sz w:val="22"/>
          <w:szCs w:val="22"/>
        </w:rPr>
        <w:t>examining</w:t>
      </w:r>
      <w:r w:rsidRPr="003A7E07">
        <w:rPr>
          <w:color w:val="231F20"/>
          <w:spacing w:val="-15"/>
          <w:sz w:val="22"/>
          <w:szCs w:val="22"/>
        </w:rPr>
        <w:t xml:space="preserve"> </w:t>
      </w:r>
      <w:r w:rsidRPr="003A7E07">
        <w:rPr>
          <w:color w:val="231F20"/>
          <w:spacing w:val="-2"/>
          <w:sz w:val="22"/>
          <w:szCs w:val="22"/>
        </w:rPr>
        <w:t>information</w:t>
      </w:r>
      <w:r w:rsidRPr="003A7E07">
        <w:rPr>
          <w:color w:val="231F20"/>
          <w:spacing w:val="-15"/>
          <w:sz w:val="22"/>
          <w:szCs w:val="22"/>
        </w:rPr>
        <w:t xml:space="preserve"> </w:t>
      </w:r>
      <w:r w:rsidRPr="003A7E07">
        <w:rPr>
          <w:color w:val="231F20"/>
          <w:spacing w:val="-2"/>
          <w:sz w:val="22"/>
          <w:szCs w:val="22"/>
        </w:rPr>
        <w:t>from</w:t>
      </w:r>
      <w:r w:rsidRPr="003A7E07">
        <w:rPr>
          <w:color w:val="231F20"/>
          <w:spacing w:val="-15"/>
          <w:sz w:val="22"/>
          <w:szCs w:val="22"/>
        </w:rPr>
        <w:t xml:space="preserve"> </w:t>
      </w:r>
      <w:r w:rsidRPr="003A7E07">
        <w:rPr>
          <w:color w:val="231F20"/>
          <w:spacing w:val="-2"/>
          <w:sz w:val="22"/>
          <w:szCs w:val="22"/>
        </w:rPr>
        <w:t>different</w:t>
      </w:r>
      <w:r w:rsidRPr="003A7E07">
        <w:rPr>
          <w:color w:val="231F20"/>
          <w:spacing w:val="-14"/>
          <w:sz w:val="22"/>
          <w:szCs w:val="22"/>
        </w:rPr>
        <w:t xml:space="preserve"> </w:t>
      </w:r>
      <w:r w:rsidRPr="003A7E07">
        <w:rPr>
          <w:color w:val="231F20"/>
          <w:spacing w:val="-2"/>
          <w:sz w:val="22"/>
          <w:szCs w:val="22"/>
        </w:rPr>
        <w:t>sources.</w:t>
      </w:r>
      <w:r w:rsidRPr="003A7E07">
        <w:rPr>
          <w:color w:val="231F20"/>
          <w:spacing w:val="-14"/>
          <w:sz w:val="22"/>
          <w:szCs w:val="22"/>
        </w:rPr>
        <w:t xml:space="preserve"> </w:t>
      </w:r>
      <w:r w:rsidRPr="003A7E07">
        <w:rPr>
          <w:color w:val="231F20"/>
          <w:spacing w:val="-2"/>
          <w:sz w:val="22"/>
          <w:szCs w:val="22"/>
        </w:rPr>
        <w:t>You</w:t>
      </w:r>
      <w:r w:rsidRPr="003A7E07">
        <w:rPr>
          <w:color w:val="231F20"/>
          <w:spacing w:val="-15"/>
          <w:sz w:val="22"/>
          <w:szCs w:val="22"/>
        </w:rPr>
        <w:t xml:space="preserve"> </w:t>
      </w:r>
      <w:r w:rsidRPr="003A7E07">
        <w:rPr>
          <w:color w:val="231F20"/>
          <w:spacing w:val="-2"/>
          <w:sz w:val="22"/>
          <w:szCs w:val="22"/>
        </w:rPr>
        <w:t>will</w:t>
      </w:r>
      <w:r w:rsidRPr="003A7E07">
        <w:rPr>
          <w:color w:val="231F20"/>
          <w:spacing w:val="-14"/>
          <w:sz w:val="22"/>
          <w:szCs w:val="22"/>
        </w:rPr>
        <w:t xml:space="preserve"> </w:t>
      </w:r>
      <w:r w:rsidRPr="003A7E07">
        <w:rPr>
          <w:color w:val="231F20"/>
          <w:spacing w:val="-2"/>
          <w:sz w:val="22"/>
          <w:szCs w:val="22"/>
        </w:rPr>
        <w:t>also</w:t>
      </w:r>
      <w:r w:rsidRPr="003A7E07">
        <w:rPr>
          <w:color w:val="231F20"/>
          <w:spacing w:val="-15"/>
          <w:sz w:val="22"/>
          <w:szCs w:val="22"/>
        </w:rPr>
        <w:t xml:space="preserve"> </w:t>
      </w:r>
      <w:r w:rsidRPr="003A7E07">
        <w:rPr>
          <w:color w:val="231F20"/>
          <w:spacing w:val="-2"/>
          <w:sz w:val="22"/>
          <w:szCs w:val="22"/>
        </w:rPr>
        <w:t>develop</w:t>
      </w:r>
      <w:r w:rsidRPr="003A7E07">
        <w:rPr>
          <w:color w:val="231F20"/>
          <w:spacing w:val="-14"/>
          <w:sz w:val="22"/>
          <w:szCs w:val="22"/>
        </w:rPr>
        <w:t xml:space="preserve"> </w:t>
      </w:r>
      <w:r w:rsidRPr="003A7E07">
        <w:rPr>
          <w:color w:val="231F20"/>
          <w:spacing w:val="-2"/>
          <w:sz w:val="22"/>
          <w:szCs w:val="22"/>
        </w:rPr>
        <w:t>skills</w:t>
      </w:r>
      <w:r w:rsidRPr="003A7E07">
        <w:rPr>
          <w:color w:val="231F20"/>
          <w:spacing w:val="-14"/>
          <w:sz w:val="22"/>
          <w:szCs w:val="22"/>
        </w:rPr>
        <w:t xml:space="preserve"> </w:t>
      </w:r>
      <w:r w:rsidRPr="003A7E07">
        <w:rPr>
          <w:color w:val="231F20"/>
          <w:spacing w:val="-1"/>
          <w:sz w:val="22"/>
          <w:szCs w:val="22"/>
        </w:rPr>
        <w:t>in</w:t>
      </w:r>
      <w:r w:rsidRPr="003A7E07">
        <w:rPr>
          <w:color w:val="231F20"/>
          <w:spacing w:val="-15"/>
          <w:sz w:val="22"/>
          <w:szCs w:val="22"/>
        </w:rPr>
        <w:t xml:space="preserve"> </w:t>
      </w:r>
      <w:r w:rsidRPr="003A7E07">
        <w:rPr>
          <w:color w:val="231F20"/>
          <w:spacing w:val="-2"/>
          <w:sz w:val="22"/>
          <w:szCs w:val="22"/>
        </w:rPr>
        <w:t>reading</w:t>
      </w:r>
      <w:r w:rsidRPr="003A7E07">
        <w:rPr>
          <w:color w:val="231F20"/>
          <w:spacing w:val="-14"/>
          <w:sz w:val="22"/>
          <w:szCs w:val="22"/>
        </w:rPr>
        <w:t xml:space="preserve"> </w:t>
      </w:r>
      <w:r w:rsidRPr="003A7E07">
        <w:rPr>
          <w:color w:val="231F20"/>
          <w:spacing w:val="-2"/>
          <w:sz w:val="22"/>
          <w:szCs w:val="22"/>
        </w:rPr>
        <w:t>primary</w:t>
      </w:r>
      <w:r w:rsidRPr="003A7E07">
        <w:rPr>
          <w:color w:val="231F20"/>
          <w:spacing w:val="44"/>
          <w:w w:val="99"/>
          <w:sz w:val="22"/>
          <w:szCs w:val="22"/>
        </w:rPr>
        <w:t xml:space="preserve"> </w:t>
      </w:r>
      <w:r w:rsidRPr="003A7E07">
        <w:rPr>
          <w:color w:val="231F20"/>
          <w:spacing w:val="-1"/>
          <w:sz w:val="22"/>
          <w:szCs w:val="22"/>
        </w:rPr>
        <w:t>source</w:t>
      </w:r>
      <w:r w:rsidRPr="003A7E07">
        <w:rPr>
          <w:color w:val="231F20"/>
          <w:spacing w:val="-4"/>
          <w:sz w:val="22"/>
          <w:szCs w:val="22"/>
        </w:rPr>
        <w:t xml:space="preserve"> </w:t>
      </w:r>
      <w:r w:rsidRPr="003A7E07">
        <w:rPr>
          <w:color w:val="231F20"/>
          <w:sz w:val="22"/>
          <w:szCs w:val="22"/>
        </w:rPr>
        <w:t>materials.</w:t>
      </w:r>
      <w:r w:rsidRPr="003A7E07">
        <w:rPr>
          <w:color w:val="231F20"/>
          <w:spacing w:val="-5"/>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assignment</w:t>
      </w:r>
      <w:r w:rsidRPr="003A7E07">
        <w:rPr>
          <w:color w:val="231F20"/>
          <w:spacing w:val="-4"/>
          <w:sz w:val="22"/>
          <w:szCs w:val="22"/>
        </w:rPr>
        <w:t xml:space="preserve"> </w:t>
      </w:r>
      <w:r w:rsidRPr="003A7E07">
        <w:rPr>
          <w:color w:val="231F20"/>
          <w:sz w:val="22"/>
          <w:szCs w:val="22"/>
        </w:rPr>
        <w:t>involves</w:t>
      </w:r>
      <w:r w:rsidRPr="003A7E07">
        <w:rPr>
          <w:color w:val="231F20"/>
          <w:spacing w:val="-5"/>
          <w:sz w:val="22"/>
          <w:szCs w:val="22"/>
        </w:rPr>
        <w:t xml:space="preserve"> </w:t>
      </w:r>
      <w:r w:rsidRPr="003A7E07">
        <w:rPr>
          <w:color w:val="231F20"/>
          <w:sz w:val="22"/>
          <w:szCs w:val="22"/>
        </w:rPr>
        <w:t>comparing</w:t>
      </w:r>
      <w:r w:rsidRPr="003A7E07">
        <w:rPr>
          <w:color w:val="231F20"/>
          <w:spacing w:val="-5"/>
          <w:sz w:val="22"/>
          <w:szCs w:val="22"/>
        </w:rPr>
        <w:t xml:space="preserve"> </w:t>
      </w:r>
      <w:r w:rsidRPr="003A7E07">
        <w:rPr>
          <w:color w:val="231F20"/>
          <w:sz w:val="22"/>
          <w:szCs w:val="22"/>
        </w:rPr>
        <w:t>a</w:t>
      </w:r>
      <w:r w:rsidRPr="003A7E07">
        <w:rPr>
          <w:color w:val="231F20"/>
          <w:spacing w:val="-4"/>
          <w:sz w:val="22"/>
          <w:szCs w:val="22"/>
        </w:rPr>
        <w:t xml:space="preserve"> </w:t>
      </w:r>
      <w:r w:rsidRPr="003A7E07">
        <w:rPr>
          <w:color w:val="231F20"/>
          <w:sz w:val="22"/>
          <w:szCs w:val="22"/>
        </w:rPr>
        <w:t>popular</w:t>
      </w:r>
      <w:r w:rsidRPr="003A7E07">
        <w:rPr>
          <w:color w:val="231F20"/>
          <w:spacing w:val="-3"/>
          <w:sz w:val="22"/>
          <w:szCs w:val="22"/>
        </w:rPr>
        <w:t xml:space="preserve"> </w:t>
      </w:r>
      <w:r w:rsidRPr="003A7E07">
        <w:rPr>
          <w:color w:val="231F20"/>
          <w:sz w:val="22"/>
          <w:szCs w:val="22"/>
        </w:rPr>
        <w:t>account</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a</w:t>
      </w:r>
      <w:r w:rsidRPr="003A7E07">
        <w:rPr>
          <w:color w:val="231F20"/>
          <w:spacing w:val="-4"/>
          <w:sz w:val="22"/>
          <w:szCs w:val="22"/>
        </w:rPr>
        <w:t xml:space="preserve"> </w:t>
      </w:r>
      <w:r w:rsidRPr="003A7E07">
        <w:rPr>
          <w:color w:val="231F20"/>
          <w:sz w:val="22"/>
          <w:szCs w:val="22"/>
        </w:rPr>
        <w:t>psychological</w:t>
      </w:r>
      <w:r w:rsidRPr="003A7E07">
        <w:rPr>
          <w:color w:val="231F20"/>
          <w:spacing w:val="21"/>
          <w:w w:val="99"/>
          <w:sz w:val="22"/>
          <w:szCs w:val="22"/>
        </w:rPr>
        <w:t xml:space="preserve"> </w:t>
      </w:r>
      <w:r w:rsidRPr="003A7E07">
        <w:rPr>
          <w:color w:val="231F20"/>
          <w:sz w:val="22"/>
          <w:szCs w:val="22"/>
        </w:rPr>
        <w:t>investigation</w:t>
      </w:r>
      <w:r w:rsidRPr="003A7E07">
        <w:rPr>
          <w:color w:val="231F20"/>
          <w:spacing w:val="-12"/>
          <w:sz w:val="22"/>
          <w:szCs w:val="22"/>
        </w:rPr>
        <w:t xml:space="preserve"> </w:t>
      </w:r>
      <w:r w:rsidRPr="003A7E07">
        <w:rPr>
          <w:color w:val="231F20"/>
          <w:spacing w:val="-1"/>
          <w:sz w:val="22"/>
          <w:szCs w:val="22"/>
        </w:rPr>
        <w:t>with</w:t>
      </w:r>
      <w:r w:rsidRPr="003A7E07">
        <w:rPr>
          <w:color w:val="231F20"/>
          <w:spacing w:val="-10"/>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pacing w:val="-1"/>
          <w:sz w:val="22"/>
          <w:szCs w:val="22"/>
        </w:rPr>
        <w:t>scienti</w:t>
      </w:r>
      <w:r w:rsidRPr="003A7E07">
        <w:rPr>
          <w:color w:val="231F20"/>
          <w:spacing w:val="-2"/>
          <w:sz w:val="22"/>
          <w:szCs w:val="22"/>
        </w:rPr>
        <w:t>fi</w:t>
      </w:r>
      <w:r w:rsidRPr="003A7E07">
        <w:rPr>
          <w:color w:val="231F20"/>
          <w:spacing w:val="-1"/>
          <w:sz w:val="22"/>
          <w:szCs w:val="22"/>
        </w:rPr>
        <w:t>c</w:t>
      </w:r>
      <w:r w:rsidRPr="003A7E07">
        <w:rPr>
          <w:color w:val="231F20"/>
          <w:spacing w:val="-10"/>
          <w:sz w:val="22"/>
          <w:szCs w:val="22"/>
        </w:rPr>
        <w:t xml:space="preserve"> </w:t>
      </w:r>
      <w:r w:rsidRPr="003A7E07">
        <w:rPr>
          <w:color w:val="231F20"/>
          <w:sz w:val="22"/>
          <w:szCs w:val="22"/>
        </w:rPr>
        <w:t>report.</w:t>
      </w:r>
    </w:p>
    <w:p w14:paraId="148BD427" w14:textId="77777777" w:rsidR="00B91650" w:rsidRDefault="00B91650" w:rsidP="006A2226">
      <w:pPr>
        <w:kinsoku w:val="0"/>
        <w:overflowPunct w:val="0"/>
        <w:spacing w:line="200" w:lineRule="exact"/>
        <w:rPr>
          <w:sz w:val="20"/>
          <w:szCs w:val="20"/>
        </w:rPr>
      </w:pPr>
    </w:p>
    <w:p w14:paraId="5356A7C5" w14:textId="77777777" w:rsidR="00B91650" w:rsidRPr="003A7E07" w:rsidRDefault="00B91650" w:rsidP="006A2226">
      <w:pPr>
        <w:pStyle w:val="Heading2"/>
        <w:kinsoku w:val="0"/>
        <w:overflowPunct w:val="0"/>
        <w:ind w:left="100"/>
        <w:rPr>
          <w:rFonts w:ascii="Trebuchet MS" w:hAnsi="Trebuchet MS" w:cs="Trebuchet MS"/>
          <w:b w:val="0"/>
          <w:bCs w:val="0"/>
          <w:i w:val="0"/>
          <w:color w:val="000000"/>
          <w:sz w:val="22"/>
          <w:szCs w:val="22"/>
        </w:rPr>
      </w:pPr>
      <w:r w:rsidRPr="003A7E07">
        <w:rPr>
          <w:rFonts w:ascii="Trebuchet MS" w:hAnsi="Trebuchet MS" w:cs="Trebuchet MS"/>
          <w:i w:val="0"/>
          <w:color w:val="231F20"/>
          <w:w w:val="95"/>
          <w:sz w:val="22"/>
          <w:szCs w:val="22"/>
        </w:rPr>
        <w:t>Procedure</w:t>
      </w:r>
    </w:p>
    <w:p w14:paraId="3E6F14F9" w14:textId="77777777" w:rsidR="00B91650" w:rsidRDefault="00B91650" w:rsidP="006A2226">
      <w:pPr>
        <w:kinsoku w:val="0"/>
        <w:overflowPunct w:val="0"/>
        <w:spacing w:line="220" w:lineRule="exact"/>
        <w:rPr>
          <w:sz w:val="22"/>
          <w:szCs w:val="22"/>
        </w:rPr>
      </w:pPr>
    </w:p>
    <w:p w14:paraId="46845738" w14:textId="57337099" w:rsidR="00B91650" w:rsidRPr="003A7E07" w:rsidRDefault="00B91650" w:rsidP="003B3DEF">
      <w:pPr>
        <w:pStyle w:val="BodyText"/>
        <w:numPr>
          <w:ilvl w:val="0"/>
          <w:numId w:val="1"/>
        </w:numPr>
        <w:tabs>
          <w:tab w:val="left" w:pos="376"/>
        </w:tabs>
        <w:kinsoku w:val="0"/>
        <w:overflowPunct w:val="0"/>
        <w:spacing w:before="0" w:line="264" w:lineRule="auto"/>
        <w:ind w:left="1340" w:right="115" w:hanging="274"/>
        <w:rPr>
          <w:color w:val="000000"/>
          <w:sz w:val="22"/>
          <w:szCs w:val="22"/>
        </w:rPr>
      </w:pPr>
      <w:r w:rsidRPr="003A7E07">
        <w:rPr>
          <w:color w:val="231F20"/>
          <w:spacing w:val="-1"/>
          <w:sz w:val="22"/>
          <w:szCs w:val="22"/>
        </w:rPr>
        <w:t>Find</w:t>
      </w:r>
      <w:r w:rsidRPr="003A7E07">
        <w:rPr>
          <w:color w:val="231F20"/>
          <w:spacing w:val="3"/>
          <w:sz w:val="22"/>
          <w:szCs w:val="22"/>
        </w:rPr>
        <w:t xml:space="preserve"> </w:t>
      </w:r>
      <w:r w:rsidRPr="003A7E07">
        <w:rPr>
          <w:color w:val="231F20"/>
          <w:sz w:val="22"/>
          <w:szCs w:val="22"/>
        </w:rPr>
        <w:t>an</w:t>
      </w:r>
      <w:r w:rsidRPr="003A7E07">
        <w:rPr>
          <w:color w:val="231F20"/>
          <w:spacing w:val="3"/>
          <w:sz w:val="22"/>
          <w:szCs w:val="22"/>
        </w:rPr>
        <w:t xml:space="preserve"> </w:t>
      </w:r>
      <w:r w:rsidRPr="003A7E07">
        <w:rPr>
          <w:color w:val="231F20"/>
          <w:sz w:val="22"/>
          <w:szCs w:val="22"/>
        </w:rPr>
        <w:t>article</w:t>
      </w:r>
      <w:r w:rsidRPr="003A7E07">
        <w:rPr>
          <w:color w:val="231F20"/>
          <w:spacing w:val="2"/>
          <w:sz w:val="22"/>
          <w:szCs w:val="22"/>
        </w:rPr>
        <w:t xml:space="preserve"> </w:t>
      </w:r>
      <w:r w:rsidR="00151DAD" w:rsidRPr="003A7E07">
        <w:rPr>
          <w:color w:val="231F20"/>
          <w:spacing w:val="2"/>
          <w:sz w:val="22"/>
          <w:szCs w:val="22"/>
        </w:rPr>
        <w:t xml:space="preserve">online or </w:t>
      </w:r>
      <w:r w:rsidRPr="003A7E07">
        <w:rPr>
          <w:color w:val="231F20"/>
          <w:sz w:val="22"/>
          <w:szCs w:val="22"/>
        </w:rPr>
        <w:t>in</w:t>
      </w:r>
      <w:r w:rsidRPr="003A7E07">
        <w:rPr>
          <w:color w:val="231F20"/>
          <w:spacing w:val="3"/>
          <w:sz w:val="22"/>
          <w:szCs w:val="22"/>
        </w:rPr>
        <w:t xml:space="preserve"> </w:t>
      </w:r>
      <w:r w:rsidRPr="003A7E07">
        <w:rPr>
          <w:color w:val="231F20"/>
          <w:sz w:val="22"/>
          <w:szCs w:val="22"/>
        </w:rPr>
        <w:t>a</w:t>
      </w:r>
      <w:r w:rsidRPr="003A7E07">
        <w:rPr>
          <w:color w:val="231F20"/>
          <w:spacing w:val="3"/>
          <w:sz w:val="22"/>
          <w:szCs w:val="22"/>
        </w:rPr>
        <w:t xml:space="preserve"> </w:t>
      </w:r>
      <w:r w:rsidRPr="003A7E07">
        <w:rPr>
          <w:color w:val="231F20"/>
          <w:sz w:val="22"/>
          <w:szCs w:val="22"/>
        </w:rPr>
        <w:t>newspaper</w:t>
      </w:r>
      <w:r w:rsidRPr="003A7E07">
        <w:rPr>
          <w:color w:val="231F20"/>
          <w:spacing w:val="3"/>
          <w:sz w:val="22"/>
          <w:szCs w:val="22"/>
        </w:rPr>
        <w:t xml:space="preserve"> </w:t>
      </w:r>
      <w:r w:rsidRPr="003A7E07">
        <w:rPr>
          <w:color w:val="231F20"/>
          <w:sz w:val="22"/>
          <w:szCs w:val="22"/>
        </w:rPr>
        <w:t>or</w:t>
      </w:r>
      <w:r w:rsidRPr="003A7E07">
        <w:rPr>
          <w:color w:val="231F20"/>
          <w:spacing w:val="3"/>
          <w:sz w:val="22"/>
          <w:szCs w:val="22"/>
        </w:rPr>
        <w:t xml:space="preserve"> </w:t>
      </w:r>
      <w:r w:rsidRPr="003A7E07">
        <w:rPr>
          <w:color w:val="231F20"/>
          <w:sz w:val="22"/>
          <w:szCs w:val="22"/>
        </w:rPr>
        <w:t>magazine</w:t>
      </w:r>
      <w:r w:rsidRPr="003A7E07">
        <w:rPr>
          <w:color w:val="231F20"/>
          <w:spacing w:val="2"/>
          <w:sz w:val="22"/>
          <w:szCs w:val="22"/>
        </w:rPr>
        <w:t xml:space="preserve"> </w:t>
      </w:r>
      <w:r w:rsidRPr="003A7E07">
        <w:rPr>
          <w:color w:val="231F20"/>
          <w:sz w:val="22"/>
          <w:szCs w:val="22"/>
        </w:rPr>
        <w:t>that</w:t>
      </w:r>
      <w:r w:rsidRPr="003A7E07">
        <w:rPr>
          <w:color w:val="231F20"/>
          <w:spacing w:val="3"/>
          <w:sz w:val="22"/>
          <w:szCs w:val="22"/>
        </w:rPr>
        <w:t xml:space="preserve"> </w:t>
      </w:r>
      <w:r w:rsidRPr="003A7E07">
        <w:rPr>
          <w:color w:val="231F20"/>
          <w:sz w:val="22"/>
          <w:szCs w:val="22"/>
        </w:rPr>
        <w:t>discusses</w:t>
      </w:r>
      <w:r w:rsidRPr="003A7E07">
        <w:rPr>
          <w:color w:val="231F20"/>
          <w:spacing w:val="3"/>
          <w:sz w:val="22"/>
          <w:szCs w:val="22"/>
        </w:rPr>
        <w:t xml:space="preserve"> </w:t>
      </w:r>
      <w:r w:rsidRPr="003A7E07">
        <w:rPr>
          <w:color w:val="231F20"/>
          <w:sz w:val="22"/>
          <w:szCs w:val="22"/>
        </w:rPr>
        <w:t>research</w:t>
      </w:r>
      <w:r w:rsidRPr="003A7E07">
        <w:rPr>
          <w:color w:val="231F20"/>
          <w:spacing w:val="3"/>
          <w:sz w:val="22"/>
          <w:szCs w:val="22"/>
        </w:rPr>
        <w:t xml:space="preserve"> </w:t>
      </w:r>
      <w:r w:rsidRPr="003A7E07">
        <w:rPr>
          <w:color w:val="231F20"/>
          <w:sz w:val="22"/>
          <w:szCs w:val="22"/>
        </w:rPr>
        <w:t>relevant</w:t>
      </w:r>
      <w:r w:rsidRPr="003A7E07">
        <w:rPr>
          <w:color w:val="231F20"/>
          <w:spacing w:val="3"/>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z w:val="22"/>
          <w:szCs w:val="22"/>
        </w:rPr>
        <w:t>child</w:t>
      </w:r>
      <w:r w:rsidR="009626E8" w:rsidRPr="003A7E07">
        <w:rPr>
          <w:color w:val="231F20"/>
          <w:spacing w:val="21"/>
          <w:w w:val="99"/>
          <w:sz w:val="22"/>
          <w:szCs w:val="22"/>
        </w:rPr>
        <w:t>-</w:t>
      </w:r>
      <w:r w:rsidRPr="003A7E07">
        <w:rPr>
          <w:color w:val="231F20"/>
          <w:sz w:val="22"/>
          <w:szCs w:val="22"/>
        </w:rPr>
        <w:t>rearing.</w:t>
      </w:r>
      <w:r w:rsidRPr="003A7E07">
        <w:rPr>
          <w:color w:val="231F20"/>
          <w:spacing w:val="-5"/>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article</w:t>
      </w:r>
      <w:r w:rsidRPr="003A7E07">
        <w:rPr>
          <w:color w:val="231F20"/>
          <w:spacing w:val="-5"/>
          <w:sz w:val="22"/>
          <w:szCs w:val="22"/>
        </w:rPr>
        <w:t xml:space="preserve"> </w:t>
      </w:r>
      <w:r w:rsidRPr="003A7E07">
        <w:rPr>
          <w:color w:val="231F20"/>
          <w:spacing w:val="-1"/>
          <w:sz w:val="22"/>
          <w:szCs w:val="22"/>
        </w:rPr>
        <w:t>should</w:t>
      </w:r>
      <w:r w:rsidRPr="003A7E07">
        <w:rPr>
          <w:color w:val="231F20"/>
          <w:spacing w:val="-4"/>
          <w:sz w:val="22"/>
          <w:szCs w:val="22"/>
        </w:rPr>
        <w:t xml:space="preserve"> </w:t>
      </w:r>
      <w:r w:rsidRPr="003A7E07">
        <w:rPr>
          <w:color w:val="231F20"/>
          <w:sz w:val="22"/>
          <w:szCs w:val="22"/>
        </w:rPr>
        <w:t>be</w:t>
      </w:r>
      <w:r w:rsidRPr="003A7E07">
        <w:rPr>
          <w:color w:val="231F20"/>
          <w:spacing w:val="-4"/>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interest</w:t>
      </w:r>
      <w:r w:rsidRPr="003A7E07">
        <w:rPr>
          <w:color w:val="231F20"/>
          <w:spacing w:val="-5"/>
          <w:sz w:val="22"/>
          <w:szCs w:val="22"/>
        </w:rPr>
        <w:t xml:space="preserve"> </w:t>
      </w:r>
      <w:r w:rsidRPr="003A7E07">
        <w:rPr>
          <w:color w:val="231F20"/>
          <w:sz w:val="22"/>
          <w:szCs w:val="22"/>
        </w:rPr>
        <w:t>to</w:t>
      </w:r>
      <w:r w:rsidRPr="003A7E07">
        <w:rPr>
          <w:color w:val="231F20"/>
          <w:spacing w:val="-4"/>
          <w:sz w:val="22"/>
          <w:szCs w:val="22"/>
        </w:rPr>
        <w:t xml:space="preserve"> </w:t>
      </w:r>
      <w:r w:rsidRPr="003A7E07">
        <w:rPr>
          <w:color w:val="231F20"/>
          <w:sz w:val="22"/>
          <w:szCs w:val="22"/>
        </w:rPr>
        <w:t>you</w:t>
      </w:r>
      <w:r w:rsidRPr="003A7E07">
        <w:rPr>
          <w:color w:val="231F20"/>
          <w:spacing w:val="-5"/>
          <w:sz w:val="22"/>
          <w:szCs w:val="22"/>
        </w:rPr>
        <w:t xml:space="preserve"> </w:t>
      </w:r>
      <w:r w:rsidRPr="003A7E07">
        <w:rPr>
          <w:color w:val="231F20"/>
          <w:sz w:val="22"/>
          <w:szCs w:val="22"/>
        </w:rPr>
        <w:t>and</w:t>
      </w:r>
      <w:r w:rsidRPr="003A7E07">
        <w:rPr>
          <w:color w:val="231F20"/>
          <w:spacing w:val="-4"/>
          <w:sz w:val="22"/>
          <w:szCs w:val="22"/>
        </w:rPr>
        <w:t xml:space="preserve"> </w:t>
      </w:r>
      <w:r w:rsidRPr="003A7E07">
        <w:rPr>
          <w:color w:val="231F20"/>
          <w:sz w:val="22"/>
          <w:szCs w:val="22"/>
        </w:rPr>
        <w:t>published</w:t>
      </w:r>
      <w:r w:rsidRPr="003A7E07">
        <w:rPr>
          <w:color w:val="231F20"/>
          <w:spacing w:val="-4"/>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z w:val="22"/>
          <w:szCs w:val="22"/>
        </w:rPr>
        <w:t>a</w:t>
      </w:r>
      <w:r w:rsidRPr="003A7E07">
        <w:rPr>
          <w:color w:val="231F20"/>
          <w:spacing w:val="-4"/>
          <w:sz w:val="22"/>
          <w:szCs w:val="22"/>
        </w:rPr>
        <w:t xml:space="preserve"> </w:t>
      </w:r>
      <w:r w:rsidRPr="003A7E07">
        <w:rPr>
          <w:color w:val="231F20"/>
          <w:spacing w:val="-1"/>
          <w:sz w:val="22"/>
          <w:szCs w:val="22"/>
        </w:rPr>
        <w:t>source</w:t>
      </w:r>
      <w:r w:rsidRPr="003A7E07">
        <w:rPr>
          <w:color w:val="231F20"/>
          <w:spacing w:val="-5"/>
          <w:sz w:val="22"/>
          <w:szCs w:val="22"/>
        </w:rPr>
        <w:t xml:space="preserve"> </w:t>
      </w:r>
      <w:r w:rsidRPr="003A7E07">
        <w:rPr>
          <w:color w:val="231F20"/>
          <w:sz w:val="22"/>
          <w:szCs w:val="22"/>
        </w:rPr>
        <w:t>that</w:t>
      </w:r>
      <w:r w:rsidRPr="003A7E07">
        <w:rPr>
          <w:color w:val="231F20"/>
          <w:spacing w:val="-4"/>
          <w:sz w:val="22"/>
          <w:szCs w:val="22"/>
        </w:rPr>
        <w:t xml:space="preserve"> </w:t>
      </w:r>
      <w:r w:rsidRPr="003A7E07">
        <w:rPr>
          <w:color w:val="231F20"/>
          <w:spacing w:val="-1"/>
          <w:sz w:val="22"/>
          <w:szCs w:val="22"/>
        </w:rPr>
        <w:t>would</w:t>
      </w:r>
      <w:r w:rsidRPr="003A7E07">
        <w:rPr>
          <w:color w:val="231F20"/>
          <w:spacing w:val="22"/>
          <w:sz w:val="22"/>
          <w:szCs w:val="22"/>
        </w:rPr>
        <w:t xml:space="preserve"> </w:t>
      </w:r>
      <w:r w:rsidRPr="003A7E07">
        <w:rPr>
          <w:color w:val="231F20"/>
          <w:sz w:val="22"/>
          <w:szCs w:val="22"/>
        </w:rPr>
        <w:t>be</w:t>
      </w:r>
      <w:r w:rsidRPr="003A7E07">
        <w:rPr>
          <w:color w:val="231F20"/>
          <w:spacing w:val="7"/>
          <w:sz w:val="22"/>
          <w:szCs w:val="22"/>
        </w:rPr>
        <w:t xml:space="preserve"> </w:t>
      </w:r>
      <w:r w:rsidRPr="003A7E07">
        <w:rPr>
          <w:color w:val="231F20"/>
          <w:sz w:val="22"/>
          <w:szCs w:val="22"/>
        </w:rPr>
        <w:t>available</w:t>
      </w:r>
      <w:r w:rsidRPr="003A7E07">
        <w:rPr>
          <w:color w:val="231F20"/>
          <w:spacing w:val="8"/>
          <w:sz w:val="22"/>
          <w:szCs w:val="22"/>
        </w:rPr>
        <w:t xml:space="preserve"> </w:t>
      </w:r>
      <w:r w:rsidRPr="003A7E07">
        <w:rPr>
          <w:color w:val="231F20"/>
          <w:sz w:val="22"/>
          <w:szCs w:val="22"/>
        </w:rPr>
        <w:t>to</w:t>
      </w:r>
      <w:r w:rsidRPr="003A7E07">
        <w:rPr>
          <w:color w:val="231F20"/>
          <w:spacing w:val="7"/>
          <w:sz w:val="22"/>
          <w:szCs w:val="22"/>
        </w:rPr>
        <w:t xml:space="preserve"> </w:t>
      </w:r>
      <w:r w:rsidRPr="003A7E07">
        <w:rPr>
          <w:color w:val="231F20"/>
          <w:sz w:val="22"/>
          <w:szCs w:val="22"/>
        </w:rPr>
        <w:t>many</w:t>
      </w:r>
      <w:r w:rsidRPr="003A7E07">
        <w:rPr>
          <w:color w:val="231F20"/>
          <w:spacing w:val="8"/>
          <w:sz w:val="22"/>
          <w:szCs w:val="22"/>
        </w:rPr>
        <w:t xml:space="preserve"> </w:t>
      </w:r>
      <w:r w:rsidRPr="003A7E07">
        <w:rPr>
          <w:color w:val="231F20"/>
          <w:sz w:val="22"/>
          <w:szCs w:val="22"/>
        </w:rPr>
        <w:t>parents.</w:t>
      </w:r>
      <w:r w:rsidR="00151DAD" w:rsidRPr="003A7E07">
        <w:rPr>
          <w:color w:val="231F20"/>
          <w:sz w:val="22"/>
          <w:szCs w:val="22"/>
        </w:rPr>
        <w:t xml:space="preserve"> </w:t>
      </w:r>
      <w:r w:rsidR="009626E8" w:rsidRPr="003A7E07">
        <w:rPr>
          <w:color w:val="231F20"/>
          <w:sz w:val="22"/>
          <w:szCs w:val="22"/>
        </w:rPr>
        <w:t>(</w:t>
      </w:r>
      <w:r w:rsidR="00151DAD" w:rsidRPr="003A7E07">
        <w:rPr>
          <w:color w:val="231F20"/>
          <w:sz w:val="22"/>
          <w:szCs w:val="22"/>
        </w:rPr>
        <w:t>To find your article, browse a weekly news magazine or an online news outlet, or search online using words like “research [an outcome of interest to you; e.g., childhood obesity, school success]</w:t>
      </w:r>
      <w:r w:rsidR="009626E8" w:rsidRPr="003A7E07">
        <w:rPr>
          <w:color w:val="231F20"/>
          <w:sz w:val="22"/>
          <w:szCs w:val="22"/>
        </w:rPr>
        <w:t>.</w:t>
      </w:r>
      <w:r w:rsidR="00151DAD" w:rsidRPr="003A7E07">
        <w:rPr>
          <w:color w:val="231F20"/>
          <w:sz w:val="22"/>
          <w:szCs w:val="22"/>
        </w:rPr>
        <w:t xml:space="preserve">”) </w:t>
      </w:r>
      <w:r w:rsidRPr="003A7E07">
        <w:rPr>
          <w:color w:val="231F20"/>
          <w:spacing w:val="-1"/>
          <w:sz w:val="22"/>
          <w:szCs w:val="22"/>
        </w:rPr>
        <w:t>Make</w:t>
      </w:r>
      <w:r w:rsidRPr="003A7E07">
        <w:rPr>
          <w:color w:val="231F20"/>
          <w:spacing w:val="-6"/>
          <w:sz w:val="22"/>
          <w:szCs w:val="22"/>
        </w:rPr>
        <w:t xml:space="preserve"> </w:t>
      </w:r>
      <w:r w:rsidRPr="003A7E07">
        <w:rPr>
          <w:color w:val="231F20"/>
          <w:spacing w:val="-1"/>
          <w:sz w:val="22"/>
          <w:szCs w:val="22"/>
        </w:rPr>
        <w:t>sure</w:t>
      </w:r>
      <w:r w:rsidRPr="003A7E07">
        <w:rPr>
          <w:color w:val="231F20"/>
          <w:spacing w:val="-6"/>
          <w:sz w:val="22"/>
          <w:szCs w:val="22"/>
        </w:rPr>
        <w:t xml:space="preserve"> </w:t>
      </w:r>
      <w:r w:rsidRPr="003A7E07">
        <w:rPr>
          <w:color w:val="231F20"/>
          <w:sz w:val="22"/>
          <w:szCs w:val="22"/>
        </w:rPr>
        <w:t>that</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report</w:t>
      </w:r>
      <w:r w:rsidRPr="003A7E07">
        <w:rPr>
          <w:color w:val="231F20"/>
          <w:spacing w:val="-6"/>
          <w:sz w:val="22"/>
          <w:szCs w:val="22"/>
        </w:rPr>
        <w:t xml:space="preserve"> </w:t>
      </w:r>
      <w:r w:rsidRPr="003A7E07">
        <w:rPr>
          <w:color w:val="231F20"/>
          <w:sz w:val="22"/>
          <w:szCs w:val="22"/>
        </w:rPr>
        <w:t>is</w:t>
      </w:r>
      <w:r w:rsidRPr="003A7E07">
        <w:rPr>
          <w:color w:val="231F20"/>
          <w:spacing w:val="-7"/>
          <w:sz w:val="22"/>
          <w:szCs w:val="22"/>
        </w:rPr>
        <w:t xml:space="preserve"> </w:t>
      </w:r>
      <w:r w:rsidR="009C0FC4" w:rsidRPr="003A7E07">
        <w:rPr>
          <w:color w:val="231F20"/>
          <w:sz w:val="22"/>
          <w:szCs w:val="22"/>
        </w:rPr>
        <w:t>summarizing a</w:t>
      </w:r>
      <w:r w:rsidRPr="003A7E07">
        <w:rPr>
          <w:color w:val="231F20"/>
          <w:spacing w:val="-6"/>
          <w:sz w:val="22"/>
          <w:szCs w:val="22"/>
        </w:rPr>
        <w:t xml:space="preserve"> </w:t>
      </w:r>
      <w:r w:rsidRPr="003A7E07">
        <w:rPr>
          <w:color w:val="231F20"/>
          <w:spacing w:val="-1"/>
          <w:sz w:val="22"/>
          <w:szCs w:val="22"/>
        </w:rPr>
        <w:t>speci</w:t>
      </w:r>
      <w:r w:rsidRPr="003A7E07">
        <w:rPr>
          <w:color w:val="231F20"/>
          <w:spacing w:val="-2"/>
          <w:sz w:val="22"/>
          <w:szCs w:val="22"/>
        </w:rPr>
        <w:t>fi</w:t>
      </w:r>
      <w:r w:rsidRPr="003A7E07">
        <w:rPr>
          <w:color w:val="231F20"/>
          <w:spacing w:val="-1"/>
          <w:sz w:val="22"/>
          <w:szCs w:val="22"/>
        </w:rPr>
        <w:t>c</w:t>
      </w:r>
      <w:r w:rsidRPr="003A7E07">
        <w:rPr>
          <w:color w:val="231F20"/>
          <w:spacing w:val="26"/>
          <w:w w:val="99"/>
          <w:sz w:val="22"/>
          <w:szCs w:val="22"/>
        </w:rPr>
        <w:t xml:space="preserve"> </w:t>
      </w:r>
      <w:r w:rsidRPr="003A7E07">
        <w:rPr>
          <w:color w:val="231F20"/>
          <w:sz w:val="22"/>
          <w:szCs w:val="22"/>
        </w:rPr>
        <w:t>investigation</w:t>
      </w:r>
      <w:r w:rsidR="009C0FC4" w:rsidRPr="003A7E07">
        <w:rPr>
          <w:color w:val="231F20"/>
          <w:sz w:val="22"/>
          <w:szCs w:val="22"/>
        </w:rPr>
        <w:t xml:space="preserve">. </w:t>
      </w:r>
      <w:r w:rsidRPr="003A7E07">
        <w:rPr>
          <w:color w:val="231F20"/>
          <w:sz w:val="22"/>
          <w:szCs w:val="22"/>
        </w:rPr>
        <w:t>Look</w:t>
      </w:r>
      <w:r w:rsidRPr="003A7E07">
        <w:rPr>
          <w:color w:val="231F20"/>
          <w:spacing w:val="13"/>
          <w:sz w:val="22"/>
          <w:szCs w:val="22"/>
        </w:rPr>
        <w:t xml:space="preserve"> </w:t>
      </w:r>
      <w:r w:rsidRPr="003A7E07">
        <w:rPr>
          <w:color w:val="231F20"/>
          <w:sz w:val="22"/>
          <w:szCs w:val="22"/>
        </w:rPr>
        <w:t>for</w:t>
      </w:r>
      <w:r w:rsidRPr="003A7E07">
        <w:rPr>
          <w:color w:val="231F20"/>
          <w:spacing w:val="14"/>
          <w:sz w:val="22"/>
          <w:szCs w:val="22"/>
        </w:rPr>
        <w:t xml:space="preserve"> </w:t>
      </w:r>
      <w:r w:rsidRPr="003A7E07">
        <w:rPr>
          <w:color w:val="231F20"/>
          <w:sz w:val="22"/>
          <w:szCs w:val="22"/>
        </w:rPr>
        <w:t>phrases</w:t>
      </w:r>
      <w:r w:rsidRPr="003A7E07">
        <w:rPr>
          <w:color w:val="231F20"/>
          <w:spacing w:val="13"/>
          <w:sz w:val="22"/>
          <w:szCs w:val="22"/>
        </w:rPr>
        <w:t xml:space="preserve"> </w:t>
      </w:r>
      <w:r w:rsidRPr="003A7E07">
        <w:rPr>
          <w:color w:val="231F20"/>
          <w:sz w:val="22"/>
          <w:szCs w:val="22"/>
        </w:rPr>
        <w:t>like</w:t>
      </w:r>
      <w:r w:rsidRPr="003A7E07">
        <w:rPr>
          <w:color w:val="231F20"/>
          <w:spacing w:val="13"/>
          <w:sz w:val="22"/>
          <w:szCs w:val="22"/>
        </w:rPr>
        <w:t xml:space="preserve"> </w:t>
      </w:r>
      <w:r w:rsidRPr="003A7E07">
        <w:rPr>
          <w:color w:val="231F20"/>
          <w:sz w:val="22"/>
          <w:szCs w:val="22"/>
        </w:rPr>
        <w:t>“Researchers</w:t>
      </w:r>
      <w:r w:rsidRPr="003A7E07">
        <w:rPr>
          <w:color w:val="231F20"/>
          <w:spacing w:val="12"/>
          <w:sz w:val="22"/>
          <w:szCs w:val="22"/>
        </w:rPr>
        <w:t xml:space="preserve"> </w:t>
      </w:r>
      <w:r w:rsidRPr="003A7E07">
        <w:rPr>
          <w:color w:val="231F20"/>
          <w:sz w:val="22"/>
          <w:szCs w:val="22"/>
        </w:rPr>
        <w:t>have</w:t>
      </w:r>
      <w:r w:rsidRPr="003A7E07">
        <w:rPr>
          <w:color w:val="231F20"/>
          <w:spacing w:val="14"/>
          <w:sz w:val="22"/>
          <w:szCs w:val="22"/>
        </w:rPr>
        <w:t xml:space="preserve"> </w:t>
      </w:r>
      <w:r w:rsidRPr="003A7E07">
        <w:rPr>
          <w:color w:val="231F20"/>
          <w:sz w:val="22"/>
          <w:szCs w:val="22"/>
        </w:rPr>
        <w:t>recently</w:t>
      </w:r>
      <w:r w:rsidRPr="003A7E07">
        <w:rPr>
          <w:color w:val="231F20"/>
          <w:spacing w:val="14"/>
          <w:sz w:val="22"/>
          <w:szCs w:val="22"/>
        </w:rPr>
        <w:t xml:space="preserve"> </w:t>
      </w:r>
      <w:r w:rsidRPr="003A7E07">
        <w:rPr>
          <w:color w:val="231F20"/>
          <w:sz w:val="22"/>
          <w:szCs w:val="22"/>
        </w:rPr>
        <w:t>found</w:t>
      </w:r>
      <w:r w:rsidRPr="003A7E07">
        <w:rPr>
          <w:color w:val="231F20"/>
          <w:spacing w:val="14"/>
          <w:sz w:val="22"/>
          <w:szCs w:val="22"/>
        </w:rPr>
        <w:t xml:space="preserve"> </w:t>
      </w:r>
      <w:r w:rsidRPr="003A7E07">
        <w:rPr>
          <w:color w:val="231F20"/>
          <w:sz w:val="22"/>
          <w:szCs w:val="22"/>
        </w:rPr>
        <w:t>.</w:t>
      </w:r>
      <w:r w:rsidRPr="003A7E07">
        <w:rPr>
          <w:color w:val="231F20"/>
          <w:spacing w:val="13"/>
          <w:sz w:val="22"/>
          <w:szCs w:val="22"/>
        </w:rPr>
        <w:t xml:space="preserve"> </w:t>
      </w:r>
      <w:r w:rsidRPr="003A7E07">
        <w:rPr>
          <w:color w:val="231F20"/>
          <w:sz w:val="22"/>
          <w:szCs w:val="22"/>
        </w:rPr>
        <w:t>.</w:t>
      </w:r>
      <w:r w:rsidRPr="003A7E07">
        <w:rPr>
          <w:color w:val="231F20"/>
          <w:spacing w:val="14"/>
          <w:sz w:val="22"/>
          <w:szCs w:val="22"/>
        </w:rPr>
        <w:t xml:space="preserve"> </w:t>
      </w:r>
      <w:r w:rsidRPr="003A7E07">
        <w:rPr>
          <w:color w:val="231F20"/>
          <w:sz w:val="22"/>
          <w:szCs w:val="22"/>
        </w:rPr>
        <w:t>.</w:t>
      </w:r>
      <w:r w:rsidRPr="003A7E07">
        <w:rPr>
          <w:color w:val="231F20"/>
          <w:spacing w:val="14"/>
          <w:sz w:val="22"/>
          <w:szCs w:val="22"/>
        </w:rPr>
        <w:t xml:space="preserve"> </w:t>
      </w:r>
      <w:r w:rsidRPr="003A7E07">
        <w:rPr>
          <w:color w:val="231F20"/>
          <w:sz w:val="22"/>
          <w:szCs w:val="22"/>
        </w:rPr>
        <w:t>.”</w:t>
      </w:r>
      <w:r w:rsidRPr="003A7E07">
        <w:rPr>
          <w:color w:val="231F20"/>
          <w:spacing w:val="14"/>
          <w:sz w:val="22"/>
          <w:szCs w:val="22"/>
        </w:rPr>
        <w:t xml:space="preserve"> </w:t>
      </w:r>
      <w:r w:rsidRPr="003A7E07">
        <w:rPr>
          <w:color w:val="231F20"/>
          <w:spacing w:val="-1"/>
          <w:sz w:val="22"/>
          <w:szCs w:val="22"/>
        </w:rPr>
        <w:t>Your</w:t>
      </w:r>
      <w:r w:rsidRPr="003A7E07">
        <w:rPr>
          <w:color w:val="231F20"/>
          <w:spacing w:val="19"/>
          <w:sz w:val="22"/>
          <w:szCs w:val="22"/>
        </w:rPr>
        <w:t xml:space="preserve"> </w:t>
      </w:r>
      <w:r w:rsidRPr="003A7E07">
        <w:rPr>
          <w:color w:val="231F20"/>
          <w:spacing w:val="-1"/>
          <w:sz w:val="22"/>
          <w:szCs w:val="22"/>
        </w:rPr>
        <w:t>article</w:t>
      </w:r>
      <w:r w:rsidRPr="003A7E07">
        <w:rPr>
          <w:color w:val="231F20"/>
          <w:spacing w:val="-13"/>
          <w:sz w:val="22"/>
          <w:szCs w:val="22"/>
        </w:rPr>
        <w:t xml:space="preserve"> </w:t>
      </w:r>
      <w:r w:rsidRPr="003A7E07">
        <w:rPr>
          <w:color w:val="231F20"/>
          <w:spacing w:val="-1"/>
          <w:sz w:val="22"/>
          <w:szCs w:val="22"/>
        </w:rPr>
        <w:t>may</w:t>
      </w:r>
      <w:r w:rsidRPr="003A7E07">
        <w:rPr>
          <w:color w:val="231F20"/>
          <w:spacing w:val="-12"/>
          <w:sz w:val="22"/>
          <w:szCs w:val="22"/>
        </w:rPr>
        <w:t xml:space="preserve"> </w:t>
      </w:r>
      <w:r w:rsidRPr="003A7E07">
        <w:rPr>
          <w:color w:val="231F20"/>
          <w:spacing w:val="-1"/>
          <w:sz w:val="22"/>
          <w:szCs w:val="22"/>
        </w:rPr>
        <w:t>address</w:t>
      </w:r>
      <w:r w:rsidRPr="003A7E07">
        <w:rPr>
          <w:color w:val="231F20"/>
          <w:spacing w:val="-13"/>
          <w:sz w:val="22"/>
          <w:szCs w:val="22"/>
        </w:rPr>
        <w:t xml:space="preserve"> </w:t>
      </w:r>
      <w:r w:rsidRPr="003A7E07">
        <w:rPr>
          <w:color w:val="231F20"/>
          <w:spacing w:val="-1"/>
          <w:sz w:val="22"/>
          <w:szCs w:val="22"/>
        </w:rPr>
        <w:t>any</w:t>
      </w:r>
      <w:r w:rsidRPr="003A7E07">
        <w:rPr>
          <w:color w:val="231F20"/>
          <w:spacing w:val="-12"/>
          <w:sz w:val="22"/>
          <w:szCs w:val="22"/>
        </w:rPr>
        <w:t xml:space="preserve"> </w:t>
      </w:r>
      <w:r w:rsidRPr="003A7E07">
        <w:rPr>
          <w:color w:val="231F20"/>
          <w:spacing w:val="-1"/>
          <w:sz w:val="22"/>
          <w:szCs w:val="22"/>
        </w:rPr>
        <w:t>number</w:t>
      </w:r>
      <w:r w:rsidRPr="003A7E07">
        <w:rPr>
          <w:color w:val="231F20"/>
          <w:spacing w:val="-12"/>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1"/>
          <w:sz w:val="22"/>
          <w:szCs w:val="22"/>
        </w:rPr>
        <w:t>topics</w:t>
      </w:r>
      <w:r w:rsidRPr="003A7E07">
        <w:rPr>
          <w:color w:val="231F20"/>
          <w:spacing w:val="-12"/>
          <w:sz w:val="22"/>
          <w:szCs w:val="22"/>
        </w:rPr>
        <w:t xml:space="preserve"> </w:t>
      </w:r>
      <w:r w:rsidRPr="003A7E07">
        <w:rPr>
          <w:color w:val="231F20"/>
          <w:spacing w:val="-1"/>
          <w:sz w:val="22"/>
          <w:szCs w:val="22"/>
        </w:rPr>
        <w:t>that</w:t>
      </w:r>
      <w:r w:rsidRPr="003A7E07">
        <w:rPr>
          <w:color w:val="231F20"/>
          <w:spacing w:val="-13"/>
          <w:sz w:val="22"/>
          <w:szCs w:val="22"/>
        </w:rPr>
        <w:t xml:space="preserve"> </w:t>
      </w:r>
      <w:r w:rsidRPr="003A7E07">
        <w:rPr>
          <w:color w:val="231F20"/>
          <w:spacing w:val="-1"/>
          <w:sz w:val="22"/>
          <w:szCs w:val="22"/>
        </w:rPr>
        <w:t>are</w:t>
      </w:r>
      <w:r w:rsidRPr="003A7E07">
        <w:rPr>
          <w:color w:val="231F20"/>
          <w:spacing w:val="-12"/>
          <w:sz w:val="22"/>
          <w:szCs w:val="22"/>
        </w:rPr>
        <w:t xml:space="preserve"> </w:t>
      </w:r>
      <w:r w:rsidRPr="003A7E07">
        <w:rPr>
          <w:color w:val="231F20"/>
          <w:spacing w:val="-1"/>
          <w:sz w:val="22"/>
          <w:szCs w:val="22"/>
        </w:rPr>
        <w:t>relevant</w:t>
      </w:r>
      <w:r w:rsidRPr="003A7E07">
        <w:rPr>
          <w:color w:val="231F20"/>
          <w:spacing w:val="-12"/>
          <w:sz w:val="22"/>
          <w:szCs w:val="22"/>
        </w:rPr>
        <w:t xml:space="preserve"> </w:t>
      </w:r>
      <w:r w:rsidRPr="003A7E07">
        <w:rPr>
          <w:color w:val="231F20"/>
          <w:spacing w:val="-1"/>
          <w:sz w:val="22"/>
          <w:szCs w:val="22"/>
        </w:rPr>
        <w:t>to</w:t>
      </w:r>
      <w:r w:rsidRPr="003A7E07">
        <w:rPr>
          <w:color w:val="231F20"/>
          <w:spacing w:val="-13"/>
          <w:sz w:val="22"/>
          <w:szCs w:val="22"/>
        </w:rPr>
        <w:t xml:space="preserve"> </w:t>
      </w:r>
      <w:r w:rsidRPr="003A7E07">
        <w:rPr>
          <w:color w:val="231F20"/>
          <w:spacing w:val="-1"/>
          <w:sz w:val="22"/>
          <w:szCs w:val="22"/>
        </w:rPr>
        <w:t>child</w:t>
      </w:r>
      <w:r w:rsidRPr="003A7E07">
        <w:rPr>
          <w:color w:val="231F20"/>
          <w:spacing w:val="-12"/>
          <w:sz w:val="22"/>
          <w:szCs w:val="22"/>
        </w:rPr>
        <w:t xml:space="preserve"> </w:t>
      </w:r>
      <w:r w:rsidRPr="003A7E07">
        <w:rPr>
          <w:color w:val="231F20"/>
          <w:spacing w:val="-1"/>
          <w:sz w:val="22"/>
          <w:szCs w:val="22"/>
        </w:rPr>
        <w:t>psychology;</w:t>
      </w:r>
      <w:r w:rsidRPr="003A7E07">
        <w:rPr>
          <w:color w:val="231F20"/>
          <w:spacing w:val="-13"/>
          <w:sz w:val="22"/>
          <w:szCs w:val="22"/>
        </w:rPr>
        <w:t xml:space="preserve"> </w:t>
      </w:r>
      <w:r w:rsidRPr="003A7E07">
        <w:rPr>
          <w:color w:val="231F20"/>
          <w:spacing w:val="-1"/>
          <w:sz w:val="22"/>
          <w:szCs w:val="22"/>
        </w:rPr>
        <w:t>for</w:t>
      </w:r>
      <w:r w:rsidRPr="003A7E07">
        <w:rPr>
          <w:color w:val="231F20"/>
          <w:spacing w:val="-12"/>
          <w:sz w:val="22"/>
          <w:szCs w:val="22"/>
        </w:rPr>
        <w:t xml:space="preserve"> </w:t>
      </w:r>
      <w:r w:rsidRPr="003A7E07">
        <w:rPr>
          <w:color w:val="231F20"/>
          <w:spacing w:val="-1"/>
          <w:sz w:val="22"/>
          <w:szCs w:val="22"/>
        </w:rPr>
        <w:t>example,</w:t>
      </w:r>
      <w:r w:rsidRPr="003A7E07">
        <w:rPr>
          <w:color w:val="231F20"/>
          <w:spacing w:val="-14"/>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report</w:t>
      </w:r>
      <w:r w:rsidRPr="003A7E07">
        <w:rPr>
          <w:color w:val="231F20"/>
          <w:spacing w:val="-13"/>
          <w:sz w:val="22"/>
          <w:szCs w:val="22"/>
        </w:rPr>
        <w:t xml:space="preserve"> </w:t>
      </w:r>
      <w:r w:rsidRPr="003A7E07">
        <w:rPr>
          <w:color w:val="231F20"/>
          <w:spacing w:val="-1"/>
          <w:sz w:val="22"/>
          <w:szCs w:val="22"/>
        </w:rPr>
        <w:t>could</w:t>
      </w:r>
      <w:r w:rsidRPr="003A7E07">
        <w:rPr>
          <w:color w:val="231F20"/>
          <w:spacing w:val="-13"/>
          <w:sz w:val="22"/>
          <w:szCs w:val="22"/>
        </w:rPr>
        <w:t xml:space="preserve"> </w:t>
      </w:r>
      <w:r w:rsidRPr="003A7E07">
        <w:rPr>
          <w:color w:val="231F20"/>
          <w:spacing w:val="-1"/>
          <w:sz w:val="22"/>
          <w:szCs w:val="22"/>
        </w:rPr>
        <w:t>address</w:t>
      </w:r>
      <w:r w:rsidRPr="003A7E07">
        <w:rPr>
          <w:color w:val="231F20"/>
          <w:spacing w:val="-14"/>
          <w:sz w:val="22"/>
          <w:szCs w:val="22"/>
        </w:rPr>
        <w:t xml:space="preserve"> </w:t>
      </w:r>
      <w:r w:rsidRPr="003A7E07">
        <w:rPr>
          <w:color w:val="231F20"/>
          <w:spacing w:val="-1"/>
          <w:sz w:val="22"/>
          <w:szCs w:val="22"/>
        </w:rPr>
        <w:t>recent</w:t>
      </w:r>
      <w:r w:rsidRPr="003A7E07">
        <w:rPr>
          <w:color w:val="231F20"/>
          <w:spacing w:val="-14"/>
          <w:sz w:val="22"/>
          <w:szCs w:val="22"/>
        </w:rPr>
        <w:t xml:space="preserve"> </w:t>
      </w:r>
      <w:r w:rsidRPr="003A7E07">
        <w:rPr>
          <w:color w:val="231F20"/>
          <w:spacing w:val="-2"/>
          <w:sz w:val="22"/>
          <w:szCs w:val="22"/>
        </w:rPr>
        <w:t>fi</w:t>
      </w:r>
      <w:r w:rsidRPr="003A7E07">
        <w:rPr>
          <w:color w:val="231F20"/>
          <w:spacing w:val="-1"/>
          <w:sz w:val="22"/>
          <w:szCs w:val="22"/>
        </w:rPr>
        <w:t>ndings</w:t>
      </w:r>
      <w:r w:rsidRPr="003A7E07">
        <w:rPr>
          <w:color w:val="231F20"/>
          <w:spacing w:val="-13"/>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1"/>
          <w:sz w:val="22"/>
          <w:szCs w:val="22"/>
        </w:rPr>
        <w:t>prenatal</w:t>
      </w:r>
      <w:r w:rsidRPr="003A7E07">
        <w:rPr>
          <w:color w:val="231F20"/>
          <w:spacing w:val="-13"/>
          <w:sz w:val="22"/>
          <w:szCs w:val="22"/>
        </w:rPr>
        <w:t xml:space="preserve"> </w:t>
      </w:r>
      <w:r w:rsidRPr="003A7E07">
        <w:rPr>
          <w:color w:val="231F20"/>
          <w:spacing w:val="-1"/>
          <w:sz w:val="22"/>
          <w:szCs w:val="22"/>
        </w:rPr>
        <w:t>care,</w:t>
      </w:r>
      <w:r w:rsidRPr="003A7E07">
        <w:rPr>
          <w:color w:val="231F20"/>
          <w:spacing w:val="-13"/>
          <w:sz w:val="22"/>
          <w:szCs w:val="22"/>
        </w:rPr>
        <w:t xml:space="preserve"> </w:t>
      </w:r>
      <w:r w:rsidRPr="003A7E07">
        <w:rPr>
          <w:color w:val="231F20"/>
          <w:spacing w:val="-1"/>
          <w:sz w:val="22"/>
          <w:szCs w:val="22"/>
        </w:rPr>
        <w:t>educational</w:t>
      </w:r>
      <w:r w:rsidRPr="003A7E07">
        <w:rPr>
          <w:color w:val="231F20"/>
          <w:spacing w:val="-14"/>
          <w:sz w:val="22"/>
          <w:szCs w:val="22"/>
        </w:rPr>
        <w:t xml:space="preserve"> </w:t>
      </w:r>
      <w:r w:rsidRPr="003A7E07">
        <w:rPr>
          <w:color w:val="231F20"/>
          <w:spacing w:val="-1"/>
          <w:sz w:val="22"/>
          <w:szCs w:val="22"/>
        </w:rPr>
        <w:t>practices,</w:t>
      </w:r>
      <w:r w:rsidRPr="003A7E07">
        <w:rPr>
          <w:color w:val="231F20"/>
          <w:spacing w:val="24"/>
          <w:w w:val="99"/>
          <w:sz w:val="22"/>
          <w:szCs w:val="22"/>
        </w:rPr>
        <w:t xml:space="preserve"> </w:t>
      </w:r>
      <w:r w:rsidRPr="003A7E07">
        <w:rPr>
          <w:color w:val="231F20"/>
          <w:spacing w:val="-1"/>
          <w:sz w:val="22"/>
          <w:szCs w:val="22"/>
        </w:rPr>
        <w:t>gender</w:t>
      </w:r>
      <w:r w:rsidRPr="003A7E07">
        <w:rPr>
          <w:color w:val="231F20"/>
          <w:spacing w:val="-12"/>
          <w:sz w:val="22"/>
          <w:szCs w:val="22"/>
        </w:rPr>
        <w:t xml:space="preserve"> </w:t>
      </w:r>
      <w:r w:rsidRPr="003A7E07">
        <w:rPr>
          <w:color w:val="231F20"/>
          <w:spacing w:val="-1"/>
          <w:sz w:val="22"/>
          <w:szCs w:val="22"/>
        </w:rPr>
        <w:t>differences,</w:t>
      </w:r>
      <w:r w:rsidRPr="003A7E07">
        <w:rPr>
          <w:color w:val="231F20"/>
          <w:spacing w:val="-13"/>
          <w:sz w:val="22"/>
          <w:szCs w:val="22"/>
        </w:rPr>
        <w:t xml:space="preserve"> </w:t>
      </w:r>
      <w:r w:rsidRPr="003A7E07">
        <w:rPr>
          <w:color w:val="231F20"/>
          <w:spacing w:val="-1"/>
          <w:sz w:val="22"/>
          <w:szCs w:val="22"/>
        </w:rPr>
        <w:t>children’s</w:t>
      </w:r>
      <w:r w:rsidRPr="003A7E07">
        <w:rPr>
          <w:color w:val="231F20"/>
          <w:spacing w:val="-14"/>
          <w:sz w:val="22"/>
          <w:szCs w:val="22"/>
        </w:rPr>
        <w:t xml:space="preserve"> </w:t>
      </w:r>
      <w:r w:rsidRPr="003A7E07">
        <w:rPr>
          <w:color w:val="231F20"/>
          <w:spacing w:val="-1"/>
          <w:sz w:val="22"/>
          <w:szCs w:val="22"/>
        </w:rPr>
        <w:t>memory,</w:t>
      </w:r>
      <w:r w:rsidRPr="003A7E07">
        <w:rPr>
          <w:color w:val="231F20"/>
          <w:spacing w:val="-13"/>
          <w:sz w:val="22"/>
          <w:szCs w:val="22"/>
        </w:rPr>
        <w:t xml:space="preserve"> </w:t>
      </w:r>
      <w:r w:rsidRPr="003A7E07">
        <w:rPr>
          <w:color w:val="231F20"/>
          <w:spacing w:val="-1"/>
          <w:sz w:val="22"/>
          <w:szCs w:val="22"/>
        </w:rPr>
        <w:t>discipline</w:t>
      </w:r>
      <w:r w:rsidRPr="003A7E07">
        <w:rPr>
          <w:color w:val="231F20"/>
          <w:spacing w:val="-13"/>
          <w:sz w:val="22"/>
          <w:szCs w:val="22"/>
        </w:rPr>
        <w:t xml:space="preserve"> </w:t>
      </w:r>
      <w:r w:rsidRPr="003A7E07">
        <w:rPr>
          <w:color w:val="231F20"/>
          <w:spacing w:val="-1"/>
          <w:sz w:val="22"/>
          <w:szCs w:val="22"/>
        </w:rPr>
        <w:t>techniques,</w:t>
      </w:r>
      <w:r w:rsidRPr="003A7E07">
        <w:rPr>
          <w:color w:val="231F20"/>
          <w:spacing w:val="-14"/>
          <w:sz w:val="22"/>
          <w:szCs w:val="22"/>
        </w:rPr>
        <w:t xml:space="preserve"> </w:t>
      </w:r>
      <w:r w:rsidRPr="003A7E07">
        <w:rPr>
          <w:color w:val="231F20"/>
          <w:spacing w:val="-1"/>
          <w:sz w:val="22"/>
          <w:szCs w:val="22"/>
        </w:rPr>
        <w:t>and</w:t>
      </w:r>
      <w:r w:rsidRPr="003A7E07">
        <w:rPr>
          <w:color w:val="231F20"/>
          <w:spacing w:val="28"/>
          <w:w w:val="99"/>
          <w:sz w:val="22"/>
          <w:szCs w:val="22"/>
        </w:rPr>
        <w:t xml:space="preserve"> </w:t>
      </w:r>
      <w:r w:rsidRPr="003A7E07">
        <w:rPr>
          <w:color w:val="231F20"/>
          <w:spacing w:val="-1"/>
          <w:sz w:val="22"/>
          <w:szCs w:val="22"/>
        </w:rPr>
        <w:t>so</w:t>
      </w:r>
      <w:r w:rsidRPr="003A7E07">
        <w:rPr>
          <w:color w:val="231F20"/>
          <w:spacing w:val="-3"/>
          <w:sz w:val="22"/>
          <w:szCs w:val="22"/>
        </w:rPr>
        <w:t xml:space="preserve"> </w:t>
      </w:r>
      <w:r w:rsidRPr="003A7E07">
        <w:rPr>
          <w:color w:val="231F20"/>
          <w:sz w:val="22"/>
          <w:szCs w:val="22"/>
        </w:rPr>
        <w:t>on.</w:t>
      </w:r>
      <w:r w:rsidRPr="003A7E07">
        <w:rPr>
          <w:color w:val="231F20"/>
          <w:spacing w:val="-2"/>
          <w:sz w:val="22"/>
          <w:szCs w:val="22"/>
        </w:rPr>
        <w:t xml:space="preserve"> </w:t>
      </w:r>
      <w:r w:rsidRPr="003A7E07">
        <w:rPr>
          <w:color w:val="231F20"/>
          <w:sz w:val="22"/>
          <w:szCs w:val="22"/>
        </w:rPr>
        <w:t>The</w:t>
      </w:r>
      <w:r w:rsidRPr="003A7E07">
        <w:rPr>
          <w:color w:val="231F20"/>
          <w:spacing w:val="-3"/>
          <w:sz w:val="22"/>
          <w:szCs w:val="22"/>
        </w:rPr>
        <w:t xml:space="preserve"> </w:t>
      </w:r>
      <w:r w:rsidRPr="003A7E07">
        <w:rPr>
          <w:color w:val="231F20"/>
          <w:sz w:val="22"/>
          <w:szCs w:val="22"/>
        </w:rPr>
        <w:t>professionals</w:t>
      </w:r>
      <w:r w:rsidRPr="003A7E07">
        <w:rPr>
          <w:color w:val="231F20"/>
          <w:spacing w:val="-2"/>
          <w:sz w:val="22"/>
          <w:szCs w:val="22"/>
        </w:rPr>
        <w:t xml:space="preserve"> </w:t>
      </w:r>
      <w:r w:rsidRPr="003A7E07">
        <w:rPr>
          <w:color w:val="231F20"/>
          <w:spacing w:val="-1"/>
          <w:sz w:val="22"/>
          <w:szCs w:val="22"/>
        </w:rPr>
        <w:t>whose</w:t>
      </w:r>
      <w:r w:rsidRPr="003A7E07">
        <w:rPr>
          <w:color w:val="231F20"/>
          <w:spacing w:val="-2"/>
          <w:sz w:val="22"/>
          <w:szCs w:val="22"/>
        </w:rPr>
        <w:t xml:space="preserve"> </w:t>
      </w:r>
      <w:r w:rsidRPr="003A7E07">
        <w:rPr>
          <w:color w:val="231F20"/>
          <w:spacing w:val="-1"/>
          <w:sz w:val="22"/>
          <w:szCs w:val="22"/>
        </w:rPr>
        <w:t>work</w:t>
      </w:r>
      <w:r w:rsidRPr="003A7E07">
        <w:rPr>
          <w:color w:val="231F20"/>
          <w:spacing w:val="-3"/>
          <w:sz w:val="22"/>
          <w:szCs w:val="22"/>
        </w:rPr>
        <w:t xml:space="preserve"> </w:t>
      </w:r>
      <w:r w:rsidRPr="003A7E07">
        <w:rPr>
          <w:color w:val="231F20"/>
          <w:sz w:val="22"/>
          <w:szCs w:val="22"/>
        </w:rPr>
        <w:t>is</w:t>
      </w:r>
      <w:r w:rsidRPr="003A7E07">
        <w:rPr>
          <w:color w:val="231F20"/>
          <w:spacing w:val="-2"/>
          <w:sz w:val="22"/>
          <w:szCs w:val="22"/>
        </w:rPr>
        <w:t xml:space="preserve"> </w:t>
      </w:r>
      <w:r w:rsidRPr="003A7E07">
        <w:rPr>
          <w:color w:val="231F20"/>
          <w:sz w:val="22"/>
          <w:szCs w:val="22"/>
        </w:rPr>
        <w:t>cited</w:t>
      </w:r>
      <w:r w:rsidRPr="003A7E07">
        <w:rPr>
          <w:color w:val="231F20"/>
          <w:spacing w:val="-2"/>
          <w:sz w:val="22"/>
          <w:szCs w:val="22"/>
        </w:rPr>
        <w:t xml:space="preserve"> </w:t>
      </w:r>
      <w:r w:rsidRPr="003A7E07">
        <w:rPr>
          <w:color w:val="231F20"/>
          <w:sz w:val="22"/>
          <w:szCs w:val="22"/>
        </w:rPr>
        <w:t>in</w:t>
      </w:r>
      <w:r w:rsidRPr="003A7E07">
        <w:rPr>
          <w:color w:val="231F20"/>
          <w:spacing w:val="-3"/>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z w:val="22"/>
          <w:szCs w:val="22"/>
        </w:rPr>
        <w:t>article</w:t>
      </w:r>
      <w:r w:rsidRPr="003A7E07">
        <w:rPr>
          <w:color w:val="231F20"/>
          <w:spacing w:val="-3"/>
          <w:sz w:val="22"/>
          <w:szCs w:val="22"/>
        </w:rPr>
        <w:t xml:space="preserve"> </w:t>
      </w:r>
      <w:r w:rsidRPr="003A7E07">
        <w:rPr>
          <w:color w:val="231F20"/>
          <w:sz w:val="22"/>
          <w:szCs w:val="22"/>
        </w:rPr>
        <w:t>may</w:t>
      </w:r>
      <w:r w:rsidRPr="003A7E07">
        <w:rPr>
          <w:color w:val="231F20"/>
          <w:spacing w:val="-2"/>
          <w:sz w:val="22"/>
          <w:szCs w:val="22"/>
        </w:rPr>
        <w:t xml:space="preserve"> </w:t>
      </w:r>
      <w:r w:rsidRPr="003A7E07">
        <w:rPr>
          <w:color w:val="231F20"/>
          <w:sz w:val="22"/>
          <w:szCs w:val="22"/>
        </w:rPr>
        <w:t>be</w:t>
      </w:r>
      <w:r w:rsidRPr="003A7E07">
        <w:rPr>
          <w:color w:val="231F20"/>
          <w:spacing w:val="-2"/>
          <w:sz w:val="22"/>
          <w:szCs w:val="22"/>
        </w:rPr>
        <w:t xml:space="preserve"> </w:t>
      </w:r>
      <w:r w:rsidRPr="003A7E07">
        <w:rPr>
          <w:color w:val="231F20"/>
          <w:sz w:val="22"/>
          <w:szCs w:val="22"/>
        </w:rPr>
        <w:t>psychologists</w:t>
      </w:r>
      <w:r w:rsidRPr="003A7E07">
        <w:rPr>
          <w:color w:val="231F20"/>
          <w:spacing w:val="-3"/>
          <w:sz w:val="22"/>
          <w:szCs w:val="22"/>
        </w:rPr>
        <w:t xml:space="preserve"> </w:t>
      </w:r>
      <w:r w:rsidRPr="003A7E07">
        <w:rPr>
          <w:color w:val="231F20"/>
          <w:sz w:val="22"/>
          <w:szCs w:val="22"/>
        </w:rPr>
        <w:t>but</w:t>
      </w:r>
      <w:r w:rsidRPr="003A7E07">
        <w:rPr>
          <w:color w:val="231F20"/>
          <w:spacing w:val="24"/>
          <w:w w:val="99"/>
          <w:sz w:val="22"/>
          <w:szCs w:val="22"/>
        </w:rPr>
        <w:t xml:space="preserve"> </w:t>
      </w:r>
      <w:r w:rsidRPr="003A7E07">
        <w:rPr>
          <w:color w:val="231F20"/>
          <w:sz w:val="22"/>
          <w:szCs w:val="22"/>
        </w:rPr>
        <w:t>they</w:t>
      </w:r>
      <w:r w:rsidRPr="003A7E07">
        <w:rPr>
          <w:color w:val="231F20"/>
          <w:spacing w:val="-8"/>
          <w:sz w:val="22"/>
          <w:szCs w:val="22"/>
        </w:rPr>
        <w:t xml:space="preserve"> </w:t>
      </w:r>
      <w:r w:rsidRPr="003A7E07">
        <w:rPr>
          <w:color w:val="231F20"/>
          <w:sz w:val="22"/>
          <w:szCs w:val="22"/>
        </w:rPr>
        <w:t>might</w:t>
      </w:r>
      <w:r w:rsidRPr="003A7E07">
        <w:rPr>
          <w:color w:val="231F20"/>
          <w:spacing w:val="-7"/>
          <w:sz w:val="22"/>
          <w:szCs w:val="22"/>
        </w:rPr>
        <w:t xml:space="preserve"> </w:t>
      </w:r>
      <w:r w:rsidRPr="003A7E07">
        <w:rPr>
          <w:color w:val="231F20"/>
          <w:sz w:val="22"/>
          <w:szCs w:val="22"/>
        </w:rPr>
        <w:t>also</w:t>
      </w:r>
      <w:r w:rsidRPr="003A7E07">
        <w:rPr>
          <w:color w:val="231F20"/>
          <w:spacing w:val="-7"/>
          <w:sz w:val="22"/>
          <w:szCs w:val="22"/>
        </w:rPr>
        <w:t xml:space="preserve"> </w:t>
      </w:r>
      <w:r w:rsidRPr="003A7E07">
        <w:rPr>
          <w:color w:val="231F20"/>
          <w:sz w:val="22"/>
          <w:szCs w:val="22"/>
        </w:rPr>
        <w:t>be</w:t>
      </w:r>
      <w:r w:rsidRPr="003A7E07">
        <w:rPr>
          <w:color w:val="231F20"/>
          <w:spacing w:val="-7"/>
          <w:sz w:val="22"/>
          <w:szCs w:val="22"/>
        </w:rPr>
        <w:t xml:space="preserve"> </w:t>
      </w:r>
      <w:r w:rsidRPr="003A7E07">
        <w:rPr>
          <w:color w:val="231F20"/>
          <w:sz w:val="22"/>
          <w:szCs w:val="22"/>
        </w:rPr>
        <w:t>educational</w:t>
      </w:r>
      <w:r w:rsidRPr="003A7E07">
        <w:rPr>
          <w:color w:val="231F20"/>
          <w:spacing w:val="-7"/>
          <w:sz w:val="22"/>
          <w:szCs w:val="22"/>
        </w:rPr>
        <w:t xml:space="preserve"> </w:t>
      </w:r>
      <w:r w:rsidRPr="003A7E07">
        <w:rPr>
          <w:color w:val="231F20"/>
          <w:sz w:val="22"/>
          <w:szCs w:val="22"/>
        </w:rPr>
        <w:t>researchers,</w:t>
      </w:r>
      <w:r w:rsidRPr="003A7E07">
        <w:rPr>
          <w:color w:val="231F20"/>
          <w:spacing w:val="-7"/>
          <w:sz w:val="22"/>
          <w:szCs w:val="22"/>
        </w:rPr>
        <w:t xml:space="preserve"> </w:t>
      </w:r>
      <w:r w:rsidRPr="003A7E07">
        <w:rPr>
          <w:color w:val="231F20"/>
          <w:sz w:val="22"/>
          <w:szCs w:val="22"/>
        </w:rPr>
        <w:t>pediatricians,</w:t>
      </w:r>
      <w:r w:rsidRPr="003A7E07">
        <w:rPr>
          <w:color w:val="231F20"/>
          <w:spacing w:val="-7"/>
          <w:sz w:val="22"/>
          <w:szCs w:val="22"/>
        </w:rPr>
        <w:t xml:space="preserve"> </w:t>
      </w:r>
      <w:r w:rsidRPr="003A7E07">
        <w:rPr>
          <w:color w:val="231F20"/>
          <w:sz w:val="22"/>
          <w:szCs w:val="22"/>
        </w:rPr>
        <w:t>or</w:t>
      </w:r>
      <w:r w:rsidRPr="003A7E07">
        <w:rPr>
          <w:color w:val="231F20"/>
          <w:spacing w:val="-7"/>
          <w:sz w:val="22"/>
          <w:szCs w:val="22"/>
        </w:rPr>
        <w:t xml:space="preserve"> </w:t>
      </w:r>
      <w:r w:rsidRPr="003A7E07">
        <w:rPr>
          <w:color w:val="231F20"/>
          <w:sz w:val="22"/>
          <w:szCs w:val="22"/>
        </w:rPr>
        <w:t>researchers</w:t>
      </w:r>
      <w:r w:rsidRPr="003A7E07">
        <w:rPr>
          <w:color w:val="231F20"/>
          <w:spacing w:val="-8"/>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other</w:t>
      </w:r>
      <w:r w:rsidRPr="003A7E07">
        <w:rPr>
          <w:color w:val="231F20"/>
          <w:spacing w:val="-7"/>
          <w:sz w:val="22"/>
          <w:szCs w:val="22"/>
        </w:rPr>
        <w:t xml:space="preserve"> </w:t>
      </w:r>
      <w:r w:rsidRPr="003A7E07">
        <w:rPr>
          <w:color w:val="231F20"/>
          <w:sz w:val="22"/>
          <w:szCs w:val="22"/>
        </w:rPr>
        <w:t>disciplines</w:t>
      </w:r>
      <w:r w:rsidRPr="003A7E07">
        <w:rPr>
          <w:color w:val="231F20"/>
          <w:spacing w:val="-7"/>
          <w:sz w:val="22"/>
          <w:szCs w:val="22"/>
        </w:rPr>
        <w:t xml:space="preserve"> </w:t>
      </w:r>
      <w:r w:rsidRPr="003A7E07">
        <w:rPr>
          <w:color w:val="231F20"/>
          <w:spacing w:val="-1"/>
          <w:sz w:val="22"/>
          <w:szCs w:val="22"/>
        </w:rPr>
        <w:t>who</w:t>
      </w:r>
      <w:r w:rsidRPr="003A7E07">
        <w:rPr>
          <w:color w:val="231F20"/>
          <w:spacing w:val="-6"/>
          <w:sz w:val="22"/>
          <w:szCs w:val="22"/>
        </w:rPr>
        <w:t xml:space="preserve"> </w:t>
      </w:r>
      <w:r w:rsidRPr="003A7E07">
        <w:rPr>
          <w:color w:val="231F20"/>
          <w:sz w:val="22"/>
          <w:szCs w:val="22"/>
        </w:rPr>
        <w:t>are</w:t>
      </w:r>
      <w:r w:rsidRPr="003A7E07">
        <w:rPr>
          <w:color w:val="231F20"/>
          <w:spacing w:val="-7"/>
          <w:sz w:val="22"/>
          <w:szCs w:val="22"/>
        </w:rPr>
        <w:t xml:space="preserve"> </w:t>
      </w:r>
      <w:r w:rsidRPr="003A7E07">
        <w:rPr>
          <w:color w:val="231F20"/>
          <w:sz w:val="22"/>
          <w:szCs w:val="22"/>
        </w:rPr>
        <w:t>concerned</w:t>
      </w:r>
      <w:r w:rsidRPr="003A7E07">
        <w:rPr>
          <w:color w:val="231F20"/>
          <w:spacing w:val="-7"/>
          <w:sz w:val="22"/>
          <w:szCs w:val="22"/>
        </w:rPr>
        <w:t xml:space="preserve"> </w:t>
      </w:r>
      <w:r w:rsidRPr="003A7E07">
        <w:rPr>
          <w:color w:val="231F20"/>
          <w:spacing w:val="-1"/>
          <w:sz w:val="22"/>
          <w:szCs w:val="22"/>
        </w:rPr>
        <w:t>with</w:t>
      </w:r>
      <w:r w:rsidRPr="003A7E07">
        <w:rPr>
          <w:color w:val="231F20"/>
          <w:spacing w:val="-6"/>
          <w:sz w:val="22"/>
          <w:szCs w:val="22"/>
        </w:rPr>
        <w:t xml:space="preserve"> </w:t>
      </w:r>
      <w:r w:rsidRPr="003A7E07">
        <w:rPr>
          <w:color w:val="231F20"/>
          <w:sz w:val="22"/>
          <w:szCs w:val="22"/>
        </w:rPr>
        <w:t>children’s</w:t>
      </w:r>
      <w:r w:rsidRPr="003A7E07">
        <w:rPr>
          <w:color w:val="231F20"/>
          <w:spacing w:val="-7"/>
          <w:sz w:val="22"/>
          <w:szCs w:val="22"/>
        </w:rPr>
        <w:t xml:space="preserve"> </w:t>
      </w:r>
      <w:r w:rsidRPr="003A7E07">
        <w:rPr>
          <w:color w:val="231F20"/>
          <w:spacing w:val="-1"/>
          <w:sz w:val="22"/>
          <w:szCs w:val="22"/>
        </w:rPr>
        <w:t>welfare.</w:t>
      </w:r>
      <w:r w:rsidRPr="003A7E07">
        <w:rPr>
          <w:color w:val="231F20"/>
          <w:spacing w:val="-5"/>
          <w:sz w:val="22"/>
          <w:szCs w:val="22"/>
        </w:rPr>
        <w:t xml:space="preserve"> </w:t>
      </w:r>
      <w:r w:rsidRPr="003A7E07">
        <w:rPr>
          <w:color w:val="231F20"/>
          <w:sz w:val="22"/>
          <w:szCs w:val="22"/>
        </w:rPr>
        <w:t>Look</w:t>
      </w:r>
      <w:r w:rsidRPr="003A7E07">
        <w:rPr>
          <w:color w:val="231F20"/>
          <w:spacing w:val="-7"/>
          <w:sz w:val="22"/>
          <w:szCs w:val="22"/>
        </w:rPr>
        <w:t xml:space="preserve"> </w:t>
      </w:r>
      <w:r w:rsidRPr="003A7E07">
        <w:rPr>
          <w:color w:val="231F20"/>
          <w:sz w:val="22"/>
          <w:szCs w:val="22"/>
        </w:rPr>
        <w:t>for</w:t>
      </w:r>
      <w:r w:rsidRPr="003A7E07">
        <w:rPr>
          <w:color w:val="231F20"/>
          <w:spacing w:val="-6"/>
          <w:sz w:val="22"/>
          <w:szCs w:val="22"/>
        </w:rPr>
        <w:t xml:space="preserve"> </w:t>
      </w:r>
      <w:r w:rsidRPr="003A7E07">
        <w:rPr>
          <w:color w:val="231F20"/>
          <w:sz w:val="22"/>
          <w:szCs w:val="22"/>
        </w:rPr>
        <w:t>an</w:t>
      </w:r>
      <w:r w:rsidRPr="003A7E07">
        <w:rPr>
          <w:color w:val="231F20"/>
          <w:spacing w:val="-7"/>
          <w:sz w:val="22"/>
          <w:szCs w:val="22"/>
        </w:rPr>
        <w:t xml:space="preserve"> </w:t>
      </w:r>
      <w:r w:rsidRPr="003A7E07">
        <w:rPr>
          <w:color w:val="231F20"/>
          <w:sz w:val="22"/>
          <w:szCs w:val="22"/>
        </w:rPr>
        <w:t>article</w:t>
      </w:r>
      <w:r w:rsidRPr="003A7E07">
        <w:rPr>
          <w:color w:val="231F20"/>
          <w:spacing w:val="-6"/>
          <w:sz w:val="22"/>
          <w:szCs w:val="22"/>
        </w:rPr>
        <w:t xml:space="preserve"> </w:t>
      </w:r>
      <w:r w:rsidRPr="003A7E07">
        <w:rPr>
          <w:color w:val="231F20"/>
          <w:sz w:val="22"/>
          <w:szCs w:val="22"/>
        </w:rPr>
        <w:t>that</w:t>
      </w:r>
      <w:r w:rsidRPr="003A7E07">
        <w:rPr>
          <w:color w:val="231F20"/>
          <w:spacing w:val="-7"/>
          <w:sz w:val="22"/>
          <w:szCs w:val="22"/>
        </w:rPr>
        <w:t xml:space="preserve"> </w:t>
      </w:r>
      <w:r w:rsidRPr="003A7E07">
        <w:rPr>
          <w:color w:val="231F20"/>
          <w:sz w:val="22"/>
          <w:szCs w:val="22"/>
        </w:rPr>
        <w:t>includes</w:t>
      </w:r>
      <w:r w:rsidRPr="003A7E07">
        <w:rPr>
          <w:color w:val="231F20"/>
          <w:spacing w:val="24"/>
          <w:w w:val="99"/>
          <w:sz w:val="22"/>
          <w:szCs w:val="22"/>
        </w:rPr>
        <w:t xml:space="preserve"> </w:t>
      </w:r>
      <w:r w:rsidRPr="003A7E07">
        <w:rPr>
          <w:color w:val="231F20"/>
          <w:sz w:val="22"/>
          <w:szCs w:val="22"/>
        </w:rPr>
        <w:t>information</w:t>
      </w:r>
      <w:r w:rsidRPr="003A7E07">
        <w:rPr>
          <w:color w:val="231F20"/>
          <w:spacing w:val="1"/>
          <w:sz w:val="22"/>
          <w:szCs w:val="22"/>
        </w:rPr>
        <w:t xml:space="preserve"> </w:t>
      </w:r>
      <w:r w:rsidRPr="003A7E07">
        <w:rPr>
          <w:color w:val="231F20"/>
          <w:sz w:val="22"/>
          <w:szCs w:val="22"/>
        </w:rPr>
        <w:t>about</w:t>
      </w:r>
      <w:r w:rsidRPr="003A7E07">
        <w:rPr>
          <w:color w:val="231F20"/>
          <w:spacing w:val="2"/>
          <w:sz w:val="22"/>
          <w:szCs w:val="22"/>
        </w:rPr>
        <w:t xml:space="preserve"> </w:t>
      </w:r>
      <w:r w:rsidRPr="003A7E07">
        <w:rPr>
          <w:color w:val="231F20"/>
          <w:spacing w:val="-1"/>
          <w:sz w:val="22"/>
          <w:szCs w:val="22"/>
        </w:rPr>
        <w:t>where</w:t>
      </w:r>
      <w:r w:rsidRPr="003A7E07">
        <w:rPr>
          <w:color w:val="231F20"/>
          <w:spacing w:val="2"/>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z w:val="22"/>
          <w:szCs w:val="22"/>
        </w:rPr>
        <w:t>original</w:t>
      </w:r>
      <w:r w:rsidRPr="003A7E07">
        <w:rPr>
          <w:color w:val="231F20"/>
          <w:spacing w:val="2"/>
          <w:sz w:val="22"/>
          <w:szCs w:val="22"/>
        </w:rPr>
        <w:t xml:space="preserve"> </w:t>
      </w:r>
      <w:r w:rsidRPr="003A7E07">
        <w:rPr>
          <w:color w:val="231F20"/>
          <w:sz w:val="22"/>
          <w:szCs w:val="22"/>
        </w:rPr>
        <w:t>report</w:t>
      </w:r>
      <w:r w:rsidRPr="003A7E07">
        <w:rPr>
          <w:color w:val="231F20"/>
          <w:spacing w:val="2"/>
          <w:sz w:val="22"/>
          <w:szCs w:val="22"/>
        </w:rPr>
        <w:t xml:space="preserve"> </w:t>
      </w:r>
      <w:r w:rsidRPr="003A7E07">
        <w:rPr>
          <w:color w:val="231F20"/>
          <w:spacing w:val="-1"/>
          <w:sz w:val="22"/>
          <w:szCs w:val="22"/>
        </w:rPr>
        <w:t>was</w:t>
      </w:r>
      <w:r w:rsidRPr="003A7E07">
        <w:rPr>
          <w:color w:val="231F20"/>
          <w:spacing w:val="2"/>
          <w:sz w:val="22"/>
          <w:szCs w:val="22"/>
        </w:rPr>
        <w:t xml:space="preserve"> </w:t>
      </w:r>
      <w:r w:rsidRPr="003A7E07">
        <w:rPr>
          <w:color w:val="231F20"/>
          <w:sz w:val="22"/>
          <w:szCs w:val="22"/>
        </w:rPr>
        <w:t>published.</w:t>
      </w:r>
      <w:r w:rsidRPr="003A7E07">
        <w:rPr>
          <w:color w:val="231F20"/>
          <w:spacing w:val="2"/>
          <w:sz w:val="22"/>
          <w:szCs w:val="22"/>
        </w:rPr>
        <w:t xml:space="preserve"> </w:t>
      </w:r>
      <w:r w:rsidRPr="003A7E07">
        <w:rPr>
          <w:color w:val="231F20"/>
          <w:spacing w:val="-1"/>
          <w:sz w:val="22"/>
          <w:szCs w:val="22"/>
        </w:rPr>
        <w:t>For</w:t>
      </w:r>
      <w:r w:rsidRPr="003A7E07">
        <w:rPr>
          <w:color w:val="231F20"/>
          <w:spacing w:val="2"/>
          <w:sz w:val="22"/>
          <w:szCs w:val="22"/>
        </w:rPr>
        <w:t xml:space="preserve"> </w:t>
      </w:r>
      <w:r w:rsidRPr="003A7E07">
        <w:rPr>
          <w:color w:val="231F20"/>
          <w:sz w:val="22"/>
          <w:szCs w:val="22"/>
        </w:rPr>
        <w:t>example,</w:t>
      </w:r>
      <w:r w:rsidRPr="003A7E07">
        <w:rPr>
          <w:color w:val="231F20"/>
          <w:spacing w:val="2"/>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z w:val="22"/>
          <w:szCs w:val="22"/>
        </w:rPr>
        <w:t>article</w:t>
      </w:r>
      <w:r w:rsidRPr="003A7E07">
        <w:rPr>
          <w:color w:val="231F20"/>
          <w:spacing w:val="24"/>
          <w:w w:val="99"/>
          <w:sz w:val="22"/>
          <w:szCs w:val="22"/>
        </w:rPr>
        <w:t xml:space="preserve"> </w:t>
      </w:r>
      <w:r w:rsidRPr="003A7E07">
        <w:rPr>
          <w:color w:val="231F20"/>
          <w:sz w:val="22"/>
          <w:szCs w:val="22"/>
        </w:rPr>
        <w:t>may</w:t>
      </w:r>
      <w:r w:rsidRPr="003A7E07">
        <w:rPr>
          <w:color w:val="231F20"/>
          <w:spacing w:val="-12"/>
          <w:sz w:val="22"/>
          <w:szCs w:val="22"/>
        </w:rPr>
        <w:t xml:space="preserve"> </w:t>
      </w:r>
      <w:r w:rsidRPr="003A7E07">
        <w:rPr>
          <w:color w:val="231F20"/>
          <w:sz w:val="22"/>
          <w:szCs w:val="22"/>
        </w:rPr>
        <w:t>include</w:t>
      </w:r>
      <w:r w:rsidRPr="003A7E07">
        <w:rPr>
          <w:color w:val="231F20"/>
          <w:spacing w:val="-12"/>
          <w:sz w:val="22"/>
          <w:szCs w:val="22"/>
        </w:rPr>
        <w:t xml:space="preserve"> </w:t>
      </w:r>
      <w:r w:rsidRPr="003A7E07">
        <w:rPr>
          <w:color w:val="231F20"/>
          <w:sz w:val="22"/>
          <w:szCs w:val="22"/>
        </w:rPr>
        <w:t>a</w:t>
      </w:r>
      <w:r w:rsidRPr="003A7E07">
        <w:rPr>
          <w:color w:val="231F20"/>
          <w:spacing w:val="-12"/>
          <w:sz w:val="22"/>
          <w:szCs w:val="22"/>
        </w:rPr>
        <w:t xml:space="preserve"> </w:t>
      </w:r>
      <w:r w:rsidRPr="003A7E07">
        <w:rPr>
          <w:color w:val="231F20"/>
          <w:sz w:val="22"/>
          <w:szCs w:val="22"/>
        </w:rPr>
        <w:t>phrase</w:t>
      </w:r>
      <w:r w:rsidRPr="003A7E07">
        <w:rPr>
          <w:color w:val="231F20"/>
          <w:spacing w:val="-11"/>
          <w:sz w:val="22"/>
          <w:szCs w:val="22"/>
        </w:rPr>
        <w:t xml:space="preserve"> </w:t>
      </w:r>
      <w:r w:rsidRPr="003A7E07">
        <w:rPr>
          <w:color w:val="231F20"/>
          <w:sz w:val="22"/>
          <w:szCs w:val="22"/>
        </w:rPr>
        <w:t>like</w:t>
      </w:r>
      <w:r w:rsidRPr="003A7E07">
        <w:rPr>
          <w:color w:val="231F20"/>
          <w:spacing w:val="-12"/>
          <w:sz w:val="22"/>
          <w:szCs w:val="22"/>
        </w:rPr>
        <w:t xml:space="preserve"> </w:t>
      </w:r>
      <w:r w:rsidRPr="003A7E07">
        <w:rPr>
          <w:color w:val="231F20"/>
          <w:sz w:val="22"/>
          <w:szCs w:val="22"/>
        </w:rPr>
        <w:t>“Research</w:t>
      </w:r>
      <w:r w:rsidRPr="003A7E07">
        <w:rPr>
          <w:color w:val="231F20"/>
          <w:spacing w:val="-12"/>
          <w:sz w:val="22"/>
          <w:szCs w:val="22"/>
        </w:rPr>
        <w:t xml:space="preserve"> </w:t>
      </w:r>
      <w:r w:rsidRPr="003A7E07">
        <w:rPr>
          <w:color w:val="231F20"/>
          <w:sz w:val="22"/>
          <w:szCs w:val="22"/>
        </w:rPr>
        <w:t>reported</w:t>
      </w:r>
      <w:r w:rsidRPr="003A7E07">
        <w:rPr>
          <w:color w:val="231F20"/>
          <w:spacing w:val="-11"/>
          <w:sz w:val="22"/>
          <w:szCs w:val="22"/>
        </w:rPr>
        <w:t xml:space="preserve"> </w:t>
      </w:r>
      <w:r w:rsidRPr="003A7E07">
        <w:rPr>
          <w:color w:val="231F20"/>
          <w:sz w:val="22"/>
          <w:szCs w:val="22"/>
        </w:rPr>
        <w:t>in</w:t>
      </w:r>
      <w:r w:rsidRPr="003A7E07">
        <w:rPr>
          <w:color w:val="231F20"/>
          <w:spacing w:val="-12"/>
          <w:sz w:val="22"/>
          <w:szCs w:val="22"/>
        </w:rPr>
        <w:t xml:space="preserve"> </w:t>
      </w:r>
      <w:r w:rsidRPr="003A7E07">
        <w:rPr>
          <w:color w:val="231F20"/>
          <w:sz w:val="22"/>
          <w:szCs w:val="22"/>
        </w:rPr>
        <w:t>this</w:t>
      </w:r>
      <w:r w:rsidRPr="003A7E07">
        <w:rPr>
          <w:color w:val="231F20"/>
          <w:spacing w:val="-12"/>
          <w:sz w:val="22"/>
          <w:szCs w:val="22"/>
        </w:rPr>
        <w:t xml:space="preserve"> </w:t>
      </w:r>
      <w:r w:rsidRPr="003A7E07">
        <w:rPr>
          <w:color w:val="231F20"/>
          <w:sz w:val="22"/>
          <w:szCs w:val="22"/>
        </w:rPr>
        <w:t>month’s</w:t>
      </w:r>
      <w:r w:rsidRPr="003A7E07">
        <w:rPr>
          <w:color w:val="231F20"/>
          <w:spacing w:val="-11"/>
          <w:sz w:val="22"/>
          <w:szCs w:val="22"/>
        </w:rPr>
        <w:t xml:space="preserve"> </w:t>
      </w:r>
      <w:r w:rsidRPr="003A7E07">
        <w:rPr>
          <w:color w:val="231F20"/>
          <w:sz w:val="22"/>
          <w:szCs w:val="22"/>
        </w:rPr>
        <w:t>issue</w:t>
      </w:r>
      <w:r w:rsidRPr="003A7E07">
        <w:rPr>
          <w:color w:val="231F20"/>
          <w:spacing w:val="-12"/>
          <w:sz w:val="22"/>
          <w:szCs w:val="22"/>
        </w:rPr>
        <w:t xml:space="preserve"> </w:t>
      </w:r>
      <w:r w:rsidRPr="003A7E07">
        <w:rPr>
          <w:color w:val="231F20"/>
          <w:sz w:val="22"/>
          <w:szCs w:val="22"/>
        </w:rPr>
        <w:t>of</w:t>
      </w:r>
      <w:r w:rsidRPr="003A7E07">
        <w:rPr>
          <w:color w:val="231F20"/>
          <w:spacing w:val="-12"/>
          <w:sz w:val="22"/>
          <w:szCs w:val="22"/>
        </w:rPr>
        <w:t xml:space="preserve"> </w:t>
      </w:r>
      <w:r w:rsidRPr="003A7E07">
        <w:rPr>
          <w:rFonts w:ascii="Book Antiqua" w:hAnsi="Book Antiqua" w:cs="Book Antiqua"/>
          <w:i/>
          <w:iCs/>
          <w:color w:val="231F20"/>
          <w:sz w:val="22"/>
          <w:szCs w:val="22"/>
        </w:rPr>
        <w:t>Developmental</w:t>
      </w:r>
      <w:r w:rsidRPr="003A7E07">
        <w:rPr>
          <w:rFonts w:ascii="Book Antiqua" w:hAnsi="Book Antiqua" w:cs="Book Antiqua"/>
          <w:i/>
          <w:iCs/>
          <w:color w:val="231F20"/>
          <w:w w:val="94"/>
          <w:sz w:val="22"/>
          <w:szCs w:val="22"/>
        </w:rPr>
        <w:t xml:space="preserve"> </w:t>
      </w:r>
      <w:r w:rsidRPr="003A7E07">
        <w:rPr>
          <w:rFonts w:ascii="Book Antiqua" w:hAnsi="Book Antiqua" w:cs="Book Antiqua"/>
          <w:i/>
          <w:iCs/>
          <w:color w:val="231F20"/>
          <w:sz w:val="22"/>
          <w:szCs w:val="22"/>
        </w:rPr>
        <w:t>Psychology</w:t>
      </w:r>
      <w:r w:rsidRPr="003A7E07">
        <w:rPr>
          <w:rFonts w:ascii="Book Antiqua" w:hAnsi="Book Antiqua" w:cs="Book Antiqua"/>
          <w:i/>
          <w:iCs/>
          <w:color w:val="231F20"/>
          <w:spacing w:val="-25"/>
          <w:sz w:val="22"/>
          <w:szCs w:val="22"/>
        </w:rPr>
        <w:t xml:space="preserve"> </w:t>
      </w:r>
      <w:r w:rsidRPr="003A7E07">
        <w:rPr>
          <w:color w:val="231F20"/>
          <w:spacing w:val="-1"/>
          <w:sz w:val="22"/>
          <w:szCs w:val="22"/>
        </w:rPr>
        <w:t>shows</w:t>
      </w:r>
      <w:r w:rsidRPr="003A7E07">
        <w:rPr>
          <w:color w:val="231F20"/>
          <w:spacing w:val="-25"/>
          <w:sz w:val="22"/>
          <w:szCs w:val="22"/>
        </w:rPr>
        <w:t xml:space="preserve"> </w:t>
      </w:r>
      <w:r w:rsidRPr="003A7E07">
        <w:rPr>
          <w:color w:val="231F20"/>
          <w:sz w:val="22"/>
          <w:szCs w:val="22"/>
        </w:rPr>
        <w:t>that</w:t>
      </w:r>
      <w:r w:rsidRPr="003A7E07">
        <w:rPr>
          <w:color w:val="231F20"/>
          <w:spacing w:val="-25"/>
          <w:sz w:val="22"/>
          <w:szCs w:val="22"/>
        </w:rPr>
        <w:t xml:space="preserve"> </w:t>
      </w:r>
      <w:r w:rsidRPr="003A7E07">
        <w:rPr>
          <w:color w:val="231F20"/>
          <w:sz w:val="22"/>
          <w:szCs w:val="22"/>
        </w:rPr>
        <w:t>.</w:t>
      </w:r>
      <w:r w:rsidRPr="003A7E07">
        <w:rPr>
          <w:color w:val="231F20"/>
          <w:spacing w:val="-24"/>
          <w:sz w:val="22"/>
          <w:szCs w:val="22"/>
        </w:rPr>
        <w:t xml:space="preserve"> </w:t>
      </w:r>
      <w:r w:rsidRPr="003A7E07">
        <w:rPr>
          <w:color w:val="231F20"/>
          <w:sz w:val="22"/>
          <w:szCs w:val="22"/>
        </w:rPr>
        <w:t>.</w:t>
      </w:r>
      <w:r w:rsidRPr="003A7E07">
        <w:rPr>
          <w:color w:val="231F20"/>
          <w:spacing w:val="-25"/>
          <w:sz w:val="22"/>
          <w:szCs w:val="22"/>
        </w:rPr>
        <w:t xml:space="preserve"> </w:t>
      </w:r>
      <w:r w:rsidRPr="003A7E07">
        <w:rPr>
          <w:color w:val="231F20"/>
          <w:sz w:val="22"/>
          <w:szCs w:val="22"/>
        </w:rPr>
        <w:t>.</w:t>
      </w:r>
      <w:r w:rsidRPr="003A7E07">
        <w:rPr>
          <w:color w:val="231F20"/>
          <w:spacing w:val="-24"/>
          <w:sz w:val="22"/>
          <w:szCs w:val="22"/>
        </w:rPr>
        <w:t xml:space="preserve"> </w:t>
      </w:r>
      <w:r w:rsidRPr="003A7E07">
        <w:rPr>
          <w:color w:val="231F20"/>
          <w:sz w:val="22"/>
          <w:szCs w:val="22"/>
        </w:rPr>
        <w:t>.”</w:t>
      </w:r>
    </w:p>
    <w:p w14:paraId="5E12D31D" w14:textId="47409F84" w:rsidR="00B91650" w:rsidRPr="003A7E07" w:rsidRDefault="00B91650" w:rsidP="003B3DEF">
      <w:pPr>
        <w:pStyle w:val="BodyText"/>
        <w:numPr>
          <w:ilvl w:val="0"/>
          <w:numId w:val="1"/>
        </w:numPr>
        <w:tabs>
          <w:tab w:val="left" w:pos="375"/>
        </w:tabs>
        <w:kinsoku w:val="0"/>
        <w:overflowPunct w:val="0"/>
        <w:spacing w:before="66" w:line="261" w:lineRule="auto"/>
        <w:ind w:left="1340" w:right="115" w:hanging="274"/>
        <w:rPr>
          <w:color w:val="000000"/>
          <w:sz w:val="22"/>
          <w:szCs w:val="22"/>
        </w:rPr>
      </w:pPr>
      <w:r w:rsidRPr="003B3DEF">
        <w:rPr>
          <w:color w:val="231F20"/>
          <w:spacing w:val="-2"/>
          <w:sz w:val="22"/>
          <w:szCs w:val="22"/>
        </w:rPr>
        <w:t>Find</w:t>
      </w:r>
      <w:r w:rsidRPr="003B3DEF">
        <w:rPr>
          <w:color w:val="231F20"/>
          <w:spacing w:val="-14"/>
          <w:sz w:val="22"/>
          <w:szCs w:val="22"/>
        </w:rPr>
        <w:t xml:space="preserve"> </w:t>
      </w:r>
      <w:r w:rsidRPr="003B3DEF">
        <w:rPr>
          <w:color w:val="231F20"/>
          <w:spacing w:val="-2"/>
          <w:sz w:val="22"/>
          <w:szCs w:val="22"/>
        </w:rPr>
        <w:t>the</w:t>
      </w:r>
      <w:r w:rsidRPr="003B3DEF">
        <w:rPr>
          <w:color w:val="231F20"/>
          <w:spacing w:val="-14"/>
          <w:sz w:val="22"/>
          <w:szCs w:val="22"/>
        </w:rPr>
        <w:t xml:space="preserve"> </w:t>
      </w:r>
      <w:r w:rsidRPr="003B3DEF">
        <w:rPr>
          <w:color w:val="231F20"/>
          <w:spacing w:val="-2"/>
          <w:sz w:val="22"/>
          <w:szCs w:val="22"/>
        </w:rPr>
        <w:t>full</w:t>
      </w:r>
      <w:r w:rsidRPr="003B3DEF">
        <w:rPr>
          <w:color w:val="231F20"/>
          <w:spacing w:val="-14"/>
          <w:sz w:val="22"/>
          <w:szCs w:val="22"/>
        </w:rPr>
        <w:t xml:space="preserve"> </w:t>
      </w:r>
      <w:r w:rsidRPr="003B3DEF">
        <w:rPr>
          <w:color w:val="231F20"/>
          <w:spacing w:val="-2"/>
          <w:sz w:val="22"/>
          <w:szCs w:val="22"/>
        </w:rPr>
        <w:t>report</w:t>
      </w:r>
      <w:r w:rsidRPr="003B3DEF">
        <w:rPr>
          <w:color w:val="231F20"/>
          <w:spacing w:val="-14"/>
          <w:sz w:val="22"/>
          <w:szCs w:val="22"/>
        </w:rPr>
        <w:t xml:space="preserve"> </w:t>
      </w:r>
      <w:r w:rsidRPr="003B3DEF">
        <w:rPr>
          <w:color w:val="231F20"/>
          <w:spacing w:val="-1"/>
          <w:sz w:val="22"/>
          <w:szCs w:val="22"/>
        </w:rPr>
        <w:t>of</w:t>
      </w:r>
      <w:r w:rsidRPr="003B3DEF">
        <w:rPr>
          <w:color w:val="231F20"/>
          <w:spacing w:val="-14"/>
          <w:sz w:val="22"/>
          <w:szCs w:val="22"/>
        </w:rPr>
        <w:t xml:space="preserve"> </w:t>
      </w:r>
      <w:r w:rsidRPr="003B3DEF">
        <w:rPr>
          <w:color w:val="231F20"/>
          <w:spacing w:val="-2"/>
          <w:sz w:val="22"/>
          <w:szCs w:val="22"/>
        </w:rPr>
        <w:t>the</w:t>
      </w:r>
      <w:r w:rsidRPr="003B3DEF">
        <w:rPr>
          <w:color w:val="231F20"/>
          <w:spacing w:val="-14"/>
          <w:sz w:val="22"/>
          <w:szCs w:val="22"/>
        </w:rPr>
        <w:t xml:space="preserve"> </w:t>
      </w:r>
      <w:r w:rsidRPr="003B3DEF">
        <w:rPr>
          <w:color w:val="231F20"/>
          <w:spacing w:val="-2"/>
          <w:sz w:val="22"/>
          <w:szCs w:val="22"/>
        </w:rPr>
        <w:t>investigation.</w:t>
      </w:r>
      <w:r w:rsidRPr="003B3DEF">
        <w:rPr>
          <w:color w:val="231F20"/>
          <w:spacing w:val="-15"/>
          <w:sz w:val="22"/>
          <w:szCs w:val="22"/>
        </w:rPr>
        <w:t xml:space="preserve"> </w:t>
      </w:r>
      <w:r w:rsidRPr="003B3DEF">
        <w:rPr>
          <w:color w:val="231F20"/>
          <w:spacing w:val="-2"/>
          <w:sz w:val="22"/>
          <w:szCs w:val="22"/>
        </w:rPr>
        <w:t>Primary</w:t>
      </w:r>
      <w:r w:rsidRPr="003B3DEF">
        <w:rPr>
          <w:color w:val="231F20"/>
          <w:spacing w:val="-14"/>
          <w:sz w:val="22"/>
          <w:szCs w:val="22"/>
        </w:rPr>
        <w:t xml:space="preserve"> </w:t>
      </w:r>
      <w:r w:rsidRPr="003B3DEF">
        <w:rPr>
          <w:color w:val="231F20"/>
          <w:spacing w:val="-2"/>
          <w:sz w:val="22"/>
          <w:szCs w:val="22"/>
        </w:rPr>
        <w:t>sources</w:t>
      </w:r>
      <w:r w:rsidRPr="003B3DEF">
        <w:rPr>
          <w:color w:val="231F20"/>
          <w:spacing w:val="-14"/>
          <w:sz w:val="22"/>
          <w:szCs w:val="22"/>
        </w:rPr>
        <w:t xml:space="preserve"> </w:t>
      </w:r>
      <w:r w:rsidRPr="003B3DEF">
        <w:rPr>
          <w:color w:val="231F20"/>
          <w:spacing w:val="-2"/>
          <w:sz w:val="22"/>
          <w:szCs w:val="22"/>
        </w:rPr>
        <w:t>differ</w:t>
      </w:r>
      <w:r w:rsidRPr="003B3DEF">
        <w:rPr>
          <w:color w:val="231F20"/>
          <w:spacing w:val="-14"/>
          <w:sz w:val="22"/>
          <w:szCs w:val="22"/>
        </w:rPr>
        <w:t xml:space="preserve"> </w:t>
      </w:r>
      <w:r w:rsidRPr="003B3DEF">
        <w:rPr>
          <w:color w:val="231F20"/>
          <w:spacing w:val="-2"/>
          <w:sz w:val="22"/>
          <w:szCs w:val="22"/>
        </w:rPr>
        <w:t>from</w:t>
      </w:r>
      <w:r w:rsidRPr="003B3DEF">
        <w:rPr>
          <w:color w:val="231F20"/>
          <w:spacing w:val="-14"/>
          <w:sz w:val="22"/>
          <w:szCs w:val="22"/>
        </w:rPr>
        <w:t xml:space="preserve"> </w:t>
      </w:r>
      <w:r w:rsidRPr="003B3DEF">
        <w:rPr>
          <w:color w:val="231F20"/>
          <w:spacing w:val="-2"/>
          <w:sz w:val="22"/>
          <w:szCs w:val="22"/>
        </w:rPr>
        <w:t>secondary</w:t>
      </w:r>
      <w:r w:rsidRPr="003B3DEF">
        <w:rPr>
          <w:color w:val="231F20"/>
          <w:spacing w:val="-13"/>
          <w:sz w:val="22"/>
          <w:szCs w:val="22"/>
        </w:rPr>
        <w:t xml:space="preserve"> </w:t>
      </w:r>
      <w:r w:rsidRPr="003B3DEF">
        <w:rPr>
          <w:color w:val="231F20"/>
          <w:spacing w:val="-2"/>
          <w:sz w:val="22"/>
          <w:szCs w:val="22"/>
        </w:rPr>
        <w:t>sources</w:t>
      </w:r>
      <w:r w:rsidRPr="003B3DEF">
        <w:rPr>
          <w:color w:val="231F20"/>
          <w:spacing w:val="43"/>
          <w:w w:val="99"/>
          <w:sz w:val="22"/>
          <w:szCs w:val="22"/>
        </w:rPr>
        <w:t xml:space="preserve"> </w:t>
      </w:r>
      <w:r w:rsidRPr="003B3DEF">
        <w:rPr>
          <w:color w:val="231F20"/>
          <w:spacing w:val="-1"/>
          <w:sz w:val="22"/>
          <w:szCs w:val="22"/>
        </w:rPr>
        <w:t>in</w:t>
      </w:r>
      <w:r w:rsidRPr="003B3DEF">
        <w:rPr>
          <w:color w:val="231F20"/>
          <w:spacing w:val="-15"/>
          <w:sz w:val="22"/>
          <w:szCs w:val="22"/>
        </w:rPr>
        <w:t xml:space="preserve"> </w:t>
      </w:r>
      <w:r w:rsidRPr="003B3DEF">
        <w:rPr>
          <w:color w:val="231F20"/>
          <w:spacing w:val="-2"/>
          <w:sz w:val="22"/>
          <w:szCs w:val="22"/>
        </w:rPr>
        <w:t>that</w:t>
      </w:r>
      <w:r w:rsidRPr="003B3DEF">
        <w:rPr>
          <w:color w:val="231F20"/>
          <w:spacing w:val="-15"/>
          <w:sz w:val="22"/>
          <w:szCs w:val="22"/>
        </w:rPr>
        <w:t xml:space="preserve"> </w:t>
      </w:r>
      <w:r w:rsidRPr="003B3DEF">
        <w:rPr>
          <w:color w:val="231F20"/>
          <w:spacing w:val="-2"/>
          <w:sz w:val="22"/>
          <w:szCs w:val="22"/>
        </w:rPr>
        <w:t>primary</w:t>
      </w:r>
      <w:r w:rsidRPr="003B3DEF">
        <w:rPr>
          <w:color w:val="231F20"/>
          <w:spacing w:val="-14"/>
          <w:sz w:val="22"/>
          <w:szCs w:val="22"/>
        </w:rPr>
        <w:t xml:space="preserve"> </w:t>
      </w:r>
      <w:r w:rsidRPr="003B3DEF">
        <w:rPr>
          <w:color w:val="231F20"/>
          <w:spacing w:val="-2"/>
          <w:sz w:val="22"/>
          <w:szCs w:val="22"/>
        </w:rPr>
        <w:t>sources</w:t>
      </w:r>
      <w:r w:rsidRPr="003B3DEF">
        <w:rPr>
          <w:color w:val="231F20"/>
          <w:spacing w:val="-14"/>
          <w:sz w:val="22"/>
          <w:szCs w:val="22"/>
        </w:rPr>
        <w:t xml:space="preserve"> </w:t>
      </w:r>
      <w:r w:rsidRPr="003B3DEF">
        <w:rPr>
          <w:color w:val="231F20"/>
          <w:spacing w:val="-2"/>
          <w:sz w:val="22"/>
          <w:szCs w:val="22"/>
        </w:rPr>
        <w:t>are</w:t>
      </w:r>
      <w:r w:rsidRPr="003B3DEF">
        <w:rPr>
          <w:color w:val="231F20"/>
          <w:spacing w:val="-15"/>
          <w:sz w:val="22"/>
          <w:szCs w:val="22"/>
        </w:rPr>
        <w:t xml:space="preserve"> </w:t>
      </w:r>
      <w:r w:rsidRPr="003B3DEF">
        <w:rPr>
          <w:color w:val="231F20"/>
          <w:spacing w:val="-2"/>
          <w:sz w:val="22"/>
          <w:szCs w:val="22"/>
        </w:rPr>
        <w:t>written</w:t>
      </w:r>
      <w:r w:rsidRPr="003B3DEF">
        <w:rPr>
          <w:color w:val="231F20"/>
          <w:spacing w:val="-13"/>
          <w:sz w:val="22"/>
          <w:szCs w:val="22"/>
        </w:rPr>
        <w:t xml:space="preserve"> </w:t>
      </w:r>
      <w:r w:rsidRPr="003B3DEF">
        <w:rPr>
          <w:color w:val="231F20"/>
          <w:spacing w:val="-1"/>
          <w:sz w:val="22"/>
          <w:szCs w:val="22"/>
        </w:rPr>
        <w:t>by</w:t>
      </w:r>
      <w:r w:rsidRPr="003B3DEF">
        <w:rPr>
          <w:color w:val="231F20"/>
          <w:spacing w:val="-14"/>
          <w:sz w:val="22"/>
          <w:szCs w:val="22"/>
        </w:rPr>
        <w:t xml:space="preserve"> </w:t>
      </w:r>
      <w:r w:rsidRPr="003B3DEF">
        <w:rPr>
          <w:color w:val="231F20"/>
          <w:spacing w:val="-2"/>
          <w:sz w:val="22"/>
          <w:szCs w:val="22"/>
        </w:rPr>
        <w:t>the</w:t>
      </w:r>
      <w:r w:rsidRPr="003B3DEF">
        <w:rPr>
          <w:color w:val="231F20"/>
          <w:spacing w:val="-15"/>
          <w:sz w:val="22"/>
          <w:szCs w:val="22"/>
        </w:rPr>
        <w:t xml:space="preserve"> </w:t>
      </w:r>
      <w:r w:rsidRPr="003B3DEF">
        <w:rPr>
          <w:color w:val="231F20"/>
          <w:spacing w:val="-2"/>
          <w:sz w:val="22"/>
          <w:szCs w:val="22"/>
        </w:rPr>
        <w:t>researchers</w:t>
      </w:r>
      <w:r w:rsidRPr="003B3DEF">
        <w:rPr>
          <w:color w:val="231F20"/>
          <w:spacing w:val="-14"/>
          <w:sz w:val="22"/>
          <w:szCs w:val="22"/>
        </w:rPr>
        <w:t xml:space="preserve"> </w:t>
      </w:r>
      <w:r w:rsidRPr="003B3DEF">
        <w:rPr>
          <w:color w:val="231F20"/>
          <w:spacing w:val="-2"/>
          <w:sz w:val="22"/>
          <w:szCs w:val="22"/>
        </w:rPr>
        <w:t>themselves</w:t>
      </w:r>
      <w:r w:rsidRPr="003B3DEF">
        <w:rPr>
          <w:color w:val="231F20"/>
          <w:spacing w:val="-15"/>
          <w:sz w:val="22"/>
          <w:szCs w:val="22"/>
        </w:rPr>
        <w:t xml:space="preserve"> </w:t>
      </w:r>
      <w:r w:rsidRPr="003B3DEF">
        <w:rPr>
          <w:color w:val="231F20"/>
          <w:spacing w:val="-2"/>
          <w:sz w:val="22"/>
          <w:szCs w:val="22"/>
        </w:rPr>
        <w:t>and</w:t>
      </w:r>
      <w:r w:rsidRPr="003B3DEF">
        <w:rPr>
          <w:color w:val="231F20"/>
          <w:spacing w:val="-14"/>
          <w:sz w:val="22"/>
          <w:szCs w:val="22"/>
        </w:rPr>
        <w:t xml:space="preserve"> </w:t>
      </w:r>
      <w:r w:rsidRPr="003B3DEF">
        <w:rPr>
          <w:color w:val="231F20"/>
          <w:spacing w:val="-2"/>
          <w:sz w:val="22"/>
          <w:szCs w:val="22"/>
        </w:rPr>
        <w:t>include</w:t>
      </w:r>
      <w:r w:rsidRPr="003B3DEF">
        <w:rPr>
          <w:color w:val="231F20"/>
          <w:spacing w:val="-15"/>
          <w:sz w:val="22"/>
          <w:szCs w:val="22"/>
        </w:rPr>
        <w:t xml:space="preserve"> </w:t>
      </w:r>
      <w:r w:rsidRPr="003B3DEF">
        <w:rPr>
          <w:color w:val="231F20"/>
          <w:spacing w:val="-2"/>
          <w:sz w:val="22"/>
          <w:szCs w:val="22"/>
        </w:rPr>
        <w:t>the</w:t>
      </w:r>
      <w:r w:rsidRPr="003B3DEF">
        <w:rPr>
          <w:color w:val="231F20"/>
          <w:spacing w:val="-15"/>
          <w:sz w:val="22"/>
          <w:szCs w:val="22"/>
        </w:rPr>
        <w:t xml:space="preserve"> </w:t>
      </w:r>
      <w:r w:rsidRPr="003B3DEF">
        <w:rPr>
          <w:color w:val="231F20"/>
          <w:spacing w:val="-2"/>
          <w:sz w:val="22"/>
          <w:szCs w:val="22"/>
        </w:rPr>
        <w:t>actual</w:t>
      </w:r>
      <w:r w:rsidRPr="003B3DEF">
        <w:rPr>
          <w:color w:val="231F20"/>
          <w:spacing w:val="43"/>
          <w:w w:val="99"/>
          <w:sz w:val="22"/>
          <w:szCs w:val="22"/>
        </w:rPr>
        <w:t xml:space="preserve"> </w:t>
      </w:r>
      <w:r w:rsidRPr="003B3DEF">
        <w:rPr>
          <w:color w:val="231F20"/>
          <w:sz w:val="22"/>
          <w:szCs w:val="22"/>
        </w:rPr>
        <w:t>data</w:t>
      </w:r>
      <w:r w:rsidRPr="003B3DEF">
        <w:rPr>
          <w:color w:val="231F20"/>
          <w:spacing w:val="-11"/>
          <w:sz w:val="22"/>
          <w:szCs w:val="22"/>
        </w:rPr>
        <w:t xml:space="preserve"> </w:t>
      </w:r>
      <w:r w:rsidRPr="003B3DEF">
        <w:rPr>
          <w:color w:val="231F20"/>
          <w:sz w:val="22"/>
          <w:szCs w:val="22"/>
        </w:rPr>
        <w:t>or</w:t>
      </w:r>
      <w:r w:rsidRPr="003B3DEF">
        <w:rPr>
          <w:color w:val="231F20"/>
          <w:spacing w:val="-10"/>
          <w:sz w:val="22"/>
          <w:szCs w:val="22"/>
        </w:rPr>
        <w:t xml:space="preserve"> </w:t>
      </w:r>
      <w:r w:rsidRPr="003B3DEF">
        <w:rPr>
          <w:color w:val="231F20"/>
          <w:sz w:val="22"/>
          <w:szCs w:val="22"/>
        </w:rPr>
        <w:t>analysis</w:t>
      </w:r>
      <w:r w:rsidR="00225972">
        <w:rPr>
          <w:color w:val="231F20"/>
          <w:sz w:val="22"/>
          <w:szCs w:val="22"/>
        </w:rPr>
        <w:t>,</w:t>
      </w:r>
      <w:r w:rsidRPr="003B3DEF">
        <w:rPr>
          <w:color w:val="231F20"/>
          <w:spacing w:val="-10"/>
          <w:sz w:val="22"/>
          <w:szCs w:val="22"/>
        </w:rPr>
        <w:t xml:space="preserve"> </w:t>
      </w:r>
      <w:r w:rsidRPr="003B3DEF">
        <w:rPr>
          <w:color w:val="231F20"/>
          <w:sz w:val="22"/>
          <w:szCs w:val="22"/>
        </w:rPr>
        <w:t>rather</w:t>
      </w:r>
      <w:r w:rsidRPr="003B3DEF">
        <w:rPr>
          <w:color w:val="231F20"/>
          <w:spacing w:val="-10"/>
          <w:sz w:val="22"/>
          <w:szCs w:val="22"/>
        </w:rPr>
        <w:t xml:space="preserve"> </w:t>
      </w:r>
      <w:r w:rsidRPr="003B3DEF">
        <w:rPr>
          <w:color w:val="231F20"/>
          <w:sz w:val="22"/>
          <w:szCs w:val="22"/>
        </w:rPr>
        <w:t>than</w:t>
      </w:r>
      <w:r w:rsidRPr="003B3DEF">
        <w:rPr>
          <w:color w:val="231F20"/>
          <w:spacing w:val="-10"/>
          <w:sz w:val="22"/>
          <w:szCs w:val="22"/>
        </w:rPr>
        <w:t xml:space="preserve"> </w:t>
      </w:r>
      <w:r w:rsidRPr="003B3DEF">
        <w:rPr>
          <w:color w:val="231F20"/>
          <w:sz w:val="22"/>
          <w:szCs w:val="22"/>
        </w:rPr>
        <w:t>a</w:t>
      </w:r>
      <w:r w:rsidRPr="003B3DEF">
        <w:rPr>
          <w:color w:val="231F20"/>
          <w:spacing w:val="-11"/>
          <w:sz w:val="22"/>
          <w:szCs w:val="22"/>
        </w:rPr>
        <w:t xml:space="preserve"> </w:t>
      </w:r>
      <w:r w:rsidRPr="003B3DEF">
        <w:rPr>
          <w:color w:val="231F20"/>
          <w:spacing w:val="-1"/>
          <w:sz w:val="22"/>
          <w:szCs w:val="22"/>
        </w:rPr>
        <w:t>summary</w:t>
      </w:r>
      <w:r w:rsidRPr="003B3DEF">
        <w:rPr>
          <w:color w:val="231F20"/>
          <w:spacing w:val="-9"/>
          <w:sz w:val="22"/>
          <w:szCs w:val="22"/>
        </w:rPr>
        <w:t xml:space="preserve"> </w:t>
      </w:r>
      <w:r w:rsidRPr="003B3DEF">
        <w:rPr>
          <w:color w:val="231F20"/>
          <w:sz w:val="22"/>
          <w:szCs w:val="22"/>
        </w:rPr>
        <w:t>or</w:t>
      </w:r>
      <w:r w:rsidRPr="003B3DEF">
        <w:rPr>
          <w:color w:val="231F20"/>
          <w:spacing w:val="-10"/>
          <w:sz w:val="22"/>
          <w:szCs w:val="22"/>
        </w:rPr>
        <w:t xml:space="preserve"> </w:t>
      </w:r>
      <w:r w:rsidRPr="003B3DEF">
        <w:rPr>
          <w:color w:val="231F20"/>
          <w:sz w:val="22"/>
          <w:szCs w:val="22"/>
        </w:rPr>
        <w:t>interpretation</w:t>
      </w:r>
      <w:r w:rsidRPr="003B3DEF">
        <w:rPr>
          <w:color w:val="231F20"/>
          <w:spacing w:val="-11"/>
          <w:sz w:val="22"/>
          <w:szCs w:val="22"/>
        </w:rPr>
        <w:t xml:space="preserve"> </w:t>
      </w:r>
      <w:r w:rsidRPr="003B3DEF">
        <w:rPr>
          <w:color w:val="231F20"/>
          <w:sz w:val="22"/>
          <w:szCs w:val="22"/>
        </w:rPr>
        <w:t>of</w:t>
      </w:r>
      <w:r w:rsidRPr="003B3DEF">
        <w:rPr>
          <w:color w:val="231F20"/>
          <w:spacing w:val="-10"/>
          <w:sz w:val="22"/>
          <w:szCs w:val="22"/>
        </w:rPr>
        <w:t xml:space="preserve"> </w:t>
      </w:r>
      <w:r w:rsidRPr="003B3DEF">
        <w:rPr>
          <w:color w:val="231F20"/>
          <w:sz w:val="22"/>
          <w:szCs w:val="22"/>
        </w:rPr>
        <w:t>the</w:t>
      </w:r>
      <w:r w:rsidRPr="003B3DEF">
        <w:rPr>
          <w:color w:val="231F20"/>
          <w:spacing w:val="-11"/>
          <w:sz w:val="22"/>
          <w:szCs w:val="22"/>
        </w:rPr>
        <w:t xml:space="preserve"> </w:t>
      </w:r>
      <w:r w:rsidRPr="003B3DEF">
        <w:rPr>
          <w:color w:val="231F20"/>
          <w:spacing w:val="-1"/>
          <w:sz w:val="22"/>
          <w:szCs w:val="22"/>
        </w:rPr>
        <w:t>work.</w:t>
      </w:r>
      <w:r w:rsidRPr="003B3DEF">
        <w:rPr>
          <w:color w:val="231F20"/>
          <w:spacing w:val="-10"/>
          <w:sz w:val="22"/>
          <w:szCs w:val="22"/>
        </w:rPr>
        <w:t xml:space="preserve"> </w:t>
      </w:r>
      <w:r w:rsidRPr="003B3DEF">
        <w:rPr>
          <w:color w:val="231F20"/>
          <w:spacing w:val="-1"/>
          <w:sz w:val="22"/>
          <w:szCs w:val="22"/>
        </w:rPr>
        <w:t>Primary</w:t>
      </w:r>
      <w:r w:rsidRPr="003B3DEF">
        <w:rPr>
          <w:color w:val="231F20"/>
          <w:spacing w:val="-10"/>
          <w:sz w:val="22"/>
          <w:szCs w:val="22"/>
        </w:rPr>
        <w:t xml:space="preserve"> </w:t>
      </w:r>
      <w:r w:rsidRPr="003B3DEF">
        <w:rPr>
          <w:color w:val="231F20"/>
          <w:spacing w:val="-1"/>
          <w:sz w:val="22"/>
          <w:szCs w:val="22"/>
        </w:rPr>
        <w:t>sources</w:t>
      </w:r>
      <w:r w:rsidRPr="003B3DEF">
        <w:rPr>
          <w:color w:val="231F20"/>
          <w:spacing w:val="23"/>
          <w:w w:val="99"/>
          <w:sz w:val="22"/>
          <w:szCs w:val="22"/>
        </w:rPr>
        <w:t xml:space="preserve"> </w:t>
      </w:r>
      <w:r w:rsidRPr="003B3DEF">
        <w:rPr>
          <w:color w:val="231F20"/>
          <w:sz w:val="22"/>
          <w:szCs w:val="22"/>
        </w:rPr>
        <w:t>appear</w:t>
      </w:r>
      <w:r w:rsidRPr="003B3DEF">
        <w:rPr>
          <w:color w:val="231F20"/>
          <w:spacing w:val="-4"/>
          <w:sz w:val="22"/>
          <w:szCs w:val="22"/>
        </w:rPr>
        <w:t xml:space="preserve"> </w:t>
      </w:r>
      <w:r w:rsidRPr="003B3DEF">
        <w:rPr>
          <w:color w:val="231F20"/>
          <w:sz w:val="22"/>
          <w:szCs w:val="22"/>
        </w:rPr>
        <w:t>in</w:t>
      </w:r>
      <w:r w:rsidRPr="003B3DEF">
        <w:rPr>
          <w:color w:val="231F20"/>
          <w:spacing w:val="-3"/>
          <w:sz w:val="22"/>
          <w:szCs w:val="22"/>
        </w:rPr>
        <w:t xml:space="preserve"> </w:t>
      </w:r>
      <w:r w:rsidRPr="003B3DEF">
        <w:rPr>
          <w:color w:val="231F20"/>
          <w:sz w:val="22"/>
          <w:szCs w:val="22"/>
        </w:rPr>
        <w:t>journals</w:t>
      </w:r>
      <w:r w:rsidRPr="003B3DEF">
        <w:rPr>
          <w:color w:val="231F20"/>
          <w:spacing w:val="-4"/>
          <w:sz w:val="22"/>
          <w:szCs w:val="22"/>
        </w:rPr>
        <w:t xml:space="preserve"> </w:t>
      </w:r>
      <w:r w:rsidRPr="003B3DEF">
        <w:rPr>
          <w:color w:val="231F20"/>
          <w:sz w:val="22"/>
          <w:szCs w:val="22"/>
        </w:rPr>
        <w:t>that</w:t>
      </w:r>
      <w:r w:rsidRPr="003B3DEF">
        <w:rPr>
          <w:color w:val="231F20"/>
          <w:spacing w:val="-3"/>
          <w:sz w:val="22"/>
          <w:szCs w:val="22"/>
        </w:rPr>
        <w:t xml:space="preserve"> </w:t>
      </w:r>
      <w:r w:rsidRPr="003B3DEF">
        <w:rPr>
          <w:color w:val="231F20"/>
          <w:sz w:val="22"/>
          <w:szCs w:val="22"/>
        </w:rPr>
        <w:t>are</w:t>
      </w:r>
      <w:r w:rsidRPr="003B3DEF">
        <w:rPr>
          <w:color w:val="231F20"/>
          <w:spacing w:val="-3"/>
          <w:sz w:val="22"/>
          <w:szCs w:val="22"/>
        </w:rPr>
        <w:t xml:space="preserve"> </w:t>
      </w:r>
      <w:r w:rsidRPr="003B3DEF">
        <w:rPr>
          <w:color w:val="231F20"/>
          <w:sz w:val="22"/>
          <w:szCs w:val="22"/>
        </w:rPr>
        <w:t>typically</w:t>
      </w:r>
      <w:r w:rsidRPr="003B3DEF">
        <w:rPr>
          <w:color w:val="231F20"/>
          <w:spacing w:val="-4"/>
          <w:sz w:val="22"/>
          <w:szCs w:val="22"/>
        </w:rPr>
        <w:t xml:space="preserve"> </w:t>
      </w:r>
      <w:r w:rsidRPr="003B3DEF">
        <w:rPr>
          <w:color w:val="231F20"/>
          <w:sz w:val="22"/>
          <w:szCs w:val="22"/>
        </w:rPr>
        <w:t>published</w:t>
      </w:r>
      <w:r w:rsidRPr="003B3DEF">
        <w:rPr>
          <w:color w:val="231F20"/>
          <w:spacing w:val="-3"/>
          <w:sz w:val="22"/>
          <w:szCs w:val="22"/>
        </w:rPr>
        <w:t xml:space="preserve"> </w:t>
      </w:r>
      <w:r w:rsidRPr="003B3DEF">
        <w:rPr>
          <w:color w:val="231F20"/>
          <w:sz w:val="22"/>
          <w:szCs w:val="22"/>
        </w:rPr>
        <w:t>under</w:t>
      </w:r>
      <w:r w:rsidRPr="003B3DEF">
        <w:rPr>
          <w:color w:val="231F20"/>
          <w:spacing w:val="-2"/>
          <w:sz w:val="22"/>
          <w:szCs w:val="22"/>
        </w:rPr>
        <w:t xml:space="preserve"> </w:t>
      </w:r>
      <w:r w:rsidRPr="003B3DEF">
        <w:rPr>
          <w:color w:val="231F20"/>
          <w:sz w:val="22"/>
          <w:szCs w:val="22"/>
        </w:rPr>
        <w:t>the</w:t>
      </w:r>
      <w:r w:rsidRPr="003B3DEF">
        <w:rPr>
          <w:color w:val="231F20"/>
          <w:spacing w:val="-3"/>
          <w:sz w:val="22"/>
          <w:szCs w:val="22"/>
        </w:rPr>
        <w:t xml:space="preserve"> </w:t>
      </w:r>
      <w:r w:rsidRPr="003B3DEF">
        <w:rPr>
          <w:color w:val="231F20"/>
          <w:sz w:val="22"/>
          <w:szCs w:val="22"/>
        </w:rPr>
        <w:t>auspices</w:t>
      </w:r>
      <w:r w:rsidRPr="003B3DEF">
        <w:rPr>
          <w:color w:val="231F20"/>
          <w:spacing w:val="-4"/>
          <w:sz w:val="22"/>
          <w:szCs w:val="22"/>
        </w:rPr>
        <w:t xml:space="preserve"> </w:t>
      </w:r>
      <w:r w:rsidRPr="003B3DEF">
        <w:rPr>
          <w:color w:val="231F20"/>
          <w:sz w:val="22"/>
          <w:szCs w:val="22"/>
        </w:rPr>
        <w:t>of</w:t>
      </w:r>
      <w:r w:rsidRPr="003B3DEF">
        <w:rPr>
          <w:color w:val="231F20"/>
          <w:spacing w:val="-3"/>
          <w:sz w:val="22"/>
          <w:szCs w:val="22"/>
        </w:rPr>
        <w:t xml:space="preserve"> </w:t>
      </w:r>
      <w:r w:rsidRPr="003B3DEF">
        <w:rPr>
          <w:color w:val="231F20"/>
          <w:sz w:val="22"/>
          <w:szCs w:val="22"/>
        </w:rPr>
        <w:t>professional</w:t>
      </w:r>
      <w:r w:rsidRPr="003B3DEF">
        <w:rPr>
          <w:color w:val="231F20"/>
          <w:spacing w:val="-2"/>
          <w:sz w:val="22"/>
          <w:szCs w:val="22"/>
        </w:rPr>
        <w:t xml:space="preserve"> </w:t>
      </w:r>
      <w:r w:rsidRPr="003B3DEF">
        <w:rPr>
          <w:color w:val="231F20"/>
          <w:sz w:val="22"/>
          <w:szCs w:val="22"/>
        </w:rPr>
        <w:t>or</w:t>
      </w:r>
      <w:r w:rsidRPr="003B3DEF">
        <w:rPr>
          <w:color w:val="231F20"/>
          <w:spacing w:val="-1"/>
          <w:sz w:val="22"/>
          <w:szCs w:val="22"/>
        </w:rPr>
        <w:t>ganizations</w:t>
      </w:r>
      <w:r w:rsidRPr="003B3DEF">
        <w:rPr>
          <w:color w:val="231F20"/>
          <w:spacing w:val="-13"/>
          <w:sz w:val="22"/>
          <w:szCs w:val="22"/>
        </w:rPr>
        <w:t xml:space="preserve"> </w:t>
      </w:r>
      <w:r w:rsidRPr="003B3DEF">
        <w:rPr>
          <w:color w:val="231F20"/>
          <w:spacing w:val="-1"/>
          <w:sz w:val="22"/>
          <w:szCs w:val="22"/>
        </w:rPr>
        <w:t>like</w:t>
      </w:r>
      <w:r w:rsidRPr="003B3DEF">
        <w:rPr>
          <w:color w:val="231F20"/>
          <w:spacing w:val="-13"/>
          <w:sz w:val="22"/>
          <w:szCs w:val="22"/>
        </w:rPr>
        <w:t xml:space="preserve"> </w:t>
      </w:r>
      <w:r w:rsidRPr="003B3DEF">
        <w:rPr>
          <w:color w:val="231F20"/>
          <w:spacing w:val="-1"/>
          <w:sz w:val="22"/>
          <w:szCs w:val="22"/>
        </w:rPr>
        <w:t>the</w:t>
      </w:r>
      <w:r w:rsidRPr="003B3DEF">
        <w:rPr>
          <w:color w:val="231F20"/>
          <w:spacing w:val="-12"/>
          <w:sz w:val="22"/>
          <w:szCs w:val="22"/>
        </w:rPr>
        <w:t xml:space="preserve"> </w:t>
      </w:r>
      <w:r w:rsidRPr="003B3DEF">
        <w:rPr>
          <w:color w:val="231F20"/>
          <w:spacing w:val="-1"/>
          <w:sz w:val="22"/>
          <w:szCs w:val="22"/>
        </w:rPr>
        <w:t>American</w:t>
      </w:r>
      <w:r w:rsidRPr="003B3DEF">
        <w:rPr>
          <w:color w:val="231F20"/>
          <w:spacing w:val="-12"/>
          <w:sz w:val="22"/>
          <w:szCs w:val="22"/>
        </w:rPr>
        <w:t xml:space="preserve"> </w:t>
      </w:r>
      <w:r w:rsidRPr="003B3DEF">
        <w:rPr>
          <w:color w:val="231F20"/>
          <w:spacing w:val="-1"/>
          <w:sz w:val="22"/>
          <w:szCs w:val="22"/>
        </w:rPr>
        <w:t>Psychological</w:t>
      </w:r>
      <w:r w:rsidRPr="003B3DEF">
        <w:rPr>
          <w:color w:val="231F20"/>
          <w:spacing w:val="-12"/>
          <w:sz w:val="22"/>
          <w:szCs w:val="22"/>
        </w:rPr>
        <w:t xml:space="preserve"> </w:t>
      </w:r>
      <w:r w:rsidRPr="003B3DEF">
        <w:rPr>
          <w:color w:val="231F20"/>
          <w:spacing w:val="-1"/>
          <w:sz w:val="22"/>
          <w:szCs w:val="22"/>
        </w:rPr>
        <w:t>Association,</w:t>
      </w:r>
      <w:r w:rsidRPr="003B3DEF">
        <w:rPr>
          <w:color w:val="231F20"/>
          <w:spacing w:val="-12"/>
          <w:sz w:val="22"/>
          <w:szCs w:val="22"/>
        </w:rPr>
        <w:t xml:space="preserve"> </w:t>
      </w:r>
      <w:r w:rsidRPr="003B3DEF">
        <w:rPr>
          <w:color w:val="231F20"/>
          <w:spacing w:val="-1"/>
          <w:sz w:val="22"/>
          <w:szCs w:val="22"/>
        </w:rPr>
        <w:t>the</w:t>
      </w:r>
      <w:r w:rsidRPr="003B3DEF">
        <w:rPr>
          <w:color w:val="231F20"/>
          <w:spacing w:val="-12"/>
          <w:sz w:val="22"/>
          <w:szCs w:val="22"/>
        </w:rPr>
        <w:t xml:space="preserve"> </w:t>
      </w:r>
      <w:r w:rsidRPr="003B3DEF">
        <w:rPr>
          <w:color w:val="231F20"/>
          <w:spacing w:val="-1"/>
          <w:sz w:val="22"/>
          <w:szCs w:val="22"/>
        </w:rPr>
        <w:t>Society</w:t>
      </w:r>
      <w:r w:rsidRPr="003B3DEF">
        <w:rPr>
          <w:color w:val="231F20"/>
          <w:spacing w:val="-12"/>
          <w:sz w:val="22"/>
          <w:szCs w:val="22"/>
        </w:rPr>
        <w:t xml:space="preserve"> </w:t>
      </w:r>
      <w:r w:rsidRPr="003B3DEF">
        <w:rPr>
          <w:color w:val="231F20"/>
          <w:spacing w:val="-1"/>
          <w:sz w:val="22"/>
          <w:szCs w:val="22"/>
        </w:rPr>
        <w:t>for</w:t>
      </w:r>
      <w:r w:rsidRPr="003B3DEF">
        <w:rPr>
          <w:color w:val="231F20"/>
          <w:spacing w:val="-13"/>
          <w:sz w:val="22"/>
          <w:szCs w:val="22"/>
        </w:rPr>
        <w:t xml:space="preserve"> </w:t>
      </w:r>
      <w:r w:rsidRPr="003B3DEF">
        <w:rPr>
          <w:color w:val="231F20"/>
          <w:spacing w:val="-1"/>
          <w:sz w:val="22"/>
          <w:szCs w:val="22"/>
        </w:rPr>
        <w:t>Research</w:t>
      </w:r>
      <w:r w:rsidRPr="003B3DEF">
        <w:rPr>
          <w:color w:val="231F20"/>
          <w:spacing w:val="-12"/>
          <w:sz w:val="22"/>
          <w:szCs w:val="22"/>
        </w:rPr>
        <w:t xml:space="preserve"> </w:t>
      </w:r>
      <w:r w:rsidRPr="003B3DEF">
        <w:rPr>
          <w:color w:val="231F20"/>
          <w:spacing w:val="-1"/>
          <w:sz w:val="22"/>
          <w:szCs w:val="22"/>
        </w:rPr>
        <w:t>in</w:t>
      </w:r>
      <w:r w:rsidRPr="003B3DEF">
        <w:rPr>
          <w:color w:val="231F20"/>
          <w:spacing w:val="20"/>
          <w:w w:val="99"/>
          <w:sz w:val="22"/>
          <w:szCs w:val="22"/>
        </w:rPr>
        <w:t xml:space="preserve"> </w:t>
      </w:r>
      <w:r w:rsidRPr="003B3DEF">
        <w:rPr>
          <w:color w:val="231F20"/>
          <w:spacing w:val="-1"/>
          <w:sz w:val="22"/>
          <w:szCs w:val="22"/>
        </w:rPr>
        <w:t>Child</w:t>
      </w:r>
      <w:r w:rsidRPr="003B3DEF">
        <w:rPr>
          <w:color w:val="231F20"/>
          <w:spacing w:val="-13"/>
          <w:sz w:val="22"/>
          <w:szCs w:val="22"/>
        </w:rPr>
        <w:t xml:space="preserve"> </w:t>
      </w:r>
      <w:r w:rsidRPr="003B3DEF">
        <w:rPr>
          <w:color w:val="231F20"/>
          <w:spacing w:val="-1"/>
          <w:sz w:val="22"/>
          <w:szCs w:val="22"/>
        </w:rPr>
        <w:t>Development,</w:t>
      </w:r>
      <w:r w:rsidRPr="003B3DEF">
        <w:rPr>
          <w:color w:val="231F20"/>
          <w:spacing w:val="-12"/>
          <w:sz w:val="22"/>
          <w:szCs w:val="22"/>
        </w:rPr>
        <w:t xml:space="preserve"> </w:t>
      </w:r>
      <w:r w:rsidRPr="003B3DEF">
        <w:rPr>
          <w:color w:val="231F20"/>
          <w:spacing w:val="-1"/>
          <w:sz w:val="22"/>
          <w:szCs w:val="22"/>
        </w:rPr>
        <w:t>and</w:t>
      </w:r>
      <w:r w:rsidRPr="003B3DEF">
        <w:rPr>
          <w:color w:val="231F20"/>
          <w:spacing w:val="-13"/>
          <w:sz w:val="22"/>
          <w:szCs w:val="22"/>
        </w:rPr>
        <w:t xml:space="preserve"> </w:t>
      </w:r>
      <w:r w:rsidRPr="003B3DEF">
        <w:rPr>
          <w:color w:val="231F20"/>
          <w:spacing w:val="-1"/>
          <w:sz w:val="22"/>
          <w:szCs w:val="22"/>
        </w:rPr>
        <w:t>the</w:t>
      </w:r>
      <w:r w:rsidRPr="003B3DEF">
        <w:rPr>
          <w:color w:val="231F20"/>
          <w:spacing w:val="-13"/>
          <w:sz w:val="22"/>
          <w:szCs w:val="22"/>
        </w:rPr>
        <w:t xml:space="preserve"> </w:t>
      </w:r>
      <w:r w:rsidRPr="003B3DEF">
        <w:rPr>
          <w:color w:val="231F20"/>
          <w:spacing w:val="-1"/>
          <w:sz w:val="22"/>
          <w:szCs w:val="22"/>
        </w:rPr>
        <w:t>American</w:t>
      </w:r>
      <w:r w:rsidRPr="003B3DEF">
        <w:rPr>
          <w:color w:val="231F20"/>
          <w:spacing w:val="-13"/>
          <w:sz w:val="22"/>
          <w:szCs w:val="22"/>
        </w:rPr>
        <w:t xml:space="preserve"> </w:t>
      </w:r>
      <w:r w:rsidRPr="003B3DEF">
        <w:rPr>
          <w:color w:val="231F20"/>
          <w:spacing w:val="-1"/>
          <w:sz w:val="22"/>
          <w:szCs w:val="22"/>
        </w:rPr>
        <w:t>Academy</w:t>
      </w:r>
      <w:r w:rsidRPr="003B3DEF">
        <w:rPr>
          <w:color w:val="231F20"/>
          <w:spacing w:val="-13"/>
          <w:sz w:val="22"/>
          <w:szCs w:val="22"/>
        </w:rPr>
        <w:t xml:space="preserve"> </w:t>
      </w:r>
      <w:r w:rsidRPr="003B3DEF">
        <w:rPr>
          <w:color w:val="231F20"/>
          <w:spacing w:val="-1"/>
          <w:sz w:val="22"/>
          <w:szCs w:val="22"/>
        </w:rPr>
        <w:t>of</w:t>
      </w:r>
      <w:r w:rsidRPr="003B3DEF">
        <w:rPr>
          <w:color w:val="231F20"/>
          <w:spacing w:val="-13"/>
          <w:sz w:val="22"/>
          <w:szCs w:val="22"/>
        </w:rPr>
        <w:t xml:space="preserve"> </w:t>
      </w:r>
      <w:r w:rsidRPr="003B3DEF">
        <w:rPr>
          <w:color w:val="231F20"/>
          <w:spacing w:val="-1"/>
          <w:sz w:val="22"/>
          <w:szCs w:val="22"/>
        </w:rPr>
        <w:t>Pediatrics.</w:t>
      </w:r>
      <w:r w:rsidRPr="003B3DEF">
        <w:rPr>
          <w:color w:val="231F20"/>
          <w:spacing w:val="-12"/>
          <w:sz w:val="22"/>
          <w:szCs w:val="22"/>
        </w:rPr>
        <w:t xml:space="preserve"> </w:t>
      </w:r>
      <w:r w:rsidRPr="003B3DEF">
        <w:rPr>
          <w:color w:val="231F20"/>
          <w:spacing w:val="-1"/>
          <w:sz w:val="22"/>
          <w:szCs w:val="22"/>
        </w:rPr>
        <w:t>The</w:t>
      </w:r>
      <w:r w:rsidRPr="003B3DEF">
        <w:rPr>
          <w:color w:val="231F20"/>
          <w:spacing w:val="-13"/>
          <w:sz w:val="22"/>
          <w:szCs w:val="22"/>
        </w:rPr>
        <w:t xml:space="preserve"> </w:t>
      </w:r>
      <w:r w:rsidRPr="003B3DEF">
        <w:rPr>
          <w:color w:val="231F20"/>
          <w:spacing w:val="-1"/>
          <w:sz w:val="22"/>
          <w:szCs w:val="22"/>
        </w:rPr>
        <w:t>citations</w:t>
      </w:r>
      <w:r w:rsidRPr="003B3DEF">
        <w:rPr>
          <w:color w:val="231F20"/>
          <w:spacing w:val="-13"/>
          <w:sz w:val="22"/>
          <w:szCs w:val="22"/>
        </w:rPr>
        <w:t xml:space="preserve"> </w:t>
      </w:r>
      <w:r w:rsidRPr="003B3DEF">
        <w:rPr>
          <w:color w:val="231F20"/>
          <w:spacing w:val="-1"/>
          <w:sz w:val="22"/>
          <w:szCs w:val="22"/>
        </w:rPr>
        <w:t>included</w:t>
      </w:r>
      <w:r w:rsidRPr="003B3DEF">
        <w:rPr>
          <w:color w:val="231F20"/>
          <w:spacing w:val="20"/>
          <w:w w:val="99"/>
          <w:sz w:val="22"/>
          <w:szCs w:val="22"/>
        </w:rPr>
        <w:t xml:space="preserve"> </w:t>
      </w:r>
      <w:r w:rsidRPr="003B3DEF">
        <w:rPr>
          <w:color w:val="231F20"/>
          <w:sz w:val="22"/>
          <w:szCs w:val="22"/>
        </w:rPr>
        <w:t>in</w:t>
      </w:r>
      <w:r w:rsidRPr="003B3DEF">
        <w:rPr>
          <w:color w:val="231F20"/>
          <w:spacing w:val="-6"/>
          <w:sz w:val="22"/>
          <w:szCs w:val="22"/>
        </w:rPr>
        <w:t xml:space="preserve"> </w:t>
      </w:r>
      <w:r w:rsidRPr="003B3DEF">
        <w:rPr>
          <w:color w:val="231F20"/>
          <w:sz w:val="22"/>
          <w:szCs w:val="22"/>
        </w:rPr>
        <w:t>the</w:t>
      </w:r>
      <w:r w:rsidRPr="003B3DEF">
        <w:rPr>
          <w:color w:val="231F20"/>
          <w:spacing w:val="-6"/>
          <w:sz w:val="22"/>
          <w:szCs w:val="22"/>
        </w:rPr>
        <w:t xml:space="preserve"> </w:t>
      </w:r>
      <w:r w:rsidRPr="003B3DEF">
        <w:rPr>
          <w:color w:val="231F20"/>
          <w:sz w:val="22"/>
          <w:szCs w:val="22"/>
        </w:rPr>
        <w:t>References</w:t>
      </w:r>
      <w:r w:rsidRPr="003B3DEF">
        <w:rPr>
          <w:color w:val="231F20"/>
          <w:spacing w:val="-5"/>
          <w:sz w:val="22"/>
          <w:szCs w:val="22"/>
        </w:rPr>
        <w:t xml:space="preserve"> </w:t>
      </w:r>
      <w:r w:rsidRPr="003B3DEF">
        <w:rPr>
          <w:color w:val="231F20"/>
          <w:spacing w:val="-1"/>
          <w:sz w:val="22"/>
          <w:szCs w:val="22"/>
        </w:rPr>
        <w:t>section</w:t>
      </w:r>
      <w:r w:rsidRPr="003B3DEF">
        <w:rPr>
          <w:color w:val="231F20"/>
          <w:spacing w:val="-6"/>
          <w:sz w:val="22"/>
          <w:szCs w:val="22"/>
        </w:rPr>
        <w:t xml:space="preserve"> </w:t>
      </w:r>
      <w:r w:rsidRPr="003B3DEF">
        <w:rPr>
          <w:color w:val="231F20"/>
          <w:sz w:val="22"/>
          <w:szCs w:val="22"/>
        </w:rPr>
        <w:t>of</w:t>
      </w:r>
      <w:r w:rsidRPr="003B3DEF">
        <w:rPr>
          <w:color w:val="231F20"/>
          <w:spacing w:val="-6"/>
          <w:sz w:val="22"/>
          <w:szCs w:val="22"/>
        </w:rPr>
        <w:t xml:space="preserve"> </w:t>
      </w:r>
      <w:r w:rsidRPr="003B3DEF">
        <w:rPr>
          <w:i/>
          <w:iCs/>
          <w:color w:val="231F20"/>
          <w:sz w:val="22"/>
          <w:szCs w:val="22"/>
        </w:rPr>
        <w:t>How</w:t>
      </w:r>
      <w:r w:rsidRPr="003B3DEF">
        <w:rPr>
          <w:i/>
          <w:iCs/>
          <w:color w:val="231F20"/>
          <w:spacing w:val="-10"/>
          <w:sz w:val="22"/>
          <w:szCs w:val="22"/>
        </w:rPr>
        <w:t xml:space="preserve"> </w:t>
      </w:r>
      <w:r w:rsidRPr="003B3DEF">
        <w:rPr>
          <w:i/>
          <w:iCs/>
          <w:color w:val="231F20"/>
          <w:sz w:val="22"/>
          <w:szCs w:val="22"/>
        </w:rPr>
        <w:t>Children</w:t>
      </w:r>
      <w:r w:rsidRPr="003B3DEF">
        <w:rPr>
          <w:i/>
          <w:iCs/>
          <w:color w:val="231F20"/>
          <w:spacing w:val="-10"/>
          <w:sz w:val="22"/>
          <w:szCs w:val="22"/>
        </w:rPr>
        <w:t xml:space="preserve"> </w:t>
      </w:r>
      <w:r w:rsidRPr="003B3DEF">
        <w:rPr>
          <w:i/>
          <w:iCs/>
          <w:color w:val="231F20"/>
          <w:sz w:val="22"/>
          <w:szCs w:val="22"/>
        </w:rPr>
        <w:t>Develop</w:t>
      </w:r>
      <w:r w:rsidRPr="003B3DEF">
        <w:rPr>
          <w:i/>
          <w:iCs/>
          <w:color w:val="231F20"/>
          <w:spacing w:val="-5"/>
          <w:sz w:val="22"/>
          <w:szCs w:val="22"/>
        </w:rPr>
        <w:t xml:space="preserve"> </w:t>
      </w:r>
      <w:r w:rsidRPr="003B3DEF">
        <w:rPr>
          <w:color w:val="231F20"/>
          <w:sz w:val="22"/>
          <w:szCs w:val="22"/>
        </w:rPr>
        <w:t>refer</w:t>
      </w:r>
      <w:r w:rsidRPr="003B3DEF">
        <w:rPr>
          <w:color w:val="231F20"/>
          <w:spacing w:val="-6"/>
          <w:sz w:val="22"/>
          <w:szCs w:val="22"/>
        </w:rPr>
        <w:t xml:space="preserve"> </w:t>
      </w:r>
      <w:r w:rsidRPr="003B3DEF">
        <w:rPr>
          <w:color w:val="231F20"/>
          <w:sz w:val="22"/>
          <w:szCs w:val="22"/>
        </w:rPr>
        <w:t>to</w:t>
      </w:r>
      <w:r w:rsidRPr="003B3DEF">
        <w:rPr>
          <w:color w:val="231F20"/>
          <w:spacing w:val="-5"/>
          <w:sz w:val="22"/>
          <w:szCs w:val="22"/>
        </w:rPr>
        <w:t xml:space="preserve"> </w:t>
      </w:r>
      <w:r w:rsidRPr="003B3DEF">
        <w:rPr>
          <w:color w:val="231F20"/>
          <w:sz w:val="22"/>
          <w:szCs w:val="22"/>
        </w:rPr>
        <w:t>primary</w:t>
      </w:r>
      <w:r w:rsidRPr="003B3DEF">
        <w:rPr>
          <w:color w:val="231F20"/>
          <w:spacing w:val="-6"/>
          <w:sz w:val="22"/>
          <w:szCs w:val="22"/>
        </w:rPr>
        <w:t xml:space="preserve"> </w:t>
      </w:r>
      <w:r w:rsidRPr="003B3DEF">
        <w:rPr>
          <w:color w:val="231F20"/>
          <w:spacing w:val="-1"/>
          <w:sz w:val="22"/>
          <w:szCs w:val="22"/>
        </w:rPr>
        <w:t>sources,</w:t>
      </w:r>
      <w:r w:rsidRPr="003B3DEF">
        <w:rPr>
          <w:color w:val="231F20"/>
          <w:spacing w:val="-5"/>
          <w:sz w:val="22"/>
          <w:szCs w:val="22"/>
        </w:rPr>
        <w:t xml:space="preserve"> </w:t>
      </w:r>
      <w:r w:rsidRPr="003B3DEF">
        <w:rPr>
          <w:color w:val="231F20"/>
          <w:sz w:val="22"/>
          <w:szCs w:val="22"/>
        </w:rPr>
        <w:t>includ</w:t>
      </w:r>
      <w:r w:rsidRPr="003B3DEF">
        <w:rPr>
          <w:color w:val="231F20"/>
          <w:spacing w:val="-1"/>
          <w:w w:val="95"/>
          <w:sz w:val="22"/>
          <w:szCs w:val="22"/>
        </w:rPr>
        <w:t>ing</w:t>
      </w:r>
      <w:r w:rsidRPr="003B3DEF">
        <w:rPr>
          <w:color w:val="231F20"/>
          <w:spacing w:val="-12"/>
          <w:w w:val="95"/>
          <w:sz w:val="22"/>
          <w:szCs w:val="22"/>
        </w:rPr>
        <w:t xml:space="preserve"> </w:t>
      </w:r>
      <w:r w:rsidRPr="003B3DEF">
        <w:rPr>
          <w:color w:val="231F20"/>
          <w:spacing w:val="-1"/>
          <w:w w:val="95"/>
          <w:sz w:val="22"/>
          <w:szCs w:val="22"/>
        </w:rPr>
        <w:t>such</w:t>
      </w:r>
      <w:r w:rsidRPr="003B3DEF">
        <w:rPr>
          <w:color w:val="231F20"/>
          <w:spacing w:val="-11"/>
          <w:w w:val="95"/>
          <w:sz w:val="22"/>
          <w:szCs w:val="22"/>
        </w:rPr>
        <w:t xml:space="preserve"> </w:t>
      </w:r>
      <w:r w:rsidRPr="003B3DEF">
        <w:rPr>
          <w:color w:val="231F20"/>
          <w:spacing w:val="-1"/>
          <w:w w:val="95"/>
          <w:sz w:val="22"/>
          <w:szCs w:val="22"/>
        </w:rPr>
        <w:t>journals</w:t>
      </w:r>
      <w:r w:rsidRPr="003B3DEF">
        <w:rPr>
          <w:color w:val="231F20"/>
          <w:spacing w:val="-11"/>
          <w:w w:val="95"/>
          <w:sz w:val="22"/>
          <w:szCs w:val="22"/>
        </w:rPr>
        <w:t xml:space="preserve"> </w:t>
      </w:r>
      <w:r w:rsidRPr="003B3DEF">
        <w:rPr>
          <w:color w:val="231F20"/>
          <w:spacing w:val="-1"/>
          <w:w w:val="95"/>
          <w:sz w:val="22"/>
          <w:szCs w:val="22"/>
        </w:rPr>
        <w:t>as</w:t>
      </w:r>
      <w:r w:rsidRPr="003B3DEF">
        <w:rPr>
          <w:color w:val="231F20"/>
          <w:spacing w:val="-11"/>
          <w:w w:val="95"/>
          <w:sz w:val="22"/>
          <w:szCs w:val="22"/>
        </w:rPr>
        <w:t xml:space="preserve"> </w:t>
      </w:r>
      <w:r w:rsidRPr="00B15B9E">
        <w:rPr>
          <w:i/>
          <w:iCs/>
          <w:color w:val="231F20"/>
          <w:w w:val="95"/>
          <w:sz w:val="22"/>
          <w:szCs w:val="22"/>
        </w:rPr>
        <w:t>Child Development, Science, Psychological Science,</w:t>
      </w:r>
      <w:r w:rsidRPr="003B3DEF">
        <w:rPr>
          <w:i/>
          <w:iCs/>
          <w:color w:val="231F20"/>
          <w:spacing w:val="-11"/>
          <w:w w:val="95"/>
          <w:sz w:val="22"/>
          <w:szCs w:val="22"/>
        </w:rPr>
        <w:t xml:space="preserve"> </w:t>
      </w:r>
      <w:r w:rsidRPr="003B3DEF">
        <w:rPr>
          <w:color w:val="231F20"/>
          <w:spacing w:val="-1"/>
          <w:w w:val="95"/>
          <w:sz w:val="22"/>
          <w:szCs w:val="22"/>
        </w:rPr>
        <w:t>and</w:t>
      </w:r>
      <w:r w:rsidRPr="003B3DEF">
        <w:rPr>
          <w:color w:val="231F20"/>
          <w:spacing w:val="-11"/>
          <w:w w:val="95"/>
          <w:sz w:val="22"/>
          <w:szCs w:val="22"/>
        </w:rPr>
        <w:t xml:space="preserve"> </w:t>
      </w:r>
      <w:r w:rsidRPr="003B3DEF">
        <w:rPr>
          <w:color w:val="231F20"/>
          <w:spacing w:val="-1"/>
          <w:w w:val="95"/>
          <w:sz w:val="22"/>
          <w:szCs w:val="22"/>
        </w:rPr>
        <w:t>the</w:t>
      </w:r>
      <w:r w:rsidRPr="003B3DEF">
        <w:rPr>
          <w:color w:val="231F20"/>
          <w:spacing w:val="-11"/>
          <w:w w:val="95"/>
          <w:sz w:val="22"/>
          <w:szCs w:val="22"/>
        </w:rPr>
        <w:t xml:space="preserve"> </w:t>
      </w:r>
      <w:r w:rsidRPr="003B3DEF">
        <w:rPr>
          <w:i/>
          <w:iCs/>
          <w:color w:val="231F20"/>
          <w:spacing w:val="-1"/>
          <w:w w:val="95"/>
          <w:sz w:val="22"/>
          <w:szCs w:val="22"/>
        </w:rPr>
        <w:t>Journal</w:t>
      </w:r>
      <w:r w:rsidRPr="003B3DEF">
        <w:rPr>
          <w:i/>
          <w:iCs/>
          <w:color w:val="231F20"/>
          <w:spacing w:val="-15"/>
          <w:w w:val="95"/>
          <w:sz w:val="22"/>
          <w:szCs w:val="22"/>
        </w:rPr>
        <w:t xml:space="preserve"> </w:t>
      </w:r>
      <w:r w:rsidRPr="003B3DEF">
        <w:rPr>
          <w:i/>
          <w:iCs/>
          <w:color w:val="231F20"/>
          <w:spacing w:val="-1"/>
          <w:w w:val="95"/>
          <w:sz w:val="22"/>
          <w:szCs w:val="22"/>
        </w:rPr>
        <w:t>of</w:t>
      </w:r>
      <w:r w:rsidRPr="003B3DEF">
        <w:rPr>
          <w:i/>
          <w:iCs/>
          <w:color w:val="231F20"/>
          <w:spacing w:val="24"/>
          <w:w w:val="93"/>
          <w:sz w:val="22"/>
          <w:szCs w:val="22"/>
        </w:rPr>
        <w:t xml:space="preserve"> </w:t>
      </w:r>
      <w:r w:rsidRPr="003B3DEF">
        <w:rPr>
          <w:i/>
          <w:iCs/>
          <w:color w:val="231F20"/>
          <w:sz w:val="22"/>
          <w:szCs w:val="22"/>
        </w:rPr>
        <w:t>Experimental</w:t>
      </w:r>
      <w:r w:rsidRPr="003B3DEF">
        <w:rPr>
          <w:i/>
          <w:iCs/>
          <w:color w:val="231F20"/>
          <w:spacing w:val="-30"/>
          <w:sz w:val="22"/>
          <w:szCs w:val="22"/>
        </w:rPr>
        <w:t xml:space="preserve"> </w:t>
      </w:r>
      <w:r w:rsidRPr="003B3DEF">
        <w:rPr>
          <w:i/>
          <w:iCs/>
          <w:color w:val="231F20"/>
          <w:sz w:val="22"/>
          <w:szCs w:val="22"/>
        </w:rPr>
        <w:t>Child</w:t>
      </w:r>
      <w:r w:rsidRPr="003B3DEF">
        <w:rPr>
          <w:i/>
          <w:iCs/>
          <w:color w:val="231F20"/>
          <w:spacing w:val="-29"/>
          <w:sz w:val="22"/>
          <w:szCs w:val="22"/>
        </w:rPr>
        <w:t xml:space="preserve"> </w:t>
      </w:r>
      <w:r w:rsidRPr="003B3DEF">
        <w:rPr>
          <w:i/>
          <w:iCs/>
          <w:color w:val="231F20"/>
          <w:sz w:val="22"/>
          <w:szCs w:val="22"/>
        </w:rPr>
        <w:t>Psychology.</w:t>
      </w:r>
      <w:r w:rsidRPr="003B3DEF">
        <w:rPr>
          <w:i/>
          <w:iCs/>
          <w:color w:val="231F20"/>
          <w:spacing w:val="-27"/>
          <w:sz w:val="22"/>
          <w:szCs w:val="22"/>
        </w:rPr>
        <w:t xml:space="preserve"> </w:t>
      </w:r>
      <w:r w:rsidR="009C0FC4" w:rsidRPr="003B3DEF">
        <w:rPr>
          <w:color w:val="231F20"/>
          <w:sz w:val="22"/>
          <w:szCs w:val="22"/>
        </w:rPr>
        <w:t>Most of these journals</w:t>
      </w:r>
      <w:r w:rsidRPr="003B3DEF">
        <w:rPr>
          <w:color w:val="231F20"/>
          <w:spacing w:val="-3"/>
          <w:sz w:val="22"/>
          <w:szCs w:val="22"/>
        </w:rPr>
        <w:t xml:space="preserve"> </w:t>
      </w:r>
      <w:r w:rsidRPr="003B3DEF">
        <w:rPr>
          <w:color w:val="231F20"/>
          <w:sz w:val="22"/>
          <w:szCs w:val="22"/>
        </w:rPr>
        <w:t>can</w:t>
      </w:r>
      <w:r w:rsidRPr="003B3DEF">
        <w:rPr>
          <w:color w:val="231F20"/>
          <w:spacing w:val="-3"/>
          <w:sz w:val="22"/>
          <w:szCs w:val="22"/>
        </w:rPr>
        <w:t xml:space="preserve"> </w:t>
      </w:r>
      <w:r w:rsidRPr="003B3DEF">
        <w:rPr>
          <w:color w:val="231F20"/>
          <w:sz w:val="22"/>
          <w:szCs w:val="22"/>
        </w:rPr>
        <w:t>be</w:t>
      </w:r>
      <w:r w:rsidRPr="003B3DEF">
        <w:rPr>
          <w:color w:val="231F20"/>
          <w:spacing w:val="-3"/>
          <w:sz w:val="22"/>
          <w:szCs w:val="22"/>
        </w:rPr>
        <w:t xml:space="preserve"> </w:t>
      </w:r>
      <w:r w:rsidRPr="003B3DEF">
        <w:rPr>
          <w:color w:val="231F20"/>
          <w:sz w:val="22"/>
          <w:szCs w:val="22"/>
        </w:rPr>
        <w:t>accessed</w:t>
      </w:r>
      <w:r w:rsidRPr="003B3DEF">
        <w:rPr>
          <w:color w:val="231F20"/>
          <w:spacing w:val="-3"/>
          <w:sz w:val="22"/>
          <w:szCs w:val="22"/>
        </w:rPr>
        <w:t xml:space="preserve"> </w:t>
      </w:r>
      <w:r w:rsidRPr="003B3DEF">
        <w:rPr>
          <w:color w:val="231F20"/>
          <w:sz w:val="22"/>
          <w:szCs w:val="22"/>
        </w:rPr>
        <w:t>online</w:t>
      </w:r>
      <w:r w:rsidR="009C0FC4" w:rsidRPr="003B3DEF">
        <w:rPr>
          <w:color w:val="231F20"/>
          <w:sz w:val="22"/>
          <w:szCs w:val="22"/>
        </w:rPr>
        <w:t xml:space="preserve"> through your college or university library. You can also</w:t>
      </w:r>
      <w:r w:rsidR="009C0FC4" w:rsidRPr="003A7E07">
        <w:rPr>
          <w:color w:val="231F20"/>
          <w:sz w:val="22"/>
          <w:szCs w:val="22"/>
        </w:rPr>
        <w:t xml:space="preserve"> find many primary sources through </w:t>
      </w:r>
      <w:r w:rsidR="009C0FC4" w:rsidRPr="003A7E07">
        <w:rPr>
          <w:color w:val="231F20"/>
          <w:spacing w:val="-3"/>
          <w:sz w:val="22"/>
          <w:szCs w:val="22"/>
        </w:rPr>
        <w:t>Google Scholar (</w:t>
      </w:r>
      <w:hyperlink r:id="rId9" w:history="1">
        <w:r w:rsidR="009C0FC4" w:rsidRPr="003B3DEF">
          <w:rPr>
            <w:rStyle w:val="Hyperlink"/>
            <w:spacing w:val="-3"/>
            <w:sz w:val="22"/>
            <w:szCs w:val="22"/>
            <w:u w:val="none"/>
          </w:rPr>
          <w:t>http://scholar.google.com/</w:t>
        </w:r>
      </w:hyperlink>
      <w:r w:rsidR="009C0FC4" w:rsidRPr="00B80BEE">
        <w:rPr>
          <w:color w:val="231F20"/>
          <w:spacing w:val="-3"/>
          <w:sz w:val="22"/>
          <w:szCs w:val="22"/>
        </w:rPr>
        <w:t>).</w:t>
      </w:r>
      <w:r w:rsidR="009C0FC4" w:rsidRPr="003A7E07">
        <w:rPr>
          <w:color w:val="231F20"/>
          <w:spacing w:val="-3"/>
          <w:sz w:val="22"/>
          <w:szCs w:val="22"/>
        </w:rPr>
        <w:t xml:space="preserve"> </w:t>
      </w:r>
      <w:r w:rsidRPr="003A7E07">
        <w:rPr>
          <w:color w:val="231F20"/>
          <w:sz w:val="22"/>
          <w:szCs w:val="22"/>
        </w:rPr>
        <w:t>If</w:t>
      </w:r>
      <w:r w:rsidRPr="003A7E07">
        <w:rPr>
          <w:color w:val="231F20"/>
          <w:spacing w:val="-3"/>
          <w:sz w:val="22"/>
          <w:szCs w:val="22"/>
        </w:rPr>
        <w:t xml:space="preserve"> </w:t>
      </w:r>
      <w:r w:rsidRPr="003A7E07">
        <w:rPr>
          <w:color w:val="231F20"/>
          <w:sz w:val="22"/>
          <w:szCs w:val="22"/>
        </w:rPr>
        <w:t>your</w:t>
      </w:r>
      <w:r w:rsidRPr="003A7E07">
        <w:rPr>
          <w:color w:val="231F20"/>
          <w:spacing w:val="-3"/>
          <w:sz w:val="22"/>
          <w:szCs w:val="22"/>
        </w:rPr>
        <w:t xml:space="preserve"> </w:t>
      </w:r>
      <w:r w:rsidRPr="003A7E07">
        <w:rPr>
          <w:color w:val="231F20"/>
          <w:sz w:val="22"/>
          <w:szCs w:val="22"/>
        </w:rPr>
        <w:t>popular</w:t>
      </w:r>
      <w:r w:rsidRPr="003A7E07">
        <w:rPr>
          <w:color w:val="231F20"/>
          <w:spacing w:val="-3"/>
          <w:sz w:val="22"/>
          <w:szCs w:val="22"/>
        </w:rPr>
        <w:t xml:space="preserve"> </w:t>
      </w:r>
      <w:r w:rsidRPr="003A7E07">
        <w:rPr>
          <w:color w:val="231F20"/>
          <w:sz w:val="22"/>
          <w:szCs w:val="22"/>
        </w:rPr>
        <w:t>ar</w:t>
      </w:r>
      <w:r w:rsidRPr="003A7E07">
        <w:rPr>
          <w:color w:val="231F20"/>
          <w:spacing w:val="-1"/>
          <w:sz w:val="22"/>
          <w:szCs w:val="22"/>
        </w:rPr>
        <w:t>ticle</w:t>
      </w:r>
      <w:r w:rsidRPr="003A7E07">
        <w:rPr>
          <w:color w:val="231F20"/>
          <w:spacing w:val="-14"/>
          <w:sz w:val="22"/>
          <w:szCs w:val="22"/>
        </w:rPr>
        <w:t xml:space="preserve"> </w:t>
      </w:r>
      <w:r w:rsidRPr="003A7E07">
        <w:rPr>
          <w:color w:val="231F20"/>
          <w:spacing w:val="-1"/>
          <w:sz w:val="22"/>
          <w:szCs w:val="22"/>
        </w:rPr>
        <w:t>does</w:t>
      </w:r>
      <w:r w:rsidRPr="003A7E07">
        <w:rPr>
          <w:color w:val="231F20"/>
          <w:spacing w:val="-14"/>
          <w:sz w:val="22"/>
          <w:szCs w:val="22"/>
        </w:rPr>
        <w:t xml:space="preserve"> </w:t>
      </w:r>
      <w:r w:rsidRPr="003A7E07">
        <w:rPr>
          <w:color w:val="231F20"/>
          <w:spacing w:val="-1"/>
          <w:sz w:val="22"/>
          <w:szCs w:val="22"/>
        </w:rPr>
        <w:t>not</w:t>
      </w:r>
      <w:r w:rsidRPr="003A7E07">
        <w:rPr>
          <w:color w:val="231F20"/>
          <w:spacing w:val="-13"/>
          <w:sz w:val="22"/>
          <w:szCs w:val="22"/>
        </w:rPr>
        <w:t xml:space="preserve"> </w:t>
      </w:r>
      <w:r w:rsidRPr="003A7E07">
        <w:rPr>
          <w:color w:val="231F20"/>
          <w:spacing w:val="-1"/>
          <w:sz w:val="22"/>
          <w:szCs w:val="22"/>
        </w:rPr>
        <w:t>include</w:t>
      </w:r>
      <w:r w:rsidRPr="003A7E07">
        <w:rPr>
          <w:color w:val="231F20"/>
          <w:spacing w:val="-15"/>
          <w:sz w:val="22"/>
          <w:szCs w:val="22"/>
        </w:rPr>
        <w:t xml:space="preserve"> </w:t>
      </w:r>
      <w:r w:rsidRPr="003A7E07">
        <w:rPr>
          <w:color w:val="231F20"/>
          <w:spacing w:val="-1"/>
          <w:sz w:val="22"/>
          <w:szCs w:val="22"/>
        </w:rPr>
        <w:t>all</w:t>
      </w:r>
      <w:r w:rsidRPr="003A7E07">
        <w:rPr>
          <w:color w:val="231F20"/>
          <w:spacing w:val="-14"/>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information</w:t>
      </w:r>
      <w:r w:rsidRPr="003A7E07">
        <w:rPr>
          <w:color w:val="231F20"/>
          <w:spacing w:val="-15"/>
          <w:sz w:val="22"/>
          <w:szCs w:val="22"/>
        </w:rPr>
        <w:t xml:space="preserve"> </w:t>
      </w:r>
      <w:r w:rsidRPr="003A7E07">
        <w:rPr>
          <w:color w:val="231F20"/>
          <w:spacing w:val="-1"/>
          <w:sz w:val="22"/>
          <w:szCs w:val="22"/>
        </w:rPr>
        <w:t>you</w:t>
      </w:r>
      <w:r w:rsidRPr="003A7E07">
        <w:rPr>
          <w:color w:val="231F20"/>
          <w:spacing w:val="-14"/>
          <w:sz w:val="22"/>
          <w:szCs w:val="22"/>
        </w:rPr>
        <w:t xml:space="preserve"> </w:t>
      </w:r>
      <w:r w:rsidRPr="003A7E07">
        <w:rPr>
          <w:color w:val="231F20"/>
          <w:spacing w:val="-1"/>
          <w:sz w:val="22"/>
          <w:szCs w:val="22"/>
        </w:rPr>
        <w:t>need</w:t>
      </w:r>
      <w:r w:rsidRPr="003A7E07">
        <w:rPr>
          <w:color w:val="231F20"/>
          <w:spacing w:val="-13"/>
          <w:sz w:val="22"/>
          <w:szCs w:val="22"/>
        </w:rPr>
        <w:t xml:space="preserve"> </w:t>
      </w:r>
      <w:r w:rsidRPr="003A7E07">
        <w:rPr>
          <w:color w:val="231F20"/>
          <w:spacing w:val="-1"/>
          <w:sz w:val="22"/>
          <w:szCs w:val="22"/>
        </w:rPr>
        <w:t>to</w:t>
      </w:r>
      <w:r w:rsidRPr="003A7E07">
        <w:rPr>
          <w:color w:val="231F20"/>
          <w:spacing w:val="-16"/>
          <w:sz w:val="22"/>
          <w:szCs w:val="22"/>
        </w:rPr>
        <w:t xml:space="preserve"> </w:t>
      </w:r>
      <w:r w:rsidRPr="003A7E07">
        <w:rPr>
          <w:color w:val="231F20"/>
          <w:spacing w:val="-2"/>
          <w:sz w:val="22"/>
          <w:szCs w:val="22"/>
        </w:rPr>
        <w:t>fi</w:t>
      </w:r>
      <w:r w:rsidRPr="003A7E07">
        <w:rPr>
          <w:color w:val="231F20"/>
          <w:spacing w:val="-1"/>
          <w:sz w:val="22"/>
          <w:szCs w:val="22"/>
        </w:rPr>
        <w:t>nd</w:t>
      </w:r>
      <w:r w:rsidRPr="003A7E07">
        <w:rPr>
          <w:color w:val="231F20"/>
          <w:spacing w:val="-13"/>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complete</w:t>
      </w:r>
      <w:r w:rsidRPr="003A7E07">
        <w:rPr>
          <w:color w:val="231F20"/>
          <w:spacing w:val="-14"/>
          <w:sz w:val="22"/>
          <w:szCs w:val="22"/>
        </w:rPr>
        <w:t xml:space="preserve"> </w:t>
      </w:r>
      <w:r w:rsidRPr="003A7E07">
        <w:rPr>
          <w:color w:val="231F20"/>
          <w:spacing w:val="-1"/>
          <w:sz w:val="22"/>
          <w:szCs w:val="22"/>
        </w:rPr>
        <w:t>primary</w:t>
      </w:r>
      <w:r w:rsidRPr="003A7E07">
        <w:rPr>
          <w:color w:val="231F20"/>
          <w:spacing w:val="-14"/>
          <w:sz w:val="22"/>
          <w:szCs w:val="22"/>
        </w:rPr>
        <w:t xml:space="preserve"> </w:t>
      </w:r>
      <w:r w:rsidRPr="003A7E07">
        <w:rPr>
          <w:color w:val="231F20"/>
          <w:spacing w:val="-2"/>
          <w:sz w:val="22"/>
          <w:szCs w:val="22"/>
        </w:rPr>
        <w:t>source</w:t>
      </w:r>
      <w:r w:rsidR="004837DA" w:rsidRPr="003A7E07">
        <w:rPr>
          <w:color w:val="000000"/>
          <w:sz w:val="22"/>
          <w:szCs w:val="22"/>
        </w:rPr>
        <w:t xml:space="preserve"> </w:t>
      </w:r>
      <w:r w:rsidRPr="003A7E07">
        <w:rPr>
          <w:color w:val="231F20"/>
          <w:sz w:val="22"/>
          <w:szCs w:val="22"/>
        </w:rPr>
        <w:t>citation,</w:t>
      </w:r>
      <w:r w:rsidRPr="003A7E07">
        <w:rPr>
          <w:color w:val="231F20"/>
          <w:spacing w:val="5"/>
          <w:sz w:val="22"/>
          <w:szCs w:val="22"/>
        </w:rPr>
        <w:t xml:space="preserve"> </w:t>
      </w:r>
      <w:r w:rsidRPr="003A7E07">
        <w:rPr>
          <w:color w:val="231F20"/>
          <w:sz w:val="22"/>
          <w:szCs w:val="22"/>
        </w:rPr>
        <w:t>you</w:t>
      </w:r>
      <w:r w:rsidRPr="003A7E07">
        <w:rPr>
          <w:color w:val="231F20"/>
          <w:spacing w:val="7"/>
          <w:sz w:val="22"/>
          <w:szCs w:val="22"/>
        </w:rPr>
        <w:t xml:space="preserve"> </w:t>
      </w:r>
      <w:r w:rsidRPr="003A7E07">
        <w:rPr>
          <w:color w:val="231F20"/>
          <w:sz w:val="22"/>
          <w:szCs w:val="22"/>
        </w:rPr>
        <w:t>can</w:t>
      </w:r>
      <w:r w:rsidRPr="003A7E07">
        <w:rPr>
          <w:color w:val="231F20"/>
          <w:spacing w:val="7"/>
          <w:sz w:val="22"/>
          <w:szCs w:val="22"/>
        </w:rPr>
        <w:t xml:space="preserve"> </w:t>
      </w:r>
      <w:r w:rsidRPr="003A7E07">
        <w:rPr>
          <w:color w:val="231F20"/>
          <w:sz w:val="22"/>
          <w:szCs w:val="22"/>
        </w:rPr>
        <w:t>generally</w:t>
      </w:r>
      <w:r w:rsidRPr="003A7E07">
        <w:rPr>
          <w:color w:val="231F20"/>
          <w:spacing w:val="6"/>
          <w:sz w:val="22"/>
          <w:szCs w:val="22"/>
        </w:rPr>
        <w:t xml:space="preserve"> </w:t>
      </w:r>
      <w:r w:rsidRPr="003A7E07">
        <w:rPr>
          <w:color w:val="231F20"/>
          <w:sz w:val="22"/>
          <w:szCs w:val="22"/>
        </w:rPr>
        <w:lastRenderedPageBreak/>
        <w:t>track</w:t>
      </w:r>
      <w:r w:rsidRPr="003A7E07">
        <w:rPr>
          <w:color w:val="231F20"/>
          <w:spacing w:val="7"/>
          <w:sz w:val="22"/>
          <w:szCs w:val="22"/>
        </w:rPr>
        <w:t xml:space="preserve"> </w:t>
      </w:r>
      <w:r w:rsidRPr="003A7E07">
        <w:rPr>
          <w:color w:val="231F20"/>
          <w:sz w:val="22"/>
          <w:szCs w:val="22"/>
        </w:rPr>
        <w:t>it</w:t>
      </w:r>
      <w:r w:rsidRPr="003A7E07">
        <w:rPr>
          <w:color w:val="231F20"/>
          <w:spacing w:val="7"/>
          <w:sz w:val="22"/>
          <w:szCs w:val="22"/>
        </w:rPr>
        <w:t xml:space="preserve"> </w:t>
      </w:r>
      <w:r w:rsidRPr="003A7E07">
        <w:rPr>
          <w:color w:val="231F20"/>
          <w:sz w:val="22"/>
          <w:szCs w:val="22"/>
        </w:rPr>
        <w:t>down</w:t>
      </w:r>
      <w:r w:rsidRPr="003A7E07">
        <w:rPr>
          <w:color w:val="231F20"/>
          <w:spacing w:val="7"/>
          <w:sz w:val="22"/>
          <w:szCs w:val="22"/>
        </w:rPr>
        <w:t xml:space="preserve"> </w:t>
      </w:r>
      <w:r w:rsidRPr="003A7E07">
        <w:rPr>
          <w:color w:val="231F20"/>
          <w:sz w:val="22"/>
          <w:szCs w:val="22"/>
        </w:rPr>
        <w:t>through</w:t>
      </w:r>
      <w:r w:rsidRPr="003A7E07">
        <w:rPr>
          <w:color w:val="231F20"/>
          <w:spacing w:val="5"/>
          <w:sz w:val="22"/>
          <w:szCs w:val="22"/>
        </w:rPr>
        <w:t xml:space="preserve"> </w:t>
      </w:r>
      <w:r w:rsidRPr="003A7E07">
        <w:rPr>
          <w:color w:val="231F20"/>
          <w:sz w:val="22"/>
          <w:szCs w:val="22"/>
        </w:rPr>
        <w:t>a</w:t>
      </w:r>
      <w:r w:rsidRPr="003A7E07">
        <w:rPr>
          <w:color w:val="231F20"/>
          <w:spacing w:val="7"/>
          <w:sz w:val="22"/>
          <w:szCs w:val="22"/>
        </w:rPr>
        <w:t xml:space="preserve"> </w:t>
      </w:r>
      <w:r w:rsidRPr="003A7E07">
        <w:rPr>
          <w:color w:val="231F20"/>
          <w:sz w:val="22"/>
          <w:szCs w:val="22"/>
        </w:rPr>
        <w:t>database</w:t>
      </w:r>
      <w:r w:rsidRPr="003A7E07">
        <w:rPr>
          <w:color w:val="231F20"/>
          <w:spacing w:val="7"/>
          <w:sz w:val="22"/>
          <w:szCs w:val="22"/>
        </w:rPr>
        <w:t xml:space="preserve"> </w:t>
      </w:r>
      <w:r w:rsidRPr="003A7E07">
        <w:rPr>
          <w:color w:val="231F20"/>
          <w:spacing w:val="-1"/>
          <w:sz w:val="22"/>
          <w:szCs w:val="22"/>
        </w:rPr>
        <w:t>such</w:t>
      </w:r>
      <w:r w:rsidRPr="003A7E07">
        <w:rPr>
          <w:color w:val="231F20"/>
          <w:spacing w:val="6"/>
          <w:sz w:val="22"/>
          <w:szCs w:val="22"/>
        </w:rPr>
        <w:t xml:space="preserve"> </w:t>
      </w:r>
      <w:r w:rsidRPr="003A7E07">
        <w:rPr>
          <w:color w:val="231F20"/>
          <w:sz w:val="22"/>
          <w:szCs w:val="22"/>
        </w:rPr>
        <w:t>as</w:t>
      </w:r>
      <w:r w:rsidRPr="003A7E07">
        <w:rPr>
          <w:color w:val="231F20"/>
          <w:spacing w:val="7"/>
          <w:sz w:val="22"/>
          <w:szCs w:val="22"/>
        </w:rPr>
        <w:t xml:space="preserve"> </w:t>
      </w:r>
      <w:r w:rsidRPr="003A7E07">
        <w:rPr>
          <w:color w:val="231F20"/>
          <w:spacing w:val="-1"/>
          <w:sz w:val="22"/>
          <w:szCs w:val="22"/>
        </w:rPr>
        <w:t>PSYCHINFO.</w:t>
      </w:r>
      <w:r w:rsidRPr="003A7E07">
        <w:rPr>
          <w:color w:val="231F20"/>
          <w:spacing w:val="21"/>
          <w:sz w:val="22"/>
          <w:szCs w:val="22"/>
        </w:rPr>
        <w:t xml:space="preserve"> </w:t>
      </w:r>
      <w:r w:rsidRPr="003A7E07">
        <w:rPr>
          <w:color w:val="231F20"/>
          <w:sz w:val="22"/>
          <w:szCs w:val="22"/>
        </w:rPr>
        <w:t>Consult</w:t>
      </w:r>
      <w:r w:rsidRPr="003A7E07">
        <w:rPr>
          <w:color w:val="231F20"/>
          <w:spacing w:val="-5"/>
          <w:sz w:val="22"/>
          <w:szCs w:val="22"/>
        </w:rPr>
        <w:t xml:space="preserve"> </w:t>
      </w:r>
      <w:r w:rsidRPr="003A7E07">
        <w:rPr>
          <w:color w:val="231F20"/>
          <w:spacing w:val="-1"/>
          <w:sz w:val="22"/>
          <w:szCs w:val="22"/>
        </w:rPr>
        <w:t>with</w:t>
      </w:r>
      <w:r w:rsidRPr="003A7E07">
        <w:rPr>
          <w:color w:val="231F20"/>
          <w:spacing w:val="-5"/>
          <w:sz w:val="22"/>
          <w:szCs w:val="22"/>
        </w:rPr>
        <w:t xml:space="preserve"> </w:t>
      </w:r>
      <w:r w:rsidRPr="003A7E07">
        <w:rPr>
          <w:color w:val="231F20"/>
          <w:sz w:val="22"/>
          <w:szCs w:val="22"/>
        </w:rPr>
        <w:t>a</w:t>
      </w:r>
      <w:r w:rsidRPr="003A7E07">
        <w:rPr>
          <w:color w:val="231F20"/>
          <w:spacing w:val="-5"/>
          <w:sz w:val="22"/>
          <w:szCs w:val="22"/>
        </w:rPr>
        <w:t xml:space="preserve"> </w:t>
      </w:r>
      <w:r w:rsidRPr="003A7E07">
        <w:rPr>
          <w:color w:val="231F20"/>
          <w:sz w:val="22"/>
          <w:szCs w:val="22"/>
        </w:rPr>
        <w:t>librarian</w:t>
      </w:r>
      <w:r w:rsidRPr="003A7E07">
        <w:rPr>
          <w:color w:val="231F20"/>
          <w:spacing w:val="-6"/>
          <w:sz w:val="22"/>
          <w:szCs w:val="22"/>
        </w:rPr>
        <w:t xml:space="preserve"> </w:t>
      </w:r>
      <w:r w:rsidRPr="003A7E07">
        <w:rPr>
          <w:color w:val="231F20"/>
          <w:sz w:val="22"/>
          <w:szCs w:val="22"/>
        </w:rPr>
        <w:t>if</w:t>
      </w:r>
      <w:r w:rsidRPr="003A7E07">
        <w:rPr>
          <w:color w:val="231F20"/>
          <w:spacing w:val="-6"/>
          <w:sz w:val="22"/>
          <w:szCs w:val="22"/>
        </w:rPr>
        <w:t xml:space="preserve"> </w:t>
      </w:r>
      <w:r w:rsidRPr="003A7E07">
        <w:rPr>
          <w:color w:val="231F20"/>
          <w:sz w:val="22"/>
          <w:szCs w:val="22"/>
        </w:rPr>
        <w:t>you</w:t>
      </w:r>
      <w:r w:rsidRPr="003A7E07">
        <w:rPr>
          <w:color w:val="231F20"/>
          <w:spacing w:val="-5"/>
          <w:sz w:val="22"/>
          <w:szCs w:val="22"/>
        </w:rPr>
        <w:t xml:space="preserve"> </w:t>
      </w:r>
      <w:r w:rsidRPr="003A7E07">
        <w:rPr>
          <w:color w:val="231F20"/>
          <w:sz w:val="22"/>
          <w:szCs w:val="22"/>
        </w:rPr>
        <w:t>need</w:t>
      </w:r>
      <w:r w:rsidRPr="003A7E07">
        <w:rPr>
          <w:color w:val="231F20"/>
          <w:spacing w:val="-5"/>
          <w:sz w:val="22"/>
          <w:szCs w:val="22"/>
        </w:rPr>
        <w:t xml:space="preserve"> </w:t>
      </w:r>
      <w:r w:rsidRPr="003A7E07">
        <w:rPr>
          <w:color w:val="231F20"/>
          <w:sz w:val="22"/>
          <w:szCs w:val="22"/>
        </w:rPr>
        <w:t>assistance.</w:t>
      </w:r>
    </w:p>
    <w:p w14:paraId="1339DC39" w14:textId="77777777" w:rsidR="00B91650" w:rsidRPr="003A7E07" w:rsidRDefault="00B91650" w:rsidP="003B3DEF">
      <w:pPr>
        <w:pStyle w:val="BodyText"/>
        <w:numPr>
          <w:ilvl w:val="0"/>
          <w:numId w:val="1"/>
        </w:numPr>
        <w:kinsoku w:val="0"/>
        <w:overflowPunct w:val="0"/>
        <w:spacing w:before="81" w:line="264" w:lineRule="auto"/>
        <w:ind w:left="1340" w:right="115" w:hanging="274"/>
        <w:rPr>
          <w:color w:val="000000"/>
          <w:sz w:val="22"/>
          <w:szCs w:val="22"/>
        </w:rPr>
      </w:pPr>
      <w:r w:rsidRPr="003A7E07">
        <w:rPr>
          <w:color w:val="231F20"/>
          <w:sz w:val="22"/>
          <w:szCs w:val="22"/>
        </w:rPr>
        <w:t>Read</w:t>
      </w:r>
      <w:r w:rsidRPr="003A7E07">
        <w:rPr>
          <w:color w:val="231F20"/>
          <w:spacing w:val="-5"/>
          <w:sz w:val="22"/>
          <w:szCs w:val="22"/>
        </w:rPr>
        <w:t xml:space="preserve"> </w:t>
      </w:r>
      <w:r w:rsidRPr="003A7E07">
        <w:rPr>
          <w:color w:val="231F20"/>
          <w:sz w:val="22"/>
          <w:szCs w:val="22"/>
        </w:rPr>
        <w:t>both</w:t>
      </w:r>
      <w:r w:rsidRPr="003A7E07">
        <w:rPr>
          <w:color w:val="231F20"/>
          <w:spacing w:val="-4"/>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popular</w:t>
      </w:r>
      <w:r w:rsidRPr="003A7E07">
        <w:rPr>
          <w:color w:val="231F20"/>
          <w:spacing w:val="-4"/>
          <w:sz w:val="22"/>
          <w:szCs w:val="22"/>
        </w:rPr>
        <w:t xml:space="preserve"> </w:t>
      </w:r>
      <w:r w:rsidRPr="003A7E07">
        <w:rPr>
          <w:color w:val="231F20"/>
          <w:sz w:val="22"/>
          <w:szCs w:val="22"/>
        </w:rPr>
        <w:t>and</w:t>
      </w:r>
      <w:r w:rsidRPr="003A7E07">
        <w:rPr>
          <w:color w:val="231F20"/>
          <w:spacing w:val="-5"/>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pacing w:val="-1"/>
          <w:sz w:val="22"/>
          <w:szCs w:val="22"/>
        </w:rPr>
        <w:t>scienti</w:t>
      </w:r>
      <w:r w:rsidRPr="003A7E07">
        <w:rPr>
          <w:color w:val="231F20"/>
          <w:spacing w:val="-2"/>
          <w:sz w:val="22"/>
          <w:szCs w:val="22"/>
        </w:rPr>
        <w:t>fi</w:t>
      </w:r>
      <w:r w:rsidRPr="003A7E07">
        <w:rPr>
          <w:color w:val="231F20"/>
          <w:spacing w:val="-1"/>
          <w:sz w:val="22"/>
          <w:szCs w:val="22"/>
        </w:rPr>
        <w:t>c</w:t>
      </w:r>
      <w:r w:rsidRPr="003A7E07">
        <w:rPr>
          <w:color w:val="231F20"/>
          <w:spacing w:val="-5"/>
          <w:sz w:val="22"/>
          <w:szCs w:val="22"/>
        </w:rPr>
        <w:t xml:space="preserve"> </w:t>
      </w:r>
      <w:r w:rsidRPr="003A7E07">
        <w:rPr>
          <w:color w:val="231F20"/>
          <w:sz w:val="22"/>
          <w:szCs w:val="22"/>
        </w:rPr>
        <w:t>reports</w:t>
      </w:r>
      <w:r w:rsidRPr="003A7E07">
        <w:rPr>
          <w:color w:val="231F20"/>
          <w:spacing w:val="-4"/>
          <w:sz w:val="22"/>
          <w:szCs w:val="22"/>
        </w:rPr>
        <w:t xml:space="preserve"> </w:t>
      </w:r>
      <w:r w:rsidRPr="003A7E07">
        <w:rPr>
          <w:color w:val="231F20"/>
          <w:sz w:val="22"/>
          <w:szCs w:val="22"/>
        </w:rPr>
        <w:t>carefully.</w:t>
      </w:r>
      <w:r w:rsidRPr="003A7E07">
        <w:rPr>
          <w:color w:val="231F20"/>
          <w:spacing w:val="-5"/>
          <w:sz w:val="22"/>
          <w:szCs w:val="22"/>
        </w:rPr>
        <w:t xml:space="preserve"> </w:t>
      </w:r>
      <w:r w:rsidRPr="003A7E07">
        <w:rPr>
          <w:color w:val="231F20"/>
          <w:sz w:val="22"/>
          <w:szCs w:val="22"/>
        </w:rPr>
        <w:t>Compare</w:t>
      </w:r>
      <w:r w:rsidRPr="003A7E07">
        <w:rPr>
          <w:color w:val="231F20"/>
          <w:spacing w:val="-4"/>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findings</w:t>
      </w:r>
      <w:r w:rsidRPr="003A7E07">
        <w:rPr>
          <w:color w:val="231F20"/>
          <w:spacing w:val="-5"/>
          <w:sz w:val="22"/>
          <w:szCs w:val="22"/>
        </w:rPr>
        <w:t xml:space="preserve"> </w:t>
      </w:r>
      <w:r w:rsidRPr="003A7E07">
        <w:rPr>
          <w:color w:val="231F20"/>
          <w:sz w:val="22"/>
          <w:szCs w:val="22"/>
        </w:rPr>
        <w:t>and</w:t>
      </w:r>
      <w:r w:rsidRPr="003A7E07">
        <w:rPr>
          <w:color w:val="231F20"/>
          <w:spacing w:val="24"/>
          <w:w w:val="99"/>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interpretations.</w:t>
      </w:r>
      <w:r w:rsidRPr="003A7E07">
        <w:rPr>
          <w:color w:val="231F20"/>
          <w:spacing w:val="2"/>
          <w:sz w:val="22"/>
          <w:szCs w:val="22"/>
        </w:rPr>
        <w:t xml:space="preserve"> </w:t>
      </w:r>
      <w:r w:rsidRPr="003A7E07">
        <w:rPr>
          <w:color w:val="231F20"/>
          <w:sz w:val="22"/>
          <w:szCs w:val="22"/>
        </w:rPr>
        <w:t>To</w:t>
      </w:r>
      <w:r w:rsidRPr="003A7E07">
        <w:rPr>
          <w:color w:val="231F20"/>
          <w:spacing w:val="2"/>
          <w:sz w:val="22"/>
          <w:szCs w:val="22"/>
        </w:rPr>
        <w:t xml:space="preserve"> </w:t>
      </w:r>
      <w:r w:rsidRPr="003A7E07">
        <w:rPr>
          <w:color w:val="231F20"/>
          <w:spacing w:val="-1"/>
          <w:sz w:val="22"/>
          <w:szCs w:val="22"/>
        </w:rPr>
        <w:t>what</w:t>
      </w:r>
      <w:r w:rsidRPr="003A7E07">
        <w:rPr>
          <w:color w:val="231F20"/>
          <w:spacing w:val="3"/>
          <w:sz w:val="22"/>
          <w:szCs w:val="22"/>
        </w:rPr>
        <w:t xml:space="preserve"> </w:t>
      </w:r>
      <w:r w:rsidRPr="003A7E07">
        <w:rPr>
          <w:color w:val="231F20"/>
          <w:sz w:val="22"/>
          <w:szCs w:val="22"/>
        </w:rPr>
        <w:t>extent</w:t>
      </w:r>
      <w:r w:rsidRPr="003A7E07">
        <w:rPr>
          <w:color w:val="231F20"/>
          <w:spacing w:val="2"/>
          <w:sz w:val="22"/>
          <w:szCs w:val="22"/>
        </w:rPr>
        <w:t xml:space="preserve"> </w:t>
      </w:r>
      <w:r w:rsidRPr="003A7E07">
        <w:rPr>
          <w:color w:val="231F20"/>
          <w:sz w:val="22"/>
          <w:szCs w:val="22"/>
        </w:rPr>
        <w:t>does</w:t>
      </w:r>
      <w:r w:rsidRPr="003A7E07">
        <w:rPr>
          <w:color w:val="231F20"/>
          <w:spacing w:val="2"/>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z w:val="22"/>
          <w:szCs w:val="22"/>
        </w:rPr>
        <w:t>popular</w:t>
      </w:r>
      <w:r w:rsidRPr="003A7E07">
        <w:rPr>
          <w:color w:val="231F20"/>
          <w:spacing w:val="2"/>
          <w:sz w:val="22"/>
          <w:szCs w:val="22"/>
        </w:rPr>
        <w:t xml:space="preserve"> </w:t>
      </w:r>
      <w:r w:rsidRPr="003A7E07">
        <w:rPr>
          <w:color w:val="231F20"/>
          <w:sz w:val="22"/>
          <w:szCs w:val="22"/>
        </w:rPr>
        <w:t>article</w:t>
      </w:r>
      <w:r w:rsidRPr="003A7E07">
        <w:rPr>
          <w:color w:val="231F20"/>
          <w:spacing w:val="2"/>
          <w:sz w:val="22"/>
          <w:szCs w:val="22"/>
        </w:rPr>
        <w:t xml:space="preserve"> </w:t>
      </w:r>
      <w:r w:rsidRPr="003A7E07">
        <w:rPr>
          <w:color w:val="231F20"/>
          <w:spacing w:val="-1"/>
          <w:sz w:val="22"/>
          <w:szCs w:val="22"/>
        </w:rPr>
        <w:t>succeed</w:t>
      </w:r>
      <w:r w:rsidRPr="003A7E07">
        <w:rPr>
          <w:color w:val="231F20"/>
          <w:spacing w:val="3"/>
          <w:sz w:val="22"/>
          <w:szCs w:val="22"/>
        </w:rPr>
        <w:t xml:space="preserve"> </w:t>
      </w:r>
      <w:r w:rsidRPr="003A7E07">
        <w:rPr>
          <w:color w:val="231F20"/>
          <w:sz w:val="22"/>
          <w:szCs w:val="22"/>
        </w:rPr>
        <w:t>in</w:t>
      </w:r>
      <w:r w:rsidRPr="003A7E07">
        <w:rPr>
          <w:color w:val="231F20"/>
          <w:spacing w:val="2"/>
          <w:sz w:val="22"/>
          <w:szCs w:val="22"/>
        </w:rPr>
        <w:t xml:space="preserve"> </w:t>
      </w:r>
      <w:r w:rsidRPr="003A7E07">
        <w:rPr>
          <w:color w:val="231F20"/>
          <w:spacing w:val="-1"/>
          <w:sz w:val="22"/>
          <w:szCs w:val="22"/>
        </w:rPr>
        <w:t>summarizing</w:t>
      </w:r>
      <w:r w:rsidRPr="003A7E07">
        <w:rPr>
          <w:color w:val="231F20"/>
          <w:spacing w:val="22"/>
          <w:w w:val="99"/>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z w:val="22"/>
          <w:szCs w:val="22"/>
        </w:rPr>
        <w:t>full</w:t>
      </w:r>
      <w:r w:rsidRPr="003A7E07">
        <w:rPr>
          <w:color w:val="231F20"/>
          <w:spacing w:val="-1"/>
          <w:sz w:val="22"/>
          <w:szCs w:val="22"/>
        </w:rPr>
        <w:t xml:space="preserve"> </w:t>
      </w:r>
      <w:r w:rsidRPr="003A7E07">
        <w:rPr>
          <w:color w:val="231F20"/>
          <w:sz w:val="22"/>
          <w:szCs w:val="22"/>
        </w:rPr>
        <w:t>report?</w:t>
      </w:r>
      <w:r w:rsidRPr="003A7E07">
        <w:rPr>
          <w:color w:val="231F20"/>
          <w:spacing w:val="-1"/>
          <w:sz w:val="22"/>
          <w:szCs w:val="22"/>
        </w:rPr>
        <w:t xml:space="preserve"> Are </w:t>
      </w:r>
      <w:r w:rsidRPr="003A7E07">
        <w:rPr>
          <w:color w:val="231F20"/>
          <w:sz w:val="22"/>
          <w:szCs w:val="22"/>
        </w:rPr>
        <w:t>the</w:t>
      </w:r>
      <w:r w:rsidRPr="003A7E07">
        <w:rPr>
          <w:color w:val="231F20"/>
          <w:spacing w:val="-1"/>
          <w:sz w:val="22"/>
          <w:szCs w:val="22"/>
        </w:rPr>
        <w:t xml:space="preserve"> </w:t>
      </w:r>
      <w:r w:rsidRPr="003A7E07">
        <w:rPr>
          <w:color w:val="231F20"/>
          <w:sz w:val="22"/>
          <w:szCs w:val="22"/>
        </w:rPr>
        <w:t>limitations</w:t>
      </w:r>
      <w:r w:rsidRPr="003A7E07">
        <w:rPr>
          <w:color w:val="231F20"/>
          <w:spacing w:val="-2"/>
          <w:sz w:val="22"/>
          <w:szCs w:val="22"/>
        </w:rPr>
        <w:t xml:space="preserve"> </w:t>
      </w:r>
      <w:r w:rsidRPr="003A7E07">
        <w:rPr>
          <w:color w:val="231F20"/>
          <w:sz w:val="22"/>
          <w:szCs w:val="22"/>
        </w:rPr>
        <w:t>of</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research</w:t>
      </w:r>
      <w:r w:rsidRPr="003A7E07">
        <w:rPr>
          <w:color w:val="231F20"/>
          <w:spacing w:val="-1"/>
          <w:sz w:val="22"/>
          <w:szCs w:val="22"/>
        </w:rPr>
        <w:t xml:space="preserve"> </w:t>
      </w:r>
      <w:r w:rsidRPr="003A7E07">
        <w:rPr>
          <w:color w:val="231F20"/>
          <w:sz w:val="22"/>
          <w:szCs w:val="22"/>
        </w:rPr>
        <w:t>methods</w:t>
      </w:r>
      <w:r w:rsidRPr="003A7E07">
        <w:rPr>
          <w:color w:val="231F20"/>
          <w:spacing w:val="-2"/>
          <w:sz w:val="22"/>
          <w:szCs w:val="22"/>
        </w:rPr>
        <w:t xml:space="preserve"> </w:t>
      </w:r>
      <w:r w:rsidRPr="003A7E07">
        <w:rPr>
          <w:color w:val="231F20"/>
          <w:sz w:val="22"/>
          <w:szCs w:val="22"/>
        </w:rPr>
        <w:t>used</w:t>
      </w:r>
      <w:r w:rsidRPr="003A7E07">
        <w:rPr>
          <w:color w:val="231F20"/>
          <w:spacing w:val="-1"/>
          <w:sz w:val="22"/>
          <w:szCs w:val="22"/>
        </w:rPr>
        <w:t xml:space="preserve"> </w:t>
      </w:r>
      <w:r w:rsidRPr="003A7E07">
        <w:rPr>
          <w:color w:val="231F20"/>
          <w:sz w:val="22"/>
          <w:szCs w:val="22"/>
        </w:rPr>
        <w:t>in</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investigation</w:t>
      </w:r>
      <w:r w:rsidRPr="003A7E07">
        <w:rPr>
          <w:color w:val="231F20"/>
          <w:spacing w:val="21"/>
          <w:w w:val="99"/>
          <w:sz w:val="22"/>
          <w:szCs w:val="22"/>
        </w:rPr>
        <w:t xml:space="preserve"> </w:t>
      </w:r>
      <w:r w:rsidRPr="003A7E07">
        <w:rPr>
          <w:color w:val="231F20"/>
          <w:sz w:val="22"/>
          <w:szCs w:val="22"/>
        </w:rPr>
        <w:t>taken</w:t>
      </w:r>
      <w:r w:rsidRPr="003A7E07">
        <w:rPr>
          <w:color w:val="231F20"/>
          <w:spacing w:val="-7"/>
          <w:sz w:val="22"/>
          <w:szCs w:val="22"/>
        </w:rPr>
        <w:t xml:space="preserve"> </w:t>
      </w:r>
      <w:r w:rsidRPr="003A7E07">
        <w:rPr>
          <w:color w:val="231F20"/>
          <w:sz w:val="22"/>
          <w:szCs w:val="22"/>
        </w:rPr>
        <w:t>into</w:t>
      </w:r>
      <w:r w:rsidRPr="003A7E07">
        <w:rPr>
          <w:color w:val="231F20"/>
          <w:spacing w:val="-7"/>
          <w:sz w:val="22"/>
          <w:szCs w:val="22"/>
        </w:rPr>
        <w:t xml:space="preserve"> </w:t>
      </w:r>
      <w:r w:rsidRPr="003A7E07">
        <w:rPr>
          <w:color w:val="231F20"/>
          <w:sz w:val="22"/>
          <w:szCs w:val="22"/>
        </w:rPr>
        <w:t>account</w:t>
      </w:r>
      <w:r w:rsidRPr="003A7E07">
        <w:rPr>
          <w:color w:val="231F20"/>
          <w:spacing w:val="-7"/>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popular</w:t>
      </w:r>
      <w:r w:rsidRPr="003A7E07">
        <w:rPr>
          <w:color w:val="231F20"/>
          <w:spacing w:val="-6"/>
          <w:sz w:val="22"/>
          <w:szCs w:val="22"/>
        </w:rPr>
        <w:t xml:space="preserve"> </w:t>
      </w:r>
      <w:r w:rsidRPr="003A7E07">
        <w:rPr>
          <w:color w:val="231F20"/>
          <w:sz w:val="22"/>
          <w:szCs w:val="22"/>
        </w:rPr>
        <w:t>report?</w:t>
      </w:r>
      <w:r w:rsidRPr="003A7E07">
        <w:rPr>
          <w:color w:val="231F20"/>
          <w:spacing w:val="-6"/>
          <w:sz w:val="22"/>
          <w:szCs w:val="22"/>
        </w:rPr>
        <w:t xml:space="preserve"> </w:t>
      </w:r>
      <w:r w:rsidRPr="003A7E07">
        <w:rPr>
          <w:color w:val="231F20"/>
          <w:spacing w:val="-1"/>
          <w:sz w:val="22"/>
          <w:szCs w:val="22"/>
        </w:rPr>
        <w:t>For</w:t>
      </w:r>
      <w:r w:rsidRPr="003A7E07">
        <w:rPr>
          <w:color w:val="231F20"/>
          <w:spacing w:val="-5"/>
          <w:sz w:val="22"/>
          <w:szCs w:val="22"/>
        </w:rPr>
        <w:t xml:space="preserve"> </w:t>
      </w:r>
      <w:r w:rsidRPr="003A7E07">
        <w:rPr>
          <w:color w:val="231F20"/>
          <w:sz w:val="22"/>
          <w:szCs w:val="22"/>
        </w:rPr>
        <w:t>example,</w:t>
      </w:r>
      <w:r w:rsidRPr="003A7E07">
        <w:rPr>
          <w:color w:val="231F20"/>
          <w:spacing w:val="-7"/>
          <w:sz w:val="22"/>
          <w:szCs w:val="22"/>
        </w:rPr>
        <w:t xml:space="preserve"> </w:t>
      </w:r>
      <w:r w:rsidRPr="003A7E07">
        <w:rPr>
          <w:color w:val="231F20"/>
          <w:sz w:val="22"/>
          <w:szCs w:val="22"/>
        </w:rPr>
        <w:t>if</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research</w:t>
      </w:r>
      <w:r w:rsidRPr="003A7E07">
        <w:rPr>
          <w:color w:val="231F20"/>
          <w:spacing w:val="-6"/>
          <w:sz w:val="22"/>
          <w:szCs w:val="22"/>
        </w:rPr>
        <w:t xml:space="preserve"> </w:t>
      </w:r>
      <w:r w:rsidRPr="003A7E07">
        <w:rPr>
          <w:color w:val="231F20"/>
          <w:sz w:val="22"/>
          <w:szCs w:val="22"/>
        </w:rPr>
        <w:t>used</w:t>
      </w:r>
      <w:r w:rsidRPr="003A7E07">
        <w:rPr>
          <w:color w:val="231F20"/>
          <w:spacing w:val="-7"/>
          <w:sz w:val="22"/>
          <w:szCs w:val="22"/>
        </w:rPr>
        <w:t xml:space="preserve"> </w:t>
      </w:r>
      <w:r w:rsidRPr="003A7E07">
        <w:rPr>
          <w:color w:val="231F20"/>
          <w:sz w:val="22"/>
          <w:szCs w:val="22"/>
        </w:rPr>
        <w:t>a</w:t>
      </w:r>
      <w:r w:rsidRPr="003A7E07">
        <w:rPr>
          <w:color w:val="231F20"/>
          <w:spacing w:val="-7"/>
          <w:sz w:val="22"/>
          <w:szCs w:val="22"/>
        </w:rPr>
        <w:t xml:space="preserve"> </w:t>
      </w:r>
      <w:r w:rsidRPr="003A7E07">
        <w:rPr>
          <w:color w:val="231F20"/>
          <w:sz w:val="22"/>
          <w:szCs w:val="22"/>
        </w:rPr>
        <w:t>correlational</w:t>
      </w:r>
      <w:r w:rsidRPr="003A7E07">
        <w:rPr>
          <w:color w:val="231F20"/>
          <w:spacing w:val="-8"/>
          <w:sz w:val="22"/>
          <w:szCs w:val="22"/>
        </w:rPr>
        <w:t xml:space="preserve"> </w:t>
      </w:r>
      <w:r w:rsidRPr="003A7E07">
        <w:rPr>
          <w:color w:val="231F20"/>
          <w:sz w:val="22"/>
          <w:szCs w:val="22"/>
        </w:rPr>
        <w:t>approach,</w:t>
      </w:r>
      <w:r w:rsidRPr="003A7E07">
        <w:rPr>
          <w:color w:val="231F20"/>
          <w:spacing w:val="-8"/>
          <w:sz w:val="22"/>
          <w:szCs w:val="22"/>
        </w:rPr>
        <w:t xml:space="preserve"> </w:t>
      </w:r>
      <w:r w:rsidRPr="003A7E07">
        <w:rPr>
          <w:color w:val="231F20"/>
          <w:sz w:val="22"/>
          <w:szCs w:val="22"/>
        </w:rPr>
        <w:t>are</w:t>
      </w:r>
      <w:r w:rsidRPr="003A7E07">
        <w:rPr>
          <w:color w:val="231F20"/>
          <w:spacing w:val="-8"/>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possibilities</w:t>
      </w:r>
      <w:r w:rsidRPr="003A7E07">
        <w:rPr>
          <w:color w:val="231F20"/>
          <w:spacing w:val="-7"/>
          <w:sz w:val="22"/>
          <w:szCs w:val="22"/>
        </w:rPr>
        <w:t xml:space="preserve"> </w:t>
      </w:r>
      <w:r w:rsidRPr="003A7E07">
        <w:rPr>
          <w:color w:val="231F20"/>
          <w:sz w:val="22"/>
          <w:szCs w:val="22"/>
        </w:rPr>
        <w:t>of</w:t>
      </w:r>
      <w:r w:rsidRPr="003A7E07">
        <w:rPr>
          <w:color w:val="231F20"/>
          <w:spacing w:val="-8"/>
          <w:sz w:val="22"/>
          <w:szCs w:val="22"/>
        </w:rPr>
        <w:t xml:space="preserve"> </w:t>
      </w:r>
      <w:r w:rsidRPr="003A7E07">
        <w:rPr>
          <w:color w:val="231F20"/>
          <w:sz w:val="22"/>
          <w:szCs w:val="22"/>
        </w:rPr>
        <w:t>directions</w:t>
      </w:r>
      <w:r w:rsidRPr="003A7E07">
        <w:rPr>
          <w:color w:val="231F20"/>
          <w:spacing w:val="-7"/>
          <w:sz w:val="22"/>
          <w:szCs w:val="22"/>
        </w:rPr>
        <w:t xml:space="preserve"> </w:t>
      </w:r>
      <w:r w:rsidRPr="003A7E07">
        <w:rPr>
          <w:color w:val="231F20"/>
          <w:sz w:val="22"/>
          <w:szCs w:val="22"/>
        </w:rPr>
        <w:t>of</w:t>
      </w:r>
      <w:r w:rsidRPr="003A7E07">
        <w:rPr>
          <w:color w:val="231F20"/>
          <w:spacing w:val="-7"/>
          <w:sz w:val="22"/>
          <w:szCs w:val="22"/>
        </w:rPr>
        <w:t xml:space="preserve"> </w:t>
      </w:r>
      <w:r w:rsidRPr="003A7E07">
        <w:rPr>
          <w:color w:val="231F20"/>
          <w:sz w:val="22"/>
          <w:szCs w:val="22"/>
        </w:rPr>
        <w:t>causality</w:t>
      </w:r>
      <w:r w:rsidRPr="003A7E07">
        <w:rPr>
          <w:color w:val="231F20"/>
          <w:spacing w:val="-8"/>
          <w:sz w:val="22"/>
          <w:szCs w:val="22"/>
        </w:rPr>
        <w:t xml:space="preserve"> </w:t>
      </w:r>
      <w:r w:rsidRPr="003A7E07">
        <w:rPr>
          <w:color w:val="231F20"/>
          <w:sz w:val="22"/>
          <w:szCs w:val="22"/>
        </w:rPr>
        <w:t>or</w:t>
      </w:r>
      <w:r w:rsidRPr="003A7E07">
        <w:rPr>
          <w:color w:val="231F20"/>
          <w:spacing w:val="-8"/>
          <w:sz w:val="22"/>
          <w:szCs w:val="22"/>
        </w:rPr>
        <w:t xml:space="preserve"> </w:t>
      </w:r>
      <w:r w:rsidRPr="003A7E07">
        <w:rPr>
          <w:color w:val="231F20"/>
          <w:sz w:val="22"/>
          <w:szCs w:val="22"/>
        </w:rPr>
        <w:t>third-variable</w:t>
      </w:r>
      <w:r w:rsidRPr="003A7E07">
        <w:rPr>
          <w:color w:val="231F20"/>
          <w:spacing w:val="-7"/>
          <w:sz w:val="22"/>
          <w:szCs w:val="22"/>
        </w:rPr>
        <w:t xml:space="preserve"> </w:t>
      </w:r>
      <w:r w:rsidRPr="003A7E07">
        <w:rPr>
          <w:color w:val="231F20"/>
          <w:sz w:val="22"/>
          <w:szCs w:val="22"/>
        </w:rPr>
        <w:t>problems</w:t>
      </w:r>
      <w:r w:rsidRPr="003A7E07">
        <w:rPr>
          <w:color w:val="231F20"/>
          <w:spacing w:val="-10"/>
          <w:sz w:val="22"/>
          <w:szCs w:val="22"/>
        </w:rPr>
        <w:t xml:space="preserve"> </w:t>
      </w:r>
      <w:r w:rsidRPr="003A7E07">
        <w:rPr>
          <w:color w:val="231F20"/>
          <w:sz w:val="22"/>
          <w:szCs w:val="22"/>
        </w:rPr>
        <w:t>appropriately</w:t>
      </w:r>
      <w:r w:rsidRPr="003A7E07">
        <w:rPr>
          <w:color w:val="231F20"/>
          <w:spacing w:val="-9"/>
          <w:sz w:val="22"/>
          <w:szCs w:val="22"/>
        </w:rPr>
        <w:t xml:space="preserve"> </w:t>
      </w:r>
      <w:r w:rsidRPr="003A7E07">
        <w:rPr>
          <w:color w:val="231F20"/>
          <w:sz w:val="22"/>
          <w:szCs w:val="22"/>
        </w:rPr>
        <w:t>acknowledged?</w:t>
      </w:r>
      <w:r w:rsidRPr="003A7E07">
        <w:rPr>
          <w:color w:val="231F20"/>
          <w:spacing w:val="-10"/>
          <w:sz w:val="22"/>
          <w:szCs w:val="22"/>
        </w:rPr>
        <w:t xml:space="preserve"> </w:t>
      </w:r>
      <w:r w:rsidRPr="003A7E07">
        <w:rPr>
          <w:color w:val="231F20"/>
          <w:spacing w:val="-1"/>
          <w:sz w:val="22"/>
          <w:szCs w:val="22"/>
        </w:rPr>
        <w:t>Or</w:t>
      </w:r>
      <w:r w:rsidRPr="003A7E07">
        <w:rPr>
          <w:color w:val="231F20"/>
          <w:spacing w:val="-9"/>
          <w:sz w:val="22"/>
          <w:szCs w:val="22"/>
        </w:rPr>
        <w:t xml:space="preserve"> </w:t>
      </w:r>
      <w:r w:rsidRPr="003A7E07">
        <w:rPr>
          <w:color w:val="231F20"/>
          <w:spacing w:val="-1"/>
          <w:sz w:val="22"/>
          <w:szCs w:val="22"/>
        </w:rPr>
        <w:t>was</w:t>
      </w:r>
      <w:r w:rsidRPr="003A7E07">
        <w:rPr>
          <w:color w:val="231F20"/>
          <w:spacing w:val="-9"/>
          <w:sz w:val="22"/>
          <w:szCs w:val="22"/>
        </w:rPr>
        <w:t xml:space="preserve"> </w:t>
      </w:r>
      <w:r w:rsidRPr="003A7E07">
        <w:rPr>
          <w:color w:val="231F20"/>
          <w:sz w:val="22"/>
          <w:szCs w:val="22"/>
        </w:rPr>
        <w:t>causation</w:t>
      </w:r>
      <w:r w:rsidRPr="003A7E07">
        <w:rPr>
          <w:color w:val="231F20"/>
          <w:spacing w:val="-9"/>
          <w:sz w:val="22"/>
          <w:szCs w:val="22"/>
        </w:rPr>
        <w:t xml:space="preserve"> </w:t>
      </w:r>
      <w:r w:rsidRPr="003A7E07">
        <w:rPr>
          <w:color w:val="231F20"/>
          <w:sz w:val="22"/>
          <w:szCs w:val="22"/>
        </w:rPr>
        <w:t>assumed</w:t>
      </w:r>
      <w:r w:rsidRPr="003A7E07">
        <w:rPr>
          <w:color w:val="231F20"/>
          <w:spacing w:val="-10"/>
          <w:sz w:val="22"/>
          <w:szCs w:val="22"/>
        </w:rPr>
        <w:t xml:space="preserve"> </w:t>
      </w:r>
      <w:r w:rsidRPr="003A7E07">
        <w:rPr>
          <w:color w:val="231F20"/>
          <w:sz w:val="22"/>
          <w:szCs w:val="22"/>
        </w:rPr>
        <w:t>to</w:t>
      </w:r>
      <w:r w:rsidRPr="003A7E07">
        <w:rPr>
          <w:color w:val="231F20"/>
          <w:spacing w:val="-9"/>
          <w:sz w:val="22"/>
          <w:szCs w:val="22"/>
        </w:rPr>
        <w:t xml:space="preserve"> </w:t>
      </w:r>
      <w:r w:rsidRPr="003A7E07">
        <w:rPr>
          <w:color w:val="231F20"/>
          <w:sz w:val="22"/>
          <w:szCs w:val="22"/>
        </w:rPr>
        <w:t>follow</w:t>
      </w:r>
      <w:r w:rsidRPr="003A7E07">
        <w:rPr>
          <w:color w:val="231F20"/>
          <w:spacing w:val="-9"/>
          <w:sz w:val="22"/>
          <w:szCs w:val="22"/>
        </w:rPr>
        <w:t xml:space="preserve"> </w:t>
      </w:r>
      <w:r w:rsidRPr="003A7E07">
        <w:rPr>
          <w:color w:val="231F20"/>
          <w:sz w:val="22"/>
          <w:szCs w:val="22"/>
        </w:rPr>
        <w:t>a</w:t>
      </w:r>
      <w:r w:rsidRPr="003A7E07">
        <w:rPr>
          <w:color w:val="231F20"/>
          <w:spacing w:val="-9"/>
          <w:sz w:val="22"/>
          <w:szCs w:val="22"/>
        </w:rPr>
        <w:t xml:space="preserve"> </w:t>
      </w:r>
      <w:r w:rsidRPr="003A7E07">
        <w:rPr>
          <w:color w:val="231F20"/>
          <w:spacing w:val="-1"/>
          <w:sz w:val="22"/>
          <w:szCs w:val="22"/>
        </w:rPr>
        <w:t>signi</w:t>
      </w:r>
      <w:r w:rsidRPr="003A7E07">
        <w:rPr>
          <w:color w:val="231F20"/>
          <w:spacing w:val="-2"/>
          <w:sz w:val="22"/>
          <w:szCs w:val="22"/>
        </w:rPr>
        <w:t>fi</w:t>
      </w:r>
      <w:r w:rsidRPr="003A7E07">
        <w:rPr>
          <w:color w:val="231F20"/>
          <w:spacing w:val="-1"/>
          <w:sz w:val="22"/>
          <w:szCs w:val="22"/>
        </w:rPr>
        <w:t>cant</w:t>
      </w:r>
      <w:r w:rsidRPr="003A7E07">
        <w:rPr>
          <w:color w:val="231F20"/>
          <w:spacing w:val="29"/>
          <w:w w:val="99"/>
          <w:sz w:val="22"/>
          <w:szCs w:val="22"/>
        </w:rPr>
        <w:t xml:space="preserve"> </w:t>
      </w:r>
      <w:r w:rsidRPr="003A7E07">
        <w:rPr>
          <w:color w:val="231F20"/>
          <w:sz w:val="22"/>
          <w:szCs w:val="22"/>
        </w:rPr>
        <w:t>correlation?</w:t>
      </w:r>
      <w:r w:rsidRPr="003A7E07">
        <w:rPr>
          <w:color w:val="231F20"/>
          <w:spacing w:val="11"/>
          <w:sz w:val="22"/>
          <w:szCs w:val="22"/>
        </w:rPr>
        <w:t xml:space="preserve"> </w:t>
      </w:r>
      <w:r w:rsidRPr="003A7E07">
        <w:rPr>
          <w:color w:val="231F20"/>
          <w:sz w:val="22"/>
          <w:szCs w:val="22"/>
        </w:rPr>
        <w:t>If</w:t>
      </w:r>
      <w:r w:rsidRPr="003A7E07">
        <w:rPr>
          <w:color w:val="231F20"/>
          <w:spacing w:val="11"/>
          <w:sz w:val="22"/>
          <w:szCs w:val="22"/>
        </w:rPr>
        <w:t xml:space="preserve"> </w:t>
      </w:r>
      <w:r w:rsidRPr="003A7E07">
        <w:rPr>
          <w:color w:val="231F20"/>
          <w:sz w:val="22"/>
          <w:szCs w:val="22"/>
        </w:rPr>
        <w:t>your</w:t>
      </w:r>
      <w:r w:rsidRPr="003A7E07">
        <w:rPr>
          <w:color w:val="231F20"/>
          <w:spacing w:val="12"/>
          <w:sz w:val="22"/>
          <w:szCs w:val="22"/>
        </w:rPr>
        <w:t xml:space="preserve"> </w:t>
      </w:r>
      <w:r w:rsidRPr="003A7E07">
        <w:rPr>
          <w:color w:val="231F20"/>
          <w:sz w:val="22"/>
          <w:szCs w:val="22"/>
        </w:rPr>
        <w:t>primary</w:t>
      </w:r>
      <w:r w:rsidRPr="003A7E07">
        <w:rPr>
          <w:color w:val="231F20"/>
          <w:spacing w:val="11"/>
          <w:sz w:val="22"/>
          <w:szCs w:val="22"/>
        </w:rPr>
        <w:t xml:space="preserve"> </w:t>
      </w:r>
      <w:r w:rsidRPr="003A7E07">
        <w:rPr>
          <w:color w:val="231F20"/>
          <w:spacing w:val="-1"/>
          <w:sz w:val="22"/>
          <w:szCs w:val="22"/>
        </w:rPr>
        <w:t>source</w:t>
      </w:r>
      <w:r w:rsidRPr="003A7E07">
        <w:rPr>
          <w:color w:val="231F20"/>
          <w:spacing w:val="13"/>
          <w:sz w:val="22"/>
          <w:szCs w:val="22"/>
        </w:rPr>
        <w:t xml:space="preserve"> </w:t>
      </w:r>
      <w:r w:rsidRPr="003A7E07">
        <w:rPr>
          <w:color w:val="231F20"/>
          <w:sz w:val="22"/>
          <w:szCs w:val="22"/>
        </w:rPr>
        <w:t>reports</w:t>
      </w:r>
      <w:r w:rsidRPr="003A7E07">
        <w:rPr>
          <w:color w:val="231F20"/>
          <w:spacing w:val="11"/>
          <w:sz w:val="22"/>
          <w:szCs w:val="22"/>
        </w:rPr>
        <w:t xml:space="preserve"> </w:t>
      </w:r>
      <w:r w:rsidRPr="003A7E07">
        <w:rPr>
          <w:color w:val="231F20"/>
          <w:sz w:val="22"/>
          <w:szCs w:val="22"/>
        </w:rPr>
        <w:t>an</w:t>
      </w:r>
      <w:r w:rsidRPr="003A7E07">
        <w:rPr>
          <w:color w:val="231F20"/>
          <w:spacing w:val="12"/>
          <w:sz w:val="22"/>
          <w:szCs w:val="22"/>
        </w:rPr>
        <w:t xml:space="preserve"> </w:t>
      </w:r>
      <w:r w:rsidRPr="003A7E07">
        <w:rPr>
          <w:color w:val="231F20"/>
          <w:sz w:val="22"/>
          <w:szCs w:val="22"/>
        </w:rPr>
        <w:t>experiment,</w:t>
      </w:r>
      <w:r w:rsidRPr="003A7E07">
        <w:rPr>
          <w:color w:val="231F20"/>
          <w:spacing w:val="11"/>
          <w:sz w:val="22"/>
          <w:szCs w:val="22"/>
        </w:rPr>
        <w:t xml:space="preserve"> </w:t>
      </w:r>
      <w:r w:rsidRPr="003A7E07">
        <w:rPr>
          <w:color w:val="231F20"/>
          <w:sz w:val="22"/>
          <w:szCs w:val="22"/>
        </w:rPr>
        <w:t>are</w:t>
      </w:r>
      <w:r w:rsidRPr="003A7E07">
        <w:rPr>
          <w:color w:val="231F20"/>
          <w:spacing w:val="12"/>
          <w:sz w:val="22"/>
          <w:szCs w:val="22"/>
        </w:rPr>
        <w:t xml:space="preserve"> </w:t>
      </w:r>
      <w:r w:rsidRPr="003A7E07">
        <w:rPr>
          <w:color w:val="231F20"/>
          <w:sz w:val="22"/>
          <w:szCs w:val="22"/>
        </w:rPr>
        <w:t>questions</w:t>
      </w:r>
      <w:r w:rsidRPr="003A7E07">
        <w:rPr>
          <w:color w:val="231F20"/>
          <w:spacing w:val="11"/>
          <w:sz w:val="22"/>
          <w:szCs w:val="22"/>
        </w:rPr>
        <w:t xml:space="preserve"> </w:t>
      </w:r>
      <w:r w:rsidRPr="003A7E07">
        <w:rPr>
          <w:color w:val="231F20"/>
          <w:sz w:val="22"/>
          <w:szCs w:val="22"/>
        </w:rPr>
        <w:t>regarding</w:t>
      </w:r>
      <w:r w:rsidRPr="003A7E07">
        <w:rPr>
          <w:color w:val="231F20"/>
          <w:spacing w:val="21"/>
          <w:w w:val="99"/>
          <w:sz w:val="22"/>
          <w:szCs w:val="22"/>
        </w:rPr>
        <w:t xml:space="preserve"> </w:t>
      </w:r>
      <w:r w:rsidRPr="003A7E07">
        <w:rPr>
          <w:color w:val="231F20"/>
          <w:spacing w:val="-1"/>
          <w:sz w:val="22"/>
          <w:szCs w:val="22"/>
        </w:rPr>
        <w:t>external</w:t>
      </w:r>
      <w:r w:rsidRPr="003A7E07">
        <w:rPr>
          <w:color w:val="231F20"/>
          <w:spacing w:val="-14"/>
          <w:sz w:val="22"/>
          <w:szCs w:val="22"/>
        </w:rPr>
        <w:t xml:space="preserve"> </w:t>
      </w:r>
      <w:r w:rsidRPr="003A7E07">
        <w:rPr>
          <w:color w:val="231F20"/>
          <w:spacing w:val="-1"/>
          <w:sz w:val="22"/>
          <w:szCs w:val="22"/>
        </w:rPr>
        <w:t>validity</w:t>
      </w:r>
      <w:r w:rsidRPr="003A7E07">
        <w:rPr>
          <w:color w:val="231F20"/>
          <w:spacing w:val="-13"/>
          <w:sz w:val="22"/>
          <w:szCs w:val="22"/>
        </w:rPr>
        <w:t xml:space="preserve"> </w:t>
      </w:r>
      <w:r w:rsidRPr="003A7E07">
        <w:rPr>
          <w:color w:val="231F20"/>
          <w:spacing w:val="-1"/>
          <w:sz w:val="22"/>
          <w:szCs w:val="22"/>
        </w:rPr>
        <w:t>acknowledged?</w:t>
      </w:r>
      <w:r w:rsidRPr="003A7E07">
        <w:rPr>
          <w:color w:val="231F20"/>
          <w:spacing w:val="-14"/>
          <w:sz w:val="22"/>
          <w:szCs w:val="22"/>
        </w:rPr>
        <w:t xml:space="preserve"> </w:t>
      </w:r>
      <w:r w:rsidRPr="003A7E07">
        <w:rPr>
          <w:color w:val="231F20"/>
          <w:spacing w:val="-1"/>
          <w:sz w:val="22"/>
          <w:szCs w:val="22"/>
        </w:rPr>
        <w:t>Or</w:t>
      </w:r>
      <w:r w:rsidRPr="003A7E07">
        <w:rPr>
          <w:color w:val="231F20"/>
          <w:spacing w:val="-13"/>
          <w:sz w:val="22"/>
          <w:szCs w:val="22"/>
        </w:rPr>
        <w:t xml:space="preserve"> </w:t>
      </w:r>
      <w:r w:rsidRPr="003A7E07">
        <w:rPr>
          <w:color w:val="231F20"/>
          <w:spacing w:val="-1"/>
          <w:sz w:val="22"/>
          <w:szCs w:val="22"/>
        </w:rPr>
        <w:t>are</w:t>
      </w:r>
      <w:r w:rsidRPr="003A7E07">
        <w:rPr>
          <w:color w:val="231F20"/>
          <w:spacing w:val="-14"/>
          <w:sz w:val="22"/>
          <w:szCs w:val="22"/>
        </w:rPr>
        <w:t xml:space="preserve"> </w:t>
      </w:r>
      <w:r w:rsidRPr="003A7E07">
        <w:rPr>
          <w:color w:val="231F20"/>
          <w:spacing w:val="-1"/>
          <w:sz w:val="22"/>
          <w:szCs w:val="22"/>
        </w:rPr>
        <w:t>results</w:t>
      </w:r>
      <w:r w:rsidRPr="003A7E07">
        <w:rPr>
          <w:color w:val="231F20"/>
          <w:spacing w:val="-13"/>
          <w:sz w:val="22"/>
          <w:szCs w:val="22"/>
        </w:rPr>
        <w:t xml:space="preserve"> </w:t>
      </w:r>
      <w:r w:rsidRPr="003A7E07">
        <w:rPr>
          <w:color w:val="231F20"/>
          <w:spacing w:val="-1"/>
          <w:sz w:val="22"/>
          <w:szCs w:val="22"/>
        </w:rPr>
        <w:t>generalized</w:t>
      </w:r>
      <w:r w:rsidRPr="003A7E07">
        <w:rPr>
          <w:color w:val="231F20"/>
          <w:spacing w:val="-13"/>
          <w:sz w:val="22"/>
          <w:szCs w:val="22"/>
        </w:rPr>
        <w:t xml:space="preserve"> </w:t>
      </w:r>
      <w:r w:rsidRPr="003A7E07">
        <w:rPr>
          <w:color w:val="231F20"/>
          <w:spacing w:val="-1"/>
          <w:sz w:val="22"/>
          <w:szCs w:val="22"/>
        </w:rPr>
        <w:t>too</w:t>
      </w:r>
      <w:r w:rsidRPr="003A7E07">
        <w:rPr>
          <w:color w:val="231F20"/>
          <w:spacing w:val="-14"/>
          <w:sz w:val="22"/>
          <w:szCs w:val="22"/>
        </w:rPr>
        <w:t xml:space="preserve"> </w:t>
      </w:r>
      <w:r w:rsidRPr="003A7E07">
        <w:rPr>
          <w:color w:val="231F20"/>
          <w:spacing w:val="-1"/>
          <w:sz w:val="22"/>
          <w:szCs w:val="22"/>
        </w:rPr>
        <w:t>broadly?</w:t>
      </w:r>
      <w:r w:rsidRPr="003A7E07">
        <w:rPr>
          <w:color w:val="231F20"/>
          <w:spacing w:val="-13"/>
          <w:sz w:val="22"/>
          <w:szCs w:val="22"/>
        </w:rPr>
        <w:t xml:space="preserve"> </w:t>
      </w:r>
      <w:r w:rsidRPr="003A7E07">
        <w:rPr>
          <w:color w:val="231F20"/>
          <w:spacing w:val="-1"/>
          <w:sz w:val="22"/>
          <w:szCs w:val="22"/>
        </w:rPr>
        <w:t>For</w:t>
      </w:r>
      <w:r w:rsidRPr="003A7E07">
        <w:rPr>
          <w:color w:val="231F20"/>
          <w:spacing w:val="-13"/>
          <w:sz w:val="22"/>
          <w:szCs w:val="22"/>
        </w:rPr>
        <w:t xml:space="preserve"> </w:t>
      </w:r>
      <w:r w:rsidRPr="003A7E07">
        <w:rPr>
          <w:color w:val="231F20"/>
          <w:spacing w:val="-1"/>
          <w:sz w:val="22"/>
          <w:szCs w:val="22"/>
        </w:rPr>
        <w:t>example,</w:t>
      </w:r>
      <w:r w:rsidRPr="003A7E07">
        <w:rPr>
          <w:color w:val="231F20"/>
          <w:spacing w:val="20"/>
          <w:w w:val="99"/>
          <w:sz w:val="22"/>
          <w:szCs w:val="22"/>
        </w:rPr>
        <w:t xml:space="preserve"> </w:t>
      </w:r>
      <w:r w:rsidRPr="003A7E07">
        <w:rPr>
          <w:color w:val="231F20"/>
          <w:spacing w:val="-1"/>
          <w:sz w:val="22"/>
          <w:szCs w:val="22"/>
        </w:rPr>
        <w:t>did</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authors</w:t>
      </w:r>
      <w:r w:rsidRPr="003A7E07">
        <w:rPr>
          <w:color w:val="231F20"/>
          <w:spacing w:val="-13"/>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popular</w:t>
      </w:r>
      <w:r w:rsidRPr="003A7E07">
        <w:rPr>
          <w:color w:val="231F20"/>
          <w:spacing w:val="-12"/>
          <w:sz w:val="22"/>
          <w:szCs w:val="22"/>
        </w:rPr>
        <w:t xml:space="preserve"> </w:t>
      </w:r>
      <w:r w:rsidRPr="003A7E07">
        <w:rPr>
          <w:color w:val="231F20"/>
          <w:spacing w:val="-1"/>
          <w:sz w:val="22"/>
          <w:szCs w:val="22"/>
        </w:rPr>
        <w:t>account</w:t>
      </w:r>
      <w:r w:rsidRPr="003A7E07">
        <w:rPr>
          <w:color w:val="231F20"/>
          <w:spacing w:val="-13"/>
          <w:sz w:val="22"/>
          <w:szCs w:val="22"/>
        </w:rPr>
        <w:t xml:space="preserve"> </w:t>
      </w:r>
      <w:r w:rsidRPr="003A7E07">
        <w:rPr>
          <w:color w:val="231F20"/>
          <w:spacing w:val="-1"/>
          <w:sz w:val="22"/>
          <w:szCs w:val="22"/>
        </w:rPr>
        <w:t>discuss</w:t>
      </w:r>
      <w:r w:rsidRPr="003A7E07">
        <w:rPr>
          <w:color w:val="231F20"/>
          <w:spacing w:val="-12"/>
          <w:sz w:val="22"/>
          <w:szCs w:val="22"/>
        </w:rPr>
        <w:t xml:space="preserve"> </w:t>
      </w:r>
      <w:r w:rsidRPr="003A7E07">
        <w:rPr>
          <w:color w:val="231F20"/>
          <w:spacing w:val="-1"/>
          <w:sz w:val="22"/>
          <w:szCs w:val="22"/>
        </w:rPr>
        <w:t>important</w:t>
      </w:r>
      <w:r w:rsidRPr="003A7E07">
        <w:rPr>
          <w:color w:val="231F20"/>
          <w:spacing w:val="-13"/>
          <w:sz w:val="22"/>
          <w:szCs w:val="22"/>
        </w:rPr>
        <w:t xml:space="preserve"> </w:t>
      </w:r>
      <w:r w:rsidRPr="003A7E07">
        <w:rPr>
          <w:color w:val="231F20"/>
          <w:spacing w:val="-1"/>
          <w:sz w:val="22"/>
          <w:szCs w:val="22"/>
        </w:rPr>
        <w:t>characteristics</w:t>
      </w:r>
      <w:r w:rsidRPr="003A7E07">
        <w:rPr>
          <w:color w:val="231F20"/>
          <w:spacing w:val="-13"/>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original</w:t>
      </w:r>
      <w:r w:rsidRPr="003A7E07">
        <w:rPr>
          <w:color w:val="231F20"/>
          <w:spacing w:val="24"/>
          <w:w w:val="99"/>
          <w:sz w:val="22"/>
          <w:szCs w:val="22"/>
        </w:rPr>
        <w:t xml:space="preserve"> </w:t>
      </w:r>
      <w:r w:rsidRPr="003A7E07">
        <w:rPr>
          <w:color w:val="231F20"/>
          <w:sz w:val="22"/>
          <w:szCs w:val="22"/>
        </w:rPr>
        <w:t>participants,</w:t>
      </w:r>
      <w:r w:rsidRPr="003A7E07">
        <w:rPr>
          <w:color w:val="231F20"/>
          <w:spacing w:val="-7"/>
          <w:sz w:val="22"/>
          <w:szCs w:val="22"/>
        </w:rPr>
        <w:t xml:space="preserve"> </w:t>
      </w:r>
      <w:r w:rsidRPr="003A7E07">
        <w:rPr>
          <w:color w:val="231F20"/>
          <w:spacing w:val="-1"/>
          <w:sz w:val="22"/>
          <w:szCs w:val="22"/>
        </w:rPr>
        <w:t>such</w:t>
      </w:r>
      <w:r w:rsidRPr="003A7E07">
        <w:rPr>
          <w:color w:val="231F20"/>
          <w:spacing w:val="-6"/>
          <w:sz w:val="22"/>
          <w:szCs w:val="22"/>
        </w:rPr>
        <w:t xml:space="preserve"> </w:t>
      </w:r>
      <w:r w:rsidRPr="003A7E07">
        <w:rPr>
          <w:color w:val="231F20"/>
          <w:sz w:val="22"/>
          <w:szCs w:val="22"/>
        </w:rPr>
        <w:t>as</w:t>
      </w:r>
      <w:r w:rsidRPr="003A7E07">
        <w:rPr>
          <w:color w:val="231F20"/>
          <w:spacing w:val="-7"/>
          <w:sz w:val="22"/>
          <w:szCs w:val="22"/>
        </w:rPr>
        <w:t xml:space="preserve"> </w:t>
      </w:r>
      <w:r w:rsidRPr="003A7E07">
        <w:rPr>
          <w:color w:val="231F20"/>
          <w:sz w:val="22"/>
          <w:szCs w:val="22"/>
        </w:rPr>
        <w:t>their</w:t>
      </w:r>
      <w:r w:rsidRPr="003A7E07">
        <w:rPr>
          <w:color w:val="231F20"/>
          <w:spacing w:val="-7"/>
          <w:sz w:val="22"/>
          <w:szCs w:val="22"/>
        </w:rPr>
        <w:t xml:space="preserve"> </w:t>
      </w:r>
      <w:r w:rsidRPr="003A7E07">
        <w:rPr>
          <w:color w:val="231F20"/>
          <w:sz w:val="22"/>
          <w:szCs w:val="22"/>
        </w:rPr>
        <w:t>ages</w:t>
      </w:r>
      <w:r w:rsidRPr="003A7E07">
        <w:rPr>
          <w:color w:val="231F20"/>
          <w:spacing w:val="-8"/>
          <w:sz w:val="22"/>
          <w:szCs w:val="22"/>
        </w:rPr>
        <w:t xml:space="preserve"> </w:t>
      </w:r>
      <w:r w:rsidRPr="003A7E07">
        <w:rPr>
          <w:color w:val="231F20"/>
          <w:sz w:val="22"/>
          <w:szCs w:val="22"/>
        </w:rPr>
        <w:t>or</w:t>
      </w:r>
      <w:r w:rsidRPr="003A7E07">
        <w:rPr>
          <w:color w:val="231F20"/>
          <w:spacing w:val="-7"/>
          <w:sz w:val="22"/>
          <w:szCs w:val="22"/>
        </w:rPr>
        <w:t xml:space="preserve"> </w:t>
      </w:r>
      <w:r w:rsidRPr="003A7E07">
        <w:rPr>
          <w:color w:val="231F20"/>
          <w:spacing w:val="-1"/>
          <w:sz w:val="22"/>
          <w:szCs w:val="22"/>
        </w:rPr>
        <w:t>sociocultural</w:t>
      </w:r>
      <w:r w:rsidRPr="003A7E07">
        <w:rPr>
          <w:color w:val="231F20"/>
          <w:spacing w:val="-6"/>
          <w:sz w:val="22"/>
          <w:szCs w:val="22"/>
        </w:rPr>
        <w:t xml:space="preserve"> </w:t>
      </w:r>
      <w:r w:rsidRPr="003A7E07">
        <w:rPr>
          <w:color w:val="231F20"/>
          <w:sz w:val="22"/>
          <w:szCs w:val="22"/>
        </w:rPr>
        <w:t>backgrounds,</w:t>
      </w:r>
      <w:r w:rsidRPr="003A7E07">
        <w:rPr>
          <w:color w:val="231F20"/>
          <w:spacing w:val="-7"/>
          <w:sz w:val="22"/>
          <w:szCs w:val="22"/>
        </w:rPr>
        <w:t xml:space="preserve"> </w:t>
      </w:r>
      <w:r w:rsidRPr="003A7E07">
        <w:rPr>
          <w:color w:val="231F20"/>
          <w:spacing w:val="-1"/>
          <w:sz w:val="22"/>
          <w:szCs w:val="22"/>
        </w:rPr>
        <w:t>which</w:t>
      </w:r>
      <w:r w:rsidRPr="003A7E07">
        <w:rPr>
          <w:color w:val="231F20"/>
          <w:spacing w:val="-7"/>
          <w:sz w:val="22"/>
          <w:szCs w:val="22"/>
        </w:rPr>
        <w:t xml:space="preserve"> </w:t>
      </w:r>
      <w:r w:rsidRPr="003A7E07">
        <w:rPr>
          <w:color w:val="231F20"/>
          <w:sz w:val="22"/>
          <w:szCs w:val="22"/>
        </w:rPr>
        <w:t>could</w:t>
      </w:r>
      <w:r w:rsidRPr="003A7E07">
        <w:rPr>
          <w:color w:val="231F20"/>
          <w:spacing w:val="-7"/>
          <w:sz w:val="22"/>
          <w:szCs w:val="22"/>
        </w:rPr>
        <w:t xml:space="preserve"> </w:t>
      </w:r>
      <w:r w:rsidRPr="003A7E07">
        <w:rPr>
          <w:color w:val="231F20"/>
          <w:sz w:val="22"/>
          <w:szCs w:val="22"/>
        </w:rPr>
        <w:t>determine</w:t>
      </w:r>
      <w:r w:rsidRPr="003A7E07">
        <w:rPr>
          <w:color w:val="231F20"/>
          <w:spacing w:val="24"/>
          <w:w w:val="99"/>
          <w:sz w:val="22"/>
          <w:szCs w:val="22"/>
        </w:rPr>
        <w:t xml:space="preserve"> </w:t>
      </w:r>
      <w:r w:rsidRPr="003A7E07">
        <w:rPr>
          <w:color w:val="231F20"/>
          <w:spacing w:val="-1"/>
          <w:sz w:val="22"/>
          <w:szCs w:val="22"/>
        </w:rPr>
        <w:t>the</w:t>
      </w:r>
      <w:r w:rsidRPr="003A7E07">
        <w:rPr>
          <w:color w:val="231F20"/>
          <w:spacing w:val="-11"/>
          <w:sz w:val="22"/>
          <w:szCs w:val="22"/>
        </w:rPr>
        <w:t xml:space="preserve"> </w:t>
      </w:r>
      <w:r w:rsidRPr="003A7E07">
        <w:rPr>
          <w:color w:val="231F20"/>
          <w:spacing w:val="-1"/>
          <w:sz w:val="22"/>
          <w:szCs w:val="22"/>
        </w:rPr>
        <w:t>extent</w:t>
      </w:r>
      <w:r w:rsidRPr="003A7E07">
        <w:rPr>
          <w:color w:val="231F20"/>
          <w:spacing w:val="-12"/>
          <w:sz w:val="22"/>
          <w:szCs w:val="22"/>
        </w:rPr>
        <w:t xml:space="preserve"> </w:t>
      </w:r>
      <w:r w:rsidRPr="003A7E07">
        <w:rPr>
          <w:color w:val="231F20"/>
          <w:spacing w:val="-1"/>
          <w:sz w:val="22"/>
          <w:szCs w:val="22"/>
        </w:rPr>
        <w:t>to</w:t>
      </w:r>
      <w:r w:rsidRPr="003A7E07">
        <w:rPr>
          <w:color w:val="231F20"/>
          <w:spacing w:val="-10"/>
          <w:sz w:val="22"/>
          <w:szCs w:val="22"/>
        </w:rPr>
        <w:t xml:space="preserve"> </w:t>
      </w:r>
      <w:r w:rsidRPr="003A7E07">
        <w:rPr>
          <w:color w:val="231F20"/>
          <w:spacing w:val="-1"/>
          <w:sz w:val="22"/>
          <w:szCs w:val="22"/>
        </w:rPr>
        <w:t>which</w:t>
      </w:r>
      <w:r w:rsidRPr="003A7E07">
        <w:rPr>
          <w:color w:val="231F20"/>
          <w:spacing w:val="-11"/>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2"/>
          <w:sz w:val="22"/>
          <w:szCs w:val="22"/>
        </w:rPr>
        <w:t>fi</w:t>
      </w:r>
      <w:r w:rsidRPr="003A7E07">
        <w:rPr>
          <w:color w:val="231F20"/>
          <w:spacing w:val="-1"/>
          <w:sz w:val="22"/>
          <w:szCs w:val="22"/>
        </w:rPr>
        <w:t>ndings</w:t>
      </w:r>
      <w:r w:rsidRPr="003A7E07">
        <w:rPr>
          <w:color w:val="231F20"/>
          <w:spacing w:val="-10"/>
          <w:sz w:val="22"/>
          <w:szCs w:val="22"/>
        </w:rPr>
        <w:t xml:space="preserve"> </w:t>
      </w:r>
      <w:r w:rsidRPr="003A7E07">
        <w:rPr>
          <w:color w:val="231F20"/>
          <w:spacing w:val="-1"/>
          <w:sz w:val="22"/>
          <w:szCs w:val="22"/>
        </w:rPr>
        <w:t>could</w:t>
      </w:r>
      <w:r w:rsidRPr="003A7E07">
        <w:rPr>
          <w:color w:val="231F20"/>
          <w:spacing w:val="-12"/>
          <w:sz w:val="22"/>
          <w:szCs w:val="22"/>
        </w:rPr>
        <w:t xml:space="preserve"> </w:t>
      </w:r>
      <w:r w:rsidRPr="003A7E07">
        <w:rPr>
          <w:color w:val="231F20"/>
          <w:spacing w:val="-1"/>
          <w:sz w:val="22"/>
          <w:szCs w:val="22"/>
        </w:rPr>
        <w:t>be</w:t>
      </w:r>
      <w:r w:rsidRPr="003A7E07">
        <w:rPr>
          <w:color w:val="231F20"/>
          <w:spacing w:val="-11"/>
          <w:sz w:val="22"/>
          <w:szCs w:val="22"/>
        </w:rPr>
        <w:t xml:space="preserve"> </w:t>
      </w:r>
      <w:r w:rsidRPr="003A7E07">
        <w:rPr>
          <w:color w:val="231F20"/>
          <w:spacing w:val="-1"/>
          <w:sz w:val="22"/>
          <w:szCs w:val="22"/>
        </w:rPr>
        <w:t>widely</w:t>
      </w:r>
      <w:r w:rsidRPr="003A7E07">
        <w:rPr>
          <w:color w:val="231F20"/>
          <w:spacing w:val="-10"/>
          <w:sz w:val="22"/>
          <w:szCs w:val="22"/>
        </w:rPr>
        <w:t xml:space="preserve"> </w:t>
      </w:r>
      <w:r w:rsidRPr="003A7E07">
        <w:rPr>
          <w:color w:val="231F20"/>
          <w:spacing w:val="-1"/>
          <w:sz w:val="22"/>
          <w:szCs w:val="22"/>
        </w:rPr>
        <w:t>applied?</w:t>
      </w:r>
      <w:r w:rsidRPr="003A7E07">
        <w:rPr>
          <w:color w:val="231F20"/>
          <w:spacing w:val="-12"/>
          <w:sz w:val="22"/>
          <w:szCs w:val="22"/>
        </w:rPr>
        <w:t xml:space="preserve"> </w:t>
      </w:r>
      <w:r w:rsidRPr="003A7E07">
        <w:rPr>
          <w:color w:val="231F20"/>
          <w:spacing w:val="-1"/>
          <w:sz w:val="22"/>
          <w:szCs w:val="22"/>
        </w:rPr>
        <w:t>Was</w:t>
      </w:r>
      <w:r w:rsidRPr="003A7E07">
        <w:rPr>
          <w:color w:val="231F20"/>
          <w:spacing w:val="-11"/>
          <w:sz w:val="22"/>
          <w:szCs w:val="22"/>
        </w:rPr>
        <w:t xml:space="preserve"> </w:t>
      </w:r>
      <w:r w:rsidRPr="003A7E07">
        <w:rPr>
          <w:color w:val="231F20"/>
          <w:spacing w:val="-1"/>
          <w:sz w:val="22"/>
          <w:szCs w:val="22"/>
        </w:rPr>
        <w:t>the</w:t>
      </w:r>
      <w:r w:rsidRPr="003A7E07">
        <w:rPr>
          <w:color w:val="231F20"/>
          <w:spacing w:val="-10"/>
          <w:sz w:val="22"/>
          <w:szCs w:val="22"/>
        </w:rPr>
        <w:t xml:space="preserve"> </w:t>
      </w:r>
      <w:r w:rsidRPr="003A7E07">
        <w:rPr>
          <w:color w:val="231F20"/>
          <w:spacing w:val="-1"/>
          <w:sz w:val="22"/>
          <w:szCs w:val="22"/>
        </w:rPr>
        <w:t>description</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age</w:t>
      </w:r>
      <w:r w:rsidR="009626E8" w:rsidRPr="003A7E07">
        <w:rPr>
          <w:color w:val="231F20"/>
          <w:spacing w:val="-1"/>
          <w:sz w:val="22"/>
          <w:szCs w:val="22"/>
        </w:rPr>
        <w:t>-</w:t>
      </w:r>
      <w:r w:rsidRPr="003A7E07">
        <w:rPr>
          <w:color w:val="231F20"/>
          <w:sz w:val="22"/>
          <w:szCs w:val="22"/>
        </w:rPr>
        <w:t>related</w:t>
      </w:r>
      <w:r w:rsidRPr="003A7E07">
        <w:rPr>
          <w:color w:val="231F20"/>
          <w:spacing w:val="-8"/>
          <w:sz w:val="22"/>
          <w:szCs w:val="22"/>
        </w:rPr>
        <w:t xml:space="preserve"> </w:t>
      </w:r>
      <w:r w:rsidRPr="003A7E07">
        <w:rPr>
          <w:color w:val="231F20"/>
          <w:sz w:val="22"/>
          <w:szCs w:val="22"/>
        </w:rPr>
        <w:t>changes</w:t>
      </w:r>
      <w:r w:rsidRPr="003A7E07">
        <w:rPr>
          <w:color w:val="231F20"/>
          <w:spacing w:val="-8"/>
          <w:sz w:val="22"/>
          <w:szCs w:val="22"/>
        </w:rPr>
        <w:t xml:space="preserve"> </w:t>
      </w:r>
      <w:r w:rsidRPr="003A7E07">
        <w:rPr>
          <w:color w:val="231F20"/>
          <w:sz w:val="22"/>
          <w:szCs w:val="22"/>
        </w:rPr>
        <w:t>consistent</w:t>
      </w:r>
      <w:r w:rsidRPr="003A7E07">
        <w:rPr>
          <w:color w:val="231F20"/>
          <w:spacing w:val="-7"/>
          <w:sz w:val="22"/>
          <w:szCs w:val="22"/>
        </w:rPr>
        <w:t xml:space="preserve"> </w:t>
      </w:r>
      <w:r w:rsidRPr="003A7E07">
        <w:rPr>
          <w:color w:val="231F20"/>
          <w:spacing w:val="-1"/>
          <w:sz w:val="22"/>
          <w:szCs w:val="22"/>
        </w:rPr>
        <w:t>with</w:t>
      </w:r>
      <w:r w:rsidRPr="003A7E07">
        <w:rPr>
          <w:color w:val="231F20"/>
          <w:spacing w:val="-8"/>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investigation?</w:t>
      </w:r>
      <w:r w:rsidRPr="003A7E07">
        <w:rPr>
          <w:color w:val="231F20"/>
          <w:spacing w:val="-9"/>
          <w:sz w:val="22"/>
          <w:szCs w:val="22"/>
        </w:rPr>
        <w:t xml:space="preserve"> </w:t>
      </w:r>
      <w:r w:rsidRPr="003A7E07">
        <w:rPr>
          <w:color w:val="231F20"/>
          <w:spacing w:val="-1"/>
          <w:sz w:val="22"/>
          <w:szCs w:val="22"/>
        </w:rPr>
        <w:t>For</w:t>
      </w:r>
      <w:r w:rsidRPr="003A7E07">
        <w:rPr>
          <w:color w:val="231F20"/>
          <w:spacing w:val="-7"/>
          <w:sz w:val="22"/>
          <w:szCs w:val="22"/>
        </w:rPr>
        <w:t xml:space="preserve"> </w:t>
      </w:r>
      <w:r w:rsidRPr="003A7E07">
        <w:rPr>
          <w:color w:val="231F20"/>
          <w:sz w:val="22"/>
          <w:szCs w:val="22"/>
        </w:rPr>
        <w:t>example,</w:t>
      </w:r>
      <w:r w:rsidRPr="003A7E07">
        <w:rPr>
          <w:color w:val="231F20"/>
          <w:spacing w:val="-8"/>
          <w:sz w:val="22"/>
          <w:szCs w:val="22"/>
        </w:rPr>
        <w:t xml:space="preserve"> </w:t>
      </w:r>
      <w:r w:rsidRPr="003A7E07">
        <w:rPr>
          <w:color w:val="231F20"/>
          <w:spacing w:val="-1"/>
          <w:sz w:val="22"/>
          <w:szCs w:val="22"/>
        </w:rPr>
        <w:t>was</w:t>
      </w:r>
      <w:r w:rsidRPr="003A7E07">
        <w:rPr>
          <w:color w:val="231F20"/>
          <w:spacing w:val="-7"/>
          <w:sz w:val="22"/>
          <w:szCs w:val="22"/>
        </w:rPr>
        <w:t xml:space="preserve"> </w:t>
      </w:r>
      <w:r w:rsidRPr="003A7E07">
        <w:rPr>
          <w:color w:val="231F20"/>
          <w:sz w:val="22"/>
          <w:szCs w:val="22"/>
        </w:rPr>
        <w:t>it</w:t>
      </w:r>
      <w:r w:rsidRPr="003A7E07">
        <w:rPr>
          <w:color w:val="231F20"/>
          <w:spacing w:val="-8"/>
          <w:sz w:val="22"/>
          <w:szCs w:val="22"/>
        </w:rPr>
        <w:t xml:space="preserve"> </w:t>
      </w:r>
      <w:r w:rsidRPr="003A7E07">
        <w:rPr>
          <w:color w:val="231F20"/>
          <w:sz w:val="22"/>
          <w:szCs w:val="22"/>
        </w:rPr>
        <w:t>clear</w:t>
      </w:r>
      <w:r w:rsidRPr="003A7E07">
        <w:rPr>
          <w:color w:val="231F20"/>
          <w:spacing w:val="-7"/>
          <w:sz w:val="22"/>
          <w:szCs w:val="22"/>
        </w:rPr>
        <w:t xml:space="preserve"> </w:t>
      </w:r>
      <w:r w:rsidRPr="003A7E07">
        <w:rPr>
          <w:color w:val="231F20"/>
          <w:sz w:val="22"/>
          <w:szCs w:val="22"/>
        </w:rPr>
        <w:t>from</w:t>
      </w:r>
      <w:r w:rsidRPr="003A7E07">
        <w:rPr>
          <w:color w:val="231F20"/>
          <w:spacing w:val="-8"/>
          <w:sz w:val="22"/>
          <w:szCs w:val="22"/>
        </w:rPr>
        <w:t xml:space="preserve"> </w:t>
      </w:r>
      <w:r w:rsidRPr="003A7E07">
        <w:rPr>
          <w:color w:val="231F20"/>
          <w:sz w:val="22"/>
          <w:szCs w:val="22"/>
        </w:rPr>
        <w:t>the</w:t>
      </w:r>
      <w:r w:rsidRPr="003A7E07">
        <w:rPr>
          <w:color w:val="231F20"/>
          <w:spacing w:val="24"/>
          <w:w w:val="99"/>
          <w:sz w:val="22"/>
          <w:szCs w:val="22"/>
        </w:rPr>
        <w:t xml:space="preserve"> </w:t>
      </w:r>
      <w:r w:rsidRPr="003A7E07">
        <w:rPr>
          <w:color w:val="231F20"/>
          <w:sz w:val="22"/>
          <w:szCs w:val="22"/>
        </w:rPr>
        <w:t>report</w:t>
      </w:r>
      <w:r w:rsidRPr="003A7E07">
        <w:rPr>
          <w:color w:val="231F20"/>
          <w:spacing w:val="-1"/>
          <w:sz w:val="22"/>
          <w:szCs w:val="22"/>
        </w:rPr>
        <w:t xml:space="preserve"> whether</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same</w:t>
      </w:r>
      <w:r w:rsidRPr="003A7E07">
        <w:rPr>
          <w:color w:val="231F20"/>
          <w:sz w:val="22"/>
          <w:szCs w:val="22"/>
        </w:rPr>
        <w:t xml:space="preserve"> children </w:t>
      </w:r>
      <w:r w:rsidRPr="003A7E07">
        <w:rPr>
          <w:color w:val="231F20"/>
          <w:spacing w:val="-1"/>
          <w:sz w:val="22"/>
          <w:szCs w:val="22"/>
        </w:rPr>
        <w:t xml:space="preserve">were </w:t>
      </w:r>
      <w:r w:rsidRPr="003A7E07">
        <w:rPr>
          <w:color w:val="231F20"/>
          <w:sz w:val="22"/>
          <w:szCs w:val="22"/>
        </w:rPr>
        <w:t>followed over</w:t>
      </w:r>
      <w:r w:rsidRPr="003A7E07">
        <w:rPr>
          <w:color w:val="231F20"/>
          <w:spacing w:val="-1"/>
          <w:sz w:val="22"/>
          <w:szCs w:val="22"/>
        </w:rPr>
        <w:t xml:space="preserve"> </w:t>
      </w:r>
      <w:r w:rsidRPr="003A7E07">
        <w:rPr>
          <w:color w:val="231F20"/>
          <w:sz w:val="22"/>
          <w:szCs w:val="22"/>
        </w:rPr>
        <w:t>time, or different</w:t>
      </w:r>
      <w:r w:rsidRPr="003A7E07">
        <w:rPr>
          <w:color w:val="231F20"/>
          <w:spacing w:val="-1"/>
          <w:sz w:val="22"/>
          <w:szCs w:val="22"/>
        </w:rPr>
        <w:t xml:space="preserve"> </w:t>
      </w:r>
      <w:r w:rsidRPr="003A7E07">
        <w:rPr>
          <w:color w:val="231F20"/>
          <w:sz w:val="22"/>
          <w:szCs w:val="22"/>
        </w:rPr>
        <w:t xml:space="preserve">groups </w:t>
      </w:r>
      <w:r w:rsidRPr="003A7E07">
        <w:rPr>
          <w:color w:val="231F20"/>
          <w:spacing w:val="-1"/>
          <w:sz w:val="22"/>
          <w:szCs w:val="22"/>
        </w:rPr>
        <w:t>were</w:t>
      </w:r>
      <w:r w:rsidRPr="003A7E07">
        <w:rPr>
          <w:color w:val="231F20"/>
          <w:spacing w:val="23"/>
          <w:w w:val="99"/>
          <w:sz w:val="22"/>
          <w:szCs w:val="22"/>
        </w:rPr>
        <w:t xml:space="preserve"> </w:t>
      </w:r>
      <w:r w:rsidRPr="003A7E07">
        <w:rPr>
          <w:color w:val="231F20"/>
          <w:sz w:val="22"/>
          <w:szCs w:val="22"/>
        </w:rPr>
        <w:t>studied</w:t>
      </w:r>
      <w:r w:rsidRPr="003A7E07">
        <w:rPr>
          <w:color w:val="231F20"/>
          <w:spacing w:val="20"/>
          <w:sz w:val="22"/>
          <w:szCs w:val="22"/>
        </w:rPr>
        <w:t xml:space="preserve"> </w:t>
      </w:r>
      <w:r w:rsidRPr="003A7E07">
        <w:rPr>
          <w:color w:val="231F20"/>
          <w:sz w:val="22"/>
          <w:szCs w:val="22"/>
        </w:rPr>
        <w:t>at</w:t>
      </w:r>
      <w:r w:rsidRPr="003A7E07">
        <w:rPr>
          <w:color w:val="231F20"/>
          <w:spacing w:val="19"/>
          <w:sz w:val="22"/>
          <w:szCs w:val="22"/>
        </w:rPr>
        <w:t xml:space="preserve"> </w:t>
      </w:r>
      <w:r w:rsidRPr="003A7E07">
        <w:rPr>
          <w:color w:val="231F20"/>
          <w:sz w:val="22"/>
          <w:szCs w:val="22"/>
        </w:rPr>
        <w:t>each</w:t>
      </w:r>
      <w:r w:rsidRPr="003A7E07">
        <w:rPr>
          <w:color w:val="231F20"/>
          <w:spacing w:val="19"/>
          <w:sz w:val="22"/>
          <w:szCs w:val="22"/>
        </w:rPr>
        <w:t xml:space="preserve"> </w:t>
      </w:r>
      <w:r w:rsidRPr="003A7E07">
        <w:rPr>
          <w:color w:val="231F20"/>
          <w:sz w:val="22"/>
          <w:szCs w:val="22"/>
        </w:rPr>
        <w:t>age,</w:t>
      </w:r>
      <w:r w:rsidRPr="003A7E07">
        <w:rPr>
          <w:color w:val="231F20"/>
          <w:spacing w:val="19"/>
          <w:sz w:val="22"/>
          <w:szCs w:val="22"/>
        </w:rPr>
        <w:t xml:space="preserve"> </w:t>
      </w:r>
      <w:r w:rsidRPr="003A7E07">
        <w:rPr>
          <w:color w:val="231F20"/>
          <w:sz w:val="22"/>
          <w:szCs w:val="22"/>
        </w:rPr>
        <w:t>or</w:t>
      </w:r>
      <w:r w:rsidRPr="003A7E07">
        <w:rPr>
          <w:color w:val="231F20"/>
          <w:spacing w:val="19"/>
          <w:sz w:val="22"/>
          <w:szCs w:val="22"/>
        </w:rPr>
        <w:t xml:space="preserve"> </w:t>
      </w:r>
      <w:r w:rsidRPr="003A7E07">
        <w:rPr>
          <w:color w:val="231F20"/>
          <w:sz w:val="22"/>
          <w:szCs w:val="22"/>
        </w:rPr>
        <w:t>older</w:t>
      </w:r>
      <w:r w:rsidRPr="003A7E07">
        <w:rPr>
          <w:color w:val="231F20"/>
          <w:spacing w:val="19"/>
          <w:sz w:val="22"/>
          <w:szCs w:val="22"/>
        </w:rPr>
        <w:t xml:space="preserve"> </w:t>
      </w:r>
      <w:r w:rsidRPr="003A7E07">
        <w:rPr>
          <w:color w:val="231F20"/>
          <w:sz w:val="22"/>
          <w:szCs w:val="22"/>
        </w:rPr>
        <w:t>individuals</w:t>
      </w:r>
      <w:r w:rsidRPr="003A7E07">
        <w:rPr>
          <w:color w:val="231F20"/>
          <w:spacing w:val="19"/>
          <w:sz w:val="22"/>
          <w:szCs w:val="22"/>
        </w:rPr>
        <w:t xml:space="preserve"> </w:t>
      </w:r>
      <w:r w:rsidRPr="003A7E07">
        <w:rPr>
          <w:color w:val="231F20"/>
          <w:sz w:val="22"/>
          <w:szCs w:val="22"/>
        </w:rPr>
        <w:t>were</w:t>
      </w:r>
      <w:r w:rsidRPr="003A7E07">
        <w:rPr>
          <w:color w:val="231F20"/>
          <w:spacing w:val="19"/>
          <w:sz w:val="22"/>
          <w:szCs w:val="22"/>
        </w:rPr>
        <w:t xml:space="preserve"> </w:t>
      </w:r>
      <w:r w:rsidRPr="003A7E07">
        <w:rPr>
          <w:color w:val="231F20"/>
          <w:sz w:val="22"/>
          <w:szCs w:val="22"/>
        </w:rPr>
        <w:t>retrospectively</w:t>
      </w:r>
      <w:r w:rsidRPr="003A7E07">
        <w:rPr>
          <w:color w:val="231F20"/>
          <w:spacing w:val="20"/>
          <w:sz w:val="22"/>
          <w:szCs w:val="22"/>
        </w:rPr>
        <w:t xml:space="preserve"> </w:t>
      </w:r>
      <w:r w:rsidRPr="003A7E07">
        <w:rPr>
          <w:color w:val="231F20"/>
          <w:sz w:val="22"/>
          <w:szCs w:val="22"/>
        </w:rPr>
        <w:t>reporting</w:t>
      </w:r>
      <w:r w:rsidRPr="003A7E07">
        <w:rPr>
          <w:color w:val="231F20"/>
          <w:spacing w:val="19"/>
          <w:sz w:val="22"/>
          <w:szCs w:val="22"/>
        </w:rPr>
        <w:t xml:space="preserve"> </w:t>
      </w:r>
      <w:r w:rsidRPr="003A7E07">
        <w:rPr>
          <w:color w:val="231F20"/>
          <w:sz w:val="22"/>
          <w:szCs w:val="22"/>
        </w:rPr>
        <w:t>childhood experiences?</w:t>
      </w:r>
    </w:p>
    <w:p w14:paraId="2DC244A2" w14:textId="77777777" w:rsidR="00B91650" w:rsidRPr="003A7E07" w:rsidRDefault="00B91650" w:rsidP="003B3DEF">
      <w:pPr>
        <w:pStyle w:val="BodyText"/>
        <w:numPr>
          <w:ilvl w:val="0"/>
          <w:numId w:val="1"/>
        </w:numPr>
        <w:kinsoku w:val="0"/>
        <w:overflowPunct w:val="0"/>
        <w:spacing w:before="81" w:line="264" w:lineRule="auto"/>
        <w:ind w:left="1340" w:right="115" w:hanging="274"/>
        <w:rPr>
          <w:color w:val="000000"/>
          <w:sz w:val="22"/>
          <w:szCs w:val="22"/>
        </w:rPr>
      </w:pPr>
      <w:r w:rsidRPr="003A7E07">
        <w:rPr>
          <w:color w:val="231F20"/>
          <w:spacing w:val="-1"/>
          <w:sz w:val="22"/>
          <w:szCs w:val="22"/>
        </w:rPr>
        <w:t>Write</w:t>
      </w:r>
      <w:r w:rsidRPr="003A7E07">
        <w:rPr>
          <w:color w:val="231F20"/>
          <w:spacing w:val="-13"/>
          <w:sz w:val="22"/>
          <w:szCs w:val="22"/>
        </w:rPr>
        <w:t xml:space="preserve"> </w:t>
      </w:r>
      <w:r w:rsidRPr="003A7E07">
        <w:rPr>
          <w:color w:val="231F20"/>
          <w:sz w:val="22"/>
          <w:szCs w:val="22"/>
        </w:rPr>
        <w:t>a</w:t>
      </w:r>
      <w:r w:rsidRPr="003A7E07">
        <w:rPr>
          <w:color w:val="231F20"/>
          <w:spacing w:val="-12"/>
          <w:sz w:val="22"/>
          <w:szCs w:val="22"/>
        </w:rPr>
        <w:t xml:space="preserve"> </w:t>
      </w:r>
      <w:r w:rsidRPr="003A7E07">
        <w:rPr>
          <w:color w:val="231F20"/>
          <w:spacing w:val="-1"/>
          <w:sz w:val="22"/>
          <w:szCs w:val="22"/>
        </w:rPr>
        <w:t>report</w:t>
      </w:r>
      <w:r w:rsidRPr="003A7E07">
        <w:rPr>
          <w:color w:val="231F20"/>
          <w:spacing w:val="-12"/>
          <w:sz w:val="22"/>
          <w:szCs w:val="22"/>
        </w:rPr>
        <w:t xml:space="preserve"> </w:t>
      </w:r>
      <w:r w:rsidRPr="003A7E07">
        <w:rPr>
          <w:color w:val="231F20"/>
          <w:spacing w:val="-1"/>
          <w:sz w:val="22"/>
          <w:szCs w:val="22"/>
        </w:rPr>
        <w:t>in</w:t>
      </w:r>
      <w:r w:rsidRPr="003A7E07">
        <w:rPr>
          <w:color w:val="231F20"/>
          <w:spacing w:val="-12"/>
          <w:sz w:val="22"/>
          <w:szCs w:val="22"/>
        </w:rPr>
        <w:t xml:space="preserve"> </w:t>
      </w:r>
      <w:r w:rsidRPr="003A7E07">
        <w:rPr>
          <w:color w:val="231F20"/>
          <w:spacing w:val="-1"/>
          <w:sz w:val="22"/>
          <w:szCs w:val="22"/>
        </w:rPr>
        <w:t>which</w:t>
      </w:r>
      <w:r w:rsidRPr="003A7E07">
        <w:rPr>
          <w:color w:val="231F20"/>
          <w:spacing w:val="-12"/>
          <w:sz w:val="22"/>
          <w:szCs w:val="22"/>
        </w:rPr>
        <w:t xml:space="preserve"> </w:t>
      </w:r>
      <w:r w:rsidRPr="003A7E07">
        <w:rPr>
          <w:color w:val="231F20"/>
          <w:spacing w:val="-1"/>
          <w:sz w:val="22"/>
          <w:szCs w:val="22"/>
        </w:rPr>
        <w:t>you</w:t>
      </w:r>
      <w:r w:rsidRPr="003A7E07">
        <w:rPr>
          <w:color w:val="231F20"/>
          <w:spacing w:val="-13"/>
          <w:sz w:val="22"/>
          <w:szCs w:val="22"/>
        </w:rPr>
        <w:t xml:space="preserve"> </w:t>
      </w:r>
      <w:r w:rsidRPr="003A7E07">
        <w:rPr>
          <w:color w:val="231F20"/>
          <w:spacing w:val="-1"/>
          <w:sz w:val="22"/>
          <w:szCs w:val="22"/>
        </w:rPr>
        <w:t>evaluate</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extent</w:t>
      </w:r>
      <w:r w:rsidRPr="003A7E07">
        <w:rPr>
          <w:color w:val="231F20"/>
          <w:spacing w:val="-12"/>
          <w:sz w:val="22"/>
          <w:szCs w:val="22"/>
        </w:rPr>
        <w:t xml:space="preserve"> </w:t>
      </w:r>
      <w:r w:rsidRPr="003A7E07">
        <w:rPr>
          <w:color w:val="231F20"/>
          <w:spacing w:val="-1"/>
          <w:sz w:val="22"/>
          <w:szCs w:val="22"/>
        </w:rPr>
        <w:t>to</w:t>
      </w:r>
      <w:r w:rsidRPr="003A7E07">
        <w:rPr>
          <w:color w:val="231F20"/>
          <w:spacing w:val="-12"/>
          <w:sz w:val="22"/>
          <w:szCs w:val="22"/>
        </w:rPr>
        <w:t xml:space="preserve"> </w:t>
      </w:r>
      <w:r w:rsidRPr="003A7E07">
        <w:rPr>
          <w:color w:val="231F20"/>
          <w:spacing w:val="-1"/>
          <w:sz w:val="22"/>
          <w:szCs w:val="22"/>
        </w:rPr>
        <w:t>which</w:t>
      </w:r>
      <w:r w:rsidRPr="003A7E07">
        <w:rPr>
          <w:color w:val="231F20"/>
          <w:spacing w:val="-12"/>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popular</w:t>
      </w:r>
      <w:r w:rsidRPr="003A7E07">
        <w:rPr>
          <w:color w:val="231F20"/>
          <w:spacing w:val="-12"/>
          <w:sz w:val="22"/>
          <w:szCs w:val="22"/>
        </w:rPr>
        <w:t xml:space="preserve"> </w:t>
      </w:r>
      <w:r w:rsidRPr="003A7E07">
        <w:rPr>
          <w:color w:val="231F20"/>
          <w:spacing w:val="-1"/>
          <w:sz w:val="22"/>
          <w:szCs w:val="22"/>
        </w:rPr>
        <w:t>article</w:t>
      </w:r>
      <w:r w:rsidRPr="003A7E07">
        <w:rPr>
          <w:color w:val="231F20"/>
          <w:spacing w:val="-12"/>
          <w:sz w:val="22"/>
          <w:szCs w:val="22"/>
        </w:rPr>
        <w:t xml:space="preserve"> </w:t>
      </w:r>
      <w:r w:rsidRPr="003A7E07">
        <w:rPr>
          <w:color w:val="231F20"/>
          <w:spacing w:val="-1"/>
          <w:sz w:val="22"/>
          <w:szCs w:val="22"/>
        </w:rPr>
        <w:t>provided</w:t>
      </w:r>
      <w:r w:rsidRPr="003A7E07">
        <w:rPr>
          <w:color w:val="231F20"/>
          <w:spacing w:val="-12"/>
          <w:sz w:val="22"/>
          <w:szCs w:val="22"/>
        </w:rPr>
        <w:t xml:space="preserve"> </w:t>
      </w:r>
      <w:r w:rsidRPr="003A7E07">
        <w:rPr>
          <w:color w:val="231F20"/>
          <w:sz w:val="22"/>
          <w:szCs w:val="22"/>
        </w:rPr>
        <w:t>a</w:t>
      </w:r>
      <w:r w:rsidRPr="003A7E07">
        <w:rPr>
          <w:color w:val="231F20"/>
          <w:spacing w:val="29"/>
          <w:w w:val="99"/>
          <w:sz w:val="22"/>
          <w:szCs w:val="22"/>
        </w:rPr>
        <w:t xml:space="preserve"> </w:t>
      </w:r>
      <w:r w:rsidRPr="003A7E07">
        <w:rPr>
          <w:color w:val="231F20"/>
          <w:spacing w:val="-1"/>
          <w:sz w:val="22"/>
          <w:szCs w:val="22"/>
        </w:rPr>
        <w:t>fair</w:t>
      </w:r>
      <w:r w:rsidRPr="003A7E07">
        <w:rPr>
          <w:color w:val="231F20"/>
          <w:spacing w:val="-12"/>
          <w:sz w:val="22"/>
          <w:szCs w:val="22"/>
        </w:rPr>
        <w:t xml:space="preserve"> </w:t>
      </w:r>
      <w:r w:rsidRPr="003A7E07">
        <w:rPr>
          <w:color w:val="231F20"/>
          <w:spacing w:val="-1"/>
          <w:sz w:val="22"/>
          <w:szCs w:val="22"/>
        </w:rPr>
        <w:t>summary</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original</w:t>
      </w:r>
      <w:r w:rsidRPr="003A7E07">
        <w:rPr>
          <w:color w:val="231F20"/>
          <w:spacing w:val="-11"/>
          <w:sz w:val="22"/>
          <w:szCs w:val="22"/>
        </w:rPr>
        <w:t xml:space="preserve"> </w:t>
      </w:r>
      <w:r w:rsidRPr="003A7E07">
        <w:rPr>
          <w:color w:val="231F20"/>
          <w:spacing w:val="-1"/>
          <w:sz w:val="22"/>
          <w:szCs w:val="22"/>
        </w:rPr>
        <w:t>research</w:t>
      </w:r>
      <w:r w:rsidRPr="003A7E07">
        <w:rPr>
          <w:color w:val="231F20"/>
          <w:spacing w:val="-11"/>
          <w:sz w:val="22"/>
          <w:szCs w:val="22"/>
        </w:rPr>
        <w:t xml:space="preserve"> </w:t>
      </w:r>
      <w:r w:rsidRPr="003A7E07">
        <w:rPr>
          <w:color w:val="231F20"/>
          <w:spacing w:val="-1"/>
          <w:sz w:val="22"/>
          <w:szCs w:val="22"/>
        </w:rPr>
        <w:t>report.</w:t>
      </w:r>
      <w:r w:rsidRPr="003A7E07">
        <w:rPr>
          <w:color w:val="231F20"/>
          <w:spacing w:val="-12"/>
          <w:sz w:val="22"/>
          <w:szCs w:val="22"/>
        </w:rPr>
        <w:t xml:space="preserve"> </w:t>
      </w:r>
      <w:r w:rsidRPr="003A7E07">
        <w:rPr>
          <w:color w:val="231F20"/>
          <w:spacing w:val="-1"/>
          <w:sz w:val="22"/>
          <w:szCs w:val="22"/>
        </w:rPr>
        <w:t>Begin</w:t>
      </w:r>
      <w:r w:rsidRPr="003A7E07">
        <w:rPr>
          <w:color w:val="231F20"/>
          <w:spacing w:val="-11"/>
          <w:sz w:val="22"/>
          <w:szCs w:val="22"/>
        </w:rPr>
        <w:t xml:space="preserve"> </w:t>
      </w:r>
      <w:r w:rsidRPr="003A7E07">
        <w:rPr>
          <w:color w:val="231F20"/>
          <w:spacing w:val="-1"/>
          <w:sz w:val="22"/>
          <w:szCs w:val="22"/>
        </w:rPr>
        <w:t>with</w:t>
      </w:r>
      <w:r w:rsidRPr="003A7E07">
        <w:rPr>
          <w:color w:val="231F20"/>
          <w:spacing w:val="-11"/>
          <w:sz w:val="22"/>
          <w:szCs w:val="22"/>
        </w:rPr>
        <w:t xml:space="preserve"> </w:t>
      </w:r>
      <w:r w:rsidRPr="003A7E07">
        <w:rPr>
          <w:color w:val="231F20"/>
          <w:sz w:val="22"/>
          <w:szCs w:val="22"/>
        </w:rPr>
        <w:t>a</w:t>
      </w:r>
      <w:r w:rsidRPr="003A7E07">
        <w:rPr>
          <w:color w:val="231F20"/>
          <w:spacing w:val="-11"/>
          <w:sz w:val="22"/>
          <w:szCs w:val="22"/>
        </w:rPr>
        <w:t xml:space="preserve"> </w:t>
      </w:r>
      <w:r w:rsidRPr="003A7E07">
        <w:rPr>
          <w:color w:val="231F20"/>
          <w:spacing w:val="-1"/>
          <w:sz w:val="22"/>
          <w:szCs w:val="22"/>
        </w:rPr>
        <w:t>brief</w:t>
      </w:r>
      <w:r w:rsidRPr="003A7E07">
        <w:rPr>
          <w:color w:val="231F20"/>
          <w:spacing w:val="-12"/>
          <w:sz w:val="22"/>
          <w:szCs w:val="22"/>
        </w:rPr>
        <w:t xml:space="preserve"> </w:t>
      </w:r>
      <w:r w:rsidRPr="003A7E07">
        <w:rPr>
          <w:color w:val="231F20"/>
          <w:spacing w:val="-1"/>
          <w:sz w:val="22"/>
          <w:szCs w:val="22"/>
        </w:rPr>
        <w:t>summary</w:t>
      </w:r>
      <w:r w:rsidRPr="003A7E07">
        <w:rPr>
          <w:color w:val="231F20"/>
          <w:spacing w:val="-11"/>
          <w:sz w:val="22"/>
          <w:szCs w:val="22"/>
        </w:rPr>
        <w:t xml:space="preserve"> </w:t>
      </w:r>
      <w:r w:rsidRPr="003A7E07">
        <w:rPr>
          <w:color w:val="231F20"/>
          <w:spacing w:val="-1"/>
          <w:sz w:val="22"/>
          <w:szCs w:val="22"/>
        </w:rPr>
        <w:t>of</w:t>
      </w:r>
      <w:r w:rsidRPr="003A7E07">
        <w:rPr>
          <w:color w:val="231F20"/>
          <w:spacing w:val="-11"/>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popu</w:t>
      </w:r>
      <w:r w:rsidRPr="003A7E07">
        <w:rPr>
          <w:color w:val="231F20"/>
          <w:sz w:val="22"/>
          <w:szCs w:val="22"/>
        </w:rPr>
        <w:t>lar</w:t>
      </w:r>
      <w:r w:rsidRPr="003A7E07">
        <w:rPr>
          <w:color w:val="231F20"/>
          <w:spacing w:val="1"/>
          <w:sz w:val="22"/>
          <w:szCs w:val="22"/>
        </w:rPr>
        <w:t xml:space="preserve"> </w:t>
      </w:r>
      <w:r w:rsidRPr="003A7E07">
        <w:rPr>
          <w:color w:val="231F20"/>
          <w:sz w:val="22"/>
          <w:szCs w:val="22"/>
        </w:rPr>
        <w:t>account.</w:t>
      </w:r>
      <w:r w:rsidRPr="003A7E07">
        <w:rPr>
          <w:color w:val="231F20"/>
          <w:spacing w:val="1"/>
          <w:sz w:val="22"/>
          <w:szCs w:val="22"/>
        </w:rPr>
        <w:t xml:space="preserve"> </w:t>
      </w:r>
      <w:r w:rsidRPr="003A7E07">
        <w:rPr>
          <w:color w:val="231F20"/>
          <w:spacing w:val="-1"/>
          <w:sz w:val="22"/>
          <w:szCs w:val="22"/>
        </w:rPr>
        <w:t>Follow</w:t>
      </w:r>
      <w:r w:rsidRPr="003A7E07">
        <w:rPr>
          <w:color w:val="231F20"/>
          <w:spacing w:val="3"/>
          <w:sz w:val="22"/>
          <w:szCs w:val="22"/>
        </w:rPr>
        <w:t xml:space="preserve"> </w:t>
      </w:r>
      <w:r w:rsidRPr="003A7E07">
        <w:rPr>
          <w:color w:val="231F20"/>
          <w:sz w:val="22"/>
          <w:szCs w:val="22"/>
        </w:rPr>
        <w:t>this</w:t>
      </w:r>
      <w:r w:rsidRPr="003A7E07">
        <w:rPr>
          <w:color w:val="231F20"/>
          <w:spacing w:val="1"/>
          <w:sz w:val="22"/>
          <w:szCs w:val="22"/>
        </w:rPr>
        <w:t xml:space="preserve"> </w:t>
      </w:r>
      <w:r w:rsidRPr="003A7E07">
        <w:rPr>
          <w:color w:val="231F20"/>
          <w:spacing w:val="-1"/>
          <w:sz w:val="22"/>
          <w:szCs w:val="22"/>
        </w:rPr>
        <w:t>with</w:t>
      </w:r>
      <w:r w:rsidRPr="003A7E07">
        <w:rPr>
          <w:color w:val="231F20"/>
          <w:spacing w:val="1"/>
          <w:sz w:val="22"/>
          <w:szCs w:val="22"/>
        </w:rPr>
        <w:t xml:space="preserve"> </w:t>
      </w:r>
      <w:r w:rsidRPr="003A7E07">
        <w:rPr>
          <w:color w:val="231F20"/>
          <w:sz w:val="22"/>
          <w:szCs w:val="22"/>
        </w:rPr>
        <w:t>a</w:t>
      </w:r>
      <w:r w:rsidRPr="003A7E07">
        <w:rPr>
          <w:color w:val="231F20"/>
          <w:spacing w:val="2"/>
          <w:sz w:val="22"/>
          <w:szCs w:val="22"/>
        </w:rPr>
        <w:t xml:space="preserve"> </w:t>
      </w:r>
      <w:r w:rsidRPr="003A7E07">
        <w:rPr>
          <w:color w:val="231F20"/>
          <w:sz w:val="22"/>
          <w:szCs w:val="22"/>
        </w:rPr>
        <w:t>description</w:t>
      </w:r>
      <w:r w:rsidRPr="003A7E07">
        <w:rPr>
          <w:color w:val="231F20"/>
          <w:spacing w:val="1"/>
          <w:sz w:val="22"/>
          <w:szCs w:val="22"/>
        </w:rPr>
        <w:t xml:space="preserve"> </w:t>
      </w:r>
      <w:r w:rsidRPr="003A7E07">
        <w:rPr>
          <w:color w:val="231F20"/>
          <w:sz w:val="22"/>
          <w:szCs w:val="22"/>
        </w:rPr>
        <w:t>of</w:t>
      </w:r>
      <w:r w:rsidRPr="003A7E07">
        <w:rPr>
          <w:color w:val="231F20"/>
          <w:spacing w:val="2"/>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original</w:t>
      </w:r>
      <w:r w:rsidRPr="003A7E07">
        <w:rPr>
          <w:color w:val="231F20"/>
          <w:spacing w:val="1"/>
          <w:sz w:val="22"/>
          <w:szCs w:val="22"/>
        </w:rPr>
        <w:t xml:space="preserve"> </w:t>
      </w:r>
      <w:r w:rsidRPr="003A7E07">
        <w:rPr>
          <w:color w:val="231F20"/>
          <w:sz w:val="22"/>
          <w:szCs w:val="22"/>
        </w:rPr>
        <w:t>report.</w:t>
      </w:r>
      <w:r w:rsidRPr="003A7E07">
        <w:rPr>
          <w:color w:val="231F20"/>
          <w:spacing w:val="2"/>
          <w:sz w:val="22"/>
          <w:szCs w:val="22"/>
        </w:rPr>
        <w:t xml:space="preserve"> </w:t>
      </w:r>
      <w:r w:rsidRPr="003A7E07">
        <w:rPr>
          <w:color w:val="231F20"/>
          <w:sz w:val="22"/>
          <w:szCs w:val="22"/>
        </w:rPr>
        <w:t>To</w:t>
      </w:r>
      <w:r w:rsidRPr="003A7E07">
        <w:rPr>
          <w:color w:val="231F20"/>
          <w:spacing w:val="1"/>
          <w:sz w:val="22"/>
          <w:szCs w:val="22"/>
        </w:rPr>
        <w:t xml:space="preserve"> </w:t>
      </w:r>
      <w:r w:rsidRPr="003A7E07">
        <w:rPr>
          <w:color w:val="231F20"/>
          <w:sz w:val="22"/>
          <w:szCs w:val="22"/>
        </w:rPr>
        <w:t>do</w:t>
      </w:r>
      <w:r w:rsidRPr="003A7E07">
        <w:rPr>
          <w:color w:val="231F20"/>
          <w:spacing w:val="1"/>
          <w:sz w:val="22"/>
          <w:szCs w:val="22"/>
        </w:rPr>
        <w:t xml:space="preserve"> </w:t>
      </w:r>
      <w:r w:rsidRPr="003A7E07">
        <w:rPr>
          <w:color w:val="231F20"/>
          <w:sz w:val="22"/>
          <w:szCs w:val="22"/>
        </w:rPr>
        <w:t>this,</w:t>
      </w:r>
      <w:r w:rsidRPr="003A7E07">
        <w:rPr>
          <w:color w:val="231F20"/>
          <w:spacing w:val="2"/>
          <w:sz w:val="22"/>
          <w:szCs w:val="22"/>
        </w:rPr>
        <w:t xml:space="preserve"> </w:t>
      </w:r>
      <w:r w:rsidRPr="003A7E07">
        <w:rPr>
          <w:color w:val="231F20"/>
          <w:sz w:val="22"/>
          <w:szCs w:val="22"/>
        </w:rPr>
        <w:t>answer</w:t>
      </w:r>
      <w:r w:rsidRPr="003A7E07">
        <w:rPr>
          <w:color w:val="231F20"/>
          <w:spacing w:val="23"/>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following</w:t>
      </w:r>
      <w:r w:rsidRPr="003A7E07">
        <w:rPr>
          <w:color w:val="231F20"/>
          <w:spacing w:val="-7"/>
          <w:sz w:val="22"/>
          <w:szCs w:val="22"/>
        </w:rPr>
        <w:t xml:space="preserve"> </w:t>
      </w:r>
      <w:r w:rsidRPr="003A7E07">
        <w:rPr>
          <w:color w:val="231F20"/>
          <w:sz w:val="22"/>
          <w:szCs w:val="22"/>
        </w:rPr>
        <w:t>questions</w:t>
      </w:r>
      <w:r w:rsidRPr="003A7E07">
        <w:rPr>
          <w:color w:val="231F20"/>
          <w:spacing w:val="-6"/>
          <w:sz w:val="22"/>
          <w:szCs w:val="22"/>
        </w:rPr>
        <w:t xml:space="preserve"> </w:t>
      </w:r>
      <w:r w:rsidRPr="003A7E07">
        <w:rPr>
          <w:color w:val="231F20"/>
          <w:sz w:val="22"/>
          <w:szCs w:val="22"/>
        </w:rPr>
        <w:t>about</w:t>
      </w:r>
      <w:r w:rsidRPr="003A7E07">
        <w:rPr>
          <w:color w:val="231F20"/>
          <w:spacing w:val="-8"/>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article.</w:t>
      </w:r>
    </w:p>
    <w:p w14:paraId="10CFD119" w14:textId="77777777" w:rsidR="00B91650" w:rsidRPr="003A7E07" w:rsidRDefault="00B91650" w:rsidP="003B3DEF">
      <w:pPr>
        <w:pStyle w:val="BodyText"/>
        <w:numPr>
          <w:ilvl w:val="0"/>
          <w:numId w:val="15"/>
        </w:numPr>
        <w:tabs>
          <w:tab w:val="left" w:pos="1080"/>
        </w:tabs>
        <w:kinsoku w:val="0"/>
        <w:overflowPunct w:val="0"/>
        <w:spacing w:before="81" w:line="264" w:lineRule="auto"/>
        <w:ind w:left="1915" w:right="115"/>
        <w:rPr>
          <w:color w:val="000000"/>
          <w:sz w:val="22"/>
          <w:szCs w:val="22"/>
        </w:rPr>
      </w:pPr>
      <w:r w:rsidRPr="003A7E07">
        <w:rPr>
          <w:color w:val="231F20"/>
          <w:sz w:val="22"/>
          <w:szCs w:val="22"/>
        </w:rPr>
        <w:t>What</w:t>
      </w:r>
      <w:r w:rsidRPr="003A7E07">
        <w:rPr>
          <w:color w:val="231F20"/>
          <w:spacing w:val="-4"/>
          <w:sz w:val="22"/>
          <w:szCs w:val="22"/>
        </w:rPr>
        <w:t xml:space="preserve"> </w:t>
      </w:r>
      <w:r w:rsidRPr="003A7E07">
        <w:rPr>
          <w:color w:val="231F20"/>
          <w:spacing w:val="-1"/>
          <w:sz w:val="22"/>
          <w:szCs w:val="22"/>
        </w:rPr>
        <w:t>were</w:t>
      </w:r>
      <w:r w:rsidRPr="003A7E07">
        <w:rPr>
          <w:color w:val="231F20"/>
          <w:spacing w:val="-3"/>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major</w:t>
      </w:r>
      <w:r w:rsidRPr="003A7E07">
        <w:rPr>
          <w:color w:val="231F20"/>
          <w:spacing w:val="-3"/>
          <w:sz w:val="22"/>
          <w:szCs w:val="22"/>
        </w:rPr>
        <w:t xml:space="preserve"> </w:t>
      </w:r>
      <w:r w:rsidRPr="003A7E07">
        <w:rPr>
          <w:color w:val="231F20"/>
          <w:sz w:val="22"/>
          <w:szCs w:val="22"/>
        </w:rPr>
        <w:t>research</w:t>
      </w:r>
      <w:r w:rsidRPr="003A7E07">
        <w:rPr>
          <w:color w:val="231F20"/>
          <w:spacing w:val="-3"/>
          <w:sz w:val="22"/>
          <w:szCs w:val="22"/>
        </w:rPr>
        <w:t xml:space="preserve"> </w:t>
      </w:r>
      <w:r w:rsidRPr="003A7E07">
        <w:rPr>
          <w:color w:val="231F20"/>
          <w:sz w:val="22"/>
          <w:szCs w:val="22"/>
        </w:rPr>
        <w:t>questions</w:t>
      </w:r>
      <w:r w:rsidRPr="003A7E07">
        <w:rPr>
          <w:color w:val="231F20"/>
          <w:spacing w:val="-4"/>
          <w:sz w:val="22"/>
          <w:szCs w:val="22"/>
        </w:rPr>
        <w:t xml:space="preserve"> </w:t>
      </w:r>
      <w:r w:rsidRPr="003A7E07">
        <w:rPr>
          <w:color w:val="231F20"/>
          <w:sz w:val="22"/>
          <w:szCs w:val="22"/>
        </w:rPr>
        <w:t>and</w:t>
      </w:r>
      <w:r w:rsidRPr="003A7E07">
        <w:rPr>
          <w:color w:val="231F20"/>
          <w:spacing w:val="-3"/>
          <w:sz w:val="22"/>
          <w:szCs w:val="22"/>
        </w:rPr>
        <w:t xml:space="preserve"> </w:t>
      </w:r>
      <w:r w:rsidRPr="003A7E07">
        <w:rPr>
          <w:color w:val="231F20"/>
          <w:sz w:val="22"/>
          <w:szCs w:val="22"/>
        </w:rPr>
        <w:t>the</w:t>
      </w:r>
      <w:r w:rsidRPr="003A7E07">
        <w:rPr>
          <w:color w:val="231F20"/>
          <w:spacing w:val="-4"/>
          <w:sz w:val="22"/>
          <w:szCs w:val="22"/>
        </w:rPr>
        <w:t xml:space="preserve"> </w:t>
      </w:r>
      <w:r w:rsidRPr="003A7E07">
        <w:rPr>
          <w:color w:val="231F20"/>
          <w:sz w:val="22"/>
          <w:szCs w:val="22"/>
        </w:rPr>
        <w:t>authors’</w:t>
      </w:r>
      <w:r w:rsidRPr="003A7E07">
        <w:rPr>
          <w:color w:val="231F20"/>
          <w:spacing w:val="-3"/>
          <w:sz w:val="22"/>
          <w:szCs w:val="22"/>
        </w:rPr>
        <w:t xml:space="preserve"> </w:t>
      </w:r>
      <w:r w:rsidRPr="003A7E07">
        <w:rPr>
          <w:color w:val="231F20"/>
          <w:sz w:val="22"/>
          <w:szCs w:val="22"/>
        </w:rPr>
        <w:t>hypotheses,</w:t>
      </w:r>
      <w:r w:rsidRPr="003A7E07">
        <w:rPr>
          <w:color w:val="231F20"/>
          <w:spacing w:val="-4"/>
          <w:sz w:val="22"/>
          <w:szCs w:val="22"/>
        </w:rPr>
        <w:t xml:space="preserve"> </w:t>
      </w:r>
      <w:r w:rsidRPr="003A7E07">
        <w:rPr>
          <w:color w:val="231F20"/>
          <w:sz w:val="22"/>
          <w:szCs w:val="22"/>
        </w:rPr>
        <w:t>as</w:t>
      </w:r>
      <w:r w:rsidRPr="003A7E07">
        <w:rPr>
          <w:color w:val="231F20"/>
          <w:spacing w:val="-4"/>
          <w:sz w:val="22"/>
          <w:szCs w:val="22"/>
        </w:rPr>
        <w:t xml:space="preserve"> </w:t>
      </w:r>
      <w:r w:rsidRPr="003A7E07">
        <w:rPr>
          <w:color w:val="231F20"/>
          <w:spacing w:val="-1"/>
          <w:sz w:val="22"/>
          <w:szCs w:val="22"/>
        </w:rPr>
        <w:t>stated</w:t>
      </w:r>
      <w:r w:rsidRPr="003A7E07">
        <w:rPr>
          <w:color w:val="231F20"/>
          <w:spacing w:val="-3"/>
          <w:sz w:val="22"/>
          <w:szCs w:val="22"/>
        </w:rPr>
        <w:t xml:space="preserve"> </w:t>
      </w:r>
      <w:r w:rsidRPr="003A7E07">
        <w:rPr>
          <w:color w:val="231F20"/>
          <w:sz w:val="22"/>
          <w:szCs w:val="22"/>
        </w:rPr>
        <w:t>in</w:t>
      </w:r>
      <w:r w:rsidRPr="003A7E07">
        <w:rPr>
          <w:color w:val="231F20"/>
          <w:spacing w:val="23"/>
          <w:w w:val="99"/>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z w:val="22"/>
          <w:szCs w:val="22"/>
        </w:rPr>
        <w:t>introduction</w:t>
      </w:r>
      <w:r w:rsidRPr="003A7E07">
        <w:rPr>
          <w:color w:val="231F20"/>
          <w:spacing w:val="-7"/>
          <w:sz w:val="22"/>
          <w:szCs w:val="22"/>
        </w:rPr>
        <w:t xml:space="preserve"> </w:t>
      </w:r>
      <w:r w:rsidRPr="003A7E07">
        <w:rPr>
          <w:color w:val="231F20"/>
          <w:sz w:val="22"/>
          <w:szCs w:val="22"/>
        </w:rPr>
        <w:t>to</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article?</w:t>
      </w:r>
    </w:p>
    <w:p w14:paraId="0F95622F" w14:textId="77777777" w:rsidR="00B91650" w:rsidRPr="003A7E07" w:rsidRDefault="00B91650" w:rsidP="003B3DEF">
      <w:pPr>
        <w:pStyle w:val="BodyText"/>
        <w:numPr>
          <w:ilvl w:val="0"/>
          <w:numId w:val="15"/>
        </w:numPr>
        <w:tabs>
          <w:tab w:val="left" w:pos="1080"/>
        </w:tabs>
        <w:kinsoku w:val="0"/>
        <w:overflowPunct w:val="0"/>
        <w:spacing w:before="81" w:line="264" w:lineRule="auto"/>
        <w:ind w:left="1915" w:right="115"/>
        <w:rPr>
          <w:color w:val="000000"/>
          <w:sz w:val="22"/>
          <w:szCs w:val="22"/>
        </w:rPr>
      </w:pPr>
      <w:r w:rsidRPr="003A7E07">
        <w:rPr>
          <w:color w:val="231F20"/>
          <w:spacing w:val="-1"/>
          <w:sz w:val="22"/>
          <w:szCs w:val="22"/>
        </w:rPr>
        <w:t>What</w:t>
      </w:r>
      <w:r w:rsidRPr="003A7E07">
        <w:rPr>
          <w:color w:val="231F20"/>
          <w:spacing w:val="-15"/>
          <w:sz w:val="22"/>
          <w:szCs w:val="22"/>
        </w:rPr>
        <w:t xml:space="preserve"> </w:t>
      </w:r>
      <w:r w:rsidRPr="003A7E07">
        <w:rPr>
          <w:color w:val="231F20"/>
          <w:spacing w:val="-2"/>
          <w:sz w:val="22"/>
          <w:szCs w:val="22"/>
        </w:rPr>
        <w:t>were</w:t>
      </w:r>
      <w:r w:rsidRPr="003A7E07">
        <w:rPr>
          <w:color w:val="231F20"/>
          <w:spacing w:val="-13"/>
          <w:sz w:val="22"/>
          <w:szCs w:val="22"/>
        </w:rPr>
        <w:t xml:space="preserve"> </w:t>
      </w:r>
      <w:r w:rsidRPr="003A7E07">
        <w:rPr>
          <w:color w:val="231F20"/>
          <w:spacing w:val="-1"/>
          <w:sz w:val="22"/>
          <w:szCs w:val="22"/>
        </w:rPr>
        <w:t>the</w:t>
      </w:r>
      <w:r w:rsidRPr="003A7E07">
        <w:rPr>
          <w:color w:val="231F20"/>
          <w:spacing w:val="-14"/>
          <w:sz w:val="22"/>
          <w:szCs w:val="22"/>
        </w:rPr>
        <w:t xml:space="preserve"> </w:t>
      </w:r>
      <w:r w:rsidRPr="003A7E07">
        <w:rPr>
          <w:color w:val="231F20"/>
          <w:spacing w:val="-1"/>
          <w:sz w:val="22"/>
          <w:szCs w:val="22"/>
        </w:rPr>
        <w:t>important</w:t>
      </w:r>
      <w:r w:rsidRPr="003A7E07">
        <w:rPr>
          <w:color w:val="231F20"/>
          <w:spacing w:val="-14"/>
          <w:sz w:val="22"/>
          <w:szCs w:val="22"/>
        </w:rPr>
        <w:t xml:space="preserve"> </w:t>
      </w:r>
      <w:r w:rsidRPr="003A7E07">
        <w:rPr>
          <w:color w:val="231F20"/>
          <w:spacing w:val="-1"/>
          <w:sz w:val="22"/>
          <w:szCs w:val="22"/>
        </w:rPr>
        <w:t>characteristics</w:t>
      </w:r>
      <w:r w:rsidRPr="003A7E07">
        <w:rPr>
          <w:color w:val="231F20"/>
          <w:spacing w:val="-14"/>
          <w:sz w:val="22"/>
          <w:szCs w:val="22"/>
        </w:rPr>
        <w:t xml:space="preserve"> </w:t>
      </w:r>
      <w:r w:rsidRPr="003A7E07">
        <w:rPr>
          <w:color w:val="231F20"/>
          <w:spacing w:val="-1"/>
          <w:sz w:val="22"/>
          <w:szCs w:val="22"/>
        </w:rPr>
        <w:t>of</w:t>
      </w:r>
      <w:r w:rsidRPr="003A7E07">
        <w:rPr>
          <w:color w:val="231F20"/>
          <w:spacing w:val="-14"/>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2"/>
          <w:sz w:val="22"/>
          <w:szCs w:val="22"/>
        </w:rPr>
        <w:t>participants</w:t>
      </w:r>
      <w:r w:rsidRPr="003A7E07">
        <w:rPr>
          <w:color w:val="231F20"/>
          <w:spacing w:val="-13"/>
          <w:sz w:val="22"/>
          <w:szCs w:val="22"/>
        </w:rPr>
        <w:t xml:space="preserve"> </w:t>
      </w:r>
      <w:r w:rsidRPr="003A7E07">
        <w:rPr>
          <w:color w:val="231F20"/>
          <w:spacing w:val="-1"/>
          <w:sz w:val="22"/>
          <w:szCs w:val="22"/>
        </w:rPr>
        <w:t>in</w:t>
      </w:r>
      <w:r w:rsidRPr="003A7E07">
        <w:rPr>
          <w:color w:val="231F20"/>
          <w:spacing w:val="-14"/>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2"/>
          <w:sz w:val="22"/>
          <w:szCs w:val="22"/>
        </w:rPr>
        <w:t>research?</w:t>
      </w:r>
      <w:r w:rsidRPr="003A7E07">
        <w:rPr>
          <w:color w:val="231F20"/>
          <w:spacing w:val="-14"/>
          <w:sz w:val="22"/>
          <w:szCs w:val="22"/>
        </w:rPr>
        <w:t xml:space="preserve"> </w:t>
      </w:r>
      <w:r w:rsidRPr="003A7E07">
        <w:rPr>
          <w:color w:val="231F20"/>
          <w:spacing w:val="-2"/>
          <w:sz w:val="22"/>
          <w:szCs w:val="22"/>
        </w:rPr>
        <w:t>Identify</w:t>
      </w:r>
      <w:r w:rsidRPr="003A7E07">
        <w:rPr>
          <w:color w:val="231F20"/>
          <w:spacing w:val="25"/>
          <w:w w:val="99"/>
          <w:sz w:val="22"/>
          <w:szCs w:val="22"/>
        </w:rPr>
        <w:t xml:space="preserve"> </w:t>
      </w:r>
      <w:r w:rsidRPr="003A7E07">
        <w:rPr>
          <w:color w:val="231F20"/>
          <w:sz w:val="22"/>
          <w:szCs w:val="22"/>
        </w:rPr>
        <w:t>their</w:t>
      </w:r>
      <w:r w:rsidRPr="003A7E07">
        <w:rPr>
          <w:color w:val="231F20"/>
          <w:spacing w:val="7"/>
          <w:sz w:val="22"/>
          <w:szCs w:val="22"/>
        </w:rPr>
        <w:t xml:space="preserve"> </w:t>
      </w:r>
      <w:r w:rsidRPr="003A7E07">
        <w:rPr>
          <w:color w:val="231F20"/>
          <w:sz w:val="22"/>
          <w:szCs w:val="22"/>
        </w:rPr>
        <w:t>ages</w:t>
      </w:r>
      <w:r w:rsidRPr="003A7E07">
        <w:rPr>
          <w:color w:val="231F20"/>
          <w:spacing w:val="8"/>
          <w:sz w:val="22"/>
          <w:szCs w:val="22"/>
        </w:rPr>
        <w:t xml:space="preserve"> </w:t>
      </w:r>
      <w:r w:rsidRPr="003A7E07">
        <w:rPr>
          <w:color w:val="231F20"/>
          <w:sz w:val="22"/>
          <w:szCs w:val="22"/>
        </w:rPr>
        <w:t>and</w:t>
      </w:r>
      <w:r w:rsidRPr="003A7E07">
        <w:rPr>
          <w:color w:val="231F20"/>
          <w:spacing w:val="7"/>
          <w:sz w:val="22"/>
          <w:szCs w:val="22"/>
        </w:rPr>
        <w:t xml:space="preserve"> </w:t>
      </w:r>
      <w:r w:rsidRPr="003A7E07">
        <w:rPr>
          <w:color w:val="231F20"/>
          <w:sz w:val="22"/>
          <w:szCs w:val="22"/>
        </w:rPr>
        <w:t>important</w:t>
      </w:r>
      <w:r w:rsidRPr="003A7E07">
        <w:rPr>
          <w:color w:val="231F20"/>
          <w:spacing w:val="7"/>
          <w:sz w:val="22"/>
          <w:szCs w:val="22"/>
        </w:rPr>
        <w:t xml:space="preserve"> </w:t>
      </w:r>
      <w:r w:rsidRPr="003A7E07">
        <w:rPr>
          <w:color w:val="231F20"/>
          <w:sz w:val="22"/>
          <w:szCs w:val="22"/>
        </w:rPr>
        <w:t>background</w:t>
      </w:r>
      <w:r w:rsidRPr="003A7E07">
        <w:rPr>
          <w:color w:val="231F20"/>
          <w:spacing w:val="7"/>
          <w:sz w:val="22"/>
          <w:szCs w:val="22"/>
        </w:rPr>
        <w:t xml:space="preserve"> </w:t>
      </w:r>
      <w:r w:rsidRPr="003A7E07">
        <w:rPr>
          <w:color w:val="231F20"/>
          <w:sz w:val="22"/>
          <w:szCs w:val="22"/>
        </w:rPr>
        <w:t>characteristics.</w:t>
      </w:r>
      <w:r w:rsidRPr="003A7E07">
        <w:rPr>
          <w:color w:val="231F20"/>
          <w:spacing w:val="7"/>
          <w:sz w:val="22"/>
          <w:szCs w:val="22"/>
        </w:rPr>
        <w:t xml:space="preserve"> </w:t>
      </w:r>
      <w:r w:rsidRPr="003A7E07">
        <w:rPr>
          <w:color w:val="231F20"/>
          <w:spacing w:val="-1"/>
          <w:sz w:val="22"/>
          <w:szCs w:val="22"/>
        </w:rPr>
        <w:t>Note</w:t>
      </w:r>
      <w:r w:rsidRPr="003A7E07">
        <w:rPr>
          <w:color w:val="231F20"/>
          <w:spacing w:val="7"/>
          <w:sz w:val="22"/>
          <w:szCs w:val="22"/>
        </w:rPr>
        <w:t xml:space="preserve"> </w:t>
      </w:r>
      <w:r w:rsidRPr="003A7E07">
        <w:rPr>
          <w:color w:val="231F20"/>
          <w:sz w:val="22"/>
          <w:szCs w:val="22"/>
        </w:rPr>
        <w:t>how</w:t>
      </w:r>
      <w:r w:rsidRPr="003A7E07">
        <w:rPr>
          <w:color w:val="231F20"/>
          <w:spacing w:val="8"/>
          <w:sz w:val="22"/>
          <w:szCs w:val="22"/>
        </w:rPr>
        <w:t xml:space="preserve"> </w:t>
      </w:r>
      <w:r w:rsidRPr="003A7E07">
        <w:rPr>
          <w:color w:val="231F20"/>
          <w:sz w:val="22"/>
          <w:szCs w:val="22"/>
        </w:rPr>
        <w:t>large</w:t>
      </w:r>
      <w:r w:rsidRPr="003A7E07">
        <w:rPr>
          <w:color w:val="231F20"/>
          <w:spacing w:val="7"/>
          <w:sz w:val="22"/>
          <w:szCs w:val="22"/>
        </w:rPr>
        <w:t xml:space="preserve"> </w:t>
      </w:r>
      <w:r w:rsidRPr="003A7E07">
        <w:rPr>
          <w:color w:val="231F20"/>
          <w:sz w:val="22"/>
          <w:szCs w:val="22"/>
        </w:rPr>
        <w:t>the</w:t>
      </w:r>
      <w:r w:rsidRPr="003A7E07">
        <w:rPr>
          <w:color w:val="231F20"/>
          <w:spacing w:val="8"/>
          <w:sz w:val="22"/>
          <w:szCs w:val="22"/>
        </w:rPr>
        <w:t xml:space="preserve"> </w:t>
      </w:r>
      <w:r w:rsidRPr="003A7E07">
        <w:rPr>
          <w:color w:val="231F20"/>
          <w:spacing w:val="-1"/>
          <w:sz w:val="22"/>
          <w:szCs w:val="22"/>
        </w:rPr>
        <w:t>sample</w:t>
      </w:r>
      <w:r w:rsidRPr="003A7E07">
        <w:rPr>
          <w:color w:val="231F20"/>
          <w:spacing w:val="21"/>
          <w:w w:val="99"/>
          <w:sz w:val="22"/>
          <w:szCs w:val="22"/>
        </w:rPr>
        <w:t xml:space="preserve"> </w:t>
      </w:r>
      <w:r w:rsidRPr="003A7E07">
        <w:rPr>
          <w:color w:val="231F20"/>
          <w:spacing w:val="-1"/>
          <w:sz w:val="22"/>
          <w:szCs w:val="22"/>
        </w:rPr>
        <w:t>size</w:t>
      </w:r>
      <w:r w:rsidRPr="003A7E07">
        <w:rPr>
          <w:color w:val="231F20"/>
          <w:spacing w:val="-4"/>
          <w:sz w:val="22"/>
          <w:szCs w:val="22"/>
        </w:rPr>
        <w:t xml:space="preserve"> </w:t>
      </w:r>
      <w:r w:rsidRPr="003A7E07">
        <w:rPr>
          <w:color w:val="231F20"/>
          <w:spacing w:val="-1"/>
          <w:sz w:val="22"/>
          <w:szCs w:val="22"/>
        </w:rPr>
        <w:t>was.</w:t>
      </w:r>
    </w:p>
    <w:p w14:paraId="70E45E18" w14:textId="26E8F8DD" w:rsidR="00B91650" w:rsidRPr="003A7E07" w:rsidRDefault="00B91650" w:rsidP="003B3DEF">
      <w:pPr>
        <w:pStyle w:val="BodyText"/>
        <w:numPr>
          <w:ilvl w:val="0"/>
          <w:numId w:val="15"/>
        </w:numPr>
        <w:tabs>
          <w:tab w:val="left" w:pos="1080"/>
        </w:tabs>
        <w:kinsoku w:val="0"/>
        <w:overflowPunct w:val="0"/>
        <w:spacing w:before="81" w:line="264" w:lineRule="auto"/>
        <w:ind w:left="1915" w:right="115"/>
        <w:rPr>
          <w:color w:val="000000"/>
          <w:sz w:val="22"/>
          <w:szCs w:val="22"/>
        </w:rPr>
      </w:pPr>
      <w:r w:rsidRPr="003A7E07">
        <w:rPr>
          <w:color w:val="231F20"/>
          <w:spacing w:val="1"/>
          <w:sz w:val="22"/>
          <w:szCs w:val="22"/>
        </w:rPr>
        <w:t>If</w:t>
      </w:r>
      <w:r w:rsidRPr="003A7E07">
        <w:rPr>
          <w:color w:val="231F20"/>
          <w:spacing w:val="19"/>
          <w:sz w:val="22"/>
          <w:szCs w:val="22"/>
        </w:rPr>
        <w:t xml:space="preserve"> </w:t>
      </w:r>
      <w:r w:rsidRPr="003A7E07">
        <w:rPr>
          <w:color w:val="231F20"/>
          <w:spacing w:val="3"/>
          <w:sz w:val="22"/>
          <w:szCs w:val="22"/>
        </w:rPr>
        <w:t>the</w:t>
      </w:r>
      <w:r w:rsidRPr="003A7E07">
        <w:rPr>
          <w:color w:val="231F20"/>
          <w:spacing w:val="20"/>
          <w:sz w:val="22"/>
          <w:szCs w:val="22"/>
        </w:rPr>
        <w:t xml:space="preserve"> </w:t>
      </w:r>
      <w:r w:rsidRPr="003A7E07">
        <w:rPr>
          <w:color w:val="231F20"/>
          <w:spacing w:val="4"/>
          <w:sz w:val="22"/>
          <w:szCs w:val="22"/>
        </w:rPr>
        <w:t>research</w:t>
      </w:r>
      <w:r w:rsidRPr="003A7E07">
        <w:rPr>
          <w:color w:val="231F20"/>
          <w:spacing w:val="20"/>
          <w:sz w:val="22"/>
          <w:szCs w:val="22"/>
        </w:rPr>
        <w:t xml:space="preserve"> </w:t>
      </w:r>
      <w:r w:rsidRPr="003A7E07">
        <w:rPr>
          <w:color w:val="231F20"/>
          <w:spacing w:val="4"/>
          <w:sz w:val="22"/>
          <w:szCs w:val="22"/>
        </w:rPr>
        <w:t>questions</w:t>
      </w:r>
      <w:r w:rsidRPr="003A7E07">
        <w:rPr>
          <w:color w:val="231F20"/>
          <w:spacing w:val="20"/>
          <w:sz w:val="22"/>
          <w:szCs w:val="22"/>
        </w:rPr>
        <w:t xml:space="preserve"> </w:t>
      </w:r>
      <w:r w:rsidR="009C0FC4" w:rsidRPr="003A7E07">
        <w:rPr>
          <w:color w:val="231F20"/>
          <w:spacing w:val="4"/>
          <w:sz w:val="22"/>
          <w:szCs w:val="22"/>
        </w:rPr>
        <w:t>addressed</w:t>
      </w:r>
      <w:r w:rsidR="009C0FC4" w:rsidRPr="003A7E07">
        <w:rPr>
          <w:color w:val="231F20"/>
          <w:spacing w:val="20"/>
          <w:sz w:val="22"/>
          <w:szCs w:val="22"/>
        </w:rPr>
        <w:t xml:space="preserve"> </w:t>
      </w:r>
      <w:r w:rsidRPr="003A7E07">
        <w:rPr>
          <w:color w:val="231F20"/>
          <w:spacing w:val="4"/>
          <w:sz w:val="22"/>
          <w:szCs w:val="22"/>
        </w:rPr>
        <w:t>age-related</w:t>
      </w:r>
      <w:r w:rsidRPr="003A7E07">
        <w:rPr>
          <w:color w:val="231F20"/>
          <w:spacing w:val="20"/>
          <w:sz w:val="22"/>
          <w:szCs w:val="22"/>
        </w:rPr>
        <w:t xml:space="preserve"> </w:t>
      </w:r>
      <w:r w:rsidRPr="003A7E07">
        <w:rPr>
          <w:color w:val="231F20"/>
          <w:spacing w:val="4"/>
          <w:sz w:val="22"/>
          <w:szCs w:val="22"/>
        </w:rPr>
        <w:t>changes,</w:t>
      </w:r>
      <w:r w:rsidRPr="003A7E07">
        <w:rPr>
          <w:color w:val="231F20"/>
          <w:spacing w:val="20"/>
          <w:sz w:val="22"/>
          <w:szCs w:val="22"/>
        </w:rPr>
        <w:t xml:space="preserve"> </w:t>
      </w:r>
      <w:r w:rsidRPr="003A7E07">
        <w:rPr>
          <w:color w:val="231F20"/>
          <w:spacing w:val="3"/>
          <w:sz w:val="22"/>
          <w:szCs w:val="22"/>
        </w:rPr>
        <w:t>what</w:t>
      </w:r>
      <w:r w:rsidRPr="003A7E07">
        <w:rPr>
          <w:color w:val="231F20"/>
          <w:spacing w:val="20"/>
          <w:sz w:val="22"/>
          <w:szCs w:val="22"/>
        </w:rPr>
        <w:t xml:space="preserve"> </w:t>
      </w:r>
      <w:r w:rsidRPr="003A7E07">
        <w:rPr>
          <w:color w:val="231F20"/>
          <w:spacing w:val="4"/>
          <w:sz w:val="22"/>
          <w:szCs w:val="22"/>
        </w:rPr>
        <w:t>design</w:t>
      </w:r>
      <w:r w:rsidRPr="003A7E07">
        <w:rPr>
          <w:color w:val="231F20"/>
          <w:spacing w:val="20"/>
          <w:sz w:val="22"/>
          <w:szCs w:val="22"/>
        </w:rPr>
        <w:t xml:space="preserve"> </w:t>
      </w:r>
      <w:r w:rsidRPr="003A7E07">
        <w:rPr>
          <w:color w:val="231F20"/>
          <w:spacing w:val="4"/>
          <w:sz w:val="22"/>
          <w:szCs w:val="22"/>
        </w:rPr>
        <w:t>for</w:t>
      </w:r>
      <w:r w:rsidRPr="003A7E07">
        <w:rPr>
          <w:color w:val="231F20"/>
          <w:spacing w:val="53"/>
          <w:w w:val="101"/>
          <w:sz w:val="22"/>
          <w:szCs w:val="22"/>
        </w:rPr>
        <w:t xml:space="preserve"> </w:t>
      </w:r>
      <w:r w:rsidRPr="003A7E07">
        <w:rPr>
          <w:color w:val="231F20"/>
          <w:spacing w:val="-1"/>
          <w:sz w:val="22"/>
          <w:szCs w:val="22"/>
        </w:rPr>
        <w:t>studying</w:t>
      </w:r>
      <w:r w:rsidRPr="003A7E07">
        <w:rPr>
          <w:color w:val="231F20"/>
          <w:spacing w:val="2"/>
          <w:sz w:val="22"/>
          <w:szCs w:val="22"/>
        </w:rPr>
        <w:t xml:space="preserve"> </w:t>
      </w:r>
      <w:r w:rsidRPr="003A7E07">
        <w:rPr>
          <w:color w:val="231F20"/>
          <w:sz w:val="22"/>
          <w:szCs w:val="22"/>
        </w:rPr>
        <w:t>development</w:t>
      </w:r>
      <w:r w:rsidRPr="003A7E07">
        <w:rPr>
          <w:color w:val="231F20"/>
          <w:spacing w:val="2"/>
          <w:sz w:val="22"/>
          <w:szCs w:val="22"/>
        </w:rPr>
        <w:t xml:space="preserve"> </w:t>
      </w:r>
      <w:r w:rsidRPr="003A7E07">
        <w:rPr>
          <w:color w:val="231F20"/>
          <w:spacing w:val="-1"/>
          <w:sz w:val="22"/>
          <w:szCs w:val="22"/>
        </w:rPr>
        <w:t>was</w:t>
      </w:r>
      <w:r w:rsidRPr="003A7E07">
        <w:rPr>
          <w:color w:val="231F20"/>
          <w:spacing w:val="2"/>
          <w:sz w:val="22"/>
          <w:szCs w:val="22"/>
        </w:rPr>
        <w:t xml:space="preserve"> </w:t>
      </w:r>
      <w:r w:rsidRPr="003A7E07">
        <w:rPr>
          <w:color w:val="231F20"/>
          <w:sz w:val="22"/>
          <w:szCs w:val="22"/>
        </w:rPr>
        <w:t>used?</w:t>
      </w:r>
      <w:r w:rsidRPr="003A7E07">
        <w:rPr>
          <w:color w:val="231F20"/>
          <w:spacing w:val="1"/>
          <w:sz w:val="22"/>
          <w:szCs w:val="22"/>
        </w:rPr>
        <w:t xml:space="preserve"> </w:t>
      </w:r>
      <w:r w:rsidRPr="003A7E07">
        <w:rPr>
          <w:color w:val="231F20"/>
          <w:sz w:val="22"/>
          <w:szCs w:val="22"/>
        </w:rPr>
        <w:t>Was</w:t>
      </w:r>
      <w:r w:rsidRPr="003A7E07">
        <w:rPr>
          <w:color w:val="231F20"/>
          <w:spacing w:val="2"/>
          <w:sz w:val="22"/>
          <w:szCs w:val="22"/>
        </w:rPr>
        <w:t xml:space="preserve"> </w:t>
      </w:r>
      <w:r w:rsidRPr="003A7E07">
        <w:rPr>
          <w:color w:val="231F20"/>
          <w:sz w:val="22"/>
          <w:szCs w:val="22"/>
        </w:rPr>
        <w:t>this</w:t>
      </w:r>
      <w:r w:rsidRPr="003A7E07">
        <w:rPr>
          <w:color w:val="231F20"/>
          <w:spacing w:val="2"/>
          <w:sz w:val="22"/>
          <w:szCs w:val="22"/>
        </w:rPr>
        <w:t xml:space="preserve"> </w:t>
      </w:r>
      <w:r w:rsidRPr="003A7E07">
        <w:rPr>
          <w:color w:val="231F20"/>
          <w:sz w:val="22"/>
          <w:szCs w:val="22"/>
        </w:rPr>
        <w:t>a</w:t>
      </w:r>
      <w:r w:rsidRPr="003A7E07">
        <w:rPr>
          <w:color w:val="231F20"/>
          <w:spacing w:val="1"/>
          <w:sz w:val="22"/>
          <w:szCs w:val="22"/>
        </w:rPr>
        <w:t xml:space="preserve"> </w:t>
      </w:r>
      <w:r w:rsidRPr="003A7E07">
        <w:rPr>
          <w:color w:val="231F20"/>
          <w:sz w:val="22"/>
          <w:szCs w:val="22"/>
        </w:rPr>
        <w:t>cross-sectional,</w:t>
      </w:r>
      <w:r w:rsidRPr="003A7E07">
        <w:rPr>
          <w:color w:val="231F20"/>
          <w:spacing w:val="1"/>
          <w:sz w:val="22"/>
          <w:szCs w:val="22"/>
        </w:rPr>
        <w:t xml:space="preserve"> </w:t>
      </w:r>
      <w:r w:rsidRPr="003A7E07">
        <w:rPr>
          <w:color w:val="231F20"/>
          <w:sz w:val="22"/>
          <w:szCs w:val="22"/>
        </w:rPr>
        <w:t>longitudinal,</w:t>
      </w:r>
      <w:r w:rsidRPr="003A7E07">
        <w:rPr>
          <w:color w:val="231F20"/>
          <w:spacing w:val="2"/>
          <w:sz w:val="22"/>
          <w:szCs w:val="22"/>
        </w:rPr>
        <w:t xml:space="preserve"> </w:t>
      </w:r>
      <w:r w:rsidRPr="003A7E07">
        <w:rPr>
          <w:color w:val="231F20"/>
          <w:sz w:val="22"/>
          <w:szCs w:val="22"/>
        </w:rPr>
        <w:t>or</w:t>
      </w:r>
      <w:r w:rsidRPr="003A7E07">
        <w:rPr>
          <w:color w:val="231F20"/>
          <w:spacing w:val="2"/>
          <w:sz w:val="22"/>
          <w:szCs w:val="22"/>
        </w:rPr>
        <w:t xml:space="preserve"> </w:t>
      </w:r>
      <w:r w:rsidRPr="003A7E07">
        <w:rPr>
          <w:color w:val="231F20"/>
          <w:sz w:val="22"/>
          <w:szCs w:val="22"/>
        </w:rPr>
        <w:t>microgenetic</w:t>
      </w:r>
      <w:r w:rsidRPr="003A7E07">
        <w:rPr>
          <w:color w:val="231F20"/>
          <w:spacing w:val="-16"/>
          <w:sz w:val="22"/>
          <w:szCs w:val="22"/>
        </w:rPr>
        <w:t xml:space="preserve"> </w:t>
      </w:r>
      <w:r w:rsidRPr="003A7E07">
        <w:rPr>
          <w:color w:val="231F20"/>
          <w:spacing w:val="-1"/>
          <w:sz w:val="22"/>
          <w:szCs w:val="22"/>
        </w:rPr>
        <w:t>study?</w:t>
      </w:r>
    </w:p>
    <w:p w14:paraId="03FAA154" w14:textId="77777777" w:rsidR="00B91650" w:rsidRPr="003B3DEF" w:rsidRDefault="00B91650" w:rsidP="003B3DEF">
      <w:pPr>
        <w:pStyle w:val="BodyText"/>
        <w:numPr>
          <w:ilvl w:val="0"/>
          <w:numId w:val="15"/>
        </w:numPr>
        <w:tabs>
          <w:tab w:val="left" w:pos="1080"/>
        </w:tabs>
        <w:kinsoku w:val="0"/>
        <w:overflowPunct w:val="0"/>
        <w:spacing w:before="81"/>
        <w:ind w:left="1915"/>
        <w:rPr>
          <w:color w:val="000000"/>
          <w:sz w:val="22"/>
          <w:szCs w:val="22"/>
        </w:rPr>
      </w:pPr>
      <w:r w:rsidRPr="003A7E07">
        <w:rPr>
          <w:color w:val="231F20"/>
          <w:sz w:val="22"/>
          <w:szCs w:val="22"/>
        </w:rPr>
        <w:t>What</w:t>
      </w:r>
      <w:r w:rsidRPr="003A7E07">
        <w:rPr>
          <w:color w:val="231F20"/>
          <w:spacing w:val="-7"/>
          <w:sz w:val="22"/>
          <w:szCs w:val="22"/>
        </w:rPr>
        <w:t xml:space="preserve"> </w:t>
      </w:r>
      <w:r w:rsidRPr="003A7E07">
        <w:rPr>
          <w:color w:val="231F20"/>
          <w:sz w:val="22"/>
          <w:szCs w:val="22"/>
        </w:rPr>
        <w:t>research</w:t>
      </w:r>
      <w:r w:rsidRPr="003A7E07">
        <w:rPr>
          <w:color w:val="231F20"/>
          <w:spacing w:val="-6"/>
          <w:sz w:val="22"/>
          <w:szCs w:val="22"/>
        </w:rPr>
        <w:t xml:space="preserve"> </w:t>
      </w:r>
      <w:r w:rsidRPr="003A7E07">
        <w:rPr>
          <w:color w:val="231F20"/>
          <w:sz w:val="22"/>
          <w:szCs w:val="22"/>
        </w:rPr>
        <w:t>methods</w:t>
      </w:r>
      <w:r w:rsidRPr="003A7E07">
        <w:rPr>
          <w:color w:val="231F20"/>
          <w:spacing w:val="-7"/>
          <w:sz w:val="22"/>
          <w:szCs w:val="22"/>
        </w:rPr>
        <w:t xml:space="preserve"> </w:t>
      </w:r>
      <w:r w:rsidRPr="003A7E07">
        <w:rPr>
          <w:color w:val="231F20"/>
          <w:spacing w:val="-1"/>
          <w:sz w:val="22"/>
          <w:szCs w:val="22"/>
        </w:rPr>
        <w:t>were</w:t>
      </w:r>
      <w:r w:rsidRPr="003A7E07">
        <w:rPr>
          <w:color w:val="231F20"/>
          <w:spacing w:val="-6"/>
          <w:sz w:val="22"/>
          <w:szCs w:val="22"/>
        </w:rPr>
        <w:t xml:space="preserve"> </w:t>
      </w:r>
      <w:r w:rsidRPr="003A7E07">
        <w:rPr>
          <w:color w:val="231F20"/>
          <w:sz w:val="22"/>
          <w:szCs w:val="22"/>
        </w:rPr>
        <w:t>used</w:t>
      </w:r>
      <w:r w:rsidRPr="003A7E07">
        <w:rPr>
          <w:color w:val="231F20"/>
          <w:spacing w:val="-6"/>
          <w:sz w:val="22"/>
          <w:szCs w:val="22"/>
        </w:rPr>
        <w:t xml:space="preserve"> </w:t>
      </w:r>
      <w:r w:rsidRPr="003A7E07">
        <w:rPr>
          <w:color w:val="231F20"/>
          <w:sz w:val="22"/>
          <w:szCs w:val="22"/>
        </w:rPr>
        <w:t>in</w:t>
      </w:r>
      <w:r w:rsidRPr="003A7E07">
        <w:rPr>
          <w:color w:val="231F20"/>
          <w:spacing w:val="-7"/>
          <w:sz w:val="22"/>
          <w:szCs w:val="22"/>
        </w:rPr>
        <w:t xml:space="preserve"> </w:t>
      </w:r>
      <w:r w:rsidRPr="003A7E07">
        <w:rPr>
          <w:color w:val="231F20"/>
          <w:sz w:val="22"/>
          <w:szCs w:val="22"/>
        </w:rPr>
        <w:t>this</w:t>
      </w:r>
      <w:r w:rsidRPr="003A7E07">
        <w:rPr>
          <w:color w:val="231F20"/>
          <w:spacing w:val="-7"/>
          <w:sz w:val="22"/>
          <w:szCs w:val="22"/>
        </w:rPr>
        <w:t xml:space="preserve"> </w:t>
      </w:r>
      <w:r w:rsidRPr="003A7E07">
        <w:rPr>
          <w:color w:val="231F20"/>
          <w:sz w:val="22"/>
          <w:szCs w:val="22"/>
        </w:rPr>
        <w:t>investigation?</w:t>
      </w:r>
    </w:p>
    <w:p w14:paraId="34891691" w14:textId="7E8448AD" w:rsidR="00B80BEE" w:rsidRPr="003B3DEF" w:rsidRDefault="00B80BEE" w:rsidP="003B3DEF">
      <w:pPr>
        <w:pStyle w:val="BodyText"/>
        <w:numPr>
          <w:ilvl w:val="0"/>
          <w:numId w:val="15"/>
        </w:numPr>
        <w:tabs>
          <w:tab w:val="left" w:pos="1080"/>
        </w:tabs>
        <w:kinsoku w:val="0"/>
        <w:overflowPunct w:val="0"/>
        <w:spacing w:before="81"/>
        <w:ind w:left="1915"/>
        <w:rPr>
          <w:color w:val="000000"/>
          <w:sz w:val="22"/>
          <w:szCs w:val="22"/>
        </w:rPr>
      </w:pPr>
      <w:r w:rsidRPr="003A7E07">
        <w:rPr>
          <w:color w:val="231F20"/>
          <w:sz w:val="22"/>
          <w:szCs w:val="22"/>
        </w:rPr>
        <w:t>What</w:t>
      </w:r>
      <w:r w:rsidRPr="003A7E07">
        <w:rPr>
          <w:color w:val="231F20"/>
          <w:spacing w:val="-6"/>
          <w:sz w:val="22"/>
          <w:szCs w:val="22"/>
        </w:rPr>
        <w:t xml:space="preserve"> </w:t>
      </w:r>
      <w:r w:rsidRPr="003A7E07">
        <w:rPr>
          <w:color w:val="231F20"/>
          <w:spacing w:val="-1"/>
          <w:sz w:val="22"/>
          <w:szCs w:val="22"/>
        </w:rPr>
        <w:t>were</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major</w:t>
      </w:r>
      <w:r w:rsidRPr="003A7E07">
        <w:rPr>
          <w:color w:val="231F20"/>
          <w:spacing w:val="-6"/>
          <w:sz w:val="22"/>
          <w:szCs w:val="22"/>
        </w:rPr>
        <w:t xml:space="preserve"> </w:t>
      </w:r>
      <w:r w:rsidRPr="003A7E07">
        <w:rPr>
          <w:color w:val="231F20"/>
          <w:sz w:val="22"/>
          <w:szCs w:val="22"/>
        </w:rPr>
        <w:t>findings</w:t>
      </w:r>
      <w:r w:rsidRPr="003A7E07">
        <w:rPr>
          <w:color w:val="231F20"/>
          <w:spacing w:val="-6"/>
          <w:sz w:val="22"/>
          <w:szCs w:val="22"/>
        </w:rPr>
        <w:t xml:space="preserve"> </w:t>
      </w:r>
      <w:r w:rsidRPr="003A7E07">
        <w:rPr>
          <w:color w:val="231F20"/>
          <w:sz w:val="22"/>
          <w:szCs w:val="22"/>
        </w:rPr>
        <w:t>as</w:t>
      </w:r>
      <w:r w:rsidRPr="003A7E07">
        <w:rPr>
          <w:color w:val="231F20"/>
          <w:spacing w:val="-5"/>
          <w:sz w:val="22"/>
          <w:szCs w:val="22"/>
        </w:rPr>
        <w:t xml:space="preserve"> </w:t>
      </w:r>
      <w:r w:rsidRPr="003A7E07">
        <w:rPr>
          <w:color w:val="231F20"/>
          <w:sz w:val="22"/>
          <w:szCs w:val="22"/>
        </w:rPr>
        <w:t>they</w:t>
      </w:r>
      <w:r w:rsidRPr="003A7E07">
        <w:rPr>
          <w:color w:val="231F20"/>
          <w:spacing w:val="-6"/>
          <w:sz w:val="22"/>
          <w:szCs w:val="22"/>
        </w:rPr>
        <w:t xml:space="preserve"> </w:t>
      </w:r>
      <w:r w:rsidRPr="003A7E07">
        <w:rPr>
          <w:color w:val="231F20"/>
          <w:sz w:val="22"/>
          <w:szCs w:val="22"/>
        </w:rPr>
        <w:t>appear</w:t>
      </w:r>
      <w:r w:rsidRPr="003A7E07">
        <w:rPr>
          <w:color w:val="231F20"/>
          <w:spacing w:val="-6"/>
          <w:sz w:val="22"/>
          <w:szCs w:val="22"/>
        </w:rPr>
        <w:t xml:space="preserve"> </w:t>
      </w:r>
      <w:r w:rsidRPr="003A7E07">
        <w:rPr>
          <w:color w:val="231F20"/>
          <w:sz w:val="22"/>
          <w:szCs w:val="22"/>
        </w:rPr>
        <w:t>in</w:t>
      </w:r>
      <w:r w:rsidRPr="003A7E07">
        <w:rPr>
          <w:color w:val="231F20"/>
          <w:spacing w:val="-6"/>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results</w:t>
      </w:r>
      <w:r w:rsidRPr="003A7E07">
        <w:rPr>
          <w:color w:val="231F20"/>
          <w:spacing w:val="-5"/>
          <w:sz w:val="22"/>
          <w:szCs w:val="22"/>
        </w:rPr>
        <w:t xml:space="preserve"> </w:t>
      </w:r>
      <w:r w:rsidRPr="003A7E07">
        <w:rPr>
          <w:color w:val="231F20"/>
          <w:spacing w:val="-1"/>
          <w:sz w:val="22"/>
          <w:szCs w:val="22"/>
        </w:rPr>
        <w:t>section</w:t>
      </w:r>
      <w:r w:rsidRPr="003A7E07">
        <w:rPr>
          <w:color w:val="231F20"/>
          <w:spacing w:val="-5"/>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article?</w:t>
      </w:r>
    </w:p>
    <w:p w14:paraId="1A57170A" w14:textId="6DAB4962" w:rsidR="00B80BEE" w:rsidRPr="003B3DEF" w:rsidRDefault="00B80BEE" w:rsidP="003B3DEF">
      <w:pPr>
        <w:pStyle w:val="BodyText"/>
        <w:numPr>
          <w:ilvl w:val="0"/>
          <w:numId w:val="15"/>
        </w:numPr>
        <w:tabs>
          <w:tab w:val="left" w:pos="1080"/>
        </w:tabs>
        <w:kinsoku w:val="0"/>
        <w:overflowPunct w:val="0"/>
        <w:spacing w:before="81"/>
        <w:ind w:left="1915"/>
        <w:rPr>
          <w:color w:val="000000"/>
          <w:sz w:val="22"/>
          <w:szCs w:val="22"/>
        </w:rPr>
      </w:pPr>
      <w:r w:rsidRPr="003A7E07">
        <w:rPr>
          <w:color w:val="231F20"/>
          <w:spacing w:val="1"/>
          <w:sz w:val="22"/>
          <w:szCs w:val="22"/>
        </w:rPr>
        <w:t>How</w:t>
      </w:r>
      <w:r w:rsidRPr="003A7E07">
        <w:rPr>
          <w:color w:val="231F20"/>
          <w:spacing w:val="30"/>
          <w:sz w:val="22"/>
          <w:szCs w:val="22"/>
        </w:rPr>
        <w:t xml:space="preserve"> </w:t>
      </w:r>
      <w:r w:rsidRPr="003A7E07">
        <w:rPr>
          <w:color w:val="231F20"/>
          <w:spacing w:val="1"/>
          <w:sz w:val="22"/>
          <w:szCs w:val="22"/>
        </w:rPr>
        <w:t>did</w:t>
      </w:r>
      <w:r w:rsidRPr="003A7E07">
        <w:rPr>
          <w:color w:val="231F20"/>
          <w:spacing w:val="31"/>
          <w:sz w:val="22"/>
          <w:szCs w:val="22"/>
        </w:rPr>
        <w:t xml:space="preserve"> </w:t>
      </w:r>
      <w:r w:rsidRPr="003A7E07">
        <w:rPr>
          <w:color w:val="231F20"/>
          <w:spacing w:val="1"/>
          <w:sz w:val="22"/>
          <w:szCs w:val="22"/>
        </w:rPr>
        <w:t>the</w:t>
      </w:r>
      <w:r w:rsidRPr="003A7E07">
        <w:rPr>
          <w:color w:val="231F20"/>
          <w:spacing w:val="30"/>
          <w:sz w:val="22"/>
          <w:szCs w:val="22"/>
        </w:rPr>
        <w:t xml:space="preserve"> </w:t>
      </w:r>
      <w:r w:rsidRPr="003A7E07">
        <w:rPr>
          <w:color w:val="231F20"/>
          <w:spacing w:val="1"/>
          <w:sz w:val="22"/>
          <w:szCs w:val="22"/>
        </w:rPr>
        <w:t>author(s)</w:t>
      </w:r>
      <w:r w:rsidRPr="003A7E07">
        <w:rPr>
          <w:color w:val="231F20"/>
          <w:spacing w:val="30"/>
          <w:sz w:val="22"/>
          <w:szCs w:val="22"/>
        </w:rPr>
        <w:t xml:space="preserve"> </w:t>
      </w:r>
      <w:r w:rsidRPr="003A7E07">
        <w:rPr>
          <w:color w:val="231F20"/>
          <w:spacing w:val="1"/>
          <w:sz w:val="22"/>
          <w:szCs w:val="22"/>
        </w:rPr>
        <w:t>interpret</w:t>
      </w:r>
      <w:r w:rsidRPr="003A7E07">
        <w:rPr>
          <w:color w:val="231F20"/>
          <w:spacing w:val="29"/>
          <w:sz w:val="22"/>
          <w:szCs w:val="22"/>
        </w:rPr>
        <w:t xml:space="preserve"> </w:t>
      </w:r>
      <w:r w:rsidRPr="003A7E07">
        <w:rPr>
          <w:color w:val="231F20"/>
          <w:spacing w:val="1"/>
          <w:sz w:val="22"/>
          <w:szCs w:val="22"/>
        </w:rPr>
        <w:t>the</w:t>
      </w:r>
      <w:r w:rsidRPr="003A7E07">
        <w:rPr>
          <w:color w:val="231F20"/>
          <w:spacing w:val="30"/>
          <w:sz w:val="22"/>
          <w:szCs w:val="22"/>
        </w:rPr>
        <w:t xml:space="preserve"> </w:t>
      </w:r>
      <w:r w:rsidRPr="003A7E07">
        <w:rPr>
          <w:color w:val="231F20"/>
          <w:spacing w:val="1"/>
          <w:sz w:val="22"/>
          <w:szCs w:val="22"/>
        </w:rPr>
        <w:t>findings</w:t>
      </w:r>
      <w:r w:rsidRPr="003A7E07">
        <w:rPr>
          <w:color w:val="231F20"/>
          <w:spacing w:val="30"/>
          <w:sz w:val="22"/>
          <w:szCs w:val="22"/>
        </w:rPr>
        <w:t xml:space="preserve"> </w:t>
      </w:r>
      <w:r w:rsidRPr="003A7E07">
        <w:rPr>
          <w:color w:val="231F20"/>
          <w:spacing w:val="1"/>
          <w:sz w:val="22"/>
          <w:szCs w:val="22"/>
        </w:rPr>
        <w:t>in</w:t>
      </w:r>
      <w:r w:rsidRPr="003A7E07">
        <w:rPr>
          <w:color w:val="231F20"/>
          <w:spacing w:val="31"/>
          <w:sz w:val="22"/>
          <w:szCs w:val="22"/>
        </w:rPr>
        <w:t xml:space="preserve"> </w:t>
      </w:r>
      <w:r w:rsidRPr="003A7E07">
        <w:rPr>
          <w:color w:val="231F20"/>
          <w:spacing w:val="1"/>
          <w:sz w:val="22"/>
          <w:szCs w:val="22"/>
        </w:rPr>
        <w:t>the</w:t>
      </w:r>
      <w:r w:rsidRPr="003A7E07">
        <w:rPr>
          <w:color w:val="231F20"/>
          <w:spacing w:val="30"/>
          <w:sz w:val="22"/>
          <w:szCs w:val="22"/>
        </w:rPr>
        <w:t xml:space="preserve"> </w:t>
      </w:r>
      <w:r w:rsidRPr="003A7E07">
        <w:rPr>
          <w:color w:val="231F20"/>
          <w:spacing w:val="1"/>
          <w:sz w:val="22"/>
          <w:szCs w:val="22"/>
        </w:rPr>
        <w:t>discussion</w:t>
      </w:r>
      <w:r w:rsidRPr="003A7E07">
        <w:rPr>
          <w:color w:val="231F20"/>
          <w:spacing w:val="31"/>
          <w:sz w:val="22"/>
          <w:szCs w:val="22"/>
        </w:rPr>
        <w:t xml:space="preserve"> </w:t>
      </w:r>
      <w:r w:rsidRPr="003A7E07">
        <w:rPr>
          <w:color w:val="231F20"/>
          <w:spacing w:val="1"/>
          <w:sz w:val="22"/>
          <w:szCs w:val="22"/>
        </w:rPr>
        <w:t>section</w:t>
      </w:r>
      <w:r w:rsidRPr="003A7E07">
        <w:rPr>
          <w:color w:val="231F20"/>
          <w:spacing w:val="31"/>
          <w:sz w:val="22"/>
          <w:szCs w:val="22"/>
        </w:rPr>
        <w:t xml:space="preserve"> </w:t>
      </w:r>
      <w:r w:rsidRPr="003A7E07">
        <w:rPr>
          <w:color w:val="231F20"/>
          <w:spacing w:val="1"/>
          <w:sz w:val="22"/>
          <w:szCs w:val="22"/>
        </w:rPr>
        <w:t>of</w:t>
      </w:r>
      <w:r w:rsidRPr="003A7E07">
        <w:rPr>
          <w:color w:val="231F20"/>
          <w:spacing w:val="30"/>
          <w:sz w:val="22"/>
          <w:szCs w:val="22"/>
        </w:rPr>
        <w:t xml:space="preserve"> </w:t>
      </w:r>
      <w:r w:rsidRPr="003A7E07">
        <w:rPr>
          <w:color w:val="231F20"/>
          <w:spacing w:val="2"/>
          <w:sz w:val="22"/>
          <w:szCs w:val="22"/>
        </w:rPr>
        <w:t>the</w:t>
      </w:r>
      <w:r w:rsidRPr="003A7E07">
        <w:rPr>
          <w:color w:val="231F20"/>
          <w:spacing w:val="74"/>
          <w:sz w:val="22"/>
          <w:szCs w:val="22"/>
        </w:rPr>
        <w:t xml:space="preserve"> </w:t>
      </w:r>
      <w:r w:rsidRPr="003A7E07">
        <w:rPr>
          <w:color w:val="231F20"/>
          <w:sz w:val="22"/>
          <w:szCs w:val="22"/>
        </w:rPr>
        <w:t>article?</w:t>
      </w:r>
    </w:p>
    <w:p w14:paraId="24FF961E" w14:textId="39812C6B" w:rsidR="00B91650" w:rsidRPr="003A7E07" w:rsidRDefault="00B91650" w:rsidP="003B3DEF">
      <w:pPr>
        <w:pStyle w:val="BodyText"/>
        <w:numPr>
          <w:ilvl w:val="0"/>
          <w:numId w:val="1"/>
        </w:numPr>
        <w:kinsoku w:val="0"/>
        <w:overflowPunct w:val="0"/>
        <w:spacing w:before="101" w:line="264" w:lineRule="auto"/>
        <w:ind w:left="1340" w:right="115" w:hanging="274"/>
        <w:rPr>
          <w:color w:val="000000"/>
          <w:sz w:val="22"/>
          <w:szCs w:val="22"/>
        </w:rPr>
      </w:pPr>
      <w:r w:rsidRPr="003A7E07">
        <w:rPr>
          <w:color w:val="231F20"/>
          <w:spacing w:val="-1"/>
          <w:sz w:val="22"/>
          <w:szCs w:val="22"/>
        </w:rPr>
        <w:t>Next,</w:t>
      </w:r>
      <w:r w:rsidRPr="003A7E07">
        <w:rPr>
          <w:color w:val="231F20"/>
          <w:spacing w:val="-10"/>
          <w:sz w:val="22"/>
          <w:szCs w:val="22"/>
        </w:rPr>
        <w:t xml:space="preserve"> </w:t>
      </w:r>
      <w:r w:rsidRPr="003A7E07">
        <w:rPr>
          <w:color w:val="231F20"/>
          <w:sz w:val="22"/>
          <w:szCs w:val="22"/>
        </w:rPr>
        <w:t>compare</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popular</w:t>
      </w:r>
      <w:r w:rsidRPr="003A7E07">
        <w:rPr>
          <w:color w:val="231F20"/>
          <w:spacing w:val="-10"/>
          <w:sz w:val="22"/>
          <w:szCs w:val="22"/>
        </w:rPr>
        <w:t xml:space="preserve"> </w:t>
      </w:r>
      <w:r w:rsidRPr="003A7E07">
        <w:rPr>
          <w:color w:val="231F20"/>
          <w:sz w:val="22"/>
          <w:szCs w:val="22"/>
        </w:rPr>
        <w:t>account</w:t>
      </w:r>
      <w:r w:rsidRPr="003A7E07">
        <w:rPr>
          <w:color w:val="231F20"/>
          <w:spacing w:val="-11"/>
          <w:sz w:val="22"/>
          <w:szCs w:val="22"/>
        </w:rPr>
        <w:t xml:space="preserve"> </w:t>
      </w:r>
      <w:r w:rsidRPr="003A7E07">
        <w:rPr>
          <w:color w:val="231F20"/>
          <w:spacing w:val="-1"/>
          <w:sz w:val="22"/>
          <w:szCs w:val="22"/>
        </w:rPr>
        <w:t>with</w:t>
      </w:r>
      <w:r w:rsidRPr="003A7E07">
        <w:rPr>
          <w:color w:val="231F20"/>
          <w:spacing w:val="-10"/>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original</w:t>
      </w:r>
      <w:r w:rsidRPr="003A7E07">
        <w:rPr>
          <w:color w:val="231F20"/>
          <w:spacing w:val="-10"/>
          <w:sz w:val="22"/>
          <w:szCs w:val="22"/>
        </w:rPr>
        <w:t xml:space="preserve"> </w:t>
      </w:r>
      <w:r w:rsidRPr="003A7E07">
        <w:rPr>
          <w:color w:val="231F20"/>
          <w:sz w:val="22"/>
          <w:szCs w:val="22"/>
        </w:rPr>
        <w:t>report.</w:t>
      </w:r>
      <w:r w:rsidRPr="003A7E07">
        <w:rPr>
          <w:color w:val="231F20"/>
          <w:spacing w:val="-10"/>
          <w:sz w:val="22"/>
          <w:szCs w:val="22"/>
        </w:rPr>
        <w:t xml:space="preserve"> </w:t>
      </w:r>
      <w:r w:rsidRPr="003A7E07">
        <w:rPr>
          <w:color w:val="231F20"/>
          <w:sz w:val="22"/>
          <w:szCs w:val="22"/>
        </w:rPr>
        <w:t>Would</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typical</w:t>
      </w:r>
      <w:r w:rsidRPr="003A7E07">
        <w:rPr>
          <w:color w:val="231F20"/>
          <w:spacing w:val="-11"/>
          <w:sz w:val="22"/>
          <w:szCs w:val="22"/>
        </w:rPr>
        <w:t xml:space="preserve"> </w:t>
      </w:r>
      <w:r w:rsidRPr="003A7E07">
        <w:rPr>
          <w:color w:val="231F20"/>
          <w:sz w:val="22"/>
          <w:szCs w:val="22"/>
        </w:rPr>
        <w:t>reader</w:t>
      </w:r>
      <w:r w:rsidRPr="003A7E07">
        <w:rPr>
          <w:color w:val="231F20"/>
          <w:spacing w:val="23"/>
          <w:w w:val="99"/>
          <w:sz w:val="22"/>
          <w:szCs w:val="22"/>
        </w:rPr>
        <w:t xml:space="preserve"> </w:t>
      </w:r>
      <w:r w:rsidRPr="003A7E07">
        <w:rPr>
          <w:color w:val="231F20"/>
          <w:sz w:val="22"/>
          <w:szCs w:val="22"/>
        </w:rPr>
        <w:t>take</w:t>
      </w:r>
      <w:r w:rsidRPr="003A7E07">
        <w:rPr>
          <w:color w:val="231F20"/>
          <w:spacing w:val="7"/>
          <w:sz w:val="22"/>
          <w:szCs w:val="22"/>
        </w:rPr>
        <w:t xml:space="preserve"> </w:t>
      </w:r>
      <w:r w:rsidRPr="003A7E07">
        <w:rPr>
          <w:color w:val="231F20"/>
          <w:sz w:val="22"/>
          <w:szCs w:val="22"/>
        </w:rPr>
        <w:t>away</w:t>
      </w:r>
      <w:r w:rsidRPr="003A7E07">
        <w:rPr>
          <w:color w:val="231F20"/>
          <w:spacing w:val="7"/>
          <w:sz w:val="22"/>
          <w:szCs w:val="22"/>
        </w:rPr>
        <w:t xml:space="preserve"> </w:t>
      </w:r>
      <w:r w:rsidRPr="003A7E07">
        <w:rPr>
          <w:color w:val="231F20"/>
          <w:sz w:val="22"/>
          <w:szCs w:val="22"/>
        </w:rPr>
        <w:t>any</w:t>
      </w:r>
      <w:r w:rsidRPr="003A7E07">
        <w:rPr>
          <w:color w:val="231F20"/>
          <w:spacing w:val="7"/>
          <w:sz w:val="22"/>
          <w:szCs w:val="22"/>
        </w:rPr>
        <w:t xml:space="preserve"> </w:t>
      </w:r>
      <w:r w:rsidRPr="003A7E07">
        <w:rPr>
          <w:color w:val="231F20"/>
          <w:sz w:val="22"/>
          <w:szCs w:val="22"/>
        </w:rPr>
        <w:t>misconceptions</w:t>
      </w:r>
      <w:r w:rsidRPr="003A7E07">
        <w:rPr>
          <w:color w:val="231F20"/>
          <w:spacing w:val="8"/>
          <w:sz w:val="22"/>
          <w:szCs w:val="22"/>
        </w:rPr>
        <w:t xml:space="preserve"> </w:t>
      </w:r>
      <w:r w:rsidRPr="003A7E07">
        <w:rPr>
          <w:color w:val="231F20"/>
          <w:sz w:val="22"/>
          <w:szCs w:val="22"/>
        </w:rPr>
        <w:t>from</w:t>
      </w:r>
      <w:r w:rsidRPr="003A7E07">
        <w:rPr>
          <w:color w:val="231F20"/>
          <w:spacing w:val="7"/>
          <w:sz w:val="22"/>
          <w:szCs w:val="22"/>
        </w:rPr>
        <w:t xml:space="preserve"> </w:t>
      </w:r>
      <w:r w:rsidRPr="003A7E07">
        <w:rPr>
          <w:color w:val="231F20"/>
          <w:sz w:val="22"/>
          <w:szCs w:val="22"/>
        </w:rPr>
        <w:t>the</w:t>
      </w:r>
      <w:r w:rsidRPr="003A7E07">
        <w:rPr>
          <w:color w:val="231F20"/>
          <w:spacing w:val="7"/>
          <w:sz w:val="22"/>
          <w:szCs w:val="22"/>
        </w:rPr>
        <w:t xml:space="preserve"> </w:t>
      </w:r>
      <w:r w:rsidRPr="003A7E07">
        <w:rPr>
          <w:color w:val="231F20"/>
          <w:sz w:val="22"/>
          <w:szCs w:val="22"/>
        </w:rPr>
        <w:t>popular</w:t>
      </w:r>
      <w:r w:rsidRPr="003A7E07">
        <w:rPr>
          <w:color w:val="231F20"/>
          <w:spacing w:val="8"/>
          <w:sz w:val="22"/>
          <w:szCs w:val="22"/>
        </w:rPr>
        <w:t xml:space="preserve"> </w:t>
      </w:r>
      <w:r w:rsidRPr="003A7E07">
        <w:rPr>
          <w:color w:val="231F20"/>
          <w:sz w:val="22"/>
          <w:szCs w:val="22"/>
        </w:rPr>
        <w:t>article?</w:t>
      </w:r>
      <w:r w:rsidRPr="003A7E07">
        <w:rPr>
          <w:color w:val="231F20"/>
          <w:spacing w:val="7"/>
          <w:sz w:val="22"/>
          <w:szCs w:val="22"/>
        </w:rPr>
        <w:t xml:space="preserve"> </w:t>
      </w:r>
      <w:r w:rsidRPr="003A7E07">
        <w:rPr>
          <w:color w:val="231F20"/>
          <w:sz w:val="22"/>
          <w:szCs w:val="22"/>
        </w:rPr>
        <w:t>If</w:t>
      </w:r>
      <w:r w:rsidRPr="003A7E07">
        <w:rPr>
          <w:color w:val="231F20"/>
          <w:spacing w:val="7"/>
          <w:sz w:val="22"/>
          <w:szCs w:val="22"/>
        </w:rPr>
        <w:t xml:space="preserve"> </w:t>
      </w:r>
      <w:r w:rsidRPr="003A7E07">
        <w:rPr>
          <w:color w:val="231F20"/>
          <w:spacing w:val="-1"/>
          <w:sz w:val="22"/>
          <w:szCs w:val="22"/>
        </w:rPr>
        <w:t>so,</w:t>
      </w:r>
      <w:r w:rsidRPr="003A7E07">
        <w:rPr>
          <w:color w:val="231F20"/>
          <w:spacing w:val="8"/>
          <w:sz w:val="22"/>
          <w:szCs w:val="22"/>
        </w:rPr>
        <w:t xml:space="preserve"> </w:t>
      </w:r>
      <w:r w:rsidRPr="003A7E07">
        <w:rPr>
          <w:color w:val="231F20"/>
          <w:spacing w:val="-1"/>
          <w:sz w:val="22"/>
          <w:szCs w:val="22"/>
        </w:rPr>
        <w:t>which</w:t>
      </w:r>
      <w:r w:rsidRPr="003A7E07">
        <w:rPr>
          <w:color w:val="231F20"/>
          <w:spacing w:val="8"/>
          <w:sz w:val="22"/>
          <w:szCs w:val="22"/>
        </w:rPr>
        <w:t xml:space="preserve"> </w:t>
      </w:r>
      <w:r w:rsidRPr="003A7E07">
        <w:rPr>
          <w:color w:val="231F20"/>
          <w:sz w:val="22"/>
          <w:szCs w:val="22"/>
        </w:rPr>
        <w:t>one(s)?</w:t>
      </w:r>
      <w:r w:rsidRPr="003A7E07">
        <w:rPr>
          <w:color w:val="231F20"/>
          <w:spacing w:val="7"/>
          <w:sz w:val="22"/>
          <w:szCs w:val="22"/>
        </w:rPr>
        <w:t xml:space="preserve"> </w:t>
      </w:r>
      <w:r w:rsidRPr="003A7E07">
        <w:rPr>
          <w:color w:val="231F20"/>
          <w:sz w:val="22"/>
          <w:szCs w:val="22"/>
        </w:rPr>
        <w:t>What</w:t>
      </w:r>
      <w:r w:rsidRPr="003A7E07">
        <w:rPr>
          <w:color w:val="231F20"/>
          <w:spacing w:val="23"/>
          <w:w w:val="99"/>
          <w:sz w:val="22"/>
          <w:szCs w:val="22"/>
        </w:rPr>
        <w:t xml:space="preserve"> </w:t>
      </w:r>
      <w:r w:rsidRPr="003A7E07">
        <w:rPr>
          <w:color w:val="231F20"/>
          <w:spacing w:val="-1"/>
          <w:sz w:val="22"/>
          <w:szCs w:val="22"/>
        </w:rPr>
        <w:t>limitations</w:t>
      </w:r>
      <w:r w:rsidRPr="003A7E07">
        <w:rPr>
          <w:color w:val="231F20"/>
          <w:spacing w:val="-13"/>
          <w:sz w:val="22"/>
          <w:szCs w:val="22"/>
        </w:rPr>
        <w:t xml:space="preserve"> </w:t>
      </w:r>
      <w:r w:rsidRPr="003A7E07">
        <w:rPr>
          <w:color w:val="231F20"/>
          <w:spacing w:val="-1"/>
          <w:sz w:val="22"/>
          <w:szCs w:val="22"/>
        </w:rPr>
        <w:t>in</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summary</w:t>
      </w:r>
      <w:r w:rsidRPr="003A7E07">
        <w:rPr>
          <w:color w:val="231F20"/>
          <w:spacing w:val="-12"/>
          <w:sz w:val="22"/>
          <w:szCs w:val="22"/>
        </w:rPr>
        <w:t xml:space="preserve"> </w:t>
      </w:r>
      <w:r w:rsidRPr="003A7E07">
        <w:rPr>
          <w:color w:val="231F20"/>
          <w:spacing w:val="-1"/>
          <w:sz w:val="22"/>
          <w:szCs w:val="22"/>
        </w:rPr>
        <w:t>of</w:t>
      </w:r>
      <w:r w:rsidRPr="003A7E07">
        <w:rPr>
          <w:color w:val="231F20"/>
          <w:spacing w:val="-12"/>
          <w:sz w:val="22"/>
          <w:szCs w:val="22"/>
        </w:rPr>
        <w:t xml:space="preserve"> </w:t>
      </w:r>
      <w:r w:rsidRPr="003A7E07">
        <w:rPr>
          <w:color w:val="231F20"/>
          <w:spacing w:val="-1"/>
          <w:sz w:val="22"/>
          <w:szCs w:val="22"/>
        </w:rPr>
        <w:t>the</w:t>
      </w:r>
      <w:r w:rsidRPr="003A7E07">
        <w:rPr>
          <w:color w:val="231F20"/>
          <w:spacing w:val="-12"/>
          <w:sz w:val="22"/>
          <w:szCs w:val="22"/>
        </w:rPr>
        <w:t xml:space="preserve"> </w:t>
      </w:r>
      <w:r w:rsidRPr="003A7E07">
        <w:rPr>
          <w:color w:val="231F20"/>
          <w:spacing w:val="-1"/>
          <w:sz w:val="22"/>
          <w:szCs w:val="22"/>
        </w:rPr>
        <w:t>research</w:t>
      </w:r>
      <w:r w:rsidRPr="003A7E07">
        <w:rPr>
          <w:color w:val="231F20"/>
          <w:spacing w:val="-12"/>
          <w:sz w:val="22"/>
          <w:szCs w:val="22"/>
        </w:rPr>
        <w:t xml:space="preserve"> </w:t>
      </w:r>
      <w:r w:rsidRPr="003A7E07">
        <w:rPr>
          <w:color w:val="231F20"/>
          <w:spacing w:val="-1"/>
          <w:sz w:val="22"/>
          <w:szCs w:val="22"/>
        </w:rPr>
        <w:t>that</w:t>
      </w:r>
      <w:r w:rsidRPr="003A7E07">
        <w:rPr>
          <w:color w:val="231F20"/>
          <w:spacing w:val="-12"/>
          <w:sz w:val="22"/>
          <w:szCs w:val="22"/>
        </w:rPr>
        <w:t xml:space="preserve"> </w:t>
      </w:r>
      <w:r w:rsidRPr="003A7E07">
        <w:rPr>
          <w:color w:val="231F20"/>
          <w:spacing w:val="-1"/>
          <w:sz w:val="22"/>
          <w:szCs w:val="22"/>
        </w:rPr>
        <w:t>you</w:t>
      </w:r>
      <w:r w:rsidRPr="003A7E07">
        <w:rPr>
          <w:color w:val="231F20"/>
          <w:spacing w:val="-12"/>
          <w:sz w:val="22"/>
          <w:szCs w:val="22"/>
        </w:rPr>
        <w:t xml:space="preserve"> </w:t>
      </w:r>
      <w:r w:rsidRPr="003A7E07">
        <w:rPr>
          <w:color w:val="231F20"/>
          <w:spacing w:val="-1"/>
          <w:sz w:val="22"/>
          <w:szCs w:val="22"/>
        </w:rPr>
        <w:t>identi</w:t>
      </w:r>
      <w:r w:rsidRPr="003A7E07">
        <w:rPr>
          <w:color w:val="231F20"/>
          <w:spacing w:val="-2"/>
          <w:sz w:val="22"/>
          <w:szCs w:val="22"/>
        </w:rPr>
        <w:t>fi</w:t>
      </w:r>
      <w:r w:rsidRPr="003A7E07">
        <w:rPr>
          <w:color w:val="231F20"/>
          <w:spacing w:val="-1"/>
          <w:sz w:val="22"/>
          <w:szCs w:val="22"/>
        </w:rPr>
        <w:t>ed</w:t>
      </w:r>
      <w:r w:rsidRPr="003A7E07">
        <w:rPr>
          <w:color w:val="231F20"/>
          <w:spacing w:val="-11"/>
          <w:sz w:val="22"/>
          <w:szCs w:val="22"/>
        </w:rPr>
        <w:t xml:space="preserve"> </w:t>
      </w:r>
      <w:r w:rsidRPr="003A7E07">
        <w:rPr>
          <w:color w:val="231F20"/>
          <w:spacing w:val="-1"/>
          <w:sz w:val="22"/>
          <w:szCs w:val="22"/>
        </w:rPr>
        <w:t>in</w:t>
      </w:r>
      <w:r w:rsidRPr="003A7E07">
        <w:rPr>
          <w:color w:val="231F20"/>
          <w:spacing w:val="-12"/>
          <w:sz w:val="22"/>
          <w:szCs w:val="22"/>
        </w:rPr>
        <w:t xml:space="preserve"> </w:t>
      </w:r>
      <w:r w:rsidRPr="003A7E07">
        <w:rPr>
          <w:color w:val="231F20"/>
          <w:spacing w:val="-1"/>
          <w:sz w:val="22"/>
          <w:szCs w:val="22"/>
        </w:rPr>
        <w:t>question</w:t>
      </w:r>
      <w:r w:rsidRPr="003A7E07">
        <w:rPr>
          <w:color w:val="231F20"/>
          <w:spacing w:val="-12"/>
          <w:sz w:val="22"/>
          <w:szCs w:val="22"/>
        </w:rPr>
        <w:t xml:space="preserve"> </w:t>
      </w:r>
      <w:r w:rsidRPr="003A7E07">
        <w:rPr>
          <w:color w:val="231F20"/>
          <w:sz w:val="22"/>
          <w:szCs w:val="22"/>
        </w:rPr>
        <w:t>3</w:t>
      </w:r>
      <w:r w:rsidRPr="003A7E07">
        <w:rPr>
          <w:color w:val="231F20"/>
          <w:spacing w:val="-12"/>
          <w:sz w:val="22"/>
          <w:szCs w:val="22"/>
        </w:rPr>
        <w:t xml:space="preserve"> </w:t>
      </w:r>
      <w:r w:rsidRPr="003A7E07">
        <w:rPr>
          <w:color w:val="231F20"/>
          <w:spacing w:val="-1"/>
          <w:sz w:val="22"/>
          <w:szCs w:val="22"/>
        </w:rPr>
        <w:t>might</w:t>
      </w:r>
      <w:r w:rsidRPr="003A7E07">
        <w:rPr>
          <w:color w:val="231F20"/>
          <w:spacing w:val="-12"/>
          <w:sz w:val="22"/>
          <w:szCs w:val="22"/>
        </w:rPr>
        <w:t xml:space="preserve"> </w:t>
      </w:r>
      <w:r w:rsidRPr="003A7E07">
        <w:rPr>
          <w:color w:val="231F20"/>
          <w:spacing w:val="-1"/>
          <w:sz w:val="22"/>
          <w:szCs w:val="22"/>
        </w:rPr>
        <w:t>lead</w:t>
      </w:r>
      <w:r w:rsidRPr="003A7E07">
        <w:rPr>
          <w:color w:val="231F20"/>
          <w:spacing w:val="26"/>
          <w:w w:val="99"/>
          <w:sz w:val="22"/>
          <w:szCs w:val="22"/>
        </w:rPr>
        <w:t xml:space="preserve"> </w:t>
      </w:r>
      <w:r w:rsidRPr="003A7E07">
        <w:rPr>
          <w:color w:val="231F20"/>
          <w:sz w:val="22"/>
          <w:szCs w:val="22"/>
        </w:rPr>
        <w:t>to</w:t>
      </w:r>
      <w:r w:rsidRPr="003A7E07">
        <w:rPr>
          <w:color w:val="231F20"/>
          <w:spacing w:val="3"/>
          <w:sz w:val="22"/>
          <w:szCs w:val="22"/>
        </w:rPr>
        <w:t xml:space="preserve"> </w:t>
      </w:r>
      <w:r w:rsidRPr="003A7E07">
        <w:rPr>
          <w:color w:val="231F20"/>
          <w:spacing w:val="-1"/>
          <w:sz w:val="22"/>
          <w:szCs w:val="22"/>
        </w:rPr>
        <w:t>such</w:t>
      </w:r>
      <w:r w:rsidRPr="003A7E07">
        <w:rPr>
          <w:color w:val="231F20"/>
          <w:spacing w:val="4"/>
          <w:sz w:val="22"/>
          <w:szCs w:val="22"/>
        </w:rPr>
        <w:t xml:space="preserve"> </w:t>
      </w:r>
      <w:r w:rsidRPr="003A7E07">
        <w:rPr>
          <w:color w:val="231F20"/>
          <w:sz w:val="22"/>
          <w:szCs w:val="22"/>
        </w:rPr>
        <w:t>misinterpretations?</w:t>
      </w:r>
      <w:r w:rsidRPr="003A7E07">
        <w:rPr>
          <w:color w:val="231F20"/>
          <w:spacing w:val="2"/>
          <w:sz w:val="22"/>
          <w:szCs w:val="22"/>
        </w:rPr>
        <w:t xml:space="preserve"> </w:t>
      </w:r>
      <w:r w:rsidRPr="003A7E07">
        <w:rPr>
          <w:color w:val="231F20"/>
          <w:sz w:val="22"/>
          <w:szCs w:val="22"/>
        </w:rPr>
        <w:t>Is</w:t>
      </w:r>
      <w:r w:rsidRPr="003A7E07">
        <w:rPr>
          <w:color w:val="231F20"/>
          <w:spacing w:val="3"/>
          <w:sz w:val="22"/>
          <w:szCs w:val="22"/>
        </w:rPr>
        <w:t xml:space="preserve"> </w:t>
      </w:r>
      <w:r w:rsidRPr="003A7E07">
        <w:rPr>
          <w:color w:val="231F20"/>
          <w:sz w:val="22"/>
          <w:szCs w:val="22"/>
        </w:rPr>
        <w:t>it</w:t>
      </w:r>
      <w:r w:rsidRPr="003A7E07">
        <w:rPr>
          <w:color w:val="231F20"/>
          <w:spacing w:val="3"/>
          <w:sz w:val="22"/>
          <w:szCs w:val="22"/>
        </w:rPr>
        <w:t xml:space="preserve"> </w:t>
      </w:r>
      <w:r w:rsidRPr="003A7E07">
        <w:rPr>
          <w:color w:val="231F20"/>
          <w:sz w:val="22"/>
          <w:szCs w:val="22"/>
        </w:rPr>
        <w:t>likely</w:t>
      </w:r>
      <w:r w:rsidRPr="003A7E07">
        <w:rPr>
          <w:color w:val="231F20"/>
          <w:spacing w:val="3"/>
          <w:sz w:val="22"/>
          <w:szCs w:val="22"/>
        </w:rPr>
        <w:t xml:space="preserve"> </w:t>
      </w:r>
      <w:r w:rsidRPr="003A7E07">
        <w:rPr>
          <w:color w:val="231F20"/>
          <w:sz w:val="22"/>
          <w:szCs w:val="22"/>
        </w:rPr>
        <w:t>that</w:t>
      </w:r>
      <w:r w:rsidRPr="003A7E07">
        <w:rPr>
          <w:color w:val="231F20"/>
          <w:spacing w:val="3"/>
          <w:sz w:val="22"/>
          <w:szCs w:val="22"/>
        </w:rPr>
        <w:t xml:space="preserve"> </w:t>
      </w:r>
      <w:r w:rsidRPr="003A7E07">
        <w:rPr>
          <w:color w:val="231F20"/>
          <w:sz w:val="22"/>
          <w:szCs w:val="22"/>
        </w:rPr>
        <w:t>applications</w:t>
      </w:r>
      <w:r w:rsidRPr="003A7E07">
        <w:rPr>
          <w:color w:val="231F20"/>
          <w:spacing w:val="3"/>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the</w:t>
      </w:r>
      <w:r w:rsidRPr="003A7E07">
        <w:rPr>
          <w:color w:val="231F20"/>
          <w:spacing w:val="2"/>
          <w:sz w:val="22"/>
          <w:szCs w:val="22"/>
        </w:rPr>
        <w:t xml:space="preserve"> </w:t>
      </w:r>
      <w:r w:rsidRPr="003A7E07">
        <w:rPr>
          <w:color w:val="231F20"/>
          <w:sz w:val="22"/>
          <w:szCs w:val="22"/>
        </w:rPr>
        <w:t>findings</w:t>
      </w:r>
      <w:r w:rsidRPr="003A7E07">
        <w:rPr>
          <w:color w:val="231F20"/>
          <w:spacing w:val="3"/>
          <w:sz w:val="22"/>
          <w:szCs w:val="22"/>
        </w:rPr>
        <w:t xml:space="preserve"> </w:t>
      </w:r>
      <w:r w:rsidRPr="003A7E07">
        <w:rPr>
          <w:color w:val="231F20"/>
          <w:sz w:val="22"/>
          <w:szCs w:val="22"/>
        </w:rPr>
        <w:t>to</w:t>
      </w:r>
      <w:r w:rsidRPr="003A7E07">
        <w:rPr>
          <w:color w:val="231F20"/>
          <w:spacing w:val="3"/>
          <w:sz w:val="22"/>
          <w:szCs w:val="22"/>
        </w:rPr>
        <w:t xml:space="preserve"> </w:t>
      </w:r>
      <w:r w:rsidR="00134173">
        <w:rPr>
          <w:color w:val="231F20"/>
          <w:sz w:val="22"/>
          <w:szCs w:val="22"/>
        </w:rPr>
        <w:t>childcare</w:t>
      </w:r>
      <w:r w:rsidRPr="003A7E07">
        <w:rPr>
          <w:color w:val="231F20"/>
          <w:spacing w:val="21"/>
          <w:w w:val="99"/>
          <w:sz w:val="22"/>
          <w:szCs w:val="22"/>
        </w:rPr>
        <w:t xml:space="preserve"> </w:t>
      </w:r>
      <w:r w:rsidRPr="003A7E07">
        <w:rPr>
          <w:color w:val="231F20"/>
          <w:spacing w:val="-1"/>
          <w:sz w:val="22"/>
          <w:szCs w:val="22"/>
        </w:rPr>
        <w:t>would</w:t>
      </w:r>
      <w:r w:rsidRPr="003A7E07">
        <w:rPr>
          <w:color w:val="231F20"/>
          <w:spacing w:val="1"/>
          <w:sz w:val="22"/>
          <w:szCs w:val="22"/>
        </w:rPr>
        <w:t xml:space="preserve"> </w:t>
      </w:r>
      <w:r w:rsidRPr="003A7E07">
        <w:rPr>
          <w:color w:val="231F20"/>
          <w:sz w:val="22"/>
          <w:szCs w:val="22"/>
        </w:rPr>
        <w:t>have</w:t>
      </w:r>
      <w:r w:rsidRPr="003A7E07">
        <w:rPr>
          <w:color w:val="231F20"/>
          <w:spacing w:val="1"/>
          <w:sz w:val="22"/>
          <w:szCs w:val="22"/>
        </w:rPr>
        <w:t xml:space="preserve"> </w:t>
      </w:r>
      <w:r w:rsidRPr="003A7E07">
        <w:rPr>
          <w:color w:val="231F20"/>
          <w:sz w:val="22"/>
          <w:szCs w:val="22"/>
        </w:rPr>
        <w:t>risks</w:t>
      </w:r>
      <w:r w:rsidRPr="003A7E07">
        <w:rPr>
          <w:color w:val="231F20"/>
          <w:spacing w:val="1"/>
          <w:sz w:val="22"/>
          <w:szCs w:val="22"/>
        </w:rPr>
        <w:t xml:space="preserve"> </w:t>
      </w:r>
      <w:r w:rsidRPr="003A7E07">
        <w:rPr>
          <w:color w:val="231F20"/>
          <w:sz w:val="22"/>
          <w:szCs w:val="22"/>
        </w:rPr>
        <w:t>and</w:t>
      </w:r>
      <w:r w:rsidRPr="003A7E07">
        <w:rPr>
          <w:color w:val="231F20"/>
          <w:spacing w:val="1"/>
          <w:sz w:val="22"/>
          <w:szCs w:val="22"/>
        </w:rPr>
        <w:t xml:space="preserve"> </w:t>
      </w:r>
      <w:r w:rsidRPr="003A7E07">
        <w:rPr>
          <w:color w:val="231F20"/>
          <w:spacing w:val="-1"/>
          <w:sz w:val="22"/>
          <w:szCs w:val="22"/>
        </w:rPr>
        <w:t>bene</w:t>
      </w:r>
      <w:r w:rsidRPr="003A7E07">
        <w:rPr>
          <w:color w:val="231F20"/>
          <w:spacing w:val="-2"/>
          <w:sz w:val="22"/>
          <w:szCs w:val="22"/>
        </w:rPr>
        <w:t>fi</w:t>
      </w:r>
      <w:r w:rsidRPr="003A7E07">
        <w:rPr>
          <w:color w:val="231F20"/>
          <w:spacing w:val="-1"/>
          <w:sz w:val="22"/>
          <w:szCs w:val="22"/>
        </w:rPr>
        <w:t>ts</w:t>
      </w:r>
      <w:r w:rsidRPr="003A7E07">
        <w:rPr>
          <w:color w:val="231F20"/>
          <w:spacing w:val="1"/>
          <w:sz w:val="22"/>
          <w:szCs w:val="22"/>
        </w:rPr>
        <w:t xml:space="preserve"> </w:t>
      </w:r>
      <w:r w:rsidRPr="003A7E07">
        <w:rPr>
          <w:color w:val="231F20"/>
          <w:sz w:val="22"/>
          <w:szCs w:val="22"/>
        </w:rPr>
        <w:t>for</w:t>
      </w:r>
      <w:r w:rsidRPr="003A7E07">
        <w:rPr>
          <w:color w:val="231F20"/>
          <w:spacing w:val="1"/>
          <w:sz w:val="22"/>
          <w:szCs w:val="22"/>
        </w:rPr>
        <w:t xml:space="preserve"> </w:t>
      </w:r>
      <w:r w:rsidRPr="003A7E07">
        <w:rPr>
          <w:color w:val="231F20"/>
          <w:sz w:val="22"/>
          <w:szCs w:val="22"/>
        </w:rPr>
        <w:t>children? In</w:t>
      </w:r>
      <w:r w:rsidRPr="003A7E07">
        <w:rPr>
          <w:color w:val="231F20"/>
          <w:spacing w:val="1"/>
          <w:sz w:val="22"/>
          <w:szCs w:val="22"/>
        </w:rPr>
        <w:t xml:space="preserve"> </w:t>
      </w:r>
      <w:r w:rsidRPr="003A7E07">
        <w:rPr>
          <w:color w:val="231F20"/>
          <w:spacing w:val="-1"/>
          <w:sz w:val="22"/>
          <w:szCs w:val="22"/>
        </w:rPr>
        <w:t>what</w:t>
      </w:r>
      <w:r w:rsidRPr="003A7E07">
        <w:rPr>
          <w:color w:val="231F20"/>
          <w:spacing w:val="1"/>
          <w:sz w:val="22"/>
          <w:szCs w:val="22"/>
        </w:rPr>
        <w:t xml:space="preserve"> </w:t>
      </w:r>
      <w:r w:rsidRPr="003A7E07">
        <w:rPr>
          <w:color w:val="231F20"/>
          <w:spacing w:val="-1"/>
          <w:sz w:val="22"/>
          <w:szCs w:val="22"/>
        </w:rPr>
        <w:t>ways?</w:t>
      </w:r>
      <w:r w:rsidRPr="003A7E07">
        <w:rPr>
          <w:color w:val="231F20"/>
          <w:spacing w:val="1"/>
          <w:sz w:val="22"/>
          <w:szCs w:val="22"/>
        </w:rPr>
        <w:t xml:space="preserve"> </w:t>
      </w:r>
      <w:r w:rsidRPr="003A7E07">
        <w:rPr>
          <w:color w:val="231F20"/>
          <w:spacing w:val="-1"/>
          <w:sz w:val="22"/>
          <w:szCs w:val="22"/>
        </w:rPr>
        <w:t>Summarize</w:t>
      </w:r>
      <w:r w:rsidRPr="003A7E07">
        <w:rPr>
          <w:color w:val="231F20"/>
          <w:spacing w:val="1"/>
          <w:sz w:val="22"/>
          <w:szCs w:val="22"/>
        </w:rPr>
        <w:t xml:space="preserve"> </w:t>
      </w:r>
      <w:r w:rsidRPr="003A7E07">
        <w:rPr>
          <w:color w:val="231F20"/>
          <w:sz w:val="22"/>
          <w:szCs w:val="22"/>
        </w:rPr>
        <w:t>your</w:t>
      </w:r>
      <w:r w:rsidRPr="003A7E07">
        <w:rPr>
          <w:color w:val="231F20"/>
          <w:spacing w:val="1"/>
          <w:sz w:val="22"/>
          <w:szCs w:val="22"/>
        </w:rPr>
        <w:t xml:space="preserve"> </w:t>
      </w:r>
      <w:r w:rsidRPr="003A7E07">
        <w:rPr>
          <w:color w:val="231F20"/>
          <w:sz w:val="22"/>
          <w:szCs w:val="22"/>
        </w:rPr>
        <w:t>conclu</w:t>
      </w:r>
      <w:r w:rsidRPr="003A7E07">
        <w:rPr>
          <w:color w:val="231F20"/>
          <w:spacing w:val="-1"/>
          <w:sz w:val="22"/>
          <w:szCs w:val="22"/>
        </w:rPr>
        <w:t>sions</w:t>
      </w:r>
      <w:r w:rsidRPr="003A7E07">
        <w:rPr>
          <w:color w:val="231F20"/>
          <w:spacing w:val="-13"/>
          <w:sz w:val="22"/>
          <w:szCs w:val="22"/>
        </w:rPr>
        <w:t xml:space="preserve"> </w:t>
      </w:r>
      <w:r w:rsidRPr="003A7E07">
        <w:rPr>
          <w:color w:val="231F20"/>
          <w:spacing w:val="-1"/>
          <w:sz w:val="22"/>
          <w:szCs w:val="22"/>
        </w:rPr>
        <w:t>in</w:t>
      </w:r>
      <w:r w:rsidRPr="003A7E07">
        <w:rPr>
          <w:color w:val="231F20"/>
          <w:spacing w:val="-13"/>
          <w:sz w:val="22"/>
          <w:szCs w:val="22"/>
        </w:rPr>
        <w:t xml:space="preserve"> </w:t>
      </w:r>
      <w:r w:rsidRPr="003A7E07">
        <w:rPr>
          <w:color w:val="231F20"/>
          <w:spacing w:val="-1"/>
          <w:sz w:val="22"/>
          <w:szCs w:val="22"/>
        </w:rPr>
        <w:t>your</w:t>
      </w:r>
      <w:r w:rsidRPr="003A7E07">
        <w:rPr>
          <w:color w:val="231F20"/>
          <w:spacing w:val="-13"/>
          <w:sz w:val="22"/>
          <w:szCs w:val="22"/>
        </w:rPr>
        <w:t xml:space="preserve"> </w:t>
      </w:r>
      <w:r w:rsidRPr="003A7E07">
        <w:rPr>
          <w:color w:val="231F20"/>
          <w:spacing w:val="-1"/>
          <w:sz w:val="22"/>
          <w:szCs w:val="22"/>
        </w:rPr>
        <w:t>report.</w:t>
      </w:r>
      <w:r w:rsidRPr="003A7E07">
        <w:rPr>
          <w:color w:val="231F20"/>
          <w:spacing w:val="-13"/>
          <w:sz w:val="22"/>
          <w:szCs w:val="22"/>
        </w:rPr>
        <w:t xml:space="preserve"> </w:t>
      </w:r>
      <w:r w:rsidRPr="003A7E07">
        <w:rPr>
          <w:color w:val="231F20"/>
          <w:spacing w:val="-1"/>
          <w:sz w:val="22"/>
          <w:szCs w:val="22"/>
        </w:rPr>
        <w:t>Your</w:t>
      </w:r>
      <w:r w:rsidRPr="003A7E07">
        <w:rPr>
          <w:color w:val="231F20"/>
          <w:spacing w:val="-13"/>
          <w:sz w:val="22"/>
          <w:szCs w:val="22"/>
        </w:rPr>
        <w:t xml:space="preserve"> </w:t>
      </w:r>
      <w:r w:rsidRPr="003A7E07">
        <w:rPr>
          <w:color w:val="231F20"/>
          <w:spacing w:val="-2"/>
          <w:sz w:val="22"/>
          <w:szCs w:val="22"/>
        </w:rPr>
        <w:t>fi</w:t>
      </w:r>
      <w:r w:rsidRPr="003A7E07">
        <w:rPr>
          <w:color w:val="231F20"/>
          <w:spacing w:val="-1"/>
          <w:sz w:val="22"/>
          <w:szCs w:val="22"/>
        </w:rPr>
        <w:t>nal</w:t>
      </w:r>
      <w:r w:rsidRPr="003A7E07">
        <w:rPr>
          <w:color w:val="231F20"/>
          <w:spacing w:val="-13"/>
          <w:sz w:val="22"/>
          <w:szCs w:val="22"/>
        </w:rPr>
        <w:t xml:space="preserve"> </w:t>
      </w:r>
      <w:r w:rsidRPr="003A7E07">
        <w:rPr>
          <w:color w:val="231F20"/>
          <w:spacing w:val="-1"/>
          <w:sz w:val="22"/>
          <w:szCs w:val="22"/>
        </w:rPr>
        <w:t>report</w:t>
      </w:r>
      <w:r w:rsidRPr="003A7E07">
        <w:rPr>
          <w:color w:val="231F20"/>
          <w:spacing w:val="-13"/>
          <w:sz w:val="22"/>
          <w:szCs w:val="22"/>
        </w:rPr>
        <w:t xml:space="preserve"> </w:t>
      </w:r>
      <w:r w:rsidRPr="003A7E07">
        <w:rPr>
          <w:color w:val="231F20"/>
          <w:spacing w:val="-1"/>
          <w:sz w:val="22"/>
          <w:szCs w:val="22"/>
        </w:rPr>
        <w:t>should</w:t>
      </w:r>
      <w:r w:rsidRPr="003A7E07">
        <w:rPr>
          <w:color w:val="231F20"/>
          <w:spacing w:val="-12"/>
          <w:sz w:val="22"/>
          <w:szCs w:val="22"/>
        </w:rPr>
        <w:t xml:space="preserve"> </w:t>
      </w:r>
      <w:r w:rsidRPr="003A7E07">
        <w:rPr>
          <w:color w:val="231F20"/>
          <w:spacing w:val="-1"/>
          <w:sz w:val="22"/>
          <w:szCs w:val="22"/>
        </w:rPr>
        <w:t>include</w:t>
      </w:r>
      <w:r w:rsidRPr="003A7E07">
        <w:rPr>
          <w:color w:val="231F20"/>
          <w:spacing w:val="-13"/>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citations</w:t>
      </w:r>
      <w:r w:rsidRPr="003A7E07">
        <w:rPr>
          <w:color w:val="231F20"/>
          <w:spacing w:val="-13"/>
          <w:sz w:val="22"/>
          <w:szCs w:val="22"/>
        </w:rPr>
        <w:t xml:space="preserve"> </w:t>
      </w:r>
      <w:r w:rsidRPr="003A7E07">
        <w:rPr>
          <w:color w:val="231F20"/>
          <w:spacing w:val="-1"/>
          <w:sz w:val="22"/>
          <w:szCs w:val="22"/>
        </w:rPr>
        <w:t>for</w:t>
      </w:r>
      <w:r w:rsidRPr="003A7E07">
        <w:rPr>
          <w:color w:val="231F20"/>
          <w:spacing w:val="-13"/>
          <w:sz w:val="22"/>
          <w:szCs w:val="22"/>
        </w:rPr>
        <w:t xml:space="preserve"> </w:t>
      </w:r>
      <w:r w:rsidRPr="003A7E07">
        <w:rPr>
          <w:color w:val="231F20"/>
          <w:spacing w:val="-1"/>
          <w:sz w:val="22"/>
          <w:szCs w:val="22"/>
        </w:rPr>
        <w:t>both</w:t>
      </w:r>
      <w:r w:rsidRPr="003A7E07">
        <w:rPr>
          <w:color w:val="231F20"/>
          <w:spacing w:val="-13"/>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popular</w:t>
      </w:r>
      <w:r w:rsidRPr="003A7E07">
        <w:rPr>
          <w:color w:val="231F20"/>
          <w:spacing w:val="30"/>
          <w:w w:val="99"/>
          <w:sz w:val="22"/>
          <w:szCs w:val="22"/>
        </w:rPr>
        <w:t xml:space="preserve"> </w:t>
      </w:r>
      <w:r w:rsidRPr="003A7E07">
        <w:rPr>
          <w:color w:val="231F20"/>
          <w:sz w:val="22"/>
          <w:szCs w:val="22"/>
        </w:rPr>
        <w:t>and</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pacing w:val="-1"/>
          <w:sz w:val="22"/>
          <w:szCs w:val="22"/>
        </w:rPr>
        <w:t>scienti</w:t>
      </w:r>
      <w:r w:rsidRPr="003A7E07">
        <w:rPr>
          <w:color w:val="231F20"/>
          <w:spacing w:val="-2"/>
          <w:sz w:val="22"/>
          <w:szCs w:val="22"/>
        </w:rPr>
        <w:t>fi</w:t>
      </w:r>
      <w:r w:rsidRPr="003A7E07">
        <w:rPr>
          <w:color w:val="231F20"/>
          <w:spacing w:val="-1"/>
          <w:sz w:val="22"/>
          <w:szCs w:val="22"/>
        </w:rPr>
        <w:t>c</w:t>
      </w:r>
      <w:r w:rsidRPr="003A7E07">
        <w:rPr>
          <w:color w:val="231F20"/>
          <w:spacing w:val="-10"/>
          <w:sz w:val="22"/>
          <w:szCs w:val="22"/>
        </w:rPr>
        <w:t xml:space="preserve"> </w:t>
      </w:r>
      <w:r w:rsidRPr="003A7E07">
        <w:rPr>
          <w:color w:val="231F20"/>
          <w:sz w:val="22"/>
          <w:szCs w:val="22"/>
        </w:rPr>
        <w:t>articles.</w:t>
      </w:r>
    </w:p>
    <w:p w14:paraId="104D5A2D" w14:textId="77777777" w:rsidR="00B91650" w:rsidRDefault="00720F9E" w:rsidP="003B3DEF">
      <w:pPr>
        <w:pStyle w:val="Heading1"/>
        <w:kinsoku w:val="0"/>
        <w:overflowPunct w:val="0"/>
        <w:spacing w:before="68" w:after="141"/>
        <w:ind w:left="101"/>
        <w:rPr>
          <w:b w:val="0"/>
          <w:bCs w:val="0"/>
          <w:color w:val="000000"/>
        </w:rPr>
      </w:pPr>
      <w:r>
        <w:rPr>
          <w:color w:val="231F20"/>
          <w:w w:val="105"/>
        </w:rPr>
        <w:br w:type="page"/>
      </w:r>
      <w:r w:rsidR="00B91650">
        <w:rPr>
          <w:color w:val="231F20"/>
          <w:w w:val="105"/>
        </w:rPr>
        <w:lastRenderedPageBreak/>
        <w:t>RESOURCES</w:t>
      </w:r>
    </w:p>
    <w:p w14:paraId="632A3C12" w14:textId="77777777" w:rsidR="00B91650" w:rsidRDefault="00B91650" w:rsidP="006A2226">
      <w:pPr>
        <w:kinsoku w:val="0"/>
        <w:overflowPunct w:val="0"/>
        <w:ind w:left="100"/>
        <w:rPr>
          <w:rFonts w:ascii="Trebuchet MS" w:hAnsi="Trebuchet MS" w:cs="Trebuchet MS"/>
          <w:color w:val="000000"/>
        </w:rPr>
      </w:pPr>
      <w:r>
        <w:rPr>
          <w:rFonts w:ascii="Trebuchet MS" w:hAnsi="Trebuchet MS" w:cs="Trebuchet MS"/>
          <w:b/>
          <w:bCs/>
          <w:color w:val="231F20"/>
        </w:rPr>
        <w:t>Books</w:t>
      </w:r>
      <w:r>
        <w:rPr>
          <w:rFonts w:ascii="Trebuchet MS" w:hAnsi="Trebuchet MS" w:cs="Trebuchet MS"/>
          <w:b/>
          <w:bCs/>
          <w:color w:val="231F20"/>
          <w:spacing w:val="3"/>
        </w:rPr>
        <w:t xml:space="preserve"> </w:t>
      </w:r>
      <w:r>
        <w:rPr>
          <w:rFonts w:ascii="Trebuchet MS" w:hAnsi="Trebuchet MS" w:cs="Trebuchet MS"/>
          <w:b/>
          <w:bCs/>
          <w:color w:val="231F20"/>
        </w:rPr>
        <w:t>and</w:t>
      </w:r>
      <w:r>
        <w:rPr>
          <w:rFonts w:ascii="Trebuchet MS" w:hAnsi="Trebuchet MS" w:cs="Trebuchet MS"/>
          <w:b/>
          <w:bCs/>
          <w:color w:val="231F20"/>
          <w:spacing w:val="3"/>
        </w:rPr>
        <w:t xml:space="preserve"> </w:t>
      </w:r>
      <w:r>
        <w:rPr>
          <w:rFonts w:ascii="Trebuchet MS" w:hAnsi="Trebuchet MS" w:cs="Trebuchet MS"/>
          <w:b/>
          <w:bCs/>
          <w:color w:val="231F20"/>
        </w:rPr>
        <w:t>Articles</w:t>
      </w:r>
    </w:p>
    <w:p w14:paraId="664F7108" w14:textId="77777777" w:rsidR="00B91650" w:rsidRPr="003A7E07" w:rsidRDefault="00B91650" w:rsidP="006A2226">
      <w:pPr>
        <w:pStyle w:val="BodyText"/>
        <w:kinsoku w:val="0"/>
        <w:overflowPunct w:val="0"/>
        <w:spacing w:before="101" w:line="265" w:lineRule="auto"/>
        <w:ind w:right="118" w:firstLine="0"/>
        <w:rPr>
          <w:color w:val="000000"/>
          <w:sz w:val="22"/>
          <w:szCs w:val="22"/>
        </w:rPr>
      </w:pPr>
      <w:r w:rsidRPr="003A7E07">
        <w:rPr>
          <w:color w:val="231F20"/>
          <w:sz w:val="22"/>
          <w:szCs w:val="22"/>
          <w:lang w:val="de-DE"/>
        </w:rPr>
        <w:t>Campos,</w:t>
      </w:r>
      <w:r w:rsidRPr="003A7E07">
        <w:rPr>
          <w:color w:val="231F20"/>
          <w:spacing w:val="18"/>
          <w:sz w:val="22"/>
          <w:szCs w:val="22"/>
          <w:lang w:val="de-DE"/>
        </w:rPr>
        <w:t xml:space="preserve"> </w:t>
      </w:r>
      <w:r w:rsidRPr="003A7E07">
        <w:rPr>
          <w:color w:val="231F20"/>
          <w:sz w:val="22"/>
          <w:szCs w:val="22"/>
          <w:lang w:val="de-DE"/>
        </w:rPr>
        <w:t>J.</w:t>
      </w:r>
      <w:r w:rsidRPr="003A7E07">
        <w:rPr>
          <w:color w:val="231F20"/>
          <w:spacing w:val="18"/>
          <w:sz w:val="22"/>
          <w:szCs w:val="22"/>
          <w:lang w:val="de-DE"/>
        </w:rPr>
        <w:t xml:space="preserve"> </w:t>
      </w:r>
      <w:r w:rsidRPr="003A7E07">
        <w:rPr>
          <w:color w:val="231F20"/>
          <w:sz w:val="22"/>
          <w:szCs w:val="22"/>
          <w:lang w:val="de-DE"/>
        </w:rPr>
        <w:t>J.,</w:t>
      </w:r>
      <w:r w:rsidRPr="003A7E07">
        <w:rPr>
          <w:color w:val="231F20"/>
          <w:spacing w:val="19"/>
          <w:sz w:val="22"/>
          <w:szCs w:val="22"/>
          <w:lang w:val="de-DE"/>
        </w:rPr>
        <w:t xml:space="preserve"> </w:t>
      </w:r>
      <w:r w:rsidRPr="003A7E07">
        <w:rPr>
          <w:color w:val="231F20"/>
          <w:sz w:val="22"/>
          <w:szCs w:val="22"/>
          <w:lang w:val="de-DE"/>
        </w:rPr>
        <w:t>Bertenthal,</w:t>
      </w:r>
      <w:r w:rsidRPr="003A7E07">
        <w:rPr>
          <w:color w:val="231F20"/>
          <w:spacing w:val="19"/>
          <w:sz w:val="22"/>
          <w:szCs w:val="22"/>
          <w:lang w:val="de-DE"/>
        </w:rPr>
        <w:t xml:space="preserve"> </w:t>
      </w:r>
      <w:r w:rsidRPr="003A7E07">
        <w:rPr>
          <w:color w:val="231F20"/>
          <w:sz w:val="22"/>
          <w:szCs w:val="22"/>
          <w:lang w:val="de-DE"/>
        </w:rPr>
        <w:t>B.</w:t>
      </w:r>
      <w:r w:rsidRPr="003A7E07">
        <w:rPr>
          <w:color w:val="231F20"/>
          <w:spacing w:val="18"/>
          <w:sz w:val="22"/>
          <w:szCs w:val="22"/>
          <w:lang w:val="de-DE"/>
        </w:rPr>
        <w:t xml:space="preserve"> </w:t>
      </w:r>
      <w:r w:rsidRPr="003A7E07">
        <w:rPr>
          <w:color w:val="231F20"/>
          <w:sz w:val="22"/>
          <w:szCs w:val="22"/>
          <w:lang w:val="de-DE"/>
        </w:rPr>
        <w:t>I.,</w:t>
      </w:r>
      <w:r w:rsidRPr="003A7E07">
        <w:rPr>
          <w:color w:val="231F20"/>
          <w:spacing w:val="18"/>
          <w:sz w:val="22"/>
          <w:szCs w:val="22"/>
          <w:lang w:val="de-DE"/>
        </w:rPr>
        <w:t xml:space="preserve"> </w:t>
      </w:r>
      <w:r w:rsidRPr="003A7E07">
        <w:rPr>
          <w:color w:val="231F20"/>
          <w:sz w:val="22"/>
          <w:szCs w:val="22"/>
          <w:lang w:val="de-DE"/>
        </w:rPr>
        <w:t>&amp;</w:t>
      </w:r>
      <w:r w:rsidRPr="003A7E07">
        <w:rPr>
          <w:color w:val="231F20"/>
          <w:spacing w:val="18"/>
          <w:sz w:val="22"/>
          <w:szCs w:val="22"/>
          <w:lang w:val="de-DE"/>
        </w:rPr>
        <w:t xml:space="preserve"> </w:t>
      </w:r>
      <w:r w:rsidRPr="003A7E07">
        <w:rPr>
          <w:color w:val="231F20"/>
          <w:sz w:val="22"/>
          <w:szCs w:val="22"/>
          <w:lang w:val="de-DE"/>
        </w:rPr>
        <w:t>Kermoian,</w:t>
      </w:r>
      <w:r w:rsidRPr="003A7E07">
        <w:rPr>
          <w:color w:val="231F20"/>
          <w:spacing w:val="19"/>
          <w:sz w:val="22"/>
          <w:szCs w:val="22"/>
          <w:lang w:val="de-DE"/>
        </w:rPr>
        <w:t xml:space="preserve"> </w:t>
      </w:r>
      <w:r w:rsidRPr="003A7E07">
        <w:rPr>
          <w:color w:val="231F20"/>
          <w:sz w:val="22"/>
          <w:szCs w:val="22"/>
          <w:lang w:val="de-DE"/>
        </w:rPr>
        <w:t>R.</w:t>
      </w:r>
      <w:r w:rsidRPr="003A7E07">
        <w:rPr>
          <w:color w:val="231F20"/>
          <w:spacing w:val="18"/>
          <w:sz w:val="22"/>
          <w:szCs w:val="22"/>
          <w:lang w:val="de-DE"/>
        </w:rPr>
        <w:t xml:space="preserve"> </w:t>
      </w:r>
      <w:r w:rsidRPr="003A7E07">
        <w:rPr>
          <w:color w:val="231F20"/>
          <w:sz w:val="22"/>
          <w:szCs w:val="22"/>
          <w:lang w:val="de-DE"/>
        </w:rPr>
        <w:t>(1992).</w:t>
      </w:r>
      <w:r w:rsidRPr="003A7E07">
        <w:rPr>
          <w:color w:val="231F20"/>
          <w:spacing w:val="18"/>
          <w:sz w:val="22"/>
          <w:szCs w:val="22"/>
          <w:lang w:val="de-DE"/>
        </w:rPr>
        <w:t xml:space="preserve"> </w:t>
      </w:r>
      <w:r w:rsidRPr="003A7E07">
        <w:rPr>
          <w:color w:val="231F20"/>
          <w:sz w:val="22"/>
          <w:szCs w:val="22"/>
        </w:rPr>
        <w:t>Early</w:t>
      </w:r>
      <w:r w:rsidRPr="003A7E07">
        <w:rPr>
          <w:color w:val="231F20"/>
          <w:spacing w:val="18"/>
          <w:sz w:val="22"/>
          <w:szCs w:val="22"/>
        </w:rPr>
        <w:t xml:space="preserve"> </w:t>
      </w:r>
      <w:r w:rsidRPr="003A7E07">
        <w:rPr>
          <w:color w:val="231F20"/>
          <w:sz w:val="22"/>
          <w:szCs w:val="22"/>
        </w:rPr>
        <w:t>experience</w:t>
      </w:r>
      <w:r w:rsidRPr="003A7E07">
        <w:rPr>
          <w:color w:val="231F20"/>
          <w:spacing w:val="18"/>
          <w:sz w:val="22"/>
          <w:szCs w:val="22"/>
        </w:rPr>
        <w:t xml:space="preserve"> </w:t>
      </w:r>
      <w:r w:rsidRPr="003A7E07">
        <w:rPr>
          <w:color w:val="231F20"/>
          <w:sz w:val="22"/>
          <w:szCs w:val="22"/>
        </w:rPr>
        <w:t>and</w:t>
      </w:r>
      <w:r w:rsidRPr="003A7E07">
        <w:rPr>
          <w:color w:val="231F20"/>
          <w:spacing w:val="18"/>
          <w:sz w:val="22"/>
          <w:szCs w:val="22"/>
        </w:rPr>
        <w:t xml:space="preserve"> </w:t>
      </w:r>
      <w:r w:rsidRPr="003A7E07">
        <w:rPr>
          <w:color w:val="231F20"/>
          <w:sz w:val="22"/>
          <w:szCs w:val="22"/>
        </w:rPr>
        <w:t>emotional development:</w:t>
      </w:r>
      <w:r w:rsidRPr="003A7E07">
        <w:rPr>
          <w:color w:val="231F20"/>
          <w:spacing w:val="-7"/>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z w:val="22"/>
          <w:szCs w:val="22"/>
        </w:rPr>
        <w:t>emergence</w:t>
      </w:r>
      <w:r w:rsidRPr="003A7E07">
        <w:rPr>
          <w:color w:val="231F20"/>
          <w:spacing w:val="-7"/>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pacing w:val="-1"/>
          <w:sz w:val="22"/>
          <w:szCs w:val="22"/>
        </w:rPr>
        <w:t>wariness</w:t>
      </w:r>
      <w:r w:rsidRPr="003A7E07">
        <w:rPr>
          <w:color w:val="231F20"/>
          <w:spacing w:val="-7"/>
          <w:sz w:val="22"/>
          <w:szCs w:val="22"/>
        </w:rPr>
        <w:t xml:space="preserve"> </w:t>
      </w:r>
      <w:r w:rsidRPr="003A7E07">
        <w:rPr>
          <w:color w:val="231F20"/>
          <w:sz w:val="22"/>
          <w:szCs w:val="22"/>
        </w:rPr>
        <w:t>of</w:t>
      </w:r>
      <w:r w:rsidRPr="003A7E07">
        <w:rPr>
          <w:color w:val="231F20"/>
          <w:spacing w:val="-6"/>
          <w:sz w:val="22"/>
          <w:szCs w:val="22"/>
        </w:rPr>
        <w:t xml:space="preserve"> </w:t>
      </w:r>
      <w:r w:rsidRPr="003A7E07">
        <w:rPr>
          <w:color w:val="231F20"/>
          <w:spacing w:val="-1"/>
          <w:sz w:val="22"/>
          <w:szCs w:val="22"/>
        </w:rPr>
        <w:t>heights</w:t>
      </w:r>
      <w:r w:rsidRPr="003A7E07">
        <w:rPr>
          <w:i/>
          <w:iCs/>
          <w:color w:val="231F20"/>
          <w:spacing w:val="-1"/>
          <w:sz w:val="22"/>
          <w:szCs w:val="22"/>
        </w:rPr>
        <w:t>.</w:t>
      </w:r>
      <w:r w:rsidRPr="003A7E07">
        <w:rPr>
          <w:i/>
          <w:iCs/>
          <w:color w:val="231F20"/>
          <w:spacing w:val="-6"/>
          <w:sz w:val="22"/>
          <w:szCs w:val="22"/>
        </w:rPr>
        <w:t xml:space="preserve"> </w:t>
      </w:r>
      <w:r w:rsidRPr="003A7E07">
        <w:rPr>
          <w:i/>
          <w:iCs/>
          <w:color w:val="231F20"/>
          <w:sz w:val="22"/>
          <w:szCs w:val="22"/>
        </w:rPr>
        <w:t>Psychological</w:t>
      </w:r>
      <w:r w:rsidRPr="003A7E07">
        <w:rPr>
          <w:i/>
          <w:iCs/>
          <w:color w:val="231F20"/>
          <w:spacing w:val="-8"/>
          <w:sz w:val="22"/>
          <w:szCs w:val="22"/>
        </w:rPr>
        <w:t xml:space="preserve"> </w:t>
      </w:r>
      <w:r w:rsidRPr="003A7E07">
        <w:rPr>
          <w:i/>
          <w:iCs/>
          <w:color w:val="231F20"/>
          <w:sz w:val="22"/>
          <w:szCs w:val="22"/>
        </w:rPr>
        <w:t>Science,</w:t>
      </w:r>
      <w:r w:rsidRPr="003A7E07">
        <w:rPr>
          <w:i/>
          <w:iCs/>
          <w:color w:val="231F20"/>
          <w:spacing w:val="-6"/>
          <w:sz w:val="22"/>
          <w:szCs w:val="22"/>
        </w:rPr>
        <w:t xml:space="preserve"> </w:t>
      </w:r>
      <w:r w:rsidRPr="003A7E07">
        <w:rPr>
          <w:i/>
          <w:iCs/>
          <w:color w:val="231F20"/>
          <w:spacing w:val="-1"/>
          <w:sz w:val="22"/>
          <w:szCs w:val="22"/>
        </w:rPr>
        <w:t>3</w:t>
      </w:r>
      <w:r w:rsidRPr="003A7E07">
        <w:rPr>
          <w:color w:val="231F20"/>
          <w:spacing w:val="-1"/>
          <w:sz w:val="22"/>
          <w:szCs w:val="22"/>
        </w:rPr>
        <w:t>,</w:t>
      </w:r>
      <w:r w:rsidRPr="003A7E07">
        <w:rPr>
          <w:color w:val="231F20"/>
          <w:spacing w:val="-6"/>
          <w:sz w:val="22"/>
          <w:szCs w:val="22"/>
        </w:rPr>
        <w:t xml:space="preserve"> </w:t>
      </w:r>
      <w:r w:rsidRPr="003A7E07">
        <w:rPr>
          <w:color w:val="231F20"/>
          <w:sz w:val="22"/>
          <w:szCs w:val="22"/>
        </w:rPr>
        <w:t>61–64.</w:t>
      </w:r>
      <w:r w:rsidRPr="003A7E07">
        <w:rPr>
          <w:color w:val="231F20"/>
          <w:spacing w:val="-7"/>
          <w:sz w:val="22"/>
          <w:szCs w:val="22"/>
        </w:rPr>
        <w:t xml:space="preserve"> </w:t>
      </w:r>
      <w:r w:rsidRPr="003A7E07">
        <w:rPr>
          <w:color w:val="231F20"/>
          <w:sz w:val="22"/>
          <w:szCs w:val="22"/>
        </w:rPr>
        <w:t>This</w:t>
      </w:r>
      <w:r w:rsidRPr="003A7E07">
        <w:rPr>
          <w:color w:val="231F20"/>
          <w:spacing w:val="30"/>
          <w:w w:val="99"/>
          <w:sz w:val="22"/>
          <w:szCs w:val="22"/>
        </w:rPr>
        <w:t xml:space="preserve"> </w:t>
      </w:r>
      <w:r w:rsidRPr="003A7E07">
        <w:rPr>
          <w:color w:val="231F20"/>
          <w:sz w:val="22"/>
          <w:szCs w:val="22"/>
        </w:rPr>
        <w:t>article</w:t>
      </w:r>
      <w:r w:rsidRPr="003A7E07">
        <w:rPr>
          <w:color w:val="231F20"/>
          <w:spacing w:val="13"/>
          <w:sz w:val="22"/>
          <w:szCs w:val="22"/>
        </w:rPr>
        <w:t xml:space="preserve"> </w:t>
      </w:r>
      <w:r w:rsidRPr="003A7E07">
        <w:rPr>
          <w:color w:val="231F20"/>
          <w:sz w:val="22"/>
          <w:szCs w:val="22"/>
        </w:rPr>
        <w:t>provides</w:t>
      </w:r>
      <w:r w:rsidRPr="003A7E07">
        <w:rPr>
          <w:color w:val="231F20"/>
          <w:spacing w:val="13"/>
          <w:sz w:val="22"/>
          <w:szCs w:val="22"/>
        </w:rPr>
        <w:t xml:space="preserve"> </w:t>
      </w:r>
      <w:r w:rsidRPr="003A7E07">
        <w:rPr>
          <w:color w:val="231F20"/>
          <w:sz w:val="22"/>
          <w:szCs w:val="22"/>
        </w:rPr>
        <w:t>an</w:t>
      </w:r>
      <w:r w:rsidRPr="003A7E07">
        <w:rPr>
          <w:color w:val="231F20"/>
          <w:spacing w:val="13"/>
          <w:sz w:val="22"/>
          <w:szCs w:val="22"/>
        </w:rPr>
        <w:t xml:space="preserve"> </w:t>
      </w:r>
      <w:r w:rsidRPr="003A7E07">
        <w:rPr>
          <w:color w:val="231F20"/>
          <w:sz w:val="22"/>
          <w:szCs w:val="22"/>
        </w:rPr>
        <w:t>excellent</w:t>
      </w:r>
      <w:r w:rsidRPr="003A7E07">
        <w:rPr>
          <w:color w:val="231F20"/>
          <w:spacing w:val="13"/>
          <w:sz w:val="22"/>
          <w:szCs w:val="22"/>
        </w:rPr>
        <w:t xml:space="preserve"> </w:t>
      </w:r>
      <w:r w:rsidRPr="003A7E07">
        <w:rPr>
          <w:color w:val="231F20"/>
          <w:sz w:val="22"/>
          <w:szCs w:val="22"/>
        </w:rPr>
        <w:t>example</w:t>
      </w:r>
      <w:r w:rsidRPr="003A7E07">
        <w:rPr>
          <w:color w:val="231F20"/>
          <w:spacing w:val="13"/>
          <w:sz w:val="22"/>
          <w:szCs w:val="22"/>
        </w:rPr>
        <w:t xml:space="preserve"> </w:t>
      </w:r>
      <w:r w:rsidRPr="003A7E07">
        <w:rPr>
          <w:color w:val="231F20"/>
          <w:sz w:val="22"/>
          <w:szCs w:val="22"/>
        </w:rPr>
        <w:t>of</w:t>
      </w:r>
      <w:r w:rsidRPr="003A7E07">
        <w:rPr>
          <w:color w:val="231F20"/>
          <w:spacing w:val="14"/>
          <w:sz w:val="22"/>
          <w:szCs w:val="22"/>
        </w:rPr>
        <w:t xml:space="preserve"> </w:t>
      </w:r>
      <w:r w:rsidRPr="003A7E07">
        <w:rPr>
          <w:color w:val="231F20"/>
          <w:sz w:val="22"/>
          <w:szCs w:val="22"/>
        </w:rPr>
        <w:t>the</w:t>
      </w:r>
      <w:r w:rsidRPr="003A7E07">
        <w:rPr>
          <w:color w:val="231F20"/>
          <w:spacing w:val="13"/>
          <w:sz w:val="22"/>
          <w:szCs w:val="22"/>
        </w:rPr>
        <w:t xml:space="preserve"> </w:t>
      </w:r>
      <w:r w:rsidRPr="003A7E07">
        <w:rPr>
          <w:color w:val="231F20"/>
          <w:sz w:val="22"/>
          <w:szCs w:val="22"/>
        </w:rPr>
        <w:t>use</w:t>
      </w:r>
      <w:r w:rsidRPr="003A7E07">
        <w:rPr>
          <w:color w:val="231F20"/>
          <w:spacing w:val="13"/>
          <w:sz w:val="22"/>
          <w:szCs w:val="22"/>
        </w:rPr>
        <w:t xml:space="preserve"> </w:t>
      </w:r>
      <w:r w:rsidRPr="003A7E07">
        <w:rPr>
          <w:color w:val="231F20"/>
          <w:sz w:val="22"/>
          <w:szCs w:val="22"/>
        </w:rPr>
        <w:t>of</w:t>
      </w:r>
      <w:r w:rsidRPr="003A7E07">
        <w:rPr>
          <w:color w:val="231F20"/>
          <w:spacing w:val="13"/>
          <w:sz w:val="22"/>
          <w:szCs w:val="22"/>
        </w:rPr>
        <w:t xml:space="preserve"> </w:t>
      </w:r>
      <w:r w:rsidRPr="003A7E07">
        <w:rPr>
          <w:color w:val="231F20"/>
          <w:sz w:val="22"/>
          <w:szCs w:val="22"/>
        </w:rPr>
        <w:t>a</w:t>
      </w:r>
      <w:r w:rsidRPr="003A7E07">
        <w:rPr>
          <w:color w:val="231F20"/>
          <w:spacing w:val="13"/>
          <w:sz w:val="22"/>
          <w:szCs w:val="22"/>
        </w:rPr>
        <w:t xml:space="preserve"> </w:t>
      </w:r>
      <w:r w:rsidRPr="003A7E07">
        <w:rPr>
          <w:color w:val="231F20"/>
          <w:sz w:val="22"/>
          <w:szCs w:val="22"/>
        </w:rPr>
        <w:t>variety</w:t>
      </w:r>
      <w:r w:rsidRPr="003A7E07">
        <w:rPr>
          <w:color w:val="231F20"/>
          <w:spacing w:val="13"/>
          <w:sz w:val="22"/>
          <w:szCs w:val="22"/>
        </w:rPr>
        <w:t xml:space="preserve"> </w:t>
      </w:r>
      <w:r w:rsidRPr="003A7E07">
        <w:rPr>
          <w:color w:val="231F20"/>
          <w:sz w:val="22"/>
          <w:szCs w:val="22"/>
        </w:rPr>
        <w:t>of</w:t>
      </w:r>
      <w:r w:rsidRPr="003A7E07">
        <w:rPr>
          <w:color w:val="231F20"/>
          <w:spacing w:val="14"/>
          <w:sz w:val="22"/>
          <w:szCs w:val="22"/>
        </w:rPr>
        <w:t xml:space="preserve"> </w:t>
      </w:r>
      <w:r w:rsidRPr="003A7E07">
        <w:rPr>
          <w:color w:val="231F20"/>
          <w:sz w:val="22"/>
          <w:szCs w:val="22"/>
        </w:rPr>
        <w:t>research</w:t>
      </w:r>
      <w:r w:rsidRPr="003A7E07">
        <w:rPr>
          <w:color w:val="231F20"/>
          <w:spacing w:val="13"/>
          <w:sz w:val="22"/>
          <w:szCs w:val="22"/>
        </w:rPr>
        <w:t xml:space="preserve"> </w:t>
      </w:r>
      <w:r w:rsidRPr="003A7E07">
        <w:rPr>
          <w:color w:val="231F20"/>
          <w:sz w:val="22"/>
          <w:szCs w:val="22"/>
        </w:rPr>
        <w:t>methods</w:t>
      </w:r>
      <w:r w:rsidRPr="003A7E07">
        <w:rPr>
          <w:color w:val="231F20"/>
          <w:spacing w:val="13"/>
          <w:sz w:val="22"/>
          <w:szCs w:val="22"/>
        </w:rPr>
        <w:t xml:space="preserve"> </w:t>
      </w:r>
      <w:r w:rsidRPr="003A7E07">
        <w:rPr>
          <w:color w:val="231F20"/>
          <w:sz w:val="22"/>
          <w:szCs w:val="22"/>
        </w:rPr>
        <w:t>and</w:t>
      </w:r>
      <w:r w:rsidRPr="003A7E07">
        <w:rPr>
          <w:color w:val="231F20"/>
          <w:spacing w:val="13"/>
          <w:sz w:val="22"/>
          <w:szCs w:val="22"/>
        </w:rPr>
        <w:t xml:space="preserve"> </w:t>
      </w:r>
      <w:r w:rsidRPr="003A7E07">
        <w:rPr>
          <w:color w:val="231F20"/>
          <w:sz w:val="22"/>
          <w:szCs w:val="22"/>
        </w:rPr>
        <w:t>de</w:t>
      </w:r>
      <w:r w:rsidRPr="003A7E07">
        <w:rPr>
          <w:color w:val="231F20"/>
          <w:spacing w:val="-1"/>
          <w:sz w:val="22"/>
          <w:szCs w:val="22"/>
        </w:rPr>
        <w:t>signs</w:t>
      </w:r>
      <w:r w:rsidRPr="003A7E07">
        <w:rPr>
          <w:color w:val="231F20"/>
          <w:spacing w:val="-6"/>
          <w:sz w:val="22"/>
          <w:szCs w:val="22"/>
        </w:rPr>
        <w:t xml:space="preserve"> </w:t>
      </w:r>
      <w:r w:rsidRPr="003A7E07">
        <w:rPr>
          <w:color w:val="231F20"/>
          <w:sz w:val="22"/>
          <w:szCs w:val="22"/>
        </w:rPr>
        <w:t>for</w:t>
      </w:r>
      <w:r w:rsidRPr="003A7E07">
        <w:rPr>
          <w:color w:val="231F20"/>
          <w:spacing w:val="-5"/>
          <w:sz w:val="22"/>
          <w:szCs w:val="22"/>
        </w:rPr>
        <w:t xml:space="preserve"> </w:t>
      </w:r>
      <w:r w:rsidRPr="003A7E07">
        <w:rPr>
          <w:color w:val="231F20"/>
          <w:spacing w:val="-1"/>
          <w:sz w:val="22"/>
          <w:szCs w:val="22"/>
        </w:rPr>
        <w:t>studying</w:t>
      </w:r>
      <w:r w:rsidRPr="003A7E07">
        <w:rPr>
          <w:color w:val="231F20"/>
          <w:spacing w:val="-4"/>
          <w:sz w:val="22"/>
          <w:szCs w:val="22"/>
        </w:rPr>
        <w:t xml:space="preserve"> </w:t>
      </w:r>
      <w:r w:rsidRPr="003A7E07">
        <w:rPr>
          <w:color w:val="231F20"/>
          <w:sz w:val="22"/>
          <w:szCs w:val="22"/>
        </w:rPr>
        <w:t>development</w:t>
      </w:r>
      <w:r w:rsidRPr="003A7E07">
        <w:rPr>
          <w:color w:val="231F20"/>
          <w:spacing w:val="-5"/>
          <w:sz w:val="22"/>
          <w:szCs w:val="22"/>
        </w:rPr>
        <w:t xml:space="preserve"> </w:t>
      </w:r>
      <w:r w:rsidRPr="003A7E07">
        <w:rPr>
          <w:color w:val="231F20"/>
          <w:spacing w:val="-1"/>
          <w:sz w:val="22"/>
          <w:szCs w:val="22"/>
        </w:rPr>
        <w:t>within</w:t>
      </w:r>
      <w:r w:rsidRPr="003A7E07">
        <w:rPr>
          <w:color w:val="231F20"/>
          <w:spacing w:val="-6"/>
          <w:sz w:val="22"/>
          <w:szCs w:val="22"/>
        </w:rPr>
        <w:t xml:space="preserve"> </w:t>
      </w:r>
      <w:r w:rsidRPr="003A7E07">
        <w:rPr>
          <w:color w:val="231F20"/>
          <w:sz w:val="22"/>
          <w:szCs w:val="22"/>
        </w:rPr>
        <w:t>the</w:t>
      </w:r>
      <w:r w:rsidRPr="003A7E07">
        <w:rPr>
          <w:color w:val="231F20"/>
          <w:spacing w:val="-5"/>
          <w:sz w:val="22"/>
          <w:szCs w:val="22"/>
        </w:rPr>
        <w:t xml:space="preserve"> </w:t>
      </w:r>
      <w:r w:rsidRPr="003A7E07">
        <w:rPr>
          <w:color w:val="231F20"/>
          <w:sz w:val="22"/>
          <w:szCs w:val="22"/>
        </w:rPr>
        <w:t>context</w:t>
      </w:r>
      <w:r w:rsidRPr="003A7E07">
        <w:rPr>
          <w:color w:val="231F20"/>
          <w:spacing w:val="-5"/>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the</w:t>
      </w:r>
      <w:r w:rsidRPr="003A7E07">
        <w:rPr>
          <w:color w:val="231F20"/>
          <w:spacing w:val="-6"/>
          <w:sz w:val="22"/>
          <w:szCs w:val="22"/>
        </w:rPr>
        <w:t xml:space="preserve"> </w:t>
      </w:r>
      <w:r w:rsidRPr="003A7E07">
        <w:rPr>
          <w:color w:val="231F20"/>
          <w:spacing w:val="-1"/>
          <w:sz w:val="22"/>
          <w:szCs w:val="22"/>
        </w:rPr>
        <w:t>summary</w:t>
      </w:r>
      <w:r w:rsidRPr="003A7E07">
        <w:rPr>
          <w:color w:val="231F20"/>
          <w:spacing w:val="-4"/>
          <w:sz w:val="22"/>
          <w:szCs w:val="22"/>
        </w:rPr>
        <w:t xml:space="preserve"> </w:t>
      </w:r>
      <w:r w:rsidRPr="003A7E07">
        <w:rPr>
          <w:color w:val="231F20"/>
          <w:sz w:val="22"/>
          <w:szCs w:val="22"/>
        </w:rPr>
        <w:t>of</w:t>
      </w:r>
      <w:r w:rsidRPr="003A7E07">
        <w:rPr>
          <w:color w:val="231F20"/>
          <w:spacing w:val="-5"/>
          <w:sz w:val="22"/>
          <w:szCs w:val="22"/>
        </w:rPr>
        <w:t xml:space="preserve"> </w:t>
      </w:r>
      <w:r w:rsidRPr="003A7E07">
        <w:rPr>
          <w:color w:val="231F20"/>
          <w:sz w:val="22"/>
          <w:szCs w:val="22"/>
        </w:rPr>
        <w:t>a</w:t>
      </w:r>
      <w:r w:rsidRPr="003A7E07">
        <w:rPr>
          <w:color w:val="231F20"/>
          <w:spacing w:val="-5"/>
          <w:sz w:val="22"/>
          <w:szCs w:val="22"/>
        </w:rPr>
        <w:t xml:space="preserve"> </w:t>
      </w:r>
      <w:r w:rsidRPr="003A7E07">
        <w:rPr>
          <w:color w:val="231F20"/>
          <w:sz w:val="22"/>
          <w:szCs w:val="22"/>
        </w:rPr>
        <w:t>fascinating</w:t>
      </w:r>
      <w:r w:rsidRPr="003A7E07">
        <w:rPr>
          <w:color w:val="231F20"/>
          <w:spacing w:val="-6"/>
          <w:sz w:val="22"/>
          <w:szCs w:val="22"/>
        </w:rPr>
        <w:t xml:space="preserve"> </w:t>
      </w:r>
      <w:r w:rsidRPr="003A7E07">
        <w:rPr>
          <w:color w:val="231F20"/>
          <w:sz w:val="22"/>
          <w:szCs w:val="22"/>
        </w:rPr>
        <w:t>research</w:t>
      </w:r>
      <w:r w:rsidRPr="003A7E07">
        <w:rPr>
          <w:color w:val="231F20"/>
          <w:spacing w:val="25"/>
          <w:w w:val="99"/>
          <w:sz w:val="22"/>
          <w:szCs w:val="22"/>
        </w:rPr>
        <w:t xml:space="preserve"> </w:t>
      </w:r>
      <w:r w:rsidRPr="003A7E07">
        <w:rPr>
          <w:color w:val="231F20"/>
          <w:sz w:val="22"/>
          <w:szCs w:val="22"/>
        </w:rPr>
        <w:t>program.</w:t>
      </w:r>
    </w:p>
    <w:p w14:paraId="10B01F5E" w14:textId="77777777" w:rsidR="00B91650" w:rsidRPr="003A7E07" w:rsidRDefault="00B91650" w:rsidP="006A2226">
      <w:pPr>
        <w:pStyle w:val="BodyText"/>
        <w:kinsoku w:val="0"/>
        <w:overflowPunct w:val="0"/>
        <w:spacing w:before="141" w:line="265" w:lineRule="auto"/>
        <w:ind w:right="118" w:firstLine="0"/>
        <w:rPr>
          <w:color w:val="000000"/>
          <w:sz w:val="22"/>
          <w:szCs w:val="22"/>
        </w:rPr>
      </w:pPr>
      <w:r w:rsidRPr="003A7E07">
        <w:rPr>
          <w:color w:val="231F20"/>
          <w:spacing w:val="-1"/>
          <w:sz w:val="22"/>
          <w:szCs w:val="22"/>
        </w:rPr>
        <w:t>Del</w:t>
      </w:r>
      <w:r w:rsidRPr="003A7E07">
        <w:rPr>
          <w:color w:val="231F20"/>
          <w:spacing w:val="9"/>
          <w:sz w:val="22"/>
          <w:szCs w:val="22"/>
        </w:rPr>
        <w:t xml:space="preserve"> </w:t>
      </w:r>
      <w:r w:rsidRPr="003A7E07">
        <w:rPr>
          <w:color w:val="231F20"/>
          <w:sz w:val="22"/>
          <w:szCs w:val="22"/>
        </w:rPr>
        <w:t>Campo,</w:t>
      </w:r>
      <w:r w:rsidRPr="003A7E07">
        <w:rPr>
          <w:color w:val="231F20"/>
          <w:spacing w:val="9"/>
          <w:sz w:val="22"/>
          <w:szCs w:val="22"/>
        </w:rPr>
        <w:t xml:space="preserve"> </w:t>
      </w:r>
      <w:r w:rsidRPr="003A7E07">
        <w:rPr>
          <w:color w:val="231F20"/>
          <w:spacing w:val="-1"/>
          <w:sz w:val="22"/>
          <w:szCs w:val="22"/>
        </w:rPr>
        <w:t>D.,</w:t>
      </w:r>
      <w:r w:rsidRPr="003A7E07">
        <w:rPr>
          <w:color w:val="231F20"/>
          <w:spacing w:val="10"/>
          <w:sz w:val="22"/>
          <w:szCs w:val="22"/>
        </w:rPr>
        <w:t xml:space="preserve"> </w:t>
      </w:r>
      <w:r w:rsidRPr="003A7E07">
        <w:rPr>
          <w:color w:val="231F20"/>
          <w:sz w:val="22"/>
          <w:szCs w:val="22"/>
        </w:rPr>
        <w:t>&amp;</w:t>
      </w:r>
      <w:r w:rsidRPr="003A7E07">
        <w:rPr>
          <w:color w:val="231F20"/>
          <w:spacing w:val="9"/>
          <w:sz w:val="22"/>
          <w:szCs w:val="22"/>
        </w:rPr>
        <w:t xml:space="preserve"> </w:t>
      </w:r>
      <w:r w:rsidRPr="003A7E07">
        <w:rPr>
          <w:color w:val="231F20"/>
          <w:spacing w:val="-1"/>
          <w:sz w:val="22"/>
          <w:szCs w:val="22"/>
        </w:rPr>
        <w:t>Del</w:t>
      </w:r>
      <w:r w:rsidRPr="003A7E07">
        <w:rPr>
          <w:color w:val="231F20"/>
          <w:spacing w:val="10"/>
          <w:sz w:val="22"/>
          <w:szCs w:val="22"/>
        </w:rPr>
        <w:t xml:space="preserve"> </w:t>
      </w:r>
      <w:r w:rsidRPr="003A7E07">
        <w:rPr>
          <w:color w:val="231F20"/>
          <w:sz w:val="22"/>
          <w:szCs w:val="22"/>
        </w:rPr>
        <w:t>Campo,</w:t>
      </w:r>
      <w:r w:rsidRPr="003A7E07">
        <w:rPr>
          <w:color w:val="231F20"/>
          <w:spacing w:val="9"/>
          <w:sz w:val="22"/>
          <w:szCs w:val="22"/>
        </w:rPr>
        <w:t xml:space="preserve"> </w:t>
      </w:r>
      <w:r w:rsidRPr="003A7E07">
        <w:rPr>
          <w:color w:val="231F20"/>
          <w:sz w:val="22"/>
          <w:szCs w:val="22"/>
        </w:rPr>
        <w:t>R.</w:t>
      </w:r>
      <w:r w:rsidRPr="003A7E07">
        <w:rPr>
          <w:color w:val="231F20"/>
          <w:spacing w:val="9"/>
          <w:sz w:val="22"/>
          <w:szCs w:val="22"/>
        </w:rPr>
        <w:t xml:space="preserve"> </w:t>
      </w:r>
      <w:r w:rsidRPr="003A7E07">
        <w:rPr>
          <w:color w:val="231F20"/>
          <w:sz w:val="22"/>
          <w:szCs w:val="22"/>
        </w:rPr>
        <w:t>(2009).</w:t>
      </w:r>
      <w:r w:rsidRPr="003A7E07">
        <w:rPr>
          <w:color w:val="231F20"/>
          <w:spacing w:val="8"/>
          <w:sz w:val="22"/>
          <w:szCs w:val="22"/>
        </w:rPr>
        <w:t xml:space="preserve"> </w:t>
      </w:r>
      <w:r w:rsidRPr="003A7E07">
        <w:rPr>
          <w:i/>
          <w:iCs/>
          <w:color w:val="231F20"/>
          <w:spacing w:val="-1"/>
          <w:sz w:val="22"/>
          <w:szCs w:val="22"/>
        </w:rPr>
        <w:t>Taking</w:t>
      </w:r>
      <w:r w:rsidRPr="003A7E07">
        <w:rPr>
          <w:i/>
          <w:iCs/>
          <w:color w:val="231F20"/>
          <w:spacing w:val="10"/>
          <w:sz w:val="22"/>
          <w:szCs w:val="22"/>
        </w:rPr>
        <w:t xml:space="preserve"> </w:t>
      </w:r>
      <w:r w:rsidRPr="003A7E07">
        <w:rPr>
          <w:i/>
          <w:iCs/>
          <w:color w:val="231F20"/>
          <w:spacing w:val="-1"/>
          <w:sz w:val="22"/>
          <w:szCs w:val="22"/>
        </w:rPr>
        <w:t>sides:</w:t>
      </w:r>
      <w:r w:rsidRPr="003A7E07">
        <w:rPr>
          <w:i/>
          <w:iCs/>
          <w:color w:val="231F20"/>
          <w:spacing w:val="9"/>
          <w:sz w:val="22"/>
          <w:szCs w:val="22"/>
        </w:rPr>
        <w:t xml:space="preserve"> </w:t>
      </w:r>
      <w:r w:rsidRPr="003A7E07">
        <w:rPr>
          <w:i/>
          <w:iCs/>
          <w:color w:val="231F20"/>
          <w:sz w:val="22"/>
          <w:szCs w:val="22"/>
        </w:rPr>
        <w:t>Clashing</w:t>
      </w:r>
      <w:r w:rsidRPr="003A7E07">
        <w:rPr>
          <w:i/>
          <w:iCs/>
          <w:color w:val="231F20"/>
          <w:spacing w:val="10"/>
          <w:sz w:val="22"/>
          <w:szCs w:val="22"/>
        </w:rPr>
        <w:t xml:space="preserve"> </w:t>
      </w:r>
      <w:r w:rsidRPr="003A7E07">
        <w:rPr>
          <w:i/>
          <w:iCs/>
          <w:color w:val="231F20"/>
          <w:sz w:val="22"/>
          <w:szCs w:val="22"/>
        </w:rPr>
        <w:t>views</w:t>
      </w:r>
      <w:r w:rsidRPr="003A7E07">
        <w:rPr>
          <w:i/>
          <w:iCs/>
          <w:color w:val="231F20"/>
          <w:spacing w:val="8"/>
          <w:sz w:val="22"/>
          <w:szCs w:val="22"/>
        </w:rPr>
        <w:t xml:space="preserve"> </w:t>
      </w:r>
      <w:r w:rsidRPr="003A7E07">
        <w:rPr>
          <w:i/>
          <w:iCs/>
          <w:color w:val="231F20"/>
          <w:sz w:val="22"/>
          <w:szCs w:val="22"/>
        </w:rPr>
        <w:t>in</w:t>
      </w:r>
      <w:r w:rsidRPr="003A7E07">
        <w:rPr>
          <w:i/>
          <w:iCs/>
          <w:color w:val="231F20"/>
          <w:spacing w:val="9"/>
          <w:sz w:val="22"/>
          <w:szCs w:val="22"/>
        </w:rPr>
        <w:t xml:space="preserve"> </w:t>
      </w:r>
      <w:r w:rsidRPr="003A7E07">
        <w:rPr>
          <w:i/>
          <w:iCs/>
          <w:color w:val="231F20"/>
          <w:sz w:val="22"/>
          <w:szCs w:val="22"/>
        </w:rPr>
        <w:t>childhood</w:t>
      </w:r>
      <w:r w:rsidRPr="003A7E07">
        <w:rPr>
          <w:i/>
          <w:iCs/>
          <w:color w:val="231F20"/>
          <w:spacing w:val="8"/>
          <w:sz w:val="22"/>
          <w:szCs w:val="22"/>
        </w:rPr>
        <w:t xml:space="preserve"> </w:t>
      </w:r>
      <w:r w:rsidRPr="003A7E07">
        <w:rPr>
          <w:i/>
          <w:iCs/>
          <w:color w:val="231F20"/>
          <w:sz w:val="22"/>
          <w:szCs w:val="22"/>
        </w:rPr>
        <w:t>and</w:t>
      </w:r>
      <w:r w:rsidRPr="003A7E07">
        <w:rPr>
          <w:i/>
          <w:iCs/>
          <w:color w:val="231F20"/>
          <w:spacing w:val="26"/>
          <w:sz w:val="22"/>
          <w:szCs w:val="22"/>
        </w:rPr>
        <w:t xml:space="preserve"> </w:t>
      </w:r>
      <w:r w:rsidRPr="003A7E07">
        <w:rPr>
          <w:i/>
          <w:iCs/>
          <w:color w:val="231F20"/>
          <w:spacing w:val="-1"/>
          <w:sz w:val="22"/>
          <w:szCs w:val="22"/>
        </w:rPr>
        <w:t>society</w:t>
      </w:r>
      <w:r w:rsidRPr="003A7E07">
        <w:rPr>
          <w:i/>
          <w:iCs/>
          <w:color w:val="231F20"/>
          <w:spacing w:val="-4"/>
          <w:sz w:val="22"/>
          <w:szCs w:val="22"/>
        </w:rPr>
        <w:t xml:space="preserve"> </w:t>
      </w:r>
      <w:r w:rsidRPr="003A7E07">
        <w:rPr>
          <w:color w:val="231F20"/>
          <w:sz w:val="22"/>
          <w:szCs w:val="22"/>
        </w:rPr>
        <w:t>(8th</w:t>
      </w:r>
      <w:r w:rsidRPr="003A7E07">
        <w:rPr>
          <w:color w:val="231F20"/>
          <w:spacing w:val="-3"/>
          <w:sz w:val="22"/>
          <w:szCs w:val="22"/>
        </w:rPr>
        <w:t xml:space="preserve"> </w:t>
      </w:r>
      <w:r w:rsidRPr="003A7E07">
        <w:rPr>
          <w:color w:val="231F20"/>
          <w:sz w:val="22"/>
          <w:szCs w:val="22"/>
        </w:rPr>
        <w:t>ed.).</w:t>
      </w:r>
      <w:r w:rsidRPr="003A7E07">
        <w:rPr>
          <w:color w:val="231F20"/>
          <w:spacing w:val="-3"/>
          <w:sz w:val="22"/>
          <w:szCs w:val="22"/>
        </w:rPr>
        <w:t xml:space="preserve"> </w:t>
      </w:r>
      <w:r w:rsidRPr="003A7E07">
        <w:rPr>
          <w:color w:val="231F20"/>
          <w:spacing w:val="-1"/>
          <w:sz w:val="22"/>
          <w:szCs w:val="22"/>
        </w:rPr>
        <w:t>Guilford,</w:t>
      </w:r>
      <w:r w:rsidRPr="003A7E07">
        <w:rPr>
          <w:color w:val="231F20"/>
          <w:spacing w:val="-4"/>
          <w:sz w:val="22"/>
          <w:szCs w:val="22"/>
        </w:rPr>
        <w:t xml:space="preserve"> </w:t>
      </w:r>
      <w:r w:rsidRPr="003A7E07">
        <w:rPr>
          <w:color w:val="231F20"/>
          <w:sz w:val="22"/>
          <w:szCs w:val="22"/>
        </w:rPr>
        <w:t>CT:</w:t>
      </w:r>
      <w:r w:rsidRPr="003A7E07">
        <w:rPr>
          <w:color w:val="231F20"/>
          <w:spacing w:val="-3"/>
          <w:sz w:val="22"/>
          <w:szCs w:val="22"/>
        </w:rPr>
        <w:t xml:space="preserve"> </w:t>
      </w:r>
      <w:r w:rsidRPr="003A7E07">
        <w:rPr>
          <w:color w:val="231F20"/>
          <w:spacing w:val="-1"/>
          <w:sz w:val="22"/>
          <w:szCs w:val="22"/>
        </w:rPr>
        <w:t>McGraw-Hill/Duskin.</w:t>
      </w:r>
      <w:r w:rsidRPr="003A7E07">
        <w:rPr>
          <w:color w:val="231F20"/>
          <w:spacing w:val="-2"/>
          <w:sz w:val="22"/>
          <w:szCs w:val="22"/>
        </w:rPr>
        <w:t xml:space="preserve"> </w:t>
      </w:r>
      <w:r w:rsidRPr="003A7E07">
        <w:rPr>
          <w:color w:val="231F20"/>
          <w:sz w:val="22"/>
          <w:szCs w:val="22"/>
        </w:rPr>
        <w:t>Examination</w:t>
      </w:r>
      <w:r w:rsidRPr="003A7E07">
        <w:rPr>
          <w:color w:val="231F20"/>
          <w:spacing w:val="-4"/>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contemporary</w:t>
      </w:r>
      <w:r w:rsidRPr="003A7E07">
        <w:rPr>
          <w:color w:val="231F20"/>
          <w:spacing w:val="-4"/>
          <w:sz w:val="22"/>
          <w:szCs w:val="22"/>
        </w:rPr>
        <w:t xml:space="preserve"> </w:t>
      </w:r>
      <w:r w:rsidRPr="003A7E07">
        <w:rPr>
          <w:color w:val="231F20"/>
          <w:sz w:val="22"/>
          <w:szCs w:val="22"/>
        </w:rPr>
        <w:t>issues</w:t>
      </w:r>
      <w:r w:rsidRPr="003A7E07">
        <w:rPr>
          <w:color w:val="231F20"/>
          <w:spacing w:val="24"/>
          <w:sz w:val="22"/>
          <w:szCs w:val="22"/>
        </w:rPr>
        <w:t xml:space="preserve"> </w:t>
      </w:r>
      <w:r w:rsidRPr="003A7E07">
        <w:rPr>
          <w:color w:val="231F20"/>
          <w:sz w:val="22"/>
          <w:szCs w:val="22"/>
        </w:rPr>
        <w:t>in</w:t>
      </w:r>
      <w:r w:rsidRPr="003A7E07">
        <w:rPr>
          <w:color w:val="231F20"/>
          <w:spacing w:val="2"/>
          <w:sz w:val="22"/>
          <w:szCs w:val="22"/>
        </w:rPr>
        <w:t xml:space="preserve"> </w:t>
      </w:r>
      <w:r w:rsidRPr="003A7E07">
        <w:rPr>
          <w:color w:val="231F20"/>
          <w:sz w:val="22"/>
          <w:szCs w:val="22"/>
        </w:rPr>
        <w:t>child</w:t>
      </w:r>
      <w:r w:rsidRPr="003A7E07">
        <w:rPr>
          <w:color w:val="231F20"/>
          <w:spacing w:val="1"/>
          <w:sz w:val="22"/>
          <w:szCs w:val="22"/>
        </w:rPr>
        <w:t xml:space="preserve"> </w:t>
      </w:r>
      <w:r w:rsidRPr="003A7E07">
        <w:rPr>
          <w:color w:val="231F20"/>
          <w:sz w:val="22"/>
          <w:szCs w:val="22"/>
        </w:rPr>
        <w:t>development</w:t>
      </w:r>
      <w:r w:rsidRPr="003A7E07">
        <w:rPr>
          <w:color w:val="231F20"/>
          <w:spacing w:val="2"/>
          <w:sz w:val="22"/>
          <w:szCs w:val="22"/>
        </w:rPr>
        <w:t xml:space="preserve"> </w:t>
      </w:r>
      <w:r w:rsidRPr="003A7E07">
        <w:rPr>
          <w:color w:val="231F20"/>
          <w:sz w:val="22"/>
          <w:szCs w:val="22"/>
        </w:rPr>
        <w:t>(including</w:t>
      </w:r>
      <w:r w:rsidRPr="003A7E07">
        <w:rPr>
          <w:color w:val="231F20"/>
          <w:spacing w:val="2"/>
          <w:sz w:val="22"/>
          <w:szCs w:val="22"/>
        </w:rPr>
        <w:t xml:space="preserve"> </w:t>
      </w:r>
      <w:r w:rsidRPr="003A7E07">
        <w:rPr>
          <w:color w:val="231F20"/>
          <w:sz w:val="22"/>
          <w:szCs w:val="22"/>
        </w:rPr>
        <w:t>effects</w:t>
      </w:r>
      <w:r w:rsidRPr="003A7E07">
        <w:rPr>
          <w:color w:val="231F20"/>
          <w:spacing w:val="2"/>
          <w:sz w:val="22"/>
          <w:szCs w:val="22"/>
        </w:rPr>
        <w:t xml:space="preserve"> </w:t>
      </w:r>
      <w:r w:rsidRPr="003A7E07">
        <w:rPr>
          <w:color w:val="231F20"/>
          <w:sz w:val="22"/>
          <w:szCs w:val="22"/>
        </w:rPr>
        <w:t>of</w:t>
      </w:r>
      <w:r w:rsidRPr="003A7E07">
        <w:rPr>
          <w:color w:val="231F20"/>
          <w:spacing w:val="2"/>
          <w:sz w:val="22"/>
          <w:szCs w:val="22"/>
        </w:rPr>
        <w:t xml:space="preserve"> </w:t>
      </w:r>
      <w:r w:rsidRPr="003A7E07">
        <w:rPr>
          <w:color w:val="231F20"/>
          <w:sz w:val="22"/>
          <w:szCs w:val="22"/>
        </w:rPr>
        <w:t>divorce,</w:t>
      </w:r>
      <w:r w:rsidRPr="003A7E07">
        <w:rPr>
          <w:color w:val="231F20"/>
          <w:spacing w:val="2"/>
          <w:sz w:val="22"/>
          <w:szCs w:val="22"/>
        </w:rPr>
        <w:t xml:space="preserve"> </w:t>
      </w:r>
      <w:r w:rsidRPr="003A7E07">
        <w:rPr>
          <w:color w:val="231F20"/>
          <w:sz w:val="22"/>
          <w:szCs w:val="22"/>
        </w:rPr>
        <w:t>gay</w:t>
      </w:r>
      <w:r w:rsidRPr="003A7E07">
        <w:rPr>
          <w:color w:val="231F20"/>
          <w:spacing w:val="2"/>
          <w:sz w:val="22"/>
          <w:szCs w:val="22"/>
        </w:rPr>
        <w:t xml:space="preserve"> </w:t>
      </w:r>
      <w:r w:rsidRPr="003A7E07">
        <w:rPr>
          <w:color w:val="231F20"/>
          <w:sz w:val="22"/>
          <w:szCs w:val="22"/>
        </w:rPr>
        <w:t>adoption,</w:t>
      </w:r>
      <w:r w:rsidRPr="003A7E07">
        <w:rPr>
          <w:color w:val="231F20"/>
          <w:spacing w:val="2"/>
          <w:sz w:val="22"/>
          <w:szCs w:val="22"/>
        </w:rPr>
        <w:t xml:space="preserve"> </w:t>
      </w:r>
      <w:r w:rsidRPr="003A7E07">
        <w:rPr>
          <w:color w:val="231F20"/>
          <w:sz w:val="22"/>
          <w:szCs w:val="22"/>
        </w:rPr>
        <w:t>TV</w:t>
      </w:r>
      <w:r w:rsidRPr="003A7E07">
        <w:rPr>
          <w:color w:val="231F20"/>
          <w:spacing w:val="2"/>
          <w:sz w:val="22"/>
          <w:szCs w:val="22"/>
        </w:rPr>
        <w:t xml:space="preserve"> </w:t>
      </w:r>
      <w:r w:rsidRPr="003A7E07">
        <w:rPr>
          <w:color w:val="231F20"/>
          <w:sz w:val="22"/>
          <w:szCs w:val="22"/>
        </w:rPr>
        <w:t>violence)</w:t>
      </w:r>
      <w:r w:rsidRPr="003A7E07">
        <w:rPr>
          <w:color w:val="231F20"/>
          <w:spacing w:val="2"/>
          <w:sz w:val="22"/>
          <w:szCs w:val="22"/>
        </w:rPr>
        <w:t xml:space="preserve"> </w:t>
      </w:r>
      <w:r w:rsidRPr="003A7E07">
        <w:rPr>
          <w:color w:val="231F20"/>
          <w:sz w:val="22"/>
          <w:szCs w:val="22"/>
        </w:rPr>
        <w:t>in</w:t>
      </w:r>
      <w:r w:rsidRPr="003A7E07">
        <w:rPr>
          <w:color w:val="231F20"/>
          <w:spacing w:val="2"/>
          <w:sz w:val="22"/>
          <w:szCs w:val="22"/>
        </w:rPr>
        <w:t xml:space="preserve"> </w:t>
      </w:r>
      <w:r w:rsidRPr="003A7E07">
        <w:rPr>
          <w:color w:val="231F20"/>
          <w:sz w:val="22"/>
          <w:szCs w:val="22"/>
        </w:rPr>
        <w:t>a</w:t>
      </w:r>
      <w:r w:rsidRPr="003A7E07">
        <w:rPr>
          <w:color w:val="231F20"/>
          <w:spacing w:val="3"/>
          <w:sz w:val="22"/>
          <w:szCs w:val="22"/>
        </w:rPr>
        <w:t xml:space="preserve"> </w:t>
      </w:r>
      <w:r w:rsidRPr="003A7E07">
        <w:rPr>
          <w:color w:val="231F20"/>
          <w:sz w:val="22"/>
          <w:szCs w:val="22"/>
        </w:rPr>
        <w:t>debate</w:t>
      </w:r>
      <w:r w:rsidRPr="003A7E07">
        <w:rPr>
          <w:color w:val="231F20"/>
          <w:w w:val="99"/>
          <w:sz w:val="22"/>
          <w:szCs w:val="22"/>
        </w:rPr>
        <w:t xml:space="preserve"> </w:t>
      </w:r>
      <w:r w:rsidRPr="003A7E07">
        <w:rPr>
          <w:color w:val="231F20"/>
          <w:sz w:val="22"/>
          <w:szCs w:val="22"/>
        </w:rPr>
        <w:t>format. Excellent</w:t>
      </w:r>
      <w:r w:rsidRPr="003A7E07">
        <w:rPr>
          <w:color w:val="231F20"/>
          <w:spacing w:val="1"/>
          <w:sz w:val="22"/>
          <w:szCs w:val="22"/>
        </w:rPr>
        <w:t xml:space="preserve"> </w:t>
      </w:r>
      <w:r w:rsidRPr="003A7E07">
        <w:rPr>
          <w:color w:val="231F20"/>
          <w:sz w:val="22"/>
          <w:szCs w:val="22"/>
        </w:rPr>
        <w:t>illustrations</w:t>
      </w:r>
      <w:r w:rsidRPr="003A7E07">
        <w:rPr>
          <w:color w:val="231F20"/>
          <w:spacing w:val="-1"/>
          <w:sz w:val="22"/>
          <w:szCs w:val="22"/>
        </w:rPr>
        <w:t xml:space="preserve"> </w:t>
      </w:r>
      <w:r w:rsidRPr="003A7E07">
        <w:rPr>
          <w:color w:val="231F20"/>
          <w:sz w:val="22"/>
          <w:szCs w:val="22"/>
        </w:rPr>
        <w:t>of</w:t>
      </w:r>
      <w:r w:rsidRPr="003A7E07">
        <w:rPr>
          <w:color w:val="231F20"/>
          <w:spacing w:val="1"/>
          <w:sz w:val="22"/>
          <w:szCs w:val="22"/>
        </w:rPr>
        <w:t xml:space="preserve"> </w:t>
      </w:r>
      <w:r w:rsidRPr="003A7E07">
        <w:rPr>
          <w:color w:val="231F20"/>
          <w:sz w:val="22"/>
          <w:szCs w:val="22"/>
        </w:rPr>
        <w:t>themes introduced</w:t>
      </w:r>
      <w:r w:rsidRPr="003A7E07">
        <w:rPr>
          <w:color w:val="231F20"/>
          <w:spacing w:val="1"/>
          <w:sz w:val="22"/>
          <w:szCs w:val="22"/>
        </w:rPr>
        <w:t xml:space="preserve"> </w:t>
      </w:r>
      <w:r w:rsidRPr="003A7E07">
        <w:rPr>
          <w:color w:val="231F20"/>
          <w:sz w:val="22"/>
          <w:szCs w:val="22"/>
        </w:rPr>
        <w:t>in this</w:t>
      </w:r>
      <w:r w:rsidRPr="003A7E07">
        <w:rPr>
          <w:color w:val="231F20"/>
          <w:spacing w:val="1"/>
          <w:sz w:val="22"/>
          <w:szCs w:val="22"/>
        </w:rPr>
        <w:t xml:space="preserve"> </w:t>
      </w:r>
      <w:r w:rsidRPr="003A7E07">
        <w:rPr>
          <w:color w:val="231F20"/>
          <w:sz w:val="22"/>
          <w:szCs w:val="22"/>
        </w:rPr>
        <w:t>chapter and</w:t>
      </w:r>
      <w:r w:rsidRPr="003A7E07">
        <w:rPr>
          <w:color w:val="231F20"/>
          <w:spacing w:val="1"/>
          <w:sz w:val="22"/>
          <w:szCs w:val="22"/>
        </w:rPr>
        <w:t xml:space="preserve"> </w:t>
      </w:r>
      <w:r w:rsidRPr="003A7E07">
        <w:rPr>
          <w:color w:val="231F20"/>
          <w:sz w:val="22"/>
          <w:szCs w:val="22"/>
        </w:rPr>
        <w:t>a good</w:t>
      </w:r>
      <w:r w:rsidRPr="003A7E07">
        <w:rPr>
          <w:color w:val="231F20"/>
          <w:spacing w:val="1"/>
          <w:sz w:val="22"/>
          <w:szCs w:val="22"/>
        </w:rPr>
        <w:t xml:space="preserve"> </w:t>
      </w:r>
      <w:r w:rsidRPr="003A7E07">
        <w:rPr>
          <w:color w:val="231F20"/>
          <w:sz w:val="22"/>
          <w:szCs w:val="22"/>
        </w:rPr>
        <w:t>resource for responding</w:t>
      </w:r>
      <w:r w:rsidRPr="003A7E07">
        <w:rPr>
          <w:color w:val="231F20"/>
          <w:spacing w:val="-7"/>
          <w:sz w:val="22"/>
          <w:szCs w:val="22"/>
        </w:rPr>
        <w:t xml:space="preserve"> </w:t>
      </w:r>
      <w:r w:rsidRPr="003A7E07">
        <w:rPr>
          <w:color w:val="231F20"/>
          <w:sz w:val="22"/>
          <w:szCs w:val="22"/>
        </w:rPr>
        <w:t>to</w:t>
      </w:r>
      <w:r w:rsidRPr="003A7E07">
        <w:rPr>
          <w:color w:val="231F20"/>
          <w:spacing w:val="-8"/>
          <w:sz w:val="22"/>
          <w:szCs w:val="22"/>
        </w:rPr>
        <w:t xml:space="preserve"> </w:t>
      </w:r>
      <w:r w:rsidRPr="003A7E07">
        <w:rPr>
          <w:color w:val="231F20"/>
          <w:spacing w:val="-1"/>
          <w:sz w:val="22"/>
          <w:szCs w:val="22"/>
        </w:rPr>
        <w:t>students’</w:t>
      </w:r>
      <w:r w:rsidRPr="003A7E07">
        <w:rPr>
          <w:color w:val="231F20"/>
          <w:spacing w:val="-6"/>
          <w:sz w:val="22"/>
          <w:szCs w:val="22"/>
        </w:rPr>
        <w:t xml:space="preserve"> </w:t>
      </w:r>
      <w:r w:rsidRPr="003A7E07">
        <w:rPr>
          <w:color w:val="231F20"/>
          <w:sz w:val="22"/>
          <w:szCs w:val="22"/>
        </w:rPr>
        <w:t>questions</w:t>
      </w:r>
      <w:r w:rsidRPr="003A7E07">
        <w:rPr>
          <w:color w:val="231F20"/>
          <w:spacing w:val="-7"/>
          <w:sz w:val="22"/>
          <w:szCs w:val="22"/>
        </w:rPr>
        <w:t xml:space="preserve"> </w:t>
      </w:r>
      <w:r w:rsidRPr="003A7E07">
        <w:rPr>
          <w:color w:val="231F20"/>
          <w:sz w:val="22"/>
          <w:szCs w:val="22"/>
        </w:rPr>
        <w:t>about</w:t>
      </w:r>
      <w:r w:rsidRPr="003A7E07">
        <w:rPr>
          <w:color w:val="231F20"/>
          <w:spacing w:val="-7"/>
          <w:sz w:val="22"/>
          <w:szCs w:val="22"/>
        </w:rPr>
        <w:t xml:space="preserve"> </w:t>
      </w:r>
      <w:r w:rsidRPr="003A7E07">
        <w:rPr>
          <w:color w:val="231F20"/>
          <w:sz w:val="22"/>
          <w:szCs w:val="22"/>
        </w:rPr>
        <w:t>applied</w:t>
      </w:r>
      <w:r w:rsidRPr="003A7E07">
        <w:rPr>
          <w:color w:val="231F20"/>
          <w:spacing w:val="-8"/>
          <w:sz w:val="22"/>
          <w:szCs w:val="22"/>
        </w:rPr>
        <w:t xml:space="preserve"> </w:t>
      </w:r>
      <w:r w:rsidRPr="003A7E07">
        <w:rPr>
          <w:color w:val="231F20"/>
          <w:sz w:val="22"/>
          <w:szCs w:val="22"/>
        </w:rPr>
        <w:t>issues.</w:t>
      </w:r>
    </w:p>
    <w:p w14:paraId="323CCCA4" w14:textId="77777777" w:rsidR="00B91650" w:rsidRPr="003A7E07" w:rsidRDefault="00B91650" w:rsidP="003A7E07">
      <w:pPr>
        <w:pStyle w:val="BodyText"/>
        <w:kinsoku w:val="0"/>
        <w:overflowPunct w:val="0"/>
        <w:spacing w:before="141" w:line="265" w:lineRule="auto"/>
        <w:ind w:right="118" w:firstLine="0"/>
        <w:rPr>
          <w:color w:val="000000"/>
          <w:sz w:val="22"/>
          <w:szCs w:val="22"/>
        </w:rPr>
      </w:pPr>
      <w:r w:rsidRPr="003A7E07">
        <w:rPr>
          <w:color w:val="231F20"/>
          <w:sz w:val="22"/>
          <w:szCs w:val="22"/>
        </w:rPr>
        <w:t>Miller,</w:t>
      </w:r>
      <w:r w:rsidRPr="003A7E07">
        <w:rPr>
          <w:color w:val="231F20"/>
          <w:spacing w:val="19"/>
          <w:sz w:val="22"/>
          <w:szCs w:val="22"/>
        </w:rPr>
        <w:t xml:space="preserve"> </w:t>
      </w:r>
      <w:r w:rsidRPr="003A7E07">
        <w:rPr>
          <w:color w:val="231F20"/>
          <w:sz w:val="22"/>
          <w:szCs w:val="22"/>
        </w:rPr>
        <w:t>P.</w:t>
      </w:r>
      <w:r w:rsidRPr="003A7E07">
        <w:rPr>
          <w:color w:val="231F20"/>
          <w:spacing w:val="18"/>
          <w:sz w:val="22"/>
          <w:szCs w:val="22"/>
        </w:rPr>
        <w:t xml:space="preserve"> </w:t>
      </w:r>
      <w:r w:rsidRPr="003A7E07">
        <w:rPr>
          <w:color w:val="231F20"/>
          <w:sz w:val="22"/>
          <w:szCs w:val="22"/>
        </w:rPr>
        <w:t>H.</w:t>
      </w:r>
      <w:r w:rsidRPr="003A7E07">
        <w:rPr>
          <w:color w:val="231F20"/>
          <w:spacing w:val="18"/>
          <w:sz w:val="22"/>
          <w:szCs w:val="22"/>
        </w:rPr>
        <w:t xml:space="preserve"> </w:t>
      </w:r>
      <w:r w:rsidRPr="003A7E07">
        <w:rPr>
          <w:color w:val="231F20"/>
          <w:sz w:val="22"/>
          <w:szCs w:val="22"/>
        </w:rPr>
        <w:t>(2001).</w:t>
      </w:r>
      <w:r w:rsidRPr="003A7E07">
        <w:rPr>
          <w:color w:val="231F20"/>
          <w:spacing w:val="18"/>
          <w:sz w:val="22"/>
          <w:szCs w:val="22"/>
        </w:rPr>
        <w:t xml:space="preserve"> </w:t>
      </w:r>
      <w:r w:rsidRPr="003A7E07">
        <w:rPr>
          <w:i/>
          <w:iCs/>
          <w:color w:val="231F20"/>
          <w:sz w:val="22"/>
          <w:szCs w:val="22"/>
        </w:rPr>
        <w:t>Theories</w:t>
      </w:r>
      <w:r w:rsidRPr="003A7E07">
        <w:rPr>
          <w:i/>
          <w:iCs/>
          <w:color w:val="231F20"/>
          <w:spacing w:val="18"/>
          <w:sz w:val="22"/>
          <w:szCs w:val="22"/>
        </w:rPr>
        <w:t xml:space="preserve"> </w:t>
      </w:r>
      <w:r w:rsidRPr="003A7E07">
        <w:rPr>
          <w:i/>
          <w:iCs/>
          <w:color w:val="231F20"/>
          <w:sz w:val="22"/>
          <w:szCs w:val="22"/>
        </w:rPr>
        <w:t>of</w:t>
      </w:r>
      <w:r w:rsidRPr="003A7E07">
        <w:rPr>
          <w:i/>
          <w:iCs/>
          <w:color w:val="231F20"/>
          <w:spacing w:val="18"/>
          <w:sz w:val="22"/>
          <w:szCs w:val="22"/>
        </w:rPr>
        <w:t xml:space="preserve"> </w:t>
      </w:r>
      <w:r w:rsidRPr="003A7E07">
        <w:rPr>
          <w:i/>
          <w:iCs/>
          <w:color w:val="231F20"/>
          <w:sz w:val="22"/>
          <w:szCs w:val="22"/>
        </w:rPr>
        <w:t>developmental</w:t>
      </w:r>
      <w:r w:rsidRPr="003A7E07">
        <w:rPr>
          <w:i/>
          <w:iCs/>
          <w:color w:val="231F20"/>
          <w:spacing w:val="18"/>
          <w:sz w:val="22"/>
          <w:szCs w:val="22"/>
        </w:rPr>
        <w:t xml:space="preserve"> </w:t>
      </w:r>
      <w:r w:rsidRPr="003A7E07">
        <w:rPr>
          <w:i/>
          <w:iCs/>
          <w:color w:val="231F20"/>
          <w:sz w:val="22"/>
          <w:szCs w:val="22"/>
        </w:rPr>
        <w:t>psychology</w:t>
      </w:r>
      <w:r w:rsidRPr="003A7E07">
        <w:rPr>
          <w:i/>
          <w:iCs/>
          <w:color w:val="231F20"/>
          <w:spacing w:val="18"/>
          <w:sz w:val="22"/>
          <w:szCs w:val="22"/>
        </w:rPr>
        <w:t xml:space="preserve"> </w:t>
      </w:r>
      <w:r w:rsidRPr="003A7E07">
        <w:rPr>
          <w:color w:val="231F20"/>
          <w:sz w:val="22"/>
          <w:szCs w:val="22"/>
        </w:rPr>
        <w:t>(4th</w:t>
      </w:r>
      <w:r w:rsidRPr="003A7E07">
        <w:rPr>
          <w:color w:val="231F20"/>
          <w:spacing w:val="18"/>
          <w:sz w:val="22"/>
          <w:szCs w:val="22"/>
        </w:rPr>
        <w:t xml:space="preserve"> </w:t>
      </w:r>
      <w:r w:rsidRPr="003A7E07">
        <w:rPr>
          <w:color w:val="231F20"/>
          <w:sz w:val="22"/>
          <w:szCs w:val="22"/>
        </w:rPr>
        <w:t>ed.).</w:t>
      </w:r>
      <w:r w:rsidRPr="003A7E07">
        <w:rPr>
          <w:color w:val="231F20"/>
          <w:spacing w:val="18"/>
          <w:sz w:val="22"/>
          <w:szCs w:val="22"/>
        </w:rPr>
        <w:t xml:space="preserve"> </w:t>
      </w:r>
      <w:r w:rsidRPr="003A7E07">
        <w:rPr>
          <w:color w:val="231F20"/>
          <w:sz w:val="22"/>
          <w:szCs w:val="22"/>
        </w:rPr>
        <w:t>New</w:t>
      </w:r>
      <w:r w:rsidRPr="003A7E07">
        <w:rPr>
          <w:color w:val="231F20"/>
          <w:spacing w:val="18"/>
          <w:sz w:val="22"/>
          <w:szCs w:val="22"/>
        </w:rPr>
        <w:t xml:space="preserve"> </w:t>
      </w:r>
      <w:r w:rsidRPr="003A7E07">
        <w:rPr>
          <w:color w:val="231F20"/>
          <w:sz w:val="22"/>
          <w:szCs w:val="22"/>
        </w:rPr>
        <w:t>York:</w:t>
      </w:r>
      <w:r w:rsidRPr="003A7E07">
        <w:rPr>
          <w:color w:val="231F20"/>
          <w:spacing w:val="18"/>
          <w:sz w:val="22"/>
          <w:szCs w:val="22"/>
        </w:rPr>
        <w:t xml:space="preserve"> </w:t>
      </w:r>
      <w:r w:rsidRPr="003A7E07">
        <w:rPr>
          <w:color w:val="231F20"/>
          <w:sz w:val="22"/>
          <w:szCs w:val="22"/>
        </w:rPr>
        <w:t>Worth. Thoughtful</w:t>
      </w:r>
      <w:r w:rsidRPr="003A7E07">
        <w:rPr>
          <w:color w:val="231F20"/>
          <w:spacing w:val="-1"/>
          <w:sz w:val="22"/>
          <w:szCs w:val="22"/>
        </w:rPr>
        <w:t xml:space="preserve"> </w:t>
      </w:r>
      <w:r w:rsidRPr="003A7E07">
        <w:rPr>
          <w:color w:val="231F20"/>
          <w:sz w:val="22"/>
          <w:szCs w:val="22"/>
        </w:rPr>
        <w:t>analysis</w:t>
      </w:r>
      <w:r w:rsidRPr="003A7E07">
        <w:rPr>
          <w:color w:val="231F20"/>
          <w:spacing w:val="-1"/>
          <w:sz w:val="22"/>
          <w:szCs w:val="22"/>
        </w:rPr>
        <w:t xml:space="preserve"> </w:t>
      </w:r>
      <w:r w:rsidRPr="003A7E07">
        <w:rPr>
          <w:color w:val="231F20"/>
          <w:sz w:val="22"/>
          <w:szCs w:val="22"/>
        </w:rPr>
        <w:t>of</w:t>
      </w:r>
      <w:r w:rsidRPr="003A7E07">
        <w:rPr>
          <w:color w:val="231F20"/>
          <w:spacing w:val="-1"/>
          <w:sz w:val="22"/>
          <w:szCs w:val="22"/>
        </w:rPr>
        <w:t xml:space="preserve"> </w:t>
      </w:r>
      <w:r w:rsidRPr="003A7E07">
        <w:rPr>
          <w:color w:val="231F20"/>
          <w:sz w:val="22"/>
          <w:szCs w:val="22"/>
        </w:rPr>
        <w:t>the</w:t>
      </w:r>
      <w:r w:rsidRPr="003A7E07">
        <w:rPr>
          <w:color w:val="231F20"/>
          <w:spacing w:val="-1"/>
          <w:sz w:val="22"/>
          <w:szCs w:val="22"/>
        </w:rPr>
        <w:t xml:space="preserve"> </w:t>
      </w:r>
      <w:r w:rsidRPr="003A7E07">
        <w:rPr>
          <w:color w:val="231F20"/>
          <w:sz w:val="22"/>
          <w:szCs w:val="22"/>
        </w:rPr>
        <w:t>most</w:t>
      </w:r>
      <w:r w:rsidRPr="003A7E07">
        <w:rPr>
          <w:color w:val="231F20"/>
          <w:spacing w:val="-1"/>
          <w:sz w:val="22"/>
          <w:szCs w:val="22"/>
        </w:rPr>
        <w:t xml:space="preserve"> in</w:t>
      </w:r>
      <w:r w:rsidRPr="003A7E07">
        <w:rPr>
          <w:color w:val="231F20"/>
          <w:spacing w:val="-2"/>
          <w:sz w:val="22"/>
          <w:szCs w:val="22"/>
        </w:rPr>
        <w:t>fl</w:t>
      </w:r>
      <w:r w:rsidRPr="003A7E07">
        <w:rPr>
          <w:color w:val="231F20"/>
          <w:spacing w:val="-1"/>
          <w:sz w:val="22"/>
          <w:szCs w:val="22"/>
        </w:rPr>
        <w:t xml:space="preserve">uential </w:t>
      </w:r>
      <w:r w:rsidRPr="003A7E07">
        <w:rPr>
          <w:color w:val="231F20"/>
          <w:sz w:val="22"/>
          <w:szCs w:val="22"/>
        </w:rPr>
        <w:t>contemporary</w:t>
      </w:r>
      <w:r w:rsidRPr="003A7E07">
        <w:rPr>
          <w:color w:val="231F20"/>
          <w:spacing w:val="-1"/>
          <w:sz w:val="22"/>
          <w:szCs w:val="22"/>
        </w:rPr>
        <w:t xml:space="preserve"> </w:t>
      </w:r>
      <w:r w:rsidRPr="003A7E07">
        <w:rPr>
          <w:color w:val="231F20"/>
          <w:sz w:val="22"/>
          <w:szCs w:val="22"/>
        </w:rPr>
        <w:t>perspectives.</w:t>
      </w:r>
      <w:r w:rsidRPr="003A7E07">
        <w:rPr>
          <w:color w:val="231F20"/>
          <w:spacing w:val="-1"/>
          <w:sz w:val="22"/>
          <w:szCs w:val="22"/>
        </w:rPr>
        <w:t xml:space="preserve"> </w:t>
      </w:r>
      <w:r w:rsidRPr="003A7E07">
        <w:rPr>
          <w:color w:val="231F20"/>
          <w:sz w:val="22"/>
          <w:szCs w:val="22"/>
        </w:rPr>
        <w:t xml:space="preserve">Excellent </w:t>
      </w:r>
      <w:r w:rsidRPr="003A7E07">
        <w:rPr>
          <w:color w:val="231F20"/>
          <w:spacing w:val="-1"/>
          <w:sz w:val="22"/>
          <w:szCs w:val="22"/>
        </w:rPr>
        <w:t>source</w:t>
      </w:r>
      <w:r w:rsidRPr="003A7E07">
        <w:rPr>
          <w:color w:val="231F20"/>
          <w:sz w:val="22"/>
          <w:szCs w:val="22"/>
        </w:rPr>
        <w:t xml:space="preserve"> of</w:t>
      </w:r>
      <w:r w:rsidRPr="003A7E07">
        <w:rPr>
          <w:color w:val="231F20"/>
          <w:spacing w:val="23"/>
          <w:sz w:val="22"/>
          <w:szCs w:val="22"/>
        </w:rPr>
        <w:t xml:space="preserve"> </w:t>
      </w:r>
      <w:r w:rsidRPr="003A7E07">
        <w:rPr>
          <w:color w:val="231F20"/>
          <w:sz w:val="22"/>
          <w:szCs w:val="22"/>
        </w:rPr>
        <w:t>additional</w:t>
      </w:r>
      <w:r w:rsidRPr="003A7E07">
        <w:rPr>
          <w:color w:val="231F20"/>
          <w:spacing w:val="-11"/>
          <w:sz w:val="22"/>
          <w:szCs w:val="22"/>
        </w:rPr>
        <w:t xml:space="preserve"> </w:t>
      </w:r>
      <w:r w:rsidRPr="003A7E07">
        <w:rPr>
          <w:color w:val="231F20"/>
          <w:sz w:val="22"/>
          <w:szCs w:val="22"/>
        </w:rPr>
        <w:t>background</w:t>
      </w:r>
      <w:r w:rsidRPr="003A7E07">
        <w:rPr>
          <w:color w:val="231F20"/>
          <w:spacing w:val="-10"/>
          <w:sz w:val="22"/>
          <w:szCs w:val="22"/>
        </w:rPr>
        <w:t xml:space="preserve"> </w:t>
      </w:r>
      <w:r w:rsidRPr="003A7E07">
        <w:rPr>
          <w:color w:val="231F20"/>
          <w:sz w:val="22"/>
          <w:szCs w:val="22"/>
        </w:rPr>
        <w:t>information</w:t>
      </w:r>
      <w:r w:rsidRPr="003A7E07">
        <w:rPr>
          <w:color w:val="231F20"/>
          <w:spacing w:val="-11"/>
          <w:sz w:val="22"/>
          <w:szCs w:val="22"/>
        </w:rPr>
        <w:t xml:space="preserve"> </w:t>
      </w:r>
      <w:r w:rsidRPr="003A7E07">
        <w:rPr>
          <w:color w:val="231F20"/>
          <w:sz w:val="22"/>
          <w:szCs w:val="22"/>
        </w:rPr>
        <w:t>for</w:t>
      </w:r>
      <w:r w:rsidRPr="003A7E07">
        <w:rPr>
          <w:color w:val="231F20"/>
          <w:spacing w:val="-10"/>
          <w:sz w:val="22"/>
          <w:szCs w:val="22"/>
        </w:rPr>
        <w:t xml:space="preserve"> </w:t>
      </w:r>
      <w:r w:rsidRPr="003A7E07">
        <w:rPr>
          <w:color w:val="231F20"/>
          <w:sz w:val="22"/>
          <w:szCs w:val="22"/>
        </w:rPr>
        <w:t>instructors.</w:t>
      </w:r>
    </w:p>
    <w:p w14:paraId="61837389" w14:textId="77777777" w:rsidR="00B91650" w:rsidRPr="003A7E07" w:rsidRDefault="00B91650" w:rsidP="006A2226">
      <w:pPr>
        <w:pStyle w:val="BodyText"/>
        <w:kinsoku w:val="0"/>
        <w:overflowPunct w:val="0"/>
        <w:spacing w:before="141" w:line="265" w:lineRule="auto"/>
        <w:ind w:right="119" w:firstLine="0"/>
        <w:rPr>
          <w:color w:val="000000"/>
          <w:sz w:val="22"/>
          <w:szCs w:val="22"/>
        </w:rPr>
      </w:pPr>
      <w:r w:rsidRPr="003A7E07">
        <w:rPr>
          <w:color w:val="231F20"/>
          <w:spacing w:val="-1"/>
          <w:sz w:val="22"/>
          <w:szCs w:val="22"/>
        </w:rPr>
        <w:t>Miller,</w:t>
      </w:r>
      <w:r w:rsidRPr="003A7E07">
        <w:rPr>
          <w:color w:val="231F20"/>
          <w:spacing w:val="-12"/>
          <w:sz w:val="22"/>
          <w:szCs w:val="22"/>
        </w:rPr>
        <w:t xml:space="preserve"> </w:t>
      </w:r>
      <w:r w:rsidRPr="003A7E07">
        <w:rPr>
          <w:color w:val="231F20"/>
          <w:spacing w:val="-1"/>
          <w:sz w:val="22"/>
          <w:szCs w:val="22"/>
        </w:rPr>
        <w:t>S.</w:t>
      </w:r>
      <w:r w:rsidRPr="003A7E07">
        <w:rPr>
          <w:color w:val="231F20"/>
          <w:spacing w:val="-11"/>
          <w:sz w:val="22"/>
          <w:szCs w:val="22"/>
        </w:rPr>
        <w:t xml:space="preserve"> </w:t>
      </w:r>
      <w:r w:rsidRPr="003A7E07">
        <w:rPr>
          <w:color w:val="231F20"/>
          <w:spacing w:val="-1"/>
          <w:sz w:val="22"/>
          <w:szCs w:val="22"/>
        </w:rPr>
        <w:t>A.</w:t>
      </w:r>
      <w:r w:rsidRPr="003A7E07">
        <w:rPr>
          <w:color w:val="231F20"/>
          <w:spacing w:val="-11"/>
          <w:sz w:val="22"/>
          <w:szCs w:val="22"/>
        </w:rPr>
        <w:t xml:space="preserve"> </w:t>
      </w:r>
      <w:r w:rsidRPr="003A7E07">
        <w:rPr>
          <w:color w:val="231F20"/>
          <w:spacing w:val="-1"/>
          <w:sz w:val="22"/>
          <w:szCs w:val="22"/>
        </w:rPr>
        <w:t>(2007).</w:t>
      </w:r>
      <w:r w:rsidRPr="003A7E07">
        <w:rPr>
          <w:color w:val="231F20"/>
          <w:spacing w:val="-11"/>
          <w:sz w:val="22"/>
          <w:szCs w:val="22"/>
        </w:rPr>
        <w:t xml:space="preserve"> </w:t>
      </w:r>
      <w:r w:rsidRPr="003A7E07">
        <w:rPr>
          <w:i/>
          <w:iCs/>
          <w:color w:val="231F20"/>
          <w:spacing w:val="-1"/>
          <w:sz w:val="22"/>
          <w:szCs w:val="22"/>
        </w:rPr>
        <w:t>Developmental</w:t>
      </w:r>
      <w:r w:rsidRPr="003A7E07">
        <w:rPr>
          <w:i/>
          <w:iCs/>
          <w:color w:val="231F20"/>
          <w:spacing w:val="-10"/>
          <w:sz w:val="22"/>
          <w:szCs w:val="22"/>
        </w:rPr>
        <w:t xml:space="preserve"> </w:t>
      </w:r>
      <w:r w:rsidRPr="003A7E07">
        <w:rPr>
          <w:i/>
          <w:iCs/>
          <w:color w:val="231F20"/>
          <w:spacing w:val="-1"/>
          <w:sz w:val="22"/>
          <w:szCs w:val="22"/>
        </w:rPr>
        <w:t>research</w:t>
      </w:r>
      <w:r w:rsidRPr="003A7E07">
        <w:rPr>
          <w:i/>
          <w:iCs/>
          <w:color w:val="231F20"/>
          <w:spacing w:val="-11"/>
          <w:sz w:val="22"/>
          <w:szCs w:val="22"/>
        </w:rPr>
        <w:t xml:space="preserve"> </w:t>
      </w:r>
      <w:r w:rsidRPr="003A7E07">
        <w:rPr>
          <w:i/>
          <w:iCs/>
          <w:color w:val="231F20"/>
          <w:spacing w:val="-1"/>
          <w:sz w:val="22"/>
          <w:szCs w:val="22"/>
        </w:rPr>
        <w:t>methods</w:t>
      </w:r>
      <w:r w:rsidRPr="003A7E07">
        <w:rPr>
          <w:i/>
          <w:iCs/>
          <w:color w:val="231F20"/>
          <w:spacing w:val="-11"/>
          <w:sz w:val="22"/>
          <w:szCs w:val="22"/>
        </w:rPr>
        <w:t xml:space="preserve"> </w:t>
      </w:r>
      <w:r w:rsidRPr="003A7E07">
        <w:rPr>
          <w:color w:val="231F20"/>
          <w:spacing w:val="-1"/>
          <w:sz w:val="22"/>
          <w:szCs w:val="22"/>
        </w:rPr>
        <w:t>(3rd</w:t>
      </w:r>
      <w:r w:rsidRPr="003A7E07">
        <w:rPr>
          <w:color w:val="231F20"/>
          <w:spacing w:val="-11"/>
          <w:sz w:val="22"/>
          <w:szCs w:val="22"/>
        </w:rPr>
        <w:t xml:space="preserve"> </w:t>
      </w:r>
      <w:r w:rsidRPr="003A7E07">
        <w:rPr>
          <w:color w:val="231F20"/>
          <w:sz w:val="22"/>
          <w:szCs w:val="22"/>
        </w:rPr>
        <w:t>ed.).</w:t>
      </w:r>
      <w:r w:rsidRPr="003A7E07">
        <w:rPr>
          <w:color w:val="231F20"/>
          <w:spacing w:val="-11"/>
          <w:sz w:val="22"/>
          <w:szCs w:val="22"/>
        </w:rPr>
        <w:t xml:space="preserve"> </w:t>
      </w:r>
      <w:r w:rsidRPr="003A7E07">
        <w:rPr>
          <w:color w:val="231F20"/>
          <w:sz w:val="22"/>
          <w:szCs w:val="22"/>
        </w:rPr>
        <w:t>Thousand</w:t>
      </w:r>
      <w:r w:rsidRPr="003A7E07">
        <w:rPr>
          <w:color w:val="231F20"/>
          <w:spacing w:val="-12"/>
          <w:sz w:val="22"/>
          <w:szCs w:val="22"/>
        </w:rPr>
        <w:t xml:space="preserve"> </w:t>
      </w:r>
      <w:r w:rsidRPr="003A7E07">
        <w:rPr>
          <w:color w:val="231F20"/>
          <w:spacing w:val="-1"/>
          <w:sz w:val="22"/>
          <w:szCs w:val="22"/>
        </w:rPr>
        <w:t>Oaks,</w:t>
      </w:r>
      <w:r w:rsidRPr="003A7E07">
        <w:rPr>
          <w:color w:val="231F20"/>
          <w:spacing w:val="-11"/>
          <w:sz w:val="22"/>
          <w:szCs w:val="22"/>
        </w:rPr>
        <w:t xml:space="preserve"> </w:t>
      </w:r>
      <w:r w:rsidRPr="003A7E07">
        <w:rPr>
          <w:color w:val="231F20"/>
          <w:spacing w:val="-1"/>
          <w:sz w:val="22"/>
          <w:szCs w:val="22"/>
        </w:rPr>
        <w:t>CA:</w:t>
      </w:r>
      <w:r w:rsidRPr="003A7E07">
        <w:rPr>
          <w:color w:val="231F20"/>
          <w:spacing w:val="-11"/>
          <w:sz w:val="22"/>
          <w:szCs w:val="22"/>
        </w:rPr>
        <w:t xml:space="preserve"> </w:t>
      </w:r>
      <w:r w:rsidRPr="003A7E07">
        <w:rPr>
          <w:color w:val="231F20"/>
          <w:spacing w:val="-1"/>
          <w:sz w:val="22"/>
          <w:szCs w:val="22"/>
        </w:rPr>
        <w:t>Sage.</w:t>
      </w:r>
      <w:r w:rsidRPr="003A7E07">
        <w:rPr>
          <w:color w:val="231F20"/>
          <w:spacing w:val="20"/>
          <w:w w:val="99"/>
          <w:sz w:val="22"/>
          <w:szCs w:val="22"/>
        </w:rPr>
        <w:t xml:space="preserve"> </w:t>
      </w:r>
      <w:r w:rsidRPr="003A7E07">
        <w:rPr>
          <w:color w:val="231F20"/>
          <w:sz w:val="22"/>
          <w:szCs w:val="22"/>
        </w:rPr>
        <w:t>A</w:t>
      </w:r>
      <w:r w:rsidRPr="003A7E07">
        <w:rPr>
          <w:color w:val="231F20"/>
          <w:spacing w:val="-1"/>
          <w:sz w:val="22"/>
          <w:szCs w:val="22"/>
        </w:rPr>
        <w:t xml:space="preserve"> </w:t>
      </w:r>
      <w:r w:rsidRPr="003A7E07">
        <w:rPr>
          <w:color w:val="231F20"/>
          <w:sz w:val="22"/>
          <w:szCs w:val="22"/>
        </w:rPr>
        <w:t>good resource</w:t>
      </w:r>
      <w:r w:rsidRPr="003A7E07">
        <w:rPr>
          <w:color w:val="231F20"/>
          <w:spacing w:val="-1"/>
          <w:sz w:val="22"/>
          <w:szCs w:val="22"/>
        </w:rPr>
        <w:t xml:space="preserve"> </w:t>
      </w:r>
      <w:r w:rsidRPr="003A7E07">
        <w:rPr>
          <w:color w:val="231F20"/>
          <w:sz w:val="22"/>
          <w:szCs w:val="22"/>
        </w:rPr>
        <w:t>for learning</w:t>
      </w:r>
      <w:r w:rsidRPr="003A7E07">
        <w:rPr>
          <w:color w:val="231F20"/>
          <w:spacing w:val="-1"/>
          <w:sz w:val="22"/>
          <w:szCs w:val="22"/>
        </w:rPr>
        <w:t xml:space="preserve"> </w:t>
      </w:r>
      <w:r w:rsidRPr="003A7E07">
        <w:rPr>
          <w:color w:val="231F20"/>
          <w:sz w:val="22"/>
          <w:szCs w:val="22"/>
        </w:rPr>
        <w:t>more about</w:t>
      </w:r>
      <w:r w:rsidRPr="003A7E07">
        <w:rPr>
          <w:color w:val="231F20"/>
          <w:spacing w:val="-1"/>
          <w:sz w:val="22"/>
          <w:szCs w:val="22"/>
        </w:rPr>
        <w:t xml:space="preserve"> </w:t>
      </w:r>
      <w:r w:rsidRPr="003A7E07">
        <w:rPr>
          <w:color w:val="231F20"/>
          <w:sz w:val="22"/>
          <w:szCs w:val="22"/>
        </w:rPr>
        <w:t>methods used</w:t>
      </w:r>
      <w:r w:rsidRPr="003A7E07">
        <w:rPr>
          <w:color w:val="231F20"/>
          <w:spacing w:val="-1"/>
          <w:sz w:val="22"/>
          <w:szCs w:val="22"/>
        </w:rPr>
        <w:t xml:space="preserve"> </w:t>
      </w:r>
      <w:r w:rsidRPr="003A7E07">
        <w:rPr>
          <w:color w:val="231F20"/>
          <w:sz w:val="22"/>
          <w:szCs w:val="22"/>
        </w:rPr>
        <w:t>to</w:t>
      </w:r>
      <w:r w:rsidRPr="003A7E07">
        <w:rPr>
          <w:color w:val="231F20"/>
          <w:spacing w:val="-1"/>
          <w:sz w:val="22"/>
          <w:szCs w:val="22"/>
        </w:rPr>
        <w:t xml:space="preserve"> study</w:t>
      </w:r>
      <w:r w:rsidRPr="003A7E07">
        <w:rPr>
          <w:color w:val="231F20"/>
          <w:spacing w:val="1"/>
          <w:sz w:val="22"/>
          <w:szCs w:val="22"/>
        </w:rPr>
        <w:t xml:space="preserve"> </w:t>
      </w:r>
      <w:r w:rsidRPr="003A7E07">
        <w:rPr>
          <w:color w:val="231F20"/>
          <w:sz w:val="22"/>
          <w:szCs w:val="22"/>
        </w:rPr>
        <w:t>development.</w:t>
      </w:r>
      <w:r w:rsidRPr="003A7E07">
        <w:rPr>
          <w:color w:val="231F20"/>
          <w:spacing w:val="-1"/>
          <w:sz w:val="22"/>
          <w:szCs w:val="22"/>
        </w:rPr>
        <w:t xml:space="preserve"> Provides</w:t>
      </w:r>
      <w:r w:rsidRPr="003A7E07">
        <w:rPr>
          <w:color w:val="231F20"/>
          <w:spacing w:val="1"/>
          <w:sz w:val="22"/>
          <w:szCs w:val="22"/>
        </w:rPr>
        <w:t xml:space="preserve"> </w:t>
      </w:r>
      <w:r w:rsidRPr="003A7E07">
        <w:rPr>
          <w:color w:val="231F20"/>
          <w:sz w:val="22"/>
          <w:szCs w:val="22"/>
        </w:rPr>
        <w:t>as</w:t>
      </w:r>
      <w:r w:rsidRPr="003A7E07">
        <w:rPr>
          <w:color w:val="231F20"/>
          <w:spacing w:val="-1"/>
          <w:sz w:val="22"/>
          <w:szCs w:val="22"/>
        </w:rPr>
        <w:t>sistance</w:t>
      </w:r>
      <w:r w:rsidRPr="003A7E07">
        <w:rPr>
          <w:color w:val="231F20"/>
          <w:spacing w:val="-8"/>
          <w:sz w:val="22"/>
          <w:szCs w:val="22"/>
        </w:rPr>
        <w:t xml:space="preserve"> </w:t>
      </w:r>
      <w:r w:rsidRPr="003A7E07">
        <w:rPr>
          <w:color w:val="231F20"/>
          <w:sz w:val="22"/>
          <w:szCs w:val="22"/>
        </w:rPr>
        <w:t>in</w:t>
      </w:r>
      <w:r w:rsidRPr="003A7E07">
        <w:rPr>
          <w:color w:val="231F20"/>
          <w:spacing w:val="-8"/>
          <w:sz w:val="22"/>
          <w:szCs w:val="22"/>
        </w:rPr>
        <w:t xml:space="preserve"> </w:t>
      </w:r>
      <w:r w:rsidRPr="003A7E07">
        <w:rPr>
          <w:color w:val="231F20"/>
          <w:sz w:val="22"/>
          <w:szCs w:val="22"/>
        </w:rPr>
        <w:t>evaluating</w:t>
      </w:r>
      <w:r w:rsidRPr="003A7E07">
        <w:rPr>
          <w:color w:val="231F20"/>
          <w:spacing w:val="-8"/>
          <w:sz w:val="22"/>
          <w:szCs w:val="22"/>
        </w:rPr>
        <w:t xml:space="preserve"> </w:t>
      </w:r>
      <w:r w:rsidRPr="003A7E07">
        <w:rPr>
          <w:color w:val="231F20"/>
          <w:sz w:val="22"/>
          <w:szCs w:val="22"/>
        </w:rPr>
        <w:t>and</w:t>
      </w:r>
      <w:r w:rsidRPr="003A7E07">
        <w:rPr>
          <w:color w:val="231F20"/>
          <w:spacing w:val="-8"/>
          <w:sz w:val="22"/>
          <w:szCs w:val="22"/>
        </w:rPr>
        <w:t xml:space="preserve"> </w:t>
      </w:r>
      <w:r w:rsidRPr="003A7E07">
        <w:rPr>
          <w:color w:val="231F20"/>
          <w:sz w:val="22"/>
          <w:szCs w:val="22"/>
        </w:rPr>
        <w:t>conducting</w:t>
      </w:r>
      <w:r w:rsidRPr="003A7E07">
        <w:rPr>
          <w:color w:val="231F20"/>
          <w:spacing w:val="-8"/>
          <w:sz w:val="22"/>
          <w:szCs w:val="22"/>
        </w:rPr>
        <w:t xml:space="preserve"> </w:t>
      </w:r>
      <w:r w:rsidRPr="003A7E07">
        <w:rPr>
          <w:color w:val="231F20"/>
          <w:sz w:val="22"/>
          <w:szCs w:val="22"/>
        </w:rPr>
        <w:t>research</w:t>
      </w:r>
      <w:r w:rsidRPr="003A7E07">
        <w:rPr>
          <w:color w:val="231F20"/>
          <w:spacing w:val="-7"/>
          <w:sz w:val="22"/>
          <w:szCs w:val="22"/>
        </w:rPr>
        <w:t xml:space="preserve"> </w:t>
      </w:r>
      <w:r w:rsidRPr="003A7E07">
        <w:rPr>
          <w:color w:val="231F20"/>
          <w:sz w:val="22"/>
          <w:szCs w:val="22"/>
        </w:rPr>
        <w:t>in</w:t>
      </w:r>
      <w:r w:rsidRPr="003A7E07">
        <w:rPr>
          <w:color w:val="231F20"/>
          <w:spacing w:val="-8"/>
          <w:sz w:val="22"/>
          <w:szCs w:val="22"/>
        </w:rPr>
        <w:t xml:space="preserve"> </w:t>
      </w:r>
      <w:r w:rsidRPr="003A7E07">
        <w:rPr>
          <w:color w:val="231F20"/>
          <w:sz w:val="22"/>
          <w:szCs w:val="22"/>
        </w:rPr>
        <w:t>child</w:t>
      </w:r>
      <w:r w:rsidRPr="003A7E07">
        <w:rPr>
          <w:color w:val="231F20"/>
          <w:spacing w:val="-8"/>
          <w:sz w:val="22"/>
          <w:szCs w:val="22"/>
        </w:rPr>
        <w:t xml:space="preserve"> </w:t>
      </w:r>
      <w:r w:rsidRPr="003A7E07">
        <w:rPr>
          <w:color w:val="231F20"/>
          <w:sz w:val="22"/>
          <w:szCs w:val="22"/>
        </w:rPr>
        <w:t>development.</w:t>
      </w:r>
    </w:p>
    <w:p w14:paraId="5813A8D0" w14:textId="77777777" w:rsidR="00B91650" w:rsidRDefault="00B91650" w:rsidP="006A2226">
      <w:pPr>
        <w:kinsoku w:val="0"/>
        <w:overflowPunct w:val="0"/>
        <w:spacing w:line="220" w:lineRule="exact"/>
        <w:rPr>
          <w:sz w:val="22"/>
          <w:szCs w:val="22"/>
        </w:rPr>
      </w:pPr>
    </w:p>
    <w:p w14:paraId="0540077C" w14:textId="77777777" w:rsidR="00B91650" w:rsidRDefault="00B91650" w:rsidP="006A2226">
      <w:pPr>
        <w:kinsoku w:val="0"/>
        <w:overflowPunct w:val="0"/>
        <w:spacing w:line="220" w:lineRule="exact"/>
        <w:rPr>
          <w:sz w:val="22"/>
          <w:szCs w:val="22"/>
        </w:rPr>
      </w:pPr>
    </w:p>
    <w:p w14:paraId="046BE44F" w14:textId="13ACD9BA" w:rsidR="00B91650" w:rsidRPr="003A7E07" w:rsidRDefault="00B91650" w:rsidP="006A2226">
      <w:pPr>
        <w:pStyle w:val="Heading1"/>
        <w:kinsoku w:val="0"/>
        <w:overflowPunct w:val="0"/>
        <w:rPr>
          <w:rFonts w:ascii="Trebuchet MS" w:hAnsi="Trebuchet MS"/>
          <w:b w:val="0"/>
          <w:bCs w:val="0"/>
          <w:color w:val="000000"/>
          <w:sz w:val="24"/>
          <w:szCs w:val="24"/>
        </w:rPr>
      </w:pPr>
      <w:r w:rsidRPr="003A7E07">
        <w:rPr>
          <w:rFonts w:ascii="Trebuchet MS" w:hAnsi="Trebuchet MS"/>
          <w:color w:val="231F20"/>
          <w:w w:val="105"/>
          <w:sz w:val="24"/>
          <w:szCs w:val="24"/>
        </w:rPr>
        <w:t>Web</w:t>
      </w:r>
      <w:r w:rsidR="00917061">
        <w:rPr>
          <w:rFonts w:ascii="Trebuchet MS" w:hAnsi="Trebuchet MS"/>
          <w:color w:val="231F20"/>
          <w:w w:val="105"/>
          <w:sz w:val="24"/>
          <w:szCs w:val="24"/>
        </w:rPr>
        <w:t>s</w:t>
      </w:r>
      <w:r w:rsidRPr="003A7E07">
        <w:rPr>
          <w:rFonts w:ascii="Trebuchet MS" w:hAnsi="Trebuchet MS"/>
          <w:color w:val="231F20"/>
          <w:w w:val="105"/>
          <w:sz w:val="24"/>
          <w:szCs w:val="24"/>
        </w:rPr>
        <w:t>ites</w:t>
      </w:r>
    </w:p>
    <w:p w14:paraId="2BC13AA3" w14:textId="77777777" w:rsidR="009C0FC4" w:rsidRPr="003B3DEF" w:rsidRDefault="00B15B9E" w:rsidP="003B3DEF">
      <w:pPr>
        <w:pStyle w:val="BodyText"/>
        <w:kinsoku w:val="0"/>
        <w:overflowPunct w:val="0"/>
        <w:spacing w:before="141" w:line="265" w:lineRule="auto"/>
        <w:ind w:right="118" w:firstLine="0"/>
        <w:rPr>
          <w:b/>
          <w:bCs/>
          <w:sz w:val="22"/>
          <w:szCs w:val="22"/>
        </w:rPr>
      </w:pPr>
      <w:hyperlink r:id="rId10" w:history="1">
        <w:r w:rsidR="009C0FC4" w:rsidRPr="003B3DEF">
          <w:rPr>
            <w:rStyle w:val="Hyperlink"/>
            <w:b/>
            <w:sz w:val="22"/>
            <w:szCs w:val="22"/>
            <w:u w:val="none"/>
          </w:rPr>
          <w:t>http://www.psych.yorku.ca/orgs/resource/</w:t>
        </w:r>
      </w:hyperlink>
    </w:p>
    <w:p w14:paraId="2EF35BC1" w14:textId="75A3195B" w:rsidR="00B91650" w:rsidRPr="003A7E07" w:rsidRDefault="00B91650" w:rsidP="006A2226">
      <w:pPr>
        <w:pStyle w:val="BodyText"/>
        <w:kinsoku w:val="0"/>
        <w:overflowPunct w:val="0"/>
        <w:spacing w:before="27" w:line="265" w:lineRule="auto"/>
        <w:ind w:right="118" w:firstLine="0"/>
        <w:rPr>
          <w:color w:val="000000"/>
          <w:sz w:val="22"/>
          <w:szCs w:val="22"/>
        </w:rPr>
      </w:pPr>
      <w:r w:rsidRPr="003A7E07">
        <w:rPr>
          <w:color w:val="231F20"/>
          <w:spacing w:val="-1"/>
          <w:sz w:val="22"/>
          <w:szCs w:val="22"/>
        </w:rPr>
        <w:t>York</w:t>
      </w:r>
      <w:r w:rsidRPr="003A7E07">
        <w:rPr>
          <w:color w:val="231F20"/>
          <w:spacing w:val="-10"/>
          <w:sz w:val="22"/>
          <w:szCs w:val="22"/>
        </w:rPr>
        <w:t xml:space="preserve"> </w:t>
      </w:r>
      <w:r w:rsidRPr="003A7E07">
        <w:rPr>
          <w:color w:val="231F20"/>
          <w:spacing w:val="-1"/>
          <w:sz w:val="22"/>
          <w:szCs w:val="22"/>
        </w:rPr>
        <w:t>University</w:t>
      </w:r>
      <w:r w:rsidRPr="003A7E07">
        <w:rPr>
          <w:color w:val="231F20"/>
          <w:spacing w:val="-9"/>
          <w:sz w:val="22"/>
          <w:szCs w:val="22"/>
        </w:rPr>
        <w:t xml:space="preserve"> </w:t>
      </w:r>
      <w:r w:rsidRPr="003A7E07">
        <w:rPr>
          <w:color w:val="231F20"/>
          <w:sz w:val="22"/>
          <w:szCs w:val="22"/>
        </w:rPr>
        <w:t>maintains</w:t>
      </w:r>
      <w:r w:rsidRPr="003A7E07">
        <w:rPr>
          <w:color w:val="231F20"/>
          <w:spacing w:val="-10"/>
          <w:sz w:val="22"/>
          <w:szCs w:val="22"/>
        </w:rPr>
        <w:t xml:space="preserve"> </w:t>
      </w:r>
      <w:r w:rsidRPr="003A7E07">
        <w:rPr>
          <w:color w:val="231F20"/>
          <w:sz w:val="22"/>
          <w:szCs w:val="22"/>
        </w:rPr>
        <w:t>an</w:t>
      </w:r>
      <w:r w:rsidRPr="003A7E07">
        <w:rPr>
          <w:color w:val="231F20"/>
          <w:spacing w:val="-9"/>
          <w:sz w:val="22"/>
          <w:szCs w:val="22"/>
        </w:rPr>
        <w:t xml:space="preserve"> </w:t>
      </w:r>
      <w:r w:rsidRPr="003A7E07">
        <w:rPr>
          <w:color w:val="231F20"/>
          <w:sz w:val="22"/>
          <w:szCs w:val="22"/>
        </w:rPr>
        <w:t>extensive</w:t>
      </w:r>
      <w:r w:rsidRPr="003A7E07">
        <w:rPr>
          <w:color w:val="231F20"/>
          <w:spacing w:val="-10"/>
          <w:sz w:val="22"/>
          <w:szCs w:val="22"/>
        </w:rPr>
        <w:t xml:space="preserve"> </w:t>
      </w:r>
      <w:r w:rsidRPr="003A7E07">
        <w:rPr>
          <w:color w:val="231F20"/>
          <w:sz w:val="22"/>
          <w:szCs w:val="22"/>
        </w:rPr>
        <w:t>listing</w:t>
      </w:r>
      <w:r w:rsidRPr="003A7E07">
        <w:rPr>
          <w:color w:val="231F20"/>
          <w:spacing w:val="-11"/>
          <w:sz w:val="22"/>
          <w:szCs w:val="22"/>
        </w:rPr>
        <w:t xml:space="preserve"> </w:t>
      </w:r>
      <w:r w:rsidRPr="003A7E07">
        <w:rPr>
          <w:color w:val="231F20"/>
          <w:sz w:val="22"/>
          <w:szCs w:val="22"/>
        </w:rPr>
        <w:t>of</w:t>
      </w:r>
      <w:r w:rsidRPr="003A7E07">
        <w:rPr>
          <w:color w:val="231F20"/>
          <w:spacing w:val="-9"/>
          <w:sz w:val="22"/>
          <w:szCs w:val="22"/>
        </w:rPr>
        <w:t xml:space="preserve"> </w:t>
      </w:r>
      <w:r w:rsidRPr="003A7E07">
        <w:rPr>
          <w:color w:val="231F20"/>
          <w:sz w:val="22"/>
          <w:szCs w:val="22"/>
        </w:rPr>
        <w:t>excellent</w:t>
      </w:r>
      <w:r w:rsidRPr="003A7E07">
        <w:rPr>
          <w:color w:val="231F20"/>
          <w:spacing w:val="-10"/>
          <w:sz w:val="22"/>
          <w:szCs w:val="22"/>
        </w:rPr>
        <w:t xml:space="preserve"> </w:t>
      </w:r>
      <w:r w:rsidRPr="003A7E07">
        <w:rPr>
          <w:color w:val="231F20"/>
          <w:sz w:val="22"/>
          <w:szCs w:val="22"/>
        </w:rPr>
        <w:t>online</w:t>
      </w:r>
      <w:r w:rsidRPr="003A7E07">
        <w:rPr>
          <w:color w:val="231F20"/>
          <w:spacing w:val="-9"/>
          <w:sz w:val="22"/>
          <w:szCs w:val="22"/>
        </w:rPr>
        <w:t xml:space="preserve"> </w:t>
      </w:r>
      <w:r w:rsidRPr="003A7E07">
        <w:rPr>
          <w:color w:val="231F20"/>
          <w:sz w:val="22"/>
          <w:szCs w:val="22"/>
        </w:rPr>
        <w:t>resources</w:t>
      </w:r>
      <w:r w:rsidRPr="003A7E07">
        <w:rPr>
          <w:color w:val="231F20"/>
          <w:spacing w:val="-9"/>
          <w:sz w:val="22"/>
          <w:szCs w:val="22"/>
        </w:rPr>
        <w:t xml:space="preserve"> </w:t>
      </w:r>
      <w:r w:rsidRPr="003A7E07">
        <w:rPr>
          <w:color w:val="231F20"/>
          <w:sz w:val="22"/>
          <w:szCs w:val="22"/>
        </w:rPr>
        <w:t>for</w:t>
      </w:r>
      <w:r w:rsidRPr="003A7E07">
        <w:rPr>
          <w:color w:val="231F20"/>
          <w:spacing w:val="-10"/>
          <w:sz w:val="22"/>
          <w:szCs w:val="22"/>
        </w:rPr>
        <w:t xml:space="preserve"> </w:t>
      </w:r>
      <w:r w:rsidRPr="003A7E07">
        <w:rPr>
          <w:color w:val="231F20"/>
          <w:sz w:val="22"/>
          <w:szCs w:val="22"/>
        </w:rPr>
        <w:t>information</w:t>
      </w:r>
      <w:r w:rsidRPr="003A7E07">
        <w:rPr>
          <w:color w:val="231F20"/>
          <w:spacing w:val="23"/>
          <w:w w:val="99"/>
          <w:sz w:val="22"/>
          <w:szCs w:val="22"/>
        </w:rPr>
        <w:t xml:space="preserve"> </w:t>
      </w:r>
      <w:r w:rsidRPr="003A7E07">
        <w:rPr>
          <w:color w:val="231F20"/>
          <w:sz w:val="22"/>
          <w:szCs w:val="22"/>
        </w:rPr>
        <w:t>on</w:t>
      </w:r>
      <w:r w:rsidRPr="003A7E07">
        <w:rPr>
          <w:color w:val="231F20"/>
          <w:spacing w:val="-1"/>
          <w:sz w:val="22"/>
          <w:szCs w:val="22"/>
        </w:rPr>
        <w:t xml:space="preserve"> </w:t>
      </w:r>
      <w:r w:rsidRPr="003A7E07">
        <w:rPr>
          <w:color w:val="231F20"/>
          <w:sz w:val="22"/>
          <w:szCs w:val="22"/>
        </w:rPr>
        <w:t>the history</w:t>
      </w:r>
      <w:r w:rsidRPr="003A7E07">
        <w:rPr>
          <w:color w:val="231F20"/>
          <w:spacing w:val="-1"/>
          <w:sz w:val="22"/>
          <w:szCs w:val="22"/>
        </w:rPr>
        <w:t xml:space="preserve"> </w:t>
      </w:r>
      <w:r w:rsidRPr="003A7E07">
        <w:rPr>
          <w:color w:val="231F20"/>
          <w:sz w:val="22"/>
          <w:szCs w:val="22"/>
        </w:rPr>
        <w:t>and philosophy of</w:t>
      </w:r>
      <w:r w:rsidRPr="003A7E07">
        <w:rPr>
          <w:color w:val="231F20"/>
          <w:spacing w:val="-1"/>
          <w:sz w:val="22"/>
          <w:szCs w:val="22"/>
        </w:rPr>
        <w:t xml:space="preserve"> </w:t>
      </w:r>
      <w:r w:rsidRPr="003A7E07">
        <w:rPr>
          <w:color w:val="231F20"/>
          <w:sz w:val="22"/>
          <w:szCs w:val="22"/>
        </w:rPr>
        <w:t>psychology. This</w:t>
      </w:r>
      <w:r w:rsidRPr="003A7E07">
        <w:rPr>
          <w:color w:val="231F20"/>
          <w:spacing w:val="-1"/>
          <w:sz w:val="22"/>
          <w:szCs w:val="22"/>
        </w:rPr>
        <w:t xml:space="preserve"> </w:t>
      </w:r>
      <w:r w:rsidR="00917061">
        <w:rPr>
          <w:color w:val="231F20"/>
          <w:sz w:val="22"/>
          <w:szCs w:val="22"/>
        </w:rPr>
        <w:t>website</w:t>
      </w:r>
      <w:r w:rsidRPr="003A7E07">
        <w:rPr>
          <w:color w:val="231F20"/>
          <w:spacing w:val="1"/>
          <w:sz w:val="22"/>
          <w:szCs w:val="22"/>
        </w:rPr>
        <w:t xml:space="preserve"> </w:t>
      </w:r>
      <w:r w:rsidRPr="003A7E07">
        <w:rPr>
          <w:color w:val="231F20"/>
          <w:sz w:val="22"/>
          <w:szCs w:val="22"/>
        </w:rPr>
        <w:t>provides</w:t>
      </w:r>
      <w:r w:rsidRPr="003A7E07">
        <w:rPr>
          <w:color w:val="231F20"/>
          <w:spacing w:val="-1"/>
          <w:sz w:val="22"/>
          <w:szCs w:val="22"/>
        </w:rPr>
        <w:t xml:space="preserve"> </w:t>
      </w:r>
      <w:r w:rsidRPr="003A7E07">
        <w:rPr>
          <w:color w:val="231F20"/>
          <w:sz w:val="22"/>
          <w:szCs w:val="22"/>
        </w:rPr>
        <w:t>links to</w:t>
      </w:r>
      <w:r w:rsidRPr="003A7E07">
        <w:rPr>
          <w:color w:val="231F20"/>
          <w:spacing w:val="-1"/>
          <w:sz w:val="22"/>
          <w:szCs w:val="22"/>
        </w:rPr>
        <w:t xml:space="preserve"> sites</w:t>
      </w:r>
      <w:r w:rsidRPr="003A7E07">
        <w:rPr>
          <w:color w:val="231F20"/>
          <w:spacing w:val="1"/>
          <w:sz w:val="22"/>
          <w:szCs w:val="22"/>
        </w:rPr>
        <w:t xml:space="preserve"> </w:t>
      </w:r>
      <w:r w:rsidRPr="003A7E07">
        <w:rPr>
          <w:color w:val="231F20"/>
          <w:sz w:val="22"/>
          <w:szCs w:val="22"/>
        </w:rPr>
        <w:t>devoted</w:t>
      </w:r>
      <w:r w:rsidRPr="003A7E07">
        <w:rPr>
          <w:color w:val="231F20"/>
          <w:spacing w:val="23"/>
          <w:w w:val="99"/>
          <w:sz w:val="22"/>
          <w:szCs w:val="22"/>
        </w:rPr>
        <w:t xml:space="preserve"> </w:t>
      </w:r>
      <w:r w:rsidRPr="003A7E07">
        <w:rPr>
          <w:color w:val="231F20"/>
          <w:sz w:val="22"/>
          <w:szCs w:val="22"/>
        </w:rPr>
        <w:t>to</w:t>
      </w:r>
      <w:r w:rsidRPr="003A7E07">
        <w:rPr>
          <w:color w:val="231F20"/>
          <w:spacing w:val="20"/>
          <w:sz w:val="22"/>
          <w:szCs w:val="22"/>
        </w:rPr>
        <w:t xml:space="preserve"> </w:t>
      </w:r>
      <w:r w:rsidRPr="003A7E07">
        <w:rPr>
          <w:color w:val="231F20"/>
          <w:sz w:val="22"/>
          <w:szCs w:val="22"/>
        </w:rPr>
        <w:t>specific</w:t>
      </w:r>
      <w:r w:rsidRPr="003A7E07">
        <w:rPr>
          <w:color w:val="231F20"/>
          <w:spacing w:val="19"/>
          <w:sz w:val="22"/>
          <w:szCs w:val="22"/>
        </w:rPr>
        <w:t xml:space="preserve"> </w:t>
      </w:r>
      <w:r w:rsidRPr="003A7E07">
        <w:rPr>
          <w:color w:val="231F20"/>
          <w:sz w:val="22"/>
          <w:szCs w:val="22"/>
        </w:rPr>
        <w:t>historical</w:t>
      </w:r>
      <w:r w:rsidRPr="003A7E07">
        <w:rPr>
          <w:color w:val="231F20"/>
          <w:spacing w:val="20"/>
          <w:sz w:val="22"/>
          <w:szCs w:val="22"/>
        </w:rPr>
        <w:t xml:space="preserve"> </w:t>
      </w:r>
      <w:r w:rsidRPr="003A7E07">
        <w:rPr>
          <w:color w:val="231F20"/>
          <w:sz w:val="22"/>
          <w:szCs w:val="22"/>
        </w:rPr>
        <w:t>individuals,</w:t>
      </w:r>
      <w:r w:rsidRPr="003A7E07">
        <w:rPr>
          <w:color w:val="231F20"/>
          <w:spacing w:val="19"/>
          <w:sz w:val="22"/>
          <w:szCs w:val="22"/>
        </w:rPr>
        <w:t xml:space="preserve"> </w:t>
      </w:r>
      <w:r w:rsidRPr="003A7E07">
        <w:rPr>
          <w:color w:val="231F20"/>
          <w:sz w:val="22"/>
          <w:szCs w:val="22"/>
        </w:rPr>
        <w:t>including</w:t>
      </w:r>
      <w:r w:rsidRPr="003A7E07">
        <w:rPr>
          <w:color w:val="231F20"/>
          <w:spacing w:val="20"/>
          <w:sz w:val="22"/>
          <w:szCs w:val="22"/>
        </w:rPr>
        <w:t xml:space="preserve"> </w:t>
      </w:r>
      <w:r w:rsidRPr="003A7E07">
        <w:rPr>
          <w:color w:val="231F20"/>
          <w:sz w:val="22"/>
          <w:szCs w:val="22"/>
        </w:rPr>
        <w:t>a</w:t>
      </w:r>
      <w:r w:rsidRPr="003A7E07">
        <w:rPr>
          <w:color w:val="231F20"/>
          <w:spacing w:val="20"/>
          <w:sz w:val="22"/>
          <w:szCs w:val="22"/>
        </w:rPr>
        <w:t xml:space="preserve"> </w:t>
      </w:r>
      <w:r w:rsidRPr="003A7E07">
        <w:rPr>
          <w:color w:val="231F20"/>
          <w:sz w:val="22"/>
          <w:szCs w:val="22"/>
        </w:rPr>
        <w:t>large</w:t>
      </w:r>
      <w:r w:rsidRPr="003A7E07">
        <w:rPr>
          <w:color w:val="231F20"/>
          <w:spacing w:val="20"/>
          <w:sz w:val="22"/>
          <w:szCs w:val="22"/>
        </w:rPr>
        <w:t xml:space="preserve"> </w:t>
      </w:r>
      <w:r w:rsidRPr="003A7E07">
        <w:rPr>
          <w:color w:val="231F20"/>
          <w:sz w:val="22"/>
          <w:szCs w:val="22"/>
        </w:rPr>
        <w:t>number</w:t>
      </w:r>
      <w:r w:rsidRPr="003A7E07">
        <w:rPr>
          <w:color w:val="231F20"/>
          <w:spacing w:val="20"/>
          <w:sz w:val="22"/>
          <w:szCs w:val="22"/>
        </w:rPr>
        <w:t xml:space="preserve"> </w:t>
      </w:r>
      <w:r w:rsidRPr="003A7E07">
        <w:rPr>
          <w:color w:val="231F20"/>
          <w:sz w:val="22"/>
          <w:szCs w:val="22"/>
        </w:rPr>
        <w:t>of</w:t>
      </w:r>
      <w:r w:rsidRPr="003A7E07">
        <w:rPr>
          <w:color w:val="231F20"/>
          <w:spacing w:val="20"/>
          <w:sz w:val="22"/>
          <w:szCs w:val="22"/>
        </w:rPr>
        <w:t xml:space="preserve"> </w:t>
      </w:r>
      <w:r w:rsidRPr="003A7E07">
        <w:rPr>
          <w:color w:val="231F20"/>
          <w:sz w:val="22"/>
          <w:szCs w:val="22"/>
        </w:rPr>
        <w:t>prominent</w:t>
      </w:r>
      <w:r w:rsidRPr="003A7E07">
        <w:rPr>
          <w:color w:val="231F20"/>
          <w:spacing w:val="20"/>
          <w:sz w:val="22"/>
          <w:szCs w:val="22"/>
        </w:rPr>
        <w:t xml:space="preserve"> </w:t>
      </w:r>
      <w:r w:rsidRPr="003A7E07">
        <w:rPr>
          <w:color w:val="231F20"/>
          <w:spacing w:val="1"/>
          <w:sz w:val="22"/>
          <w:szCs w:val="22"/>
        </w:rPr>
        <w:t>developmental</w:t>
      </w:r>
      <w:r w:rsidRPr="003A7E07">
        <w:rPr>
          <w:color w:val="231F20"/>
          <w:spacing w:val="107"/>
          <w:sz w:val="22"/>
          <w:szCs w:val="22"/>
        </w:rPr>
        <w:t xml:space="preserve"> </w:t>
      </w:r>
      <w:r w:rsidRPr="003A7E07">
        <w:rPr>
          <w:color w:val="231F20"/>
          <w:sz w:val="22"/>
          <w:szCs w:val="22"/>
        </w:rPr>
        <w:t>researchers.</w:t>
      </w:r>
    </w:p>
    <w:p w14:paraId="63C6302C" w14:textId="77777777" w:rsidR="009C0FC4" w:rsidRPr="003B3DEF" w:rsidRDefault="00B15B9E" w:rsidP="003A7E07">
      <w:pPr>
        <w:pStyle w:val="BodyText"/>
        <w:kinsoku w:val="0"/>
        <w:overflowPunct w:val="0"/>
        <w:spacing w:before="141" w:line="265" w:lineRule="auto"/>
        <w:ind w:right="117" w:firstLine="0"/>
        <w:rPr>
          <w:b/>
          <w:color w:val="231F20"/>
          <w:sz w:val="22"/>
          <w:szCs w:val="22"/>
        </w:rPr>
      </w:pPr>
      <w:hyperlink r:id="rId11" w:history="1">
        <w:r w:rsidR="009C0FC4" w:rsidRPr="003B3DEF">
          <w:rPr>
            <w:rStyle w:val="Hyperlink"/>
            <w:b/>
            <w:sz w:val="22"/>
            <w:szCs w:val="22"/>
            <w:u w:val="none"/>
          </w:rPr>
          <w:t>http://www.srcd.org/</w:t>
        </w:r>
      </w:hyperlink>
    </w:p>
    <w:p w14:paraId="4DF11799" w14:textId="7A9EC1F3" w:rsidR="00B91650" w:rsidRPr="003A7E07" w:rsidRDefault="00B91650" w:rsidP="00106DFA">
      <w:pPr>
        <w:pStyle w:val="BodyText"/>
        <w:kinsoku w:val="0"/>
        <w:overflowPunct w:val="0"/>
        <w:spacing w:before="27" w:line="265" w:lineRule="auto"/>
        <w:ind w:right="117" w:firstLine="0"/>
        <w:rPr>
          <w:color w:val="231F20"/>
          <w:sz w:val="22"/>
          <w:szCs w:val="22"/>
        </w:rPr>
      </w:pPr>
      <w:r w:rsidRPr="003A7E07">
        <w:rPr>
          <w:color w:val="231F20"/>
          <w:sz w:val="22"/>
          <w:szCs w:val="22"/>
        </w:rPr>
        <w:t>The</w:t>
      </w:r>
      <w:r w:rsidRPr="003A7E07">
        <w:rPr>
          <w:color w:val="231F20"/>
          <w:spacing w:val="19"/>
          <w:sz w:val="22"/>
          <w:szCs w:val="22"/>
        </w:rPr>
        <w:t xml:space="preserve"> </w:t>
      </w:r>
      <w:r w:rsidRPr="003A7E07">
        <w:rPr>
          <w:color w:val="231F20"/>
          <w:sz w:val="22"/>
          <w:szCs w:val="22"/>
        </w:rPr>
        <w:t>home</w:t>
      </w:r>
      <w:r w:rsidRPr="003A7E07">
        <w:rPr>
          <w:color w:val="231F20"/>
          <w:spacing w:val="19"/>
          <w:sz w:val="22"/>
          <w:szCs w:val="22"/>
        </w:rPr>
        <w:t xml:space="preserve"> </w:t>
      </w:r>
      <w:r w:rsidRPr="003A7E07">
        <w:rPr>
          <w:color w:val="231F20"/>
          <w:sz w:val="22"/>
          <w:szCs w:val="22"/>
        </w:rPr>
        <w:t>page</w:t>
      </w:r>
      <w:r w:rsidRPr="003A7E07">
        <w:rPr>
          <w:color w:val="231F20"/>
          <w:spacing w:val="19"/>
          <w:sz w:val="22"/>
          <w:szCs w:val="22"/>
        </w:rPr>
        <w:t xml:space="preserve"> </w:t>
      </w:r>
      <w:r w:rsidRPr="003A7E07">
        <w:rPr>
          <w:color w:val="231F20"/>
          <w:sz w:val="22"/>
          <w:szCs w:val="22"/>
        </w:rPr>
        <w:t>of</w:t>
      </w:r>
      <w:r w:rsidRPr="003A7E07">
        <w:rPr>
          <w:color w:val="231F20"/>
          <w:spacing w:val="19"/>
          <w:sz w:val="22"/>
          <w:szCs w:val="22"/>
        </w:rPr>
        <w:t xml:space="preserve"> </w:t>
      </w:r>
      <w:r w:rsidRPr="003A7E07">
        <w:rPr>
          <w:color w:val="231F20"/>
          <w:sz w:val="22"/>
          <w:szCs w:val="22"/>
        </w:rPr>
        <w:t>the</w:t>
      </w:r>
      <w:r w:rsidRPr="003A7E07">
        <w:rPr>
          <w:color w:val="231F20"/>
          <w:spacing w:val="19"/>
          <w:sz w:val="22"/>
          <w:szCs w:val="22"/>
        </w:rPr>
        <w:t xml:space="preserve"> </w:t>
      </w:r>
      <w:r w:rsidRPr="003A7E07">
        <w:rPr>
          <w:color w:val="231F20"/>
          <w:sz w:val="22"/>
          <w:szCs w:val="22"/>
        </w:rPr>
        <w:t>Society</w:t>
      </w:r>
      <w:r w:rsidRPr="003A7E07">
        <w:rPr>
          <w:color w:val="231F20"/>
          <w:spacing w:val="19"/>
          <w:sz w:val="22"/>
          <w:szCs w:val="22"/>
        </w:rPr>
        <w:t xml:space="preserve"> </w:t>
      </w:r>
      <w:r w:rsidRPr="003A7E07">
        <w:rPr>
          <w:color w:val="231F20"/>
          <w:sz w:val="22"/>
          <w:szCs w:val="22"/>
        </w:rPr>
        <w:t>for</w:t>
      </w:r>
      <w:r w:rsidRPr="003A7E07">
        <w:rPr>
          <w:color w:val="231F20"/>
          <w:spacing w:val="19"/>
          <w:sz w:val="22"/>
          <w:szCs w:val="22"/>
        </w:rPr>
        <w:t xml:space="preserve"> </w:t>
      </w:r>
      <w:r w:rsidRPr="003A7E07">
        <w:rPr>
          <w:color w:val="231F20"/>
          <w:sz w:val="22"/>
          <w:szCs w:val="22"/>
        </w:rPr>
        <w:t>Research</w:t>
      </w:r>
      <w:r w:rsidRPr="003A7E07">
        <w:rPr>
          <w:color w:val="231F20"/>
          <w:spacing w:val="19"/>
          <w:sz w:val="22"/>
          <w:szCs w:val="22"/>
        </w:rPr>
        <w:t xml:space="preserve"> </w:t>
      </w:r>
      <w:r w:rsidRPr="003A7E07">
        <w:rPr>
          <w:color w:val="231F20"/>
          <w:sz w:val="22"/>
          <w:szCs w:val="22"/>
        </w:rPr>
        <w:t>in</w:t>
      </w:r>
      <w:r w:rsidRPr="003A7E07">
        <w:rPr>
          <w:color w:val="231F20"/>
          <w:spacing w:val="19"/>
          <w:sz w:val="22"/>
          <w:szCs w:val="22"/>
        </w:rPr>
        <w:t xml:space="preserve"> </w:t>
      </w:r>
      <w:r w:rsidRPr="003A7E07">
        <w:rPr>
          <w:color w:val="231F20"/>
          <w:sz w:val="22"/>
          <w:szCs w:val="22"/>
        </w:rPr>
        <w:t>Child</w:t>
      </w:r>
      <w:r w:rsidRPr="003A7E07">
        <w:rPr>
          <w:color w:val="231F20"/>
          <w:spacing w:val="19"/>
          <w:sz w:val="22"/>
          <w:szCs w:val="22"/>
        </w:rPr>
        <w:t xml:space="preserve"> </w:t>
      </w:r>
      <w:r w:rsidRPr="003A7E07">
        <w:rPr>
          <w:color w:val="231F20"/>
          <w:sz w:val="22"/>
          <w:szCs w:val="22"/>
        </w:rPr>
        <w:t>Development</w:t>
      </w:r>
      <w:r w:rsidRPr="003A7E07">
        <w:rPr>
          <w:color w:val="231F20"/>
          <w:spacing w:val="20"/>
          <w:sz w:val="22"/>
          <w:szCs w:val="22"/>
        </w:rPr>
        <w:t xml:space="preserve"> </w:t>
      </w:r>
      <w:r w:rsidRPr="003A7E07">
        <w:rPr>
          <w:color w:val="231F20"/>
          <w:sz w:val="22"/>
          <w:szCs w:val="22"/>
        </w:rPr>
        <w:t>includes</w:t>
      </w:r>
      <w:r w:rsidRPr="003A7E07">
        <w:rPr>
          <w:color w:val="231F20"/>
          <w:spacing w:val="18"/>
          <w:sz w:val="22"/>
          <w:szCs w:val="22"/>
        </w:rPr>
        <w:t xml:space="preserve"> </w:t>
      </w:r>
      <w:r w:rsidRPr="003A7E07">
        <w:rPr>
          <w:color w:val="231F20"/>
          <w:sz w:val="22"/>
          <w:szCs w:val="22"/>
        </w:rPr>
        <w:t>a</w:t>
      </w:r>
      <w:r w:rsidRPr="003A7E07">
        <w:rPr>
          <w:color w:val="231F20"/>
          <w:spacing w:val="19"/>
          <w:sz w:val="22"/>
          <w:szCs w:val="22"/>
        </w:rPr>
        <w:t xml:space="preserve"> </w:t>
      </w:r>
      <w:r w:rsidRPr="003A7E07">
        <w:rPr>
          <w:color w:val="231F20"/>
          <w:sz w:val="22"/>
          <w:szCs w:val="22"/>
        </w:rPr>
        <w:t>number</w:t>
      </w:r>
      <w:r w:rsidRPr="003A7E07">
        <w:rPr>
          <w:color w:val="231F20"/>
          <w:spacing w:val="19"/>
          <w:sz w:val="22"/>
          <w:szCs w:val="22"/>
        </w:rPr>
        <w:t xml:space="preserve"> </w:t>
      </w:r>
      <w:r w:rsidRPr="003A7E07">
        <w:rPr>
          <w:color w:val="231F20"/>
          <w:sz w:val="22"/>
          <w:szCs w:val="22"/>
        </w:rPr>
        <w:t>of very</w:t>
      </w:r>
      <w:r w:rsidRPr="003A7E07">
        <w:rPr>
          <w:color w:val="231F20"/>
          <w:spacing w:val="-11"/>
          <w:sz w:val="22"/>
          <w:szCs w:val="22"/>
        </w:rPr>
        <w:t xml:space="preserve"> </w:t>
      </w:r>
      <w:r w:rsidRPr="003A7E07">
        <w:rPr>
          <w:color w:val="231F20"/>
          <w:sz w:val="22"/>
          <w:szCs w:val="22"/>
        </w:rPr>
        <w:t>valuable</w:t>
      </w:r>
      <w:r w:rsidRPr="003A7E07">
        <w:rPr>
          <w:color w:val="231F20"/>
          <w:spacing w:val="-11"/>
          <w:sz w:val="22"/>
          <w:szCs w:val="22"/>
        </w:rPr>
        <w:t xml:space="preserve"> </w:t>
      </w:r>
      <w:r w:rsidRPr="003A7E07">
        <w:rPr>
          <w:color w:val="231F20"/>
          <w:sz w:val="22"/>
          <w:szCs w:val="22"/>
        </w:rPr>
        <w:t>resources,</w:t>
      </w:r>
      <w:r w:rsidRPr="003A7E07">
        <w:rPr>
          <w:color w:val="231F20"/>
          <w:spacing w:val="-10"/>
          <w:sz w:val="22"/>
          <w:szCs w:val="22"/>
        </w:rPr>
        <w:t xml:space="preserve"> </w:t>
      </w:r>
      <w:r w:rsidRPr="003A7E07">
        <w:rPr>
          <w:color w:val="231F20"/>
          <w:sz w:val="22"/>
          <w:szCs w:val="22"/>
        </w:rPr>
        <w:t>including</w:t>
      </w:r>
      <w:r w:rsidRPr="003A7E07">
        <w:rPr>
          <w:color w:val="231F20"/>
          <w:spacing w:val="-11"/>
          <w:sz w:val="22"/>
          <w:szCs w:val="22"/>
        </w:rPr>
        <w:t xml:space="preserve"> </w:t>
      </w:r>
      <w:r w:rsidRPr="003A7E07">
        <w:rPr>
          <w:color w:val="231F20"/>
          <w:sz w:val="22"/>
          <w:szCs w:val="22"/>
        </w:rPr>
        <w:t>the</w:t>
      </w:r>
      <w:r w:rsidRPr="003A7E07">
        <w:rPr>
          <w:color w:val="231F20"/>
          <w:spacing w:val="-11"/>
          <w:sz w:val="22"/>
          <w:szCs w:val="22"/>
        </w:rPr>
        <w:t xml:space="preserve"> </w:t>
      </w:r>
      <w:r w:rsidRPr="003A7E07">
        <w:rPr>
          <w:color w:val="231F20"/>
          <w:sz w:val="22"/>
          <w:szCs w:val="22"/>
        </w:rPr>
        <w:t>complete</w:t>
      </w:r>
      <w:r w:rsidRPr="003A7E07">
        <w:rPr>
          <w:color w:val="231F20"/>
          <w:spacing w:val="-10"/>
          <w:sz w:val="22"/>
          <w:szCs w:val="22"/>
        </w:rPr>
        <w:t xml:space="preserve"> </w:t>
      </w:r>
      <w:r w:rsidRPr="003A7E07">
        <w:rPr>
          <w:color w:val="231F20"/>
          <w:spacing w:val="-1"/>
          <w:sz w:val="22"/>
          <w:szCs w:val="22"/>
        </w:rPr>
        <w:t>statement</w:t>
      </w:r>
      <w:r w:rsidRPr="003A7E07">
        <w:rPr>
          <w:color w:val="231F20"/>
          <w:spacing w:val="-10"/>
          <w:sz w:val="22"/>
          <w:szCs w:val="22"/>
        </w:rPr>
        <w:t xml:space="preserve"> </w:t>
      </w:r>
      <w:r w:rsidRPr="003A7E07">
        <w:rPr>
          <w:color w:val="231F20"/>
          <w:sz w:val="22"/>
          <w:szCs w:val="22"/>
        </w:rPr>
        <w:t>of</w:t>
      </w:r>
      <w:r w:rsidRPr="003A7E07">
        <w:rPr>
          <w:color w:val="231F20"/>
          <w:spacing w:val="-11"/>
          <w:sz w:val="22"/>
          <w:szCs w:val="22"/>
        </w:rPr>
        <w:t xml:space="preserve"> </w:t>
      </w:r>
      <w:r w:rsidRPr="003A7E07">
        <w:rPr>
          <w:color w:val="231F20"/>
          <w:sz w:val="22"/>
          <w:szCs w:val="22"/>
        </w:rPr>
        <w:t>ethical</w:t>
      </w:r>
      <w:r w:rsidRPr="003A7E07">
        <w:rPr>
          <w:color w:val="231F20"/>
          <w:spacing w:val="-10"/>
          <w:sz w:val="22"/>
          <w:szCs w:val="22"/>
        </w:rPr>
        <w:t xml:space="preserve"> </w:t>
      </w:r>
      <w:r w:rsidRPr="003A7E07">
        <w:rPr>
          <w:color w:val="231F20"/>
          <w:sz w:val="22"/>
          <w:szCs w:val="22"/>
        </w:rPr>
        <w:t>practices</w:t>
      </w:r>
      <w:r w:rsidRPr="003A7E07">
        <w:rPr>
          <w:color w:val="231F20"/>
          <w:spacing w:val="-11"/>
          <w:sz w:val="22"/>
          <w:szCs w:val="22"/>
        </w:rPr>
        <w:t xml:space="preserve"> </w:t>
      </w:r>
      <w:r w:rsidRPr="003A7E07">
        <w:rPr>
          <w:color w:val="231F20"/>
          <w:sz w:val="22"/>
          <w:szCs w:val="22"/>
        </w:rPr>
        <w:t>in</w:t>
      </w:r>
      <w:r w:rsidRPr="003A7E07">
        <w:rPr>
          <w:color w:val="231F20"/>
          <w:spacing w:val="-10"/>
          <w:sz w:val="22"/>
          <w:szCs w:val="22"/>
        </w:rPr>
        <w:t xml:space="preserve"> </w:t>
      </w:r>
      <w:r w:rsidRPr="003A7E07">
        <w:rPr>
          <w:color w:val="231F20"/>
          <w:sz w:val="22"/>
          <w:szCs w:val="22"/>
        </w:rPr>
        <w:t>conducting</w:t>
      </w:r>
      <w:r w:rsidR="004837DA" w:rsidRPr="003A7E07">
        <w:rPr>
          <w:color w:val="231F20"/>
          <w:sz w:val="22"/>
          <w:szCs w:val="22"/>
        </w:rPr>
        <w:t xml:space="preserve"> </w:t>
      </w:r>
      <w:r w:rsidRPr="003A7E07">
        <w:rPr>
          <w:color w:val="231F20"/>
          <w:spacing w:val="-1"/>
          <w:sz w:val="22"/>
          <w:szCs w:val="22"/>
        </w:rPr>
        <w:t>research</w:t>
      </w:r>
      <w:r w:rsidRPr="003A7E07">
        <w:rPr>
          <w:color w:val="231F20"/>
          <w:spacing w:val="-34"/>
          <w:sz w:val="22"/>
          <w:szCs w:val="22"/>
        </w:rPr>
        <w:t xml:space="preserve"> </w:t>
      </w:r>
      <w:r w:rsidRPr="003A7E07">
        <w:rPr>
          <w:color w:val="231F20"/>
          <w:spacing w:val="-1"/>
          <w:sz w:val="22"/>
          <w:szCs w:val="22"/>
        </w:rPr>
        <w:t>with</w:t>
      </w:r>
      <w:r w:rsidRPr="003A7E07">
        <w:rPr>
          <w:color w:val="231F20"/>
          <w:spacing w:val="-34"/>
          <w:sz w:val="22"/>
          <w:szCs w:val="22"/>
        </w:rPr>
        <w:t xml:space="preserve"> </w:t>
      </w:r>
      <w:r w:rsidRPr="003A7E07">
        <w:rPr>
          <w:color w:val="231F20"/>
          <w:spacing w:val="-1"/>
          <w:sz w:val="22"/>
          <w:szCs w:val="22"/>
        </w:rPr>
        <w:t>children</w:t>
      </w:r>
      <w:r w:rsidRPr="003A7E07">
        <w:rPr>
          <w:color w:val="231F20"/>
          <w:spacing w:val="-34"/>
          <w:sz w:val="22"/>
          <w:szCs w:val="22"/>
        </w:rPr>
        <w:t xml:space="preserve"> </w:t>
      </w:r>
      <w:hyperlink w:history="1"/>
      <w:r w:rsidRPr="003A7E07">
        <w:rPr>
          <w:color w:val="231F20"/>
          <w:spacing w:val="-12"/>
          <w:sz w:val="22"/>
          <w:szCs w:val="22"/>
        </w:rPr>
        <w:t xml:space="preserve"> </w:t>
      </w:r>
      <w:r w:rsidR="009C0FC4" w:rsidRPr="003A7E07">
        <w:rPr>
          <w:sz w:val="22"/>
          <w:szCs w:val="22"/>
        </w:rPr>
        <w:t>(</w:t>
      </w:r>
      <w:hyperlink r:id="rId12" w:history="1">
        <w:r w:rsidR="009C0FC4" w:rsidRPr="003A7E07">
          <w:rPr>
            <w:sz w:val="22"/>
            <w:szCs w:val="22"/>
          </w:rPr>
          <w:t>http://www.srcd.org/about-us/ethical-standards-research</w:t>
        </w:r>
      </w:hyperlink>
      <w:r w:rsidR="009C0FC4" w:rsidRPr="003A7E07">
        <w:rPr>
          <w:sz w:val="22"/>
          <w:szCs w:val="22"/>
        </w:rPr>
        <w:t xml:space="preserve">) </w:t>
      </w:r>
      <w:r w:rsidRPr="003A7E07">
        <w:rPr>
          <w:sz w:val="22"/>
          <w:szCs w:val="22"/>
        </w:rPr>
        <w:t xml:space="preserve">and a section on </w:t>
      </w:r>
      <w:r w:rsidR="00FE1E1B" w:rsidRPr="003A7E07">
        <w:rPr>
          <w:sz w:val="22"/>
          <w:szCs w:val="22"/>
        </w:rPr>
        <w:t>policy updates (</w:t>
      </w:r>
      <w:hyperlink r:id="rId13" w:history="1">
        <w:r w:rsidR="00FE1E1B" w:rsidRPr="003A7E07">
          <w:rPr>
            <w:sz w:val="22"/>
            <w:szCs w:val="22"/>
          </w:rPr>
          <w:t>http://www.srcd.org/policy-media/policy-updates</w:t>
        </w:r>
      </w:hyperlink>
      <w:r w:rsidR="00FE1E1B" w:rsidRPr="003A7E07">
        <w:rPr>
          <w:color w:val="231F20"/>
          <w:spacing w:val="-1"/>
          <w:sz w:val="22"/>
          <w:szCs w:val="22"/>
        </w:rPr>
        <w:t xml:space="preserve">) </w:t>
      </w:r>
      <w:r w:rsidRPr="003A7E07">
        <w:rPr>
          <w:color w:val="231F20"/>
          <w:spacing w:val="-1"/>
          <w:sz w:val="22"/>
          <w:szCs w:val="22"/>
        </w:rPr>
        <w:t>with</w:t>
      </w:r>
      <w:r w:rsidRPr="003A7E07">
        <w:rPr>
          <w:color w:val="231F20"/>
          <w:spacing w:val="-11"/>
          <w:sz w:val="22"/>
          <w:szCs w:val="22"/>
        </w:rPr>
        <w:t xml:space="preserve"> </w:t>
      </w:r>
      <w:r w:rsidRPr="003A7E07">
        <w:rPr>
          <w:color w:val="231F20"/>
          <w:sz w:val="22"/>
          <w:szCs w:val="22"/>
        </w:rPr>
        <w:t>excellent</w:t>
      </w:r>
      <w:r w:rsidRPr="003A7E07">
        <w:rPr>
          <w:color w:val="231F20"/>
          <w:spacing w:val="-11"/>
          <w:sz w:val="22"/>
          <w:szCs w:val="22"/>
        </w:rPr>
        <w:t xml:space="preserve"> </w:t>
      </w:r>
      <w:r w:rsidRPr="003A7E07">
        <w:rPr>
          <w:color w:val="231F20"/>
          <w:sz w:val="22"/>
          <w:szCs w:val="22"/>
        </w:rPr>
        <w:t>examples</w:t>
      </w:r>
      <w:r w:rsidRPr="003A7E07">
        <w:rPr>
          <w:color w:val="231F20"/>
          <w:spacing w:val="-11"/>
          <w:sz w:val="22"/>
          <w:szCs w:val="22"/>
        </w:rPr>
        <w:t xml:space="preserve"> </w:t>
      </w:r>
      <w:r w:rsidRPr="003A7E07">
        <w:rPr>
          <w:color w:val="231F20"/>
          <w:sz w:val="22"/>
          <w:szCs w:val="22"/>
        </w:rPr>
        <w:t>of</w:t>
      </w:r>
      <w:r w:rsidRPr="003A7E07">
        <w:rPr>
          <w:color w:val="231F20"/>
          <w:spacing w:val="-11"/>
          <w:sz w:val="22"/>
          <w:szCs w:val="22"/>
        </w:rPr>
        <w:t xml:space="preserve"> </w:t>
      </w:r>
      <w:r w:rsidRPr="003A7E07">
        <w:rPr>
          <w:color w:val="231F20"/>
          <w:sz w:val="22"/>
          <w:szCs w:val="22"/>
        </w:rPr>
        <w:t>research</w:t>
      </w:r>
      <w:r w:rsidRPr="003A7E07">
        <w:rPr>
          <w:color w:val="231F20"/>
          <w:spacing w:val="-11"/>
          <w:sz w:val="22"/>
          <w:szCs w:val="22"/>
        </w:rPr>
        <w:t xml:space="preserve"> </w:t>
      </w:r>
      <w:r w:rsidRPr="003A7E07">
        <w:rPr>
          <w:color w:val="231F20"/>
          <w:sz w:val="22"/>
          <w:szCs w:val="22"/>
        </w:rPr>
        <w:t>in</w:t>
      </w:r>
      <w:r w:rsidRPr="003A7E07">
        <w:rPr>
          <w:color w:val="231F20"/>
          <w:spacing w:val="24"/>
          <w:w w:val="99"/>
          <w:sz w:val="22"/>
          <w:szCs w:val="22"/>
        </w:rPr>
        <w:t xml:space="preserve"> </w:t>
      </w:r>
      <w:r w:rsidRPr="003A7E07">
        <w:rPr>
          <w:color w:val="231F20"/>
          <w:sz w:val="22"/>
          <w:szCs w:val="22"/>
        </w:rPr>
        <w:t>developmental</w:t>
      </w:r>
      <w:r w:rsidRPr="003A7E07">
        <w:rPr>
          <w:color w:val="231F20"/>
          <w:spacing w:val="-8"/>
          <w:sz w:val="22"/>
          <w:szCs w:val="22"/>
        </w:rPr>
        <w:t xml:space="preserve"> </w:t>
      </w:r>
      <w:r w:rsidRPr="003A7E07">
        <w:rPr>
          <w:color w:val="231F20"/>
          <w:sz w:val="22"/>
          <w:szCs w:val="22"/>
        </w:rPr>
        <w:t>psychology</w:t>
      </w:r>
      <w:r w:rsidRPr="003A7E07">
        <w:rPr>
          <w:color w:val="231F20"/>
          <w:spacing w:val="-8"/>
          <w:sz w:val="22"/>
          <w:szCs w:val="22"/>
        </w:rPr>
        <w:t xml:space="preserve"> </w:t>
      </w:r>
      <w:r w:rsidRPr="003A7E07">
        <w:rPr>
          <w:color w:val="231F20"/>
          <w:sz w:val="22"/>
          <w:szCs w:val="22"/>
        </w:rPr>
        <w:t>that</w:t>
      </w:r>
      <w:r w:rsidRPr="003A7E07">
        <w:rPr>
          <w:color w:val="231F20"/>
          <w:spacing w:val="-8"/>
          <w:sz w:val="22"/>
          <w:szCs w:val="22"/>
        </w:rPr>
        <w:t xml:space="preserve"> </w:t>
      </w:r>
      <w:r w:rsidRPr="003A7E07">
        <w:rPr>
          <w:color w:val="231F20"/>
          <w:sz w:val="22"/>
          <w:szCs w:val="22"/>
        </w:rPr>
        <w:t>has</w:t>
      </w:r>
      <w:r w:rsidRPr="003A7E07">
        <w:rPr>
          <w:color w:val="231F20"/>
          <w:spacing w:val="-8"/>
          <w:sz w:val="22"/>
          <w:szCs w:val="22"/>
        </w:rPr>
        <w:t xml:space="preserve"> </w:t>
      </w:r>
      <w:r w:rsidRPr="003A7E07">
        <w:rPr>
          <w:color w:val="231F20"/>
          <w:sz w:val="22"/>
          <w:szCs w:val="22"/>
        </w:rPr>
        <w:t>informed</w:t>
      </w:r>
      <w:r w:rsidRPr="003A7E07">
        <w:rPr>
          <w:color w:val="231F20"/>
          <w:spacing w:val="-9"/>
          <w:sz w:val="22"/>
          <w:szCs w:val="22"/>
        </w:rPr>
        <w:t xml:space="preserve"> </w:t>
      </w:r>
      <w:r w:rsidRPr="003A7E07">
        <w:rPr>
          <w:color w:val="231F20"/>
          <w:sz w:val="22"/>
          <w:szCs w:val="22"/>
        </w:rPr>
        <w:t>public</w:t>
      </w:r>
      <w:r w:rsidRPr="003A7E07">
        <w:rPr>
          <w:color w:val="231F20"/>
          <w:spacing w:val="-7"/>
          <w:sz w:val="22"/>
          <w:szCs w:val="22"/>
        </w:rPr>
        <w:t xml:space="preserve"> </w:t>
      </w:r>
      <w:r w:rsidRPr="003A7E07">
        <w:rPr>
          <w:color w:val="231F20"/>
          <w:sz w:val="22"/>
          <w:szCs w:val="22"/>
        </w:rPr>
        <w:t>policy.</w:t>
      </w:r>
    </w:p>
    <w:p w14:paraId="1F961ECA" w14:textId="1850C64A" w:rsidR="00B91650" w:rsidRPr="003B3DEF" w:rsidRDefault="00B15B9E" w:rsidP="003A7E07">
      <w:pPr>
        <w:pStyle w:val="BodyText"/>
        <w:spacing w:before="141"/>
        <w:ind w:left="1066" w:firstLine="0"/>
        <w:rPr>
          <w:b/>
          <w:color w:val="000000"/>
          <w:sz w:val="22"/>
          <w:szCs w:val="22"/>
        </w:rPr>
      </w:pPr>
      <w:hyperlink r:id="rId14" w:history="1">
        <w:r w:rsidR="00FE1E1B" w:rsidRPr="003B3DEF">
          <w:rPr>
            <w:rStyle w:val="Hyperlink"/>
            <w:b/>
            <w:sz w:val="22"/>
            <w:szCs w:val="22"/>
            <w:u w:val="none"/>
          </w:rPr>
          <w:t>http://www.nichd.nih.gov/news/resources/spotlight/pages/index.aspx</w:t>
        </w:r>
      </w:hyperlink>
      <w:hyperlink w:history="1"/>
    </w:p>
    <w:p w14:paraId="5D27E6F3" w14:textId="55146687" w:rsidR="00B91650" w:rsidRPr="000D4E5F" w:rsidRDefault="00B91650" w:rsidP="003A7E07">
      <w:pPr>
        <w:pStyle w:val="BodyText"/>
        <w:spacing w:before="27" w:line="264" w:lineRule="auto"/>
        <w:ind w:left="1066" w:firstLine="0"/>
        <w:rPr>
          <w:color w:val="000000"/>
        </w:rPr>
      </w:pPr>
      <w:r w:rsidRPr="003A7E07">
        <w:rPr>
          <w:color w:val="231F20"/>
          <w:sz w:val="22"/>
          <w:szCs w:val="22"/>
        </w:rPr>
        <w:t>The</w:t>
      </w:r>
      <w:r w:rsidRPr="003A7E07">
        <w:rPr>
          <w:color w:val="231F20"/>
          <w:spacing w:val="1"/>
          <w:sz w:val="22"/>
          <w:szCs w:val="22"/>
        </w:rPr>
        <w:t xml:space="preserve"> </w:t>
      </w:r>
      <w:r w:rsidRPr="003A7E07">
        <w:rPr>
          <w:color w:val="231F20"/>
          <w:sz w:val="22"/>
          <w:szCs w:val="22"/>
        </w:rPr>
        <w:t>Eunice</w:t>
      </w:r>
      <w:r w:rsidRPr="003A7E07">
        <w:rPr>
          <w:color w:val="231F20"/>
          <w:spacing w:val="1"/>
          <w:sz w:val="22"/>
          <w:szCs w:val="22"/>
        </w:rPr>
        <w:t xml:space="preserve"> </w:t>
      </w:r>
      <w:r w:rsidRPr="003A7E07">
        <w:rPr>
          <w:color w:val="231F20"/>
          <w:spacing w:val="-1"/>
          <w:sz w:val="22"/>
          <w:szCs w:val="22"/>
        </w:rPr>
        <w:t>Kennedy</w:t>
      </w:r>
      <w:r w:rsidRPr="003A7E07">
        <w:rPr>
          <w:color w:val="231F20"/>
          <w:spacing w:val="2"/>
          <w:sz w:val="22"/>
          <w:szCs w:val="22"/>
        </w:rPr>
        <w:t xml:space="preserve"> </w:t>
      </w:r>
      <w:r w:rsidRPr="003A7E07">
        <w:rPr>
          <w:color w:val="231F20"/>
          <w:spacing w:val="-1"/>
          <w:sz w:val="22"/>
          <w:szCs w:val="22"/>
        </w:rPr>
        <w:t>Shriver</w:t>
      </w:r>
      <w:r w:rsidRPr="003A7E07">
        <w:rPr>
          <w:color w:val="231F20"/>
          <w:spacing w:val="1"/>
          <w:sz w:val="22"/>
          <w:szCs w:val="22"/>
        </w:rPr>
        <w:t xml:space="preserve"> </w:t>
      </w:r>
      <w:r w:rsidRPr="003A7E07">
        <w:rPr>
          <w:color w:val="231F20"/>
          <w:spacing w:val="-1"/>
          <w:sz w:val="22"/>
          <w:szCs w:val="22"/>
        </w:rPr>
        <w:t>National</w:t>
      </w:r>
      <w:r w:rsidRPr="003A7E07">
        <w:rPr>
          <w:color w:val="231F20"/>
          <w:spacing w:val="2"/>
          <w:sz w:val="22"/>
          <w:szCs w:val="22"/>
        </w:rPr>
        <w:t xml:space="preserve"> </w:t>
      </w:r>
      <w:r w:rsidRPr="003A7E07">
        <w:rPr>
          <w:color w:val="231F20"/>
          <w:sz w:val="22"/>
          <w:szCs w:val="22"/>
        </w:rPr>
        <w:t>Institute</w:t>
      </w:r>
      <w:r w:rsidRPr="003A7E07">
        <w:rPr>
          <w:color w:val="231F20"/>
          <w:spacing w:val="1"/>
          <w:sz w:val="22"/>
          <w:szCs w:val="22"/>
        </w:rPr>
        <w:t xml:space="preserve"> </w:t>
      </w:r>
      <w:r w:rsidR="000A51CE" w:rsidRPr="003A7E07">
        <w:rPr>
          <w:color w:val="231F20"/>
          <w:sz w:val="22"/>
          <w:szCs w:val="22"/>
        </w:rPr>
        <w:t>of</w:t>
      </w:r>
      <w:r w:rsidR="000A51CE" w:rsidRPr="003A7E07">
        <w:rPr>
          <w:color w:val="231F20"/>
          <w:spacing w:val="2"/>
          <w:sz w:val="22"/>
          <w:szCs w:val="22"/>
        </w:rPr>
        <w:t xml:space="preserve"> </w:t>
      </w:r>
      <w:r w:rsidRPr="003A7E07">
        <w:rPr>
          <w:color w:val="231F20"/>
          <w:sz w:val="22"/>
          <w:szCs w:val="22"/>
        </w:rPr>
        <w:t>Child</w:t>
      </w:r>
      <w:r w:rsidRPr="003A7E07">
        <w:rPr>
          <w:color w:val="231F20"/>
          <w:spacing w:val="1"/>
          <w:sz w:val="22"/>
          <w:szCs w:val="22"/>
        </w:rPr>
        <w:t xml:space="preserve"> </w:t>
      </w:r>
      <w:r w:rsidRPr="003A7E07">
        <w:rPr>
          <w:color w:val="231F20"/>
          <w:spacing w:val="-1"/>
          <w:sz w:val="22"/>
          <w:szCs w:val="22"/>
        </w:rPr>
        <w:t>Health</w:t>
      </w:r>
      <w:r w:rsidRPr="003A7E07">
        <w:rPr>
          <w:color w:val="231F20"/>
          <w:spacing w:val="2"/>
          <w:sz w:val="22"/>
          <w:szCs w:val="22"/>
        </w:rPr>
        <w:t xml:space="preserve"> </w:t>
      </w:r>
      <w:r w:rsidRPr="003A7E07">
        <w:rPr>
          <w:color w:val="231F20"/>
          <w:sz w:val="22"/>
          <w:szCs w:val="22"/>
        </w:rPr>
        <w:t>and</w:t>
      </w:r>
      <w:r w:rsidRPr="003A7E07">
        <w:rPr>
          <w:color w:val="231F20"/>
          <w:spacing w:val="1"/>
          <w:sz w:val="22"/>
          <w:szCs w:val="22"/>
        </w:rPr>
        <w:t xml:space="preserve"> </w:t>
      </w:r>
      <w:r w:rsidRPr="003A7E07">
        <w:rPr>
          <w:color w:val="231F20"/>
          <w:spacing w:val="-1"/>
          <w:sz w:val="22"/>
          <w:szCs w:val="22"/>
        </w:rPr>
        <w:t>Human</w:t>
      </w:r>
      <w:r w:rsidRPr="003A7E07">
        <w:rPr>
          <w:color w:val="231F20"/>
          <w:spacing w:val="2"/>
          <w:sz w:val="22"/>
          <w:szCs w:val="22"/>
        </w:rPr>
        <w:t xml:space="preserve"> </w:t>
      </w:r>
      <w:r w:rsidRPr="003A7E07">
        <w:rPr>
          <w:color w:val="231F20"/>
          <w:spacing w:val="-1"/>
          <w:sz w:val="22"/>
          <w:szCs w:val="22"/>
        </w:rPr>
        <w:t>Development</w:t>
      </w:r>
      <w:r w:rsidRPr="003A7E07">
        <w:rPr>
          <w:color w:val="231F20"/>
          <w:spacing w:val="25"/>
          <w:w w:val="99"/>
          <w:sz w:val="22"/>
          <w:szCs w:val="22"/>
        </w:rPr>
        <w:t xml:space="preserve"> </w:t>
      </w:r>
      <w:r w:rsidRPr="003A7E07">
        <w:rPr>
          <w:color w:val="231F20"/>
          <w:spacing w:val="-1"/>
          <w:sz w:val="22"/>
          <w:szCs w:val="22"/>
        </w:rPr>
        <w:t>posts</w:t>
      </w:r>
      <w:r w:rsidRPr="003A7E07">
        <w:rPr>
          <w:color w:val="231F20"/>
          <w:spacing w:val="-13"/>
          <w:sz w:val="22"/>
          <w:szCs w:val="22"/>
        </w:rPr>
        <w:t xml:space="preserve"> </w:t>
      </w:r>
      <w:r w:rsidRPr="003A7E07">
        <w:rPr>
          <w:color w:val="231F20"/>
          <w:spacing w:val="-1"/>
          <w:sz w:val="22"/>
          <w:szCs w:val="22"/>
        </w:rPr>
        <w:t>“news</w:t>
      </w:r>
      <w:r w:rsidRPr="003A7E07">
        <w:rPr>
          <w:color w:val="231F20"/>
          <w:spacing w:val="-13"/>
          <w:sz w:val="22"/>
          <w:szCs w:val="22"/>
        </w:rPr>
        <w:t xml:space="preserve"> </w:t>
      </w:r>
      <w:r w:rsidR="000A51CE" w:rsidRPr="003A7E07">
        <w:rPr>
          <w:color w:val="231F20"/>
          <w:spacing w:val="-1"/>
          <w:sz w:val="22"/>
          <w:szCs w:val="22"/>
        </w:rPr>
        <w:t>spot</w:t>
      </w:r>
      <w:r w:rsidRPr="003A7E07">
        <w:rPr>
          <w:color w:val="231F20"/>
          <w:spacing w:val="-1"/>
          <w:sz w:val="22"/>
          <w:szCs w:val="22"/>
        </w:rPr>
        <w:t>lights”</w:t>
      </w:r>
      <w:r w:rsidR="000A51CE" w:rsidRPr="003A7E07">
        <w:rPr>
          <w:color w:val="231F20"/>
          <w:spacing w:val="-1"/>
          <w:sz w:val="22"/>
          <w:szCs w:val="22"/>
        </w:rPr>
        <w:t xml:space="preserve"> </w:t>
      </w:r>
      <w:r w:rsidRPr="003A7E07">
        <w:rPr>
          <w:color w:val="231F20"/>
          <w:spacing w:val="-1"/>
          <w:sz w:val="22"/>
          <w:szCs w:val="22"/>
        </w:rPr>
        <w:t>on</w:t>
      </w:r>
      <w:r w:rsidRPr="003A7E07">
        <w:rPr>
          <w:color w:val="231F20"/>
          <w:spacing w:val="-12"/>
          <w:sz w:val="22"/>
          <w:szCs w:val="22"/>
        </w:rPr>
        <w:t xml:space="preserve"> </w:t>
      </w:r>
      <w:r w:rsidRPr="003A7E07">
        <w:rPr>
          <w:color w:val="231F20"/>
          <w:spacing w:val="-1"/>
          <w:sz w:val="22"/>
          <w:szCs w:val="22"/>
        </w:rPr>
        <w:t>this</w:t>
      </w:r>
      <w:r w:rsidRPr="003A7E07">
        <w:rPr>
          <w:color w:val="231F20"/>
          <w:spacing w:val="-13"/>
          <w:sz w:val="22"/>
          <w:szCs w:val="22"/>
        </w:rPr>
        <w:t xml:space="preserve"> </w:t>
      </w:r>
      <w:r w:rsidR="00917061">
        <w:rPr>
          <w:color w:val="231F20"/>
          <w:spacing w:val="-1"/>
          <w:sz w:val="22"/>
          <w:szCs w:val="22"/>
        </w:rPr>
        <w:t>website</w:t>
      </w:r>
      <w:r w:rsidRPr="003A7E07">
        <w:rPr>
          <w:color w:val="231F20"/>
          <w:spacing w:val="-1"/>
          <w:sz w:val="22"/>
          <w:szCs w:val="22"/>
        </w:rPr>
        <w:t>.</w:t>
      </w:r>
      <w:r w:rsidRPr="003A7E07">
        <w:rPr>
          <w:color w:val="231F20"/>
          <w:spacing w:val="-12"/>
          <w:sz w:val="22"/>
          <w:szCs w:val="22"/>
        </w:rPr>
        <w:t xml:space="preserve"> </w:t>
      </w:r>
      <w:r w:rsidRPr="003A7E07">
        <w:rPr>
          <w:color w:val="231F20"/>
          <w:spacing w:val="-1"/>
          <w:sz w:val="22"/>
          <w:szCs w:val="22"/>
        </w:rPr>
        <w:t>The</w:t>
      </w:r>
      <w:r w:rsidRPr="003A7E07">
        <w:rPr>
          <w:color w:val="231F20"/>
          <w:spacing w:val="-13"/>
          <w:sz w:val="22"/>
          <w:szCs w:val="22"/>
        </w:rPr>
        <w:t xml:space="preserve"> </w:t>
      </w:r>
      <w:r w:rsidRPr="003A7E07">
        <w:rPr>
          <w:color w:val="231F20"/>
          <w:spacing w:val="-1"/>
          <w:sz w:val="22"/>
          <w:szCs w:val="22"/>
        </w:rPr>
        <w:t>summaries</w:t>
      </w:r>
      <w:r w:rsidRPr="003A7E07">
        <w:rPr>
          <w:color w:val="231F20"/>
          <w:spacing w:val="-12"/>
          <w:sz w:val="22"/>
          <w:szCs w:val="22"/>
        </w:rPr>
        <w:t xml:space="preserve"> </w:t>
      </w:r>
      <w:r w:rsidRPr="003A7E07">
        <w:rPr>
          <w:color w:val="231F20"/>
          <w:spacing w:val="-1"/>
          <w:sz w:val="22"/>
          <w:szCs w:val="22"/>
        </w:rPr>
        <w:t>of</w:t>
      </w:r>
      <w:r w:rsidRPr="003A7E07">
        <w:rPr>
          <w:color w:val="231F20"/>
          <w:spacing w:val="-13"/>
          <w:sz w:val="22"/>
          <w:szCs w:val="22"/>
        </w:rPr>
        <w:t xml:space="preserve"> </w:t>
      </w:r>
      <w:r w:rsidRPr="003A7E07">
        <w:rPr>
          <w:color w:val="231F20"/>
          <w:spacing w:val="-1"/>
          <w:sz w:val="22"/>
          <w:szCs w:val="22"/>
        </w:rPr>
        <w:t>current</w:t>
      </w:r>
      <w:r w:rsidRPr="003A7E07">
        <w:rPr>
          <w:color w:val="231F20"/>
          <w:spacing w:val="-12"/>
          <w:sz w:val="22"/>
          <w:szCs w:val="22"/>
        </w:rPr>
        <w:t xml:space="preserve"> </w:t>
      </w:r>
      <w:r w:rsidRPr="003A7E07">
        <w:rPr>
          <w:color w:val="231F20"/>
          <w:spacing w:val="-1"/>
          <w:sz w:val="22"/>
          <w:szCs w:val="22"/>
        </w:rPr>
        <w:t>research</w:t>
      </w:r>
      <w:r w:rsidRPr="003A7E07">
        <w:rPr>
          <w:color w:val="231F20"/>
          <w:spacing w:val="-13"/>
          <w:sz w:val="22"/>
          <w:szCs w:val="22"/>
        </w:rPr>
        <w:t xml:space="preserve"> </w:t>
      </w:r>
      <w:r w:rsidRPr="003A7E07">
        <w:rPr>
          <w:color w:val="231F20"/>
          <w:spacing w:val="-2"/>
          <w:sz w:val="22"/>
          <w:szCs w:val="22"/>
        </w:rPr>
        <w:t>fi</w:t>
      </w:r>
      <w:r w:rsidRPr="003A7E07">
        <w:rPr>
          <w:color w:val="231F20"/>
          <w:spacing w:val="-1"/>
          <w:sz w:val="22"/>
          <w:szCs w:val="22"/>
        </w:rPr>
        <w:t>ndings</w:t>
      </w:r>
      <w:r w:rsidRPr="003A7E07">
        <w:rPr>
          <w:color w:val="231F20"/>
          <w:spacing w:val="-13"/>
          <w:sz w:val="22"/>
          <w:szCs w:val="22"/>
        </w:rPr>
        <w:t xml:space="preserve"> </w:t>
      </w:r>
      <w:r w:rsidRPr="003A7E07">
        <w:rPr>
          <w:color w:val="231F20"/>
          <w:spacing w:val="-1"/>
          <w:sz w:val="22"/>
          <w:szCs w:val="22"/>
        </w:rPr>
        <w:t>provide</w:t>
      </w:r>
      <w:r w:rsidRPr="003A7E07">
        <w:rPr>
          <w:color w:val="231F20"/>
          <w:spacing w:val="26"/>
          <w:w w:val="99"/>
          <w:sz w:val="22"/>
          <w:szCs w:val="22"/>
        </w:rPr>
        <w:t xml:space="preserve"> </w:t>
      </w:r>
      <w:r w:rsidRPr="003A7E07">
        <w:rPr>
          <w:color w:val="231F20"/>
          <w:sz w:val="22"/>
          <w:szCs w:val="22"/>
        </w:rPr>
        <w:t>good</w:t>
      </w:r>
      <w:r w:rsidRPr="003A7E07">
        <w:rPr>
          <w:color w:val="231F20"/>
          <w:spacing w:val="-5"/>
          <w:sz w:val="22"/>
          <w:szCs w:val="22"/>
        </w:rPr>
        <w:t xml:space="preserve"> </w:t>
      </w:r>
      <w:r w:rsidRPr="003A7E07">
        <w:rPr>
          <w:color w:val="231F20"/>
          <w:sz w:val="22"/>
          <w:szCs w:val="22"/>
        </w:rPr>
        <w:t>examples</w:t>
      </w:r>
      <w:r w:rsidRPr="003A7E07">
        <w:rPr>
          <w:color w:val="231F20"/>
          <w:spacing w:val="-5"/>
          <w:sz w:val="22"/>
          <w:szCs w:val="22"/>
        </w:rPr>
        <w:t xml:space="preserve"> </w:t>
      </w:r>
      <w:r w:rsidRPr="003A7E07">
        <w:rPr>
          <w:color w:val="231F20"/>
          <w:sz w:val="22"/>
          <w:szCs w:val="22"/>
        </w:rPr>
        <w:t>of</w:t>
      </w:r>
      <w:r w:rsidRPr="003A7E07">
        <w:rPr>
          <w:color w:val="231F20"/>
          <w:spacing w:val="-4"/>
          <w:sz w:val="22"/>
          <w:szCs w:val="22"/>
        </w:rPr>
        <w:t xml:space="preserve"> </w:t>
      </w:r>
      <w:r w:rsidRPr="003A7E07">
        <w:rPr>
          <w:color w:val="231F20"/>
          <w:sz w:val="22"/>
          <w:szCs w:val="22"/>
        </w:rPr>
        <w:t>current</w:t>
      </w:r>
      <w:r w:rsidRPr="003A7E07">
        <w:rPr>
          <w:color w:val="231F20"/>
          <w:spacing w:val="-5"/>
          <w:sz w:val="22"/>
          <w:szCs w:val="22"/>
        </w:rPr>
        <w:t xml:space="preserve"> </w:t>
      </w:r>
      <w:r w:rsidRPr="003A7E07">
        <w:rPr>
          <w:color w:val="231F20"/>
          <w:sz w:val="22"/>
          <w:szCs w:val="22"/>
        </w:rPr>
        <w:t>research</w:t>
      </w:r>
      <w:r w:rsidRPr="003A7E07">
        <w:rPr>
          <w:color w:val="231F20"/>
          <w:spacing w:val="-4"/>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z w:val="22"/>
          <w:szCs w:val="22"/>
        </w:rPr>
        <w:t>child</w:t>
      </w:r>
      <w:r w:rsidRPr="003A7E07">
        <w:rPr>
          <w:color w:val="231F20"/>
          <w:spacing w:val="-6"/>
          <w:sz w:val="22"/>
          <w:szCs w:val="22"/>
        </w:rPr>
        <w:t xml:space="preserve"> </w:t>
      </w:r>
      <w:r w:rsidRPr="003A7E07">
        <w:rPr>
          <w:color w:val="231F20"/>
          <w:sz w:val="22"/>
          <w:szCs w:val="22"/>
        </w:rPr>
        <w:t>development</w:t>
      </w:r>
      <w:r w:rsidRPr="003A7E07">
        <w:rPr>
          <w:color w:val="231F20"/>
          <w:spacing w:val="-4"/>
          <w:sz w:val="22"/>
          <w:szCs w:val="22"/>
        </w:rPr>
        <w:t xml:space="preserve"> </w:t>
      </w:r>
      <w:r w:rsidRPr="003A7E07">
        <w:rPr>
          <w:color w:val="231F20"/>
          <w:sz w:val="22"/>
          <w:szCs w:val="22"/>
        </w:rPr>
        <w:t>for</w:t>
      </w:r>
      <w:r w:rsidRPr="003A7E07">
        <w:rPr>
          <w:color w:val="231F20"/>
          <w:spacing w:val="-4"/>
          <w:sz w:val="22"/>
          <w:szCs w:val="22"/>
        </w:rPr>
        <w:t xml:space="preserve"> </w:t>
      </w:r>
      <w:r w:rsidRPr="003A7E07">
        <w:rPr>
          <w:color w:val="231F20"/>
          <w:sz w:val="22"/>
          <w:szCs w:val="22"/>
        </w:rPr>
        <w:t>use</w:t>
      </w:r>
      <w:r w:rsidRPr="003A7E07">
        <w:rPr>
          <w:color w:val="231F20"/>
          <w:spacing w:val="-4"/>
          <w:sz w:val="22"/>
          <w:szCs w:val="22"/>
        </w:rPr>
        <w:t xml:space="preserve"> </w:t>
      </w:r>
      <w:r w:rsidRPr="003A7E07">
        <w:rPr>
          <w:color w:val="231F20"/>
          <w:sz w:val="22"/>
          <w:szCs w:val="22"/>
        </w:rPr>
        <w:t>in</w:t>
      </w:r>
      <w:r w:rsidRPr="003A7E07">
        <w:rPr>
          <w:color w:val="231F20"/>
          <w:spacing w:val="-5"/>
          <w:sz w:val="22"/>
          <w:szCs w:val="22"/>
        </w:rPr>
        <w:t xml:space="preserve"> </w:t>
      </w:r>
      <w:r w:rsidRPr="003A7E07">
        <w:rPr>
          <w:color w:val="231F20"/>
          <w:sz w:val="22"/>
          <w:szCs w:val="22"/>
        </w:rPr>
        <w:t>class.</w:t>
      </w:r>
    </w:p>
    <w:sectPr w:rsidR="00B91650" w:rsidRPr="000D4E5F" w:rsidSect="00A15C6E">
      <w:headerReference w:type="even" r:id="rId15"/>
      <w:headerReference w:type="default" r:id="rId16"/>
      <w:pgSz w:w="12240" w:h="15840"/>
      <w:pgMar w:top="1440" w:right="1685" w:bottom="1170" w:left="1325" w:header="706" w:footer="0" w:gutter="0"/>
      <w:cols w:space="720" w:equalWidth="0">
        <w:col w:w="9235"/>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AEE37" w14:textId="77777777" w:rsidR="00225972" w:rsidRDefault="00225972" w:rsidP="00F5072B">
      <w:r>
        <w:separator/>
      </w:r>
    </w:p>
  </w:endnote>
  <w:endnote w:type="continuationSeparator" w:id="0">
    <w:p w14:paraId="2C0D0BD0" w14:textId="77777777" w:rsidR="00225972" w:rsidRDefault="00225972" w:rsidP="00F5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1A7FC" w14:textId="77777777" w:rsidR="00225972" w:rsidRDefault="00225972" w:rsidP="00F5072B">
      <w:r>
        <w:separator/>
      </w:r>
    </w:p>
  </w:footnote>
  <w:footnote w:type="continuationSeparator" w:id="0">
    <w:p w14:paraId="4DA8C662" w14:textId="77777777" w:rsidR="00225972" w:rsidRDefault="00225972" w:rsidP="00F507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F461C" w14:textId="12543D5C" w:rsidR="00225972" w:rsidRDefault="00225972">
    <w:pPr>
      <w:kinsoku w:val="0"/>
      <w:overflowPunct w:val="0"/>
      <w:spacing w:line="14" w:lineRule="auto"/>
      <w:rPr>
        <w:sz w:val="20"/>
        <w:szCs w:val="20"/>
      </w:rPr>
    </w:pPr>
    <w:r>
      <w:rPr>
        <w:noProof/>
      </w:rPr>
      <mc:AlternateContent>
        <mc:Choice Requires="wps">
          <w:drawing>
            <wp:anchor distT="0" distB="0" distL="114300" distR="114300" simplePos="0" relativeHeight="251656192" behindDoc="1" locked="0" layoutInCell="0" allowOverlap="1" wp14:anchorId="03898D17" wp14:editId="013611C4">
              <wp:simplePos x="0" y="0"/>
              <wp:positionH relativeFrom="page">
                <wp:posOffset>884555</wp:posOffset>
              </wp:positionH>
              <wp:positionV relativeFrom="page">
                <wp:posOffset>434340</wp:posOffset>
              </wp:positionV>
              <wp:extent cx="203200" cy="1778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8C4C57" w14:textId="20A3E5FE" w:rsidR="00225972" w:rsidRDefault="00225972">
                          <w:pPr>
                            <w:kinsoku w:val="0"/>
                            <w:overflowPunct w:val="0"/>
                            <w:spacing w:line="265" w:lineRule="exact"/>
                            <w:ind w:left="40"/>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98D17" id="_x0000_t202" coordsize="21600,21600" o:spt="202" path="m,l,21600r21600,l21600,xe">
              <v:stroke joinstyle="miter"/>
              <v:path gradientshapeok="t" o:connecttype="rect"/>
            </v:shapetype>
            <v:shape id="Text Box 1" o:spid="_x0000_s1026" type="#_x0000_t202" style="position:absolute;margin-left:69.65pt;margin-top:34.2pt;width:16pt;height:1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" o:allowincell="f" filled="f" stroked="f">
              <v:textbox inset="0,0,0,0">
                <w:txbxContent>
                  <w:p w14:paraId="698C4C57" w14:textId="20A3E5FE" w:rsidR="00225972" w:rsidRDefault="00225972">
                    <w:pPr>
                      <w:kinsoku w:val="0"/>
                      <w:overflowPunct w:val="0"/>
                      <w:spacing w:line="265" w:lineRule="exact"/>
                      <w:ind w:left="40"/>
                      <w:rPr>
                        <w:color w:val="000000"/>
                      </w:rPr>
                    </w:pP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0" allowOverlap="1" wp14:anchorId="4EF65E4E" wp14:editId="0064E026">
              <wp:simplePos x="0" y="0"/>
              <wp:positionH relativeFrom="page">
                <wp:posOffset>3994785</wp:posOffset>
              </wp:positionH>
              <wp:positionV relativeFrom="page">
                <wp:posOffset>454660</wp:posOffset>
              </wp:positionV>
              <wp:extent cx="2618105" cy="1524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8105"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1057D9" w14:textId="77777777" w:rsidR="00225972" w:rsidRDefault="00225972">
                          <w:pPr>
                            <w:kinsoku w:val="0"/>
                            <w:overflowPunct w:val="0"/>
                            <w:spacing w:line="226" w:lineRule="exact"/>
                            <w:ind w:left="20"/>
                            <w:rPr>
                              <w:rFonts w:ascii="Calibri" w:hAnsi="Calibri" w:cs="Calibri"/>
                              <w:color w:val="000000"/>
                              <w:sz w:val="15"/>
                              <w:szCs w:val="15"/>
                            </w:rPr>
                          </w:pPr>
                          <w:r>
                            <w:rPr>
                              <w:rFonts w:ascii="Trebuchet MS" w:hAnsi="Trebuchet MS" w:cs="Trebuchet MS"/>
                              <w:b/>
                              <w:bCs/>
                              <w:color w:val="231F20"/>
                              <w:w w:val="105"/>
                              <w:sz w:val="15"/>
                              <w:szCs w:val="15"/>
                            </w:rPr>
                            <w:t>CHAPTER</w:t>
                          </w:r>
                          <w:r>
                            <w:rPr>
                              <w:rFonts w:ascii="Trebuchet MS" w:hAnsi="Trebuchet MS" w:cs="Trebuchet MS"/>
                              <w:b/>
                              <w:bCs/>
                              <w:color w:val="231F20"/>
                              <w:spacing w:val="16"/>
                              <w:w w:val="105"/>
                              <w:sz w:val="15"/>
                              <w:szCs w:val="15"/>
                            </w:rPr>
                            <w:t xml:space="preserve"> </w:t>
                          </w:r>
                          <w:r>
                            <w:rPr>
                              <w:rFonts w:ascii="Trebuchet MS" w:hAnsi="Trebuchet MS" w:cs="Trebuchet MS"/>
                              <w:b/>
                              <w:bCs/>
                              <w:color w:val="231F20"/>
                              <w:w w:val="105"/>
                              <w:sz w:val="20"/>
                              <w:szCs w:val="20"/>
                            </w:rPr>
                            <w:t xml:space="preserve">1  </w:t>
                          </w:r>
                          <w:r>
                            <w:rPr>
                              <w:rFonts w:ascii="Trebuchet MS" w:hAnsi="Trebuchet MS" w:cs="Trebuchet MS"/>
                              <w:b/>
                              <w:bCs/>
                              <w:color w:val="231F20"/>
                              <w:spacing w:val="4"/>
                              <w:w w:val="105"/>
                              <w:sz w:val="20"/>
                              <w:szCs w:val="20"/>
                            </w:rPr>
                            <w:t xml:space="preserve"> </w:t>
                          </w:r>
                          <w:r>
                            <w:rPr>
                              <w:rFonts w:ascii="Calibri" w:hAnsi="Calibri" w:cs="Calibri"/>
                              <w:color w:val="231F20"/>
                              <w:w w:val="105"/>
                              <w:sz w:val="15"/>
                              <w:szCs w:val="15"/>
                            </w:rPr>
                            <w:t>AN</w:t>
                          </w:r>
                          <w:r>
                            <w:rPr>
                              <w:rFonts w:ascii="Calibri" w:hAnsi="Calibri" w:cs="Calibri"/>
                              <w:color w:val="231F20"/>
                              <w:spacing w:val="27"/>
                              <w:w w:val="105"/>
                              <w:sz w:val="15"/>
                              <w:szCs w:val="15"/>
                            </w:rPr>
                            <w:t xml:space="preserve"> </w:t>
                          </w:r>
                          <w:r>
                            <w:rPr>
                              <w:rFonts w:ascii="Calibri" w:hAnsi="Calibri" w:cs="Calibri"/>
                              <w:color w:val="231F20"/>
                              <w:spacing w:val="-2"/>
                              <w:w w:val="105"/>
                              <w:sz w:val="15"/>
                              <w:szCs w:val="15"/>
                            </w:rPr>
                            <w:t>I</w:t>
                          </w:r>
                          <w:r>
                            <w:rPr>
                              <w:rFonts w:ascii="Calibri" w:hAnsi="Calibri" w:cs="Calibri"/>
                              <w:color w:val="231F20"/>
                              <w:spacing w:val="-1"/>
                              <w:w w:val="105"/>
                              <w:sz w:val="15"/>
                              <w:szCs w:val="15"/>
                            </w:rPr>
                            <w:t>N</w:t>
                          </w:r>
                          <w:r>
                            <w:rPr>
                              <w:rFonts w:ascii="Calibri" w:hAnsi="Calibri" w:cs="Calibri"/>
                              <w:color w:val="231F20"/>
                              <w:spacing w:val="-2"/>
                              <w:w w:val="105"/>
                              <w:sz w:val="15"/>
                              <w:szCs w:val="15"/>
                            </w:rPr>
                            <w:t>T</w:t>
                          </w:r>
                          <w:r>
                            <w:rPr>
                              <w:rFonts w:ascii="Calibri" w:hAnsi="Calibri" w:cs="Calibri"/>
                              <w:color w:val="231F20"/>
                              <w:spacing w:val="-1"/>
                              <w:w w:val="105"/>
                              <w:sz w:val="15"/>
                              <w:szCs w:val="15"/>
                            </w:rPr>
                            <w:t>RODUC</w:t>
                          </w:r>
                          <w:r>
                            <w:rPr>
                              <w:rFonts w:ascii="Calibri" w:hAnsi="Calibri" w:cs="Calibri"/>
                              <w:color w:val="231F20"/>
                              <w:spacing w:val="-2"/>
                              <w:w w:val="105"/>
                              <w:sz w:val="15"/>
                              <w:szCs w:val="15"/>
                            </w:rPr>
                            <w:t>TION</w:t>
                          </w:r>
                          <w:r>
                            <w:rPr>
                              <w:rFonts w:ascii="Calibri" w:hAnsi="Calibri" w:cs="Calibri"/>
                              <w:color w:val="231F20"/>
                              <w:spacing w:val="27"/>
                              <w:w w:val="105"/>
                              <w:sz w:val="15"/>
                              <w:szCs w:val="15"/>
                            </w:rPr>
                            <w:t xml:space="preserve"> </w:t>
                          </w:r>
                          <w:r>
                            <w:rPr>
                              <w:rFonts w:ascii="Calibri" w:hAnsi="Calibri" w:cs="Calibri"/>
                              <w:color w:val="231F20"/>
                              <w:spacing w:val="-2"/>
                              <w:w w:val="105"/>
                              <w:sz w:val="15"/>
                              <w:szCs w:val="15"/>
                            </w:rPr>
                            <w:t>TO</w:t>
                          </w:r>
                          <w:r>
                            <w:rPr>
                              <w:rFonts w:ascii="Calibri" w:hAnsi="Calibri" w:cs="Calibri"/>
                              <w:color w:val="231F20"/>
                              <w:spacing w:val="27"/>
                              <w:w w:val="105"/>
                              <w:sz w:val="15"/>
                              <w:szCs w:val="15"/>
                            </w:rPr>
                            <w:t xml:space="preserve"> </w:t>
                          </w:r>
                          <w:r>
                            <w:rPr>
                              <w:rFonts w:ascii="Calibri" w:hAnsi="Calibri" w:cs="Calibri"/>
                              <w:color w:val="231F20"/>
                              <w:spacing w:val="-1"/>
                              <w:w w:val="105"/>
                              <w:sz w:val="15"/>
                              <w:szCs w:val="15"/>
                            </w:rPr>
                            <w:t>CH</w:t>
                          </w:r>
                          <w:r>
                            <w:rPr>
                              <w:rFonts w:ascii="Calibri" w:hAnsi="Calibri" w:cs="Calibri"/>
                              <w:color w:val="231F20"/>
                              <w:spacing w:val="-2"/>
                              <w:w w:val="105"/>
                              <w:sz w:val="15"/>
                              <w:szCs w:val="15"/>
                            </w:rPr>
                            <w:t>I</w:t>
                          </w:r>
                          <w:r>
                            <w:rPr>
                              <w:rFonts w:ascii="Calibri" w:hAnsi="Calibri" w:cs="Calibri"/>
                              <w:color w:val="231F20"/>
                              <w:spacing w:val="-1"/>
                              <w:w w:val="105"/>
                              <w:sz w:val="15"/>
                              <w:szCs w:val="15"/>
                            </w:rPr>
                            <w:t>LD</w:t>
                          </w:r>
                          <w:r>
                            <w:rPr>
                              <w:rFonts w:ascii="Calibri" w:hAnsi="Calibri" w:cs="Calibri"/>
                              <w:color w:val="231F20"/>
                              <w:spacing w:val="28"/>
                              <w:w w:val="105"/>
                              <w:sz w:val="15"/>
                              <w:szCs w:val="15"/>
                            </w:rPr>
                            <w:t xml:space="preserve"> </w:t>
                          </w:r>
                          <w:r>
                            <w:rPr>
                              <w:rFonts w:ascii="Calibri" w:hAnsi="Calibri" w:cs="Calibri"/>
                              <w:color w:val="231F20"/>
                              <w:spacing w:val="-1"/>
                              <w:w w:val="105"/>
                              <w:sz w:val="15"/>
                              <w:szCs w:val="15"/>
                            </w:rPr>
                            <w:t>DE</w:t>
                          </w:r>
                          <w:r>
                            <w:rPr>
                              <w:rFonts w:ascii="Calibri" w:hAnsi="Calibri" w:cs="Calibri"/>
                              <w:color w:val="231F20"/>
                              <w:spacing w:val="-2"/>
                              <w:w w:val="105"/>
                              <w:sz w:val="15"/>
                              <w:szCs w:val="15"/>
                            </w:rPr>
                            <w:t>V</w:t>
                          </w:r>
                          <w:r>
                            <w:rPr>
                              <w:rFonts w:ascii="Calibri" w:hAnsi="Calibri" w:cs="Calibri"/>
                              <w:color w:val="231F20"/>
                              <w:spacing w:val="-1"/>
                              <w:w w:val="105"/>
                              <w:sz w:val="15"/>
                              <w:szCs w:val="15"/>
                            </w:rPr>
                            <w:t>ELOPMEN</w:t>
                          </w:r>
                          <w:r>
                            <w:rPr>
                              <w:rFonts w:ascii="Calibri" w:hAnsi="Calibri" w:cs="Calibri"/>
                              <w:color w:val="231F20"/>
                              <w:spacing w:val="-2"/>
                              <w:w w:val="105"/>
                              <w:sz w:val="15"/>
                              <w:szCs w:val="15"/>
                            </w:rPr>
                            <w:t>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65E4E" id="Text Box 2" o:spid="_x0000_s1027" type="#_x0000_t202" style="position:absolute;margin-left:314.55pt;margin-top:35.8pt;width:206.15pt;height: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" o:allowincell="f" filled="f" stroked="f">
              <v:textbox inset="0,0,0,0">
                <w:txbxContent>
                  <w:p w14:paraId="741057D9" w14:textId="77777777" w:rsidR="00225972" w:rsidRDefault="00225972">
                    <w:pPr>
                      <w:kinsoku w:val="0"/>
                      <w:overflowPunct w:val="0"/>
                      <w:spacing w:line="226" w:lineRule="exact"/>
                      <w:ind w:left="20"/>
                      <w:rPr>
                        <w:rFonts w:ascii="Calibri" w:hAnsi="Calibri" w:cs="Calibri"/>
                        <w:color w:val="000000"/>
                        <w:sz w:val="15"/>
                        <w:szCs w:val="15"/>
                      </w:rPr>
                    </w:pPr>
                    <w:r>
                      <w:rPr>
                        <w:rFonts w:ascii="Trebuchet MS" w:hAnsi="Trebuchet MS" w:cs="Trebuchet MS"/>
                        <w:b/>
                        <w:bCs/>
                        <w:color w:val="231F20"/>
                        <w:w w:val="105"/>
                        <w:sz w:val="15"/>
                        <w:szCs w:val="15"/>
                      </w:rPr>
                      <w:t>CHAPTER</w:t>
                    </w:r>
                    <w:r>
                      <w:rPr>
                        <w:rFonts w:ascii="Trebuchet MS" w:hAnsi="Trebuchet MS" w:cs="Trebuchet MS"/>
                        <w:b/>
                        <w:bCs/>
                        <w:color w:val="231F20"/>
                        <w:spacing w:val="16"/>
                        <w:w w:val="105"/>
                        <w:sz w:val="15"/>
                        <w:szCs w:val="15"/>
                      </w:rPr>
                      <w:t xml:space="preserve"> </w:t>
                    </w:r>
                    <w:r>
                      <w:rPr>
                        <w:rFonts w:ascii="Trebuchet MS" w:hAnsi="Trebuchet MS" w:cs="Trebuchet MS"/>
                        <w:b/>
                        <w:bCs/>
                        <w:color w:val="231F20"/>
                        <w:w w:val="105"/>
                        <w:sz w:val="20"/>
                        <w:szCs w:val="20"/>
                      </w:rPr>
                      <w:t xml:space="preserve">1  </w:t>
                    </w:r>
                    <w:r>
                      <w:rPr>
                        <w:rFonts w:ascii="Trebuchet MS" w:hAnsi="Trebuchet MS" w:cs="Trebuchet MS"/>
                        <w:b/>
                        <w:bCs/>
                        <w:color w:val="231F20"/>
                        <w:spacing w:val="4"/>
                        <w:w w:val="105"/>
                        <w:sz w:val="20"/>
                        <w:szCs w:val="20"/>
                      </w:rPr>
                      <w:t xml:space="preserve"> </w:t>
                    </w:r>
                    <w:r>
                      <w:rPr>
                        <w:rFonts w:ascii="Calibri" w:hAnsi="Calibri" w:cs="Calibri"/>
                        <w:color w:val="231F20"/>
                        <w:w w:val="105"/>
                        <w:sz w:val="15"/>
                        <w:szCs w:val="15"/>
                      </w:rPr>
                      <w:t>AN</w:t>
                    </w:r>
                    <w:r>
                      <w:rPr>
                        <w:rFonts w:ascii="Calibri" w:hAnsi="Calibri" w:cs="Calibri"/>
                        <w:color w:val="231F20"/>
                        <w:spacing w:val="27"/>
                        <w:w w:val="105"/>
                        <w:sz w:val="15"/>
                        <w:szCs w:val="15"/>
                      </w:rPr>
                      <w:t xml:space="preserve"> </w:t>
                    </w:r>
                    <w:r>
                      <w:rPr>
                        <w:rFonts w:ascii="Calibri" w:hAnsi="Calibri" w:cs="Calibri"/>
                        <w:color w:val="231F20"/>
                        <w:spacing w:val="-2"/>
                        <w:w w:val="105"/>
                        <w:sz w:val="15"/>
                        <w:szCs w:val="15"/>
                      </w:rPr>
                      <w:t>I</w:t>
                    </w:r>
                    <w:r>
                      <w:rPr>
                        <w:rFonts w:ascii="Calibri" w:hAnsi="Calibri" w:cs="Calibri"/>
                        <w:color w:val="231F20"/>
                        <w:spacing w:val="-1"/>
                        <w:w w:val="105"/>
                        <w:sz w:val="15"/>
                        <w:szCs w:val="15"/>
                      </w:rPr>
                      <w:t>N</w:t>
                    </w:r>
                    <w:r>
                      <w:rPr>
                        <w:rFonts w:ascii="Calibri" w:hAnsi="Calibri" w:cs="Calibri"/>
                        <w:color w:val="231F20"/>
                        <w:spacing w:val="-2"/>
                        <w:w w:val="105"/>
                        <w:sz w:val="15"/>
                        <w:szCs w:val="15"/>
                      </w:rPr>
                      <w:t>T</w:t>
                    </w:r>
                    <w:r>
                      <w:rPr>
                        <w:rFonts w:ascii="Calibri" w:hAnsi="Calibri" w:cs="Calibri"/>
                        <w:color w:val="231F20"/>
                        <w:spacing w:val="-1"/>
                        <w:w w:val="105"/>
                        <w:sz w:val="15"/>
                        <w:szCs w:val="15"/>
                      </w:rPr>
                      <w:t>RODUC</w:t>
                    </w:r>
                    <w:r>
                      <w:rPr>
                        <w:rFonts w:ascii="Calibri" w:hAnsi="Calibri" w:cs="Calibri"/>
                        <w:color w:val="231F20"/>
                        <w:spacing w:val="-2"/>
                        <w:w w:val="105"/>
                        <w:sz w:val="15"/>
                        <w:szCs w:val="15"/>
                      </w:rPr>
                      <w:t>TION</w:t>
                    </w:r>
                    <w:r>
                      <w:rPr>
                        <w:rFonts w:ascii="Calibri" w:hAnsi="Calibri" w:cs="Calibri"/>
                        <w:color w:val="231F20"/>
                        <w:spacing w:val="27"/>
                        <w:w w:val="105"/>
                        <w:sz w:val="15"/>
                        <w:szCs w:val="15"/>
                      </w:rPr>
                      <w:t xml:space="preserve"> </w:t>
                    </w:r>
                    <w:r>
                      <w:rPr>
                        <w:rFonts w:ascii="Calibri" w:hAnsi="Calibri" w:cs="Calibri"/>
                        <w:color w:val="231F20"/>
                        <w:spacing w:val="-2"/>
                        <w:w w:val="105"/>
                        <w:sz w:val="15"/>
                        <w:szCs w:val="15"/>
                      </w:rPr>
                      <w:t>TO</w:t>
                    </w:r>
                    <w:r>
                      <w:rPr>
                        <w:rFonts w:ascii="Calibri" w:hAnsi="Calibri" w:cs="Calibri"/>
                        <w:color w:val="231F20"/>
                        <w:spacing w:val="27"/>
                        <w:w w:val="105"/>
                        <w:sz w:val="15"/>
                        <w:szCs w:val="15"/>
                      </w:rPr>
                      <w:t xml:space="preserve"> </w:t>
                    </w:r>
                    <w:r>
                      <w:rPr>
                        <w:rFonts w:ascii="Calibri" w:hAnsi="Calibri" w:cs="Calibri"/>
                        <w:color w:val="231F20"/>
                        <w:spacing w:val="-1"/>
                        <w:w w:val="105"/>
                        <w:sz w:val="15"/>
                        <w:szCs w:val="15"/>
                      </w:rPr>
                      <w:t>CH</w:t>
                    </w:r>
                    <w:r>
                      <w:rPr>
                        <w:rFonts w:ascii="Calibri" w:hAnsi="Calibri" w:cs="Calibri"/>
                        <w:color w:val="231F20"/>
                        <w:spacing w:val="-2"/>
                        <w:w w:val="105"/>
                        <w:sz w:val="15"/>
                        <w:szCs w:val="15"/>
                      </w:rPr>
                      <w:t>I</w:t>
                    </w:r>
                    <w:r>
                      <w:rPr>
                        <w:rFonts w:ascii="Calibri" w:hAnsi="Calibri" w:cs="Calibri"/>
                        <w:color w:val="231F20"/>
                        <w:spacing w:val="-1"/>
                        <w:w w:val="105"/>
                        <w:sz w:val="15"/>
                        <w:szCs w:val="15"/>
                      </w:rPr>
                      <w:t>LD</w:t>
                    </w:r>
                    <w:r>
                      <w:rPr>
                        <w:rFonts w:ascii="Calibri" w:hAnsi="Calibri" w:cs="Calibri"/>
                        <w:color w:val="231F20"/>
                        <w:spacing w:val="28"/>
                        <w:w w:val="105"/>
                        <w:sz w:val="15"/>
                        <w:szCs w:val="15"/>
                      </w:rPr>
                      <w:t xml:space="preserve"> </w:t>
                    </w:r>
                    <w:r>
                      <w:rPr>
                        <w:rFonts w:ascii="Calibri" w:hAnsi="Calibri" w:cs="Calibri"/>
                        <w:color w:val="231F20"/>
                        <w:spacing w:val="-1"/>
                        <w:w w:val="105"/>
                        <w:sz w:val="15"/>
                        <w:szCs w:val="15"/>
                      </w:rPr>
                      <w:t>DE</w:t>
                    </w:r>
                    <w:r>
                      <w:rPr>
                        <w:rFonts w:ascii="Calibri" w:hAnsi="Calibri" w:cs="Calibri"/>
                        <w:color w:val="231F20"/>
                        <w:spacing w:val="-2"/>
                        <w:w w:val="105"/>
                        <w:sz w:val="15"/>
                        <w:szCs w:val="15"/>
                      </w:rPr>
                      <w:t>V</w:t>
                    </w:r>
                    <w:r>
                      <w:rPr>
                        <w:rFonts w:ascii="Calibri" w:hAnsi="Calibri" w:cs="Calibri"/>
                        <w:color w:val="231F20"/>
                        <w:spacing w:val="-1"/>
                        <w:w w:val="105"/>
                        <w:sz w:val="15"/>
                        <w:szCs w:val="15"/>
                      </w:rPr>
                      <w:t>ELOPMEN</w:t>
                    </w:r>
                    <w:r>
                      <w:rPr>
                        <w:rFonts w:ascii="Calibri" w:hAnsi="Calibri" w:cs="Calibri"/>
                        <w:color w:val="231F20"/>
                        <w:spacing w:val="-2"/>
                        <w:w w:val="105"/>
                        <w:sz w:val="15"/>
                        <w:szCs w:val="15"/>
                      </w:rPr>
                      <w:t>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9705E" w14:textId="587CDF4D" w:rsidR="00225972" w:rsidRDefault="00225972">
    <w:pPr>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1F465DE1" wp14:editId="498F7C64">
              <wp:simplePos x="0" y="0"/>
              <wp:positionH relativeFrom="page">
                <wp:posOffset>1130300</wp:posOffset>
              </wp:positionH>
              <wp:positionV relativeFrom="page">
                <wp:posOffset>455930</wp:posOffset>
              </wp:positionV>
              <wp:extent cx="2614295" cy="1524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524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62A5723" w14:textId="77777777" w:rsidR="00225972" w:rsidRDefault="00225972">
                          <w:pPr>
                            <w:kinsoku w:val="0"/>
                            <w:overflowPunct w:val="0"/>
                            <w:spacing w:line="226" w:lineRule="exact"/>
                            <w:ind w:left="20"/>
                            <w:rPr>
                              <w:rFonts w:ascii="Calibri" w:hAnsi="Calibri" w:cs="Calibri"/>
                              <w:color w:val="000000"/>
                              <w:sz w:val="15"/>
                              <w:szCs w:val="15"/>
                            </w:rPr>
                          </w:pPr>
                          <w:r>
                            <w:rPr>
                              <w:rFonts w:ascii="Trebuchet MS" w:hAnsi="Trebuchet MS" w:cs="Trebuchet MS"/>
                              <w:b/>
                              <w:bCs/>
                              <w:color w:val="231F20"/>
                              <w:w w:val="105"/>
                              <w:sz w:val="15"/>
                              <w:szCs w:val="15"/>
                            </w:rPr>
                            <w:t>CHAPTER</w:t>
                          </w:r>
                          <w:r>
                            <w:rPr>
                              <w:rFonts w:ascii="Trebuchet MS" w:hAnsi="Trebuchet MS" w:cs="Trebuchet MS"/>
                              <w:b/>
                              <w:bCs/>
                              <w:color w:val="231F20"/>
                              <w:spacing w:val="10"/>
                              <w:w w:val="105"/>
                              <w:sz w:val="15"/>
                              <w:szCs w:val="15"/>
                            </w:rPr>
                            <w:t xml:space="preserve"> </w:t>
                          </w:r>
                          <w:r>
                            <w:rPr>
                              <w:rFonts w:ascii="Trebuchet MS" w:hAnsi="Trebuchet MS" w:cs="Trebuchet MS"/>
                              <w:b/>
                              <w:bCs/>
                              <w:color w:val="231F20"/>
                              <w:w w:val="105"/>
                              <w:sz w:val="20"/>
                              <w:szCs w:val="20"/>
                            </w:rPr>
                            <w:t xml:space="preserve">1  </w:t>
                          </w:r>
                          <w:r>
                            <w:rPr>
                              <w:rFonts w:ascii="Trebuchet MS" w:hAnsi="Trebuchet MS" w:cs="Trebuchet MS"/>
                              <w:b/>
                              <w:bCs/>
                              <w:color w:val="231F20"/>
                              <w:spacing w:val="4"/>
                              <w:w w:val="105"/>
                              <w:sz w:val="20"/>
                              <w:szCs w:val="20"/>
                            </w:rPr>
                            <w:t xml:space="preserve"> </w:t>
                          </w:r>
                          <w:r>
                            <w:rPr>
                              <w:rFonts w:ascii="Calibri" w:hAnsi="Calibri" w:cs="Calibri"/>
                              <w:color w:val="231F20"/>
                              <w:w w:val="105"/>
                              <w:sz w:val="15"/>
                              <w:szCs w:val="15"/>
                            </w:rPr>
                            <w:t>AN</w:t>
                          </w:r>
                          <w:r>
                            <w:rPr>
                              <w:rFonts w:ascii="Calibri" w:hAnsi="Calibri" w:cs="Calibri"/>
                              <w:color w:val="231F20"/>
                              <w:spacing w:val="28"/>
                              <w:w w:val="105"/>
                              <w:sz w:val="15"/>
                              <w:szCs w:val="15"/>
                            </w:rPr>
                            <w:t xml:space="preserve"> </w:t>
                          </w:r>
                          <w:r>
                            <w:rPr>
                              <w:rFonts w:ascii="Calibri" w:hAnsi="Calibri" w:cs="Calibri"/>
                              <w:color w:val="231F20"/>
                              <w:spacing w:val="-2"/>
                              <w:w w:val="105"/>
                              <w:sz w:val="15"/>
                              <w:szCs w:val="15"/>
                            </w:rPr>
                            <w:t>I</w:t>
                          </w:r>
                          <w:r>
                            <w:rPr>
                              <w:rFonts w:ascii="Calibri" w:hAnsi="Calibri" w:cs="Calibri"/>
                              <w:color w:val="231F20"/>
                              <w:spacing w:val="-1"/>
                              <w:w w:val="105"/>
                              <w:sz w:val="15"/>
                              <w:szCs w:val="15"/>
                            </w:rPr>
                            <w:t>N</w:t>
                          </w:r>
                          <w:r>
                            <w:rPr>
                              <w:rFonts w:ascii="Calibri" w:hAnsi="Calibri" w:cs="Calibri"/>
                              <w:color w:val="231F20"/>
                              <w:spacing w:val="-2"/>
                              <w:w w:val="105"/>
                              <w:sz w:val="15"/>
                              <w:szCs w:val="15"/>
                            </w:rPr>
                            <w:t>T</w:t>
                          </w:r>
                          <w:r>
                            <w:rPr>
                              <w:rFonts w:ascii="Calibri" w:hAnsi="Calibri" w:cs="Calibri"/>
                              <w:color w:val="231F20"/>
                              <w:spacing w:val="-1"/>
                              <w:w w:val="105"/>
                              <w:sz w:val="15"/>
                              <w:szCs w:val="15"/>
                            </w:rPr>
                            <w:t>RODUC</w:t>
                          </w:r>
                          <w:r>
                            <w:rPr>
                              <w:rFonts w:ascii="Calibri" w:hAnsi="Calibri" w:cs="Calibri"/>
                              <w:color w:val="231F20"/>
                              <w:spacing w:val="-2"/>
                              <w:w w:val="105"/>
                              <w:sz w:val="15"/>
                              <w:szCs w:val="15"/>
                            </w:rPr>
                            <w:t>TION</w:t>
                          </w:r>
                          <w:r>
                            <w:rPr>
                              <w:rFonts w:ascii="Calibri" w:hAnsi="Calibri" w:cs="Calibri"/>
                              <w:color w:val="231F20"/>
                              <w:spacing w:val="27"/>
                              <w:w w:val="105"/>
                              <w:sz w:val="15"/>
                              <w:szCs w:val="15"/>
                            </w:rPr>
                            <w:t xml:space="preserve"> </w:t>
                          </w:r>
                          <w:r>
                            <w:rPr>
                              <w:rFonts w:ascii="Calibri" w:hAnsi="Calibri" w:cs="Calibri"/>
                              <w:color w:val="231F20"/>
                              <w:spacing w:val="-2"/>
                              <w:w w:val="105"/>
                              <w:sz w:val="15"/>
                              <w:szCs w:val="15"/>
                            </w:rPr>
                            <w:t>TO</w:t>
                          </w:r>
                          <w:r>
                            <w:rPr>
                              <w:rFonts w:ascii="Calibri" w:hAnsi="Calibri" w:cs="Calibri"/>
                              <w:color w:val="231F20"/>
                              <w:spacing w:val="28"/>
                              <w:w w:val="105"/>
                              <w:sz w:val="15"/>
                              <w:szCs w:val="15"/>
                            </w:rPr>
                            <w:t xml:space="preserve"> </w:t>
                          </w:r>
                          <w:r>
                            <w:rPr>
                              <w:rFonts w:ascii="Calibri" w:hAnsi="Calibri" w:cs="Calibri"/>
                              <w:color w:val="231F20"/>
                              <w:spacing w:val="-1"/>
                              <w:w w:val="105"/>
                              <w:sz w:val="15"/>
                              <w:szCs w:val="15"/>
                            </w:rPr>
                            <w:t>CH</w:t>
                          </w:r>
                          <w:r>
                            <w:rPr>
                              <w:rFonts w:ascii="Calibri" w:hAnsi="Calibri" w:cs="Calibri"/>
                              <w:color w:val="231F20"/>
                              <w:spacing w:val="-2"/>
                              <w:w w:val="105"/>
                              <w:sz w:val="15"/>
                              <w:szCs w:val="15"/>
                            </w:rPr>
                            <w:t>I</w:t>
                          </w:r>
                          <w:r>
                            <w:rPr>
                              <w:rFonts w:ascii="Calibri" w:hAnsi="Calibri" w:cs="Calibri"/>
                              <w:color w:val="231F20"/>
                              <w:spacing w:val="-1"/>
                              <w:w w:val="105"/>
                              <w:sz w:val="15"/>
                              <w:szCs w:val="15"/>
                            </w:rPr>
                            <w:t>LD</w:t>
                          </w:r>
                          <w:r>
                            <w:rPr>
                              <w:rFonts w:ascii="Calibri" w:hAnsi="Calibri" w:cs="Calibri"/>
                              <w:color w:val="231F20"/>
                              <w:spacing w:val="27"/>
                              <w:w w:val="105"/>
                              <w:sz w:val="15"/>
                              <w:szCs w:val="15"/>
                            </w:rPr>
                            <w:t xml:space="preserve"> </w:t>
                          </w:r>
                          <w:r>
                            <w:rPr>
                              <w:rFonts w:ascii="Calibri" w:hAnsi="Calibri" w:cs="Calibri"/>
                              <w:color w:val="231F20"/>
                              <w:spacing w:val="-1"/>
                              <w:w w:val="105"/>
                              <w:sz w:val="15"/>
                              <w:szCs w:val="15"/>
                            </w:rPr>
                            <w:t>DE</w:t>
                          </w:r>
                          <w:r>
                            <w:rPr>
                              <w:rFonts w:ascii="Calibri" w:hAnsi="Calibri" w:cs="Calibri"/>
                              <w:color w:val="231F20"/>
                              <w:spacing w:val="-2"/>
                              <w:w w:val="105"/>
                              <w:sz w:val="15"/>
                              <w:szCs w:val="15"/>
                            </w:rPr>
                            <w:t>V</w:t>
                          </w:r>
                          <w:r>
                            <w:rPr>
                              <w:rFonts w:ascii="Calibri" w:hAnsi="Calibri" w:cs="Calibri"/>
                              <w:color w:val="231F20"/>
                              <w:spacing w:val="-1"/>
                              <w:w w:val="105"/>
                              <w:sz w:val="15"/>
                              <w:szCs w:val="15"/>
                            </w:rPr>
                            <w:t>ELOPMEN</w:t>
                          </w:r>
                          <w:r>
                            <w:rPr>
                              <w:rFonts w:ascii="Calibri" w:hAnsi="Calibri" w:cs="Calibri"/>
                              <w:color w:val="231F20"/>
                              <w:spacing w:val="-2"/>
                              <w:w w:val="105"/>
                              <w:sz w:val="15"/>
                              <w:szCs w:val="15"/>
                            </w:rPr>
                            <w:t>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465DE1" id="_x0000_t202" coordsize="21600,21600" o:spt="202" path="m,l,21600r21600,l21600,xe">
              <v:stroke joinstyle="miter"/>
              <v:path gradientshapeok="t" o:connecttype="rect"/>
            </v:shapetype>
            <v:shape id="Text Box 4" o:spid="_x0000_s1028" type="#_x0000_t202" style="position:absolute;margin-left:89pt;margin-top:35.9pt;width:205.8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" o:allowincell="f" filled="f" stroked="f">
              <v:textbox inset="0,0,0,0">
                <w:txbxContent>
                  <w:p w14:paraId="062A5723" w14:textId="77777777" w:rsidR="00225972" w:rsidRDefault="00225972">
                    <w:pPr>
                      <w:kinsoku w:val="0"/>
                      <w:overflowPunct w:val="0"/>
                      <w:spacing w:line="226" w:lineRule="exact"/>
                      <w:ind w:left="20"/>
                      <w:rPr>
                        <w:rFonts w:ascii="Calibri" w:hAnsi="Calibri" w:cs="Calibri"/>
                        <w:color w:val="000000"/>
                        <w:sz w:val="15"/>
                        <w:szCs w:val="15"/>
                      </w:rPr>
                    </w:pPr>
                    <w:r>
                      <w:rPr>
                        <w:rFonts w:ascii="Trebuchet MS" w:hAnsi="Trebuchet MS" w:cs="Trebuchet MS"/>
                        <w:b/>
                        <w:bCs/>
                        <w:color w:val="231F20"/>
                        <w:w w:val="105"/>
                        <w:sz w:val="15"/>
                        <w:szCs w:val="15"/>
                      </w:rPr>
                      <w:t>CHAPTER</w:t>
                    </w:r>
                    <w:r>
                      <w:rPr>
                        <w:rFonts w:ascii="Trebuchet MS" w:hAnsi="Trebuchet MS" w:cs="Trebuchet MS"/>
                        <w:b/>
                        <w:bCs/>
                        <w:color w:val="231F20"/>
                        <w:spacing w:val="10"/>
                        <w:w w:val="105"/>
                        <w:sz w:val="15"/>
                        <w:szCs w:val="15"/>
                      </w:rPr>
                      <w:t xml:space="preserve"> </w:t>
                    </w:r>
                    <w:r>
                      <w:rPr>
                        <w:rFonts w:ascii="Trebuchet MS" w:hAnsi="Trebuchet MS" w:cs="Trebuchet MS"/>
                        <w:b/>
                        <w:bCs/>
                        <w:color w:val="231F20"/>
                        <w:w w:val="105"/>
                        <w:sz w:val="20"/>
                        <w:szCs w:val="20"/>
                      </w:rPr>
                      <w:t xml:space="preserve">1  </w:t>
                    </w:r>
                    <w:r>
                      <w:rPr>
                        <w:rFonts w:ascii="Trebuchet MS" w:hAnsi="Trebuchet MS" w:cs="Trebuchet MS"/>
                        <w:b/>
                        <w:bCs/>
                        <w:color w:val="231F20"/>
                        <w:spacing w:val="4"/>
                        <w:w w:val="105"/>
                        <w:sz w:val="20"/>
                        <w:szCs w:val="20"/>
                      </w:rPr>
                      <w:t xml:space="preserve"> </w:t>
                    </w:r>
                    <w:r>
                      <w:rPr>
                        <w:rFonts w:ascii="Calibri" w:hAnsi="Calibri" w:cs="Calibri"/>
                        <w:color w:val="231F20"/>
                        <w:w w:val="105"/>
                        <w:sz w:val="15"/>
                        <w:szCs w:val="15"/>
                      </w:rPr>
                      <w:t>AN</w:t>
                    </w:r>
                    <w:r>
                      <w:rPr>
                        <w:rFonts w:ascii="Calibri" w:hAnsi="Calibri" w:cs="Calibri"/>
                        <w:color w:val="231F20"/>
                        <w:spacing w:val="28"/>
                        <w:w w:val="105"/>
                        <w:sz w:val="15"/>
                        <w:szCs w:val="15"/>
                      </w:rPr>
                      <w:t xml:space="preserve"> </w:t>
                    </w:r>
                    <w:r>
                      <w:rPr>
                        <w:rFonts w:ascii="Calibri" w:hAnsi="Calibri" w:cs="Calibri"/>
                        <w:color w:val="231F20"/>
                        <w:spacing w:val="-2"/>
                        <w:w w:val="105"/>
                        <w:sz w:val="15"/>
                        <w:szCs w:val="15"/>
                      </w:rPr>
                      <w:t>I</w:t>
                    </w:r>
                    <w:r>
                      <w:rPr>
                        <w:rFonts w:ascii="Calibri" w:hAnsi="Calibri" w:cs="Calibri"/>
                        <w:color w:val="231F20"/>
                        <w:spacing w:val="-1"/>
                        <w:w w:val="105"/>
                        <w:sz w:val="15"/>
                        <w:szCs w:val="15"/>
                      </w:rPr>
                      <w:t>N</w:t>
                    </w:r>
                    <w:r>
                      <w:rPr>
                        <w:rFonts w:ascii="Calibri" w:hAnsi="Calibri" w:cs="Calibri"/>
                        <w:color w:val="231F20"/>
                        <w:spacing w:val="-2"/>
                        <w:w w:val="105"/>
                        <w:sz w:val="15"/>
                        <w:szCs w:val="15"/>
                      </w:rPr>
                      <w:t>T</w:t>
                    </w:r>
                    <w:r>
                      <w:rPr>
                        <w:rFonts w:ascii="Calibri" w:hAnsi="Calibri" w:cs="Calibri"/>
                        <w:color w:val="231F20"/>
                        <w:spacing w:val="-1"/>
                        <w:w w:val="105"/>
                        <w:sz w:val="15"/>
                        <w:szCs w:val="15"/>
                      </w:rPr>
                      <w:t>RODUC</w:t>
                    </w:r>
                    <w:r>
                      <w:rPr>
                        <w:rFonts w:ascii="Calibri" w:hAnsi="Calibri" w:cs="Calibri"/>
                        <w:color w:val="231F20"/>
                        <w:spacing w:val="-2"/>
                        <w:w w:val="105"/>
                        <w:sz w:val="15"/>
                        <w:szCs w:val="15"/>
                      </w:rPr>
                      <w:t>TION</w:t>
                    </w:r>
                    <w:r>
                      <w:rPr>
                        <w:rFonts w:ascii="Calibri" w:hAnsi="Calibri" w:cs="Calibri"/>
                        <w:color w:val="231F20"/>
                        <w:spacing w:val="27"/>
                        <w:w w:val="105"/>
                        <w:sz w:val="15"/>
                        <w:szCs w:val="15"/>
                      </w:rPr>
                      <w:t xml:space="preserve"> </w:t>
                    </w:r>
                    <w:r>
                      <w:rPr>
                        <w:rFonts w:ascii="Calibri" w:hAnsi="Calibri" w:cs="Calibri"/>
                        <w:color w:val="231F20"/>
                        <w:spacing w:val="-2"/>
                        <w:w w:val="105"/>
                        <w:sz w:val="15"/>
                        <w:szCs w:val="15"/>
                      </w:rPr>
                      <w:t>TO</w:t>
                    </w:r>
                    <w:r>
                      <w:rPr>
                        <w:rFonts w:ascii="Calibri" w:hAnsi="Calibri" w:cs="Calibri"/>
                        <w:color w:val="231F20"/>
                        <w:spacing w:val="28"/>
                        <w:w w:val="105"/>
                        <w:sz w:val="15"/>
                        <w:szCs w:val="15"/>
                      </w:rPr>
                      <w:t xml:space="preserve"> </w:t>
                    </w:r>
                    <w:r>
                      <w:rPr>
                        <w:rFonts w:ascii="Calibri" w:hAnsi="Calibri" w:cs="Calibri"/>
                        <w:color w:val="231F20"/>
                        <w:spacing w:val="-1"/>
                        <w:w w:val="105"/>
                        <w:sz w:val="15"/>
                        <w:szCs w:val="15"/>
                      </w:rPr>
                      <w:t>CH</w:t>
                    </w:r>
                    <w:r>
                      <w:rPr>
                        <w:rFonts w:ascii="Calibri" w:hAnsi="Calibri" w:cs="Calibri"/>
                        <w:color w:val="231F20"/>
                        <w:spacing w:val="-2"/>
                        <w:w w:val="105"/>
                        <w:sz w:val="15"/>
                        <w:szCs w:val="15"/>
                      </w:rPr>
                      <w:t>I</w:t>
                    </w:r>
                    <w:r>
                      <w:rPr>
                        <w:rFonts w:ascii="Calibri" w:hAnsi="Calibri" w:cs="Calibri"/>
                        <w:color w:val="231F20"/>
                        <w:spacing w:val="-1"/>
                        <w:w w:val="105"/>
                        <w:sz w:val="15"/>
                        <w:szCs w:val="15"/>
                      </w:rPr>
                      <w:t>LD</w:t>
                    </w:r>
                    <w:r>
                      <w:rPr>
                        <w:rFonts w:ascii="Calibri" w:hAnsi="Calibri" w:cs="Calibri"/>
                        <w:color w:val="231F20"/>
                        <w:spacing w:val="27"/>
                        <w:w w:val="105"/>
                        <w:sz w:val="15"/>
                        <w:szCs w:val="15"/>
                      </w:rPr>
                      <w:t xml:space="preserve"> </w:t>
                    </w:r>
                    <w:r>
                      <w:rPr>
                        <w:rFonts w:ascii="Calibri" w:hAnsi="Calibri" w:cs="Calibri"/>
                        <w:color w:val="231F20"/>
                        <w:spacing w:val="-1"/>
                        <w:w w:val="105"/>
                        <w:sz w:val="15"/>
                        <w:szCs w:val="15"/>
                      </w:rPr>
                      <w:t>DE</w:t>
                    </w:r>
                    <w:r>
                      <w:rPr>
                        <w:rFonts w:ascii="Calibri" w:hAnsi="Calibri" w:cs="Calibri"/>
                        <w:color w:val="231F20"/>
                        <w:spacing w:val="-2"/>
                        <w:w w:val="105"/>
                        <w:sz w:val="15"/>
                        <w:szCs w:val="15"/>
                      </w:rPr>
                      <w:t>V</w:t>
                    </w:r>
                    <w:r>
                      <w:rPr>
                        <w:rFonts w:ascii="Calibri" w:hAnsi="Calibri" w:cs="Calibri"/>
                        <w:color w:val="231F20"/>
                        <w:spacing w:val="-1"/>
                        <w:w w:val="105"/>
                        <w:sz w:val="15"/>
                        <w:szCs w:val="15"/>
                      </w:rPr>
                      <w:t>ELOPMEN</w:t>
                    </w:r>
                    <w:r>
                      <w:rPr>
                        <w:rFonts w:ascii="Calibri" w:hAnsi="Calibri" w:cs="Calibri"/>
                        <w:color w:val="231F20"/>
                        <w:spacing w:val="-2"/>
                        <w:w w:val="105"/>
                        <w:sz w:val="15"/>
                        <w:szCs w:val="15"/>
                      </w:rPr>
                      <w:t>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1825" w:hanging="275"/>
      </w:pPr>
      <w:rPr>
        <w:rFonts w:ascii="Times New Roman" w:hAnsi="Times New Roman" w:cs="Times New Roman"/>
        <w:b w:val="0"/>
        <w:bCs w:val="0"/>
        <w:color w:val="231F20"/>
        <w:sz w:val="22"/>
        <w:szCs w:val="22"/>
      </w:rPr>
    </w:lvl>
    <w:lvl w:ilvl="1">
      <w:numFmt w:val="bullet"/>
      <w:lvlText w:val="•"/>
      <w:lvlJc w:val="left"/>
      <w:pPr>
        <w:ind w:left="2566" w:hanging="275"/>
      </w:pPr>
    </w:lvl>
    <w:lvl w:ilvl="2">
      <w:numFmt w:val="bullet"/>
      <w:lvlText w:val="•"/>
      <w:lvlJc w:val="left"/>
      <w:pPr>
        <w:ind w:left="3308" w:hanging="275"/>
      </w:pPr>
    </w:lvl>
    <w:lvl w:ilvl="3">
      <w:numFmt w:val="bullet"/>
      <w:lvlText w:val="•"/>
      <w:lvlJc w:val="left"/>
      <w:pPr>
        <w:ind w:left="4049" w:hanging="275"/>
      </w:pPr>
    </w:lvl>
    <w:lvl w:ilvl="4">
      <w:numFmt w:val="bullet"/>
      <w:lvlText w:val="•"/>
      <w:lvlJc w:val="left"/>
      <w:pPr>
        <w:ind w:left="4791" w:hanging="275"/>
      </w:pPr>
    </w:lvl>
    <w:lvl w:ilvl="5">
      <w:numFmt w:val="bullet"/>
      <w:lvlText w:val="•"/>
      <w:lvlJc w:val="left"/>
      <w:pPr>
        <w:ind w:left="5532" w:hanging="275"/>
      </w:pPr>
    </w:lvl>
    <w:lvl w:ilvl="6">
      <w:numFmt w:val="bullet"/>
      <w:lvlText w:val="•"/>
      <w:lvlJc w:val="left"/>
      <w:pPr>
        <w:ind w:left="6274" w:hanging="275"/>
      </w:pPr>
    </w:lvl>
    <w:lvl w:ilvl="7">
      <w:numFmt w:val="bullet"/>
      <w:lvlText w:val="•"/>
      <w:lvlJc w:val="left"/>
      <w:pPr>
        <w:ind w:left="7015" w:hanging="275"/>
      </w:pPr>
    </w:lvl>
    <w:lvl w:ilvl="8">
      <w:numFmt w:val="bullet"/>
      <w:lvlText w:val="•"/>
      <w:lvlJc w:val="left"/>
      <w:pPr>
        <w:ind w:left="7757" w:hanging="275"/>
      </w:pPr>
    </w:lvl>
  </w:abstractNum>
  <w:abstractNum w:abstractNumId="1">
    <w:nsid w:val="00000403"/>
    <w:multiLevelType w:val="multilevel"/>
    <w:tmpl w:val="00000886"/>
    <w:lvl w:ilvl="0">
      <w:start w:val="1"/>
      <w:numFmt w:val="upperRoman"/>
      <w:lvlText w:val="%1."/>
      <w:lvlJc w:val="left"/>
      <w:pPr>
        <w:ind w:left="364" w:hanging="265"/>
      </w:pPr>
      <w:rPr>
        <w:rFonts w:ascii="Trebuchet MS" w:hAnsi="Trebuchet MS" w:cs="Trebuchet MS"/>
        <w:b/>
        <w:bCs/>
        <w:color w:val="231F20"/>
        <w:w w:val="93"/>
        <w:sz w:val="24"/>
        <w:szCs w:val="24"/>
      </w:rPr>
    </w:lvl>
    <w:lvl w:ilvl="1">
      <w:start w:val="1"/>
      <w:numFmt w:val="decimal"/>
      <w:lvlText w:val="%2."/>
      <w:lvlJc w:val="left"/>
      <w:pPr>
        <w:ind w:left="1805" w:hanging="275"/>
      </w:pPr>
      <w:rPr>
        <w:rFonts w:ascii="Times New Roman" w:hAnsi="Times New Roman" w:cs="Times New Roman"/>
        <w:b w:val="0"/>
        <w:bCs w:val="0"/>
        <w:color w:val="231F20"/>
        <w:spacing w:val="-2"/>
        <w:w w:val="101"/>
        <w:sz w:val="22"/>
        <w:szCs w:val="22"/>
      </w:rPr>
    </w:lvl>
    <w:lvl w:ilvl="2">
      <w:numFmt w:val="bullet"/>
      <w:lvlText w:val="•"/>
      <w:lvlJc w:val="left"/>
      <w:pPr>
        <w:ind w:left="1825" w:hanging="275"/>
      </w:pPr>
    </w:lvl>
    <w:lvl w:ilvl="3">
      <w:numFmt w:val="bullet"/>
      <w:lvlText w:val="•"/>
      <w:lvlJc w:val="left"/>
      <w:pPr>
        <w:ind w:left="2704" w:hanging="275"/>
      </w:pPr>
    </w:lvl>
    <w:lvl w:ilvl="4">
      <w:numFmt w:val="bullet"/>
      <w:lvlText w:val="•"/>
      <w:lvlJc w:val="left"/>
      <w:pPr>
        <w:ind w:left="3583" w:hanging="275"/>
      </w:pPr>
    </w:lvl>
    <w:lvl w:ilvl="5">
      <w:numFmt w:val="bullet"/>
      <w:lvlText w:val="•"/>
      <w:lvlJc w:val="left"/>
      <w:pPr>
        <w:ind w:left="4463" w:hanging="275"/>
      </w:pPr>
    </w:lvl>
    <w:lvl w:ilvl="6">
      <w:numFmt w:val="bullet"/>
      <w:lvlText w:val="•"/>
      <w:lvlJc w:val="left"/>
      <w:pPr>
        <w:ind w:left="5342" w:hanging="275"/>
      </w:pPr>
    </w:lvl>
    <w:lvl w:ilvl="7">
      <w:numFmt w:val="bullet"/>
      <w:lvlText w:val="•"/>
      <w:lvlJc w:val="left"/>
      <w:pPr>
        <w:ind w:left="6221" w:hanging="275"/>
      </w:pPr>
    </w:lvl>
    <w:lvl w:ilvl="8">
      <w:numFmt w:val="bullet"/>
      <w:lvlText w:val="•"/>
      <w:lvlJc w:val="left"/>
      <w:pPr>
        <w:ind w:left="7101" w:hanging="275"/>
      </w:pPr>
    </w:lvl>
  </w:abstractNum>
  <w:abstractNum w:abstractNumId="2">
    <w:nsid w:val="00000404"/>
    <w:multiLevelType w:val="multilevel"/>
    <w:tmpl w:val="00000887"/>
    <w:lvl w:ilvl="0">
      <w:start w:val="1"/>
      <w:numFmt w:val="decimal"/>
      <w:lvlText w:val="%1."/>
      <w:lvlJc w:val="left"/>
      <w:pPr>
        <w:ind w:left="1825" w:hanging="275"/>
      </w:pPr>
      <w:rPr>
        <w:rFonts w:ascii="Times New Roman" w:hAnsi="Times New Roman" w:cs="Times New Roman"/>
        <w:b w:val="0"/>
        <w:bCs w:val="0"/>
        <w:color w:val="231F20"/>
        <w:sz w:val="22"/>
        <w:szCs w:val="22"/>
      </w:rPr>
    </w:lvl>
    <w:lvl w:ilvl="1">
      <w:numFmt w:val="bullet"/>
      <w:lvlText w:val="•"/>
      <w:lvlJc w:val="left"/>
      <w:pPr>
        <w:ind w:left="2566" w:hanging="275"/>
      </w:pPr>
    </w:lvl>
    <w:lvl w:ilvl="2">
      <w:numFmt w:val="bullet"/>
      <w:lvlText w:val="•"/>
      <w:lvlJc w:val="left"/>
      <w:pPr>
        <w:ind w:left="3308" w:hanging="275"/>
      </w:pPr>
    </w:lvl>
    <w:lvl w:ilvl="3">
      <w:numFmt w:val="bullet"/>
      <w:lvlText w:val="•"/>
      <w:lvlJc w:val="left"/>
      <w:pPr>
        <w:ind w:left="4049" w:hanging="275"/>
      </w:pPr>
    </w:lvl>
    <w:lvl w:ilvl="4">
      <w:numFmt w:val="bullet"/>
      <w:lvlText w:val="•"/>
      <w:lvlJc w:val="left"/>
      <w:pPr>
        <w:ind w:left="4791" w:hanging="275"/>
      </w:pPr>
    </w:lvl>
    <w:lvl w:ilvl="5">
      <w:numFmt w:val="bullet"/>
      <w:lvlText w:val="•"/>
      <w:lvlJc w:val="left"/>
      <w:pPr>
        <w:ind w:left="5532" w:hanging="275"/>
      </w:pPr>
    </w:lvl>
    <w:lvl w:ilvl="6">
      <w:numFmt w:val="bullet"/>
      <w:lvlText w:val="•"/>
      <w:lvlJc w:val="left"/>
      <w:pPr>
        <w:ind w:left="6274" w:hanging="275"/>
      </w:pPr>
    </w:lvl>
    <w:lvl w:ilvl="7">
      <w:numFmt w:val="bullet"/>
      <w:lvlText w:val="•"/>
      <w:lvlJc w:val="left"/>
      <w:pPr>
        <w:ind w:left="7015" w:hanging="275"/>
      </w:pPr>
    </w:lvl>
    <w:lvl w:ilvl="8">
      <w:numFmt w:val="bullet"/>
      <w:lvlText w:val="•"/>
      <w:lvlJc w:val="left"/>
      <w:pPr>
        <w:ind w:left="7757" w:hanging="275"/>
      </w:pPr>
    </w:lvl>
  </w:abstractNum>
  <w:abstractNum w:abstractNumId="3">
    <w:nsid w:val="00000405"/>
    <w:multiLevelType w:val="multilevel"/>
    <w:tmpl w:val="00000888"/>
    <w:lvl w:ilvl="0">
      <w:start w:val="1"/>
      <w:numFmt w:val="decimal"/>
      <w:lvlText w:val="%1."/>
      <w:lvlJc w:val="left"/>
      <w:pPr>
        <w:ind w:left="395" w:hanging="275"/>
      </w:pPr>
      <w:rPr>
        <w:rFonts w:ascii="Times New Roman" w:hAnsi="Times New Roman" w:cs="Times New Roman"/>
        <w:b w:val="0"/>
        <w:bCs w:val="0"/>
        <w:color w:val="231F20"/>
        <w:sz w:val="22"/>
        <w:szCs w:val="22"/>
      </w:rPr>
    </w:lvl>
    <w:lvl w:ilvl="1">
      <w:numFmt w:val="bullet"/>
      <w:lvlText w:val="•"/>
      <w:lvlJc w:val="left"/>
      <w:pPr>
        <w:ind w:left="1147" w:hanging="275"/>
      </w:pPr>
    </w:lvl>
    <w:lvl w:ilvl="2">
      <w:numFmt w:val="bullet"/>
      <w:lvlText w:val="•"/>
      <w:lvlJc w:val="left"/>
      <w:pPr>
        <w:ind w:left="1900" w:hanging="275"/>
      </w:pPr>
    </w:lvl>
    <w:lvl w:ilvl="3">
      <w:numFmt w:val="bullet"/>
      <w:lvlText w:val="•"/>
      <w:lvlJc w:val="left"/>
      <w:pPr>
        <w:ind w:left="2652" w:hanging="275"/>
      </w:pPr>
    </w:lvl>
    <w:lvl w:ilvl="4">
      <w:numFmt w:val="bullet"/>
      <w:lvlText w:val="•"/>
      <w:lvlJc w:val="left"/>
      <w:pPr>
        <w:ind w:left="3405" w:hanging="275"/>
      </w:pPr>
    </w:lvl>
    <w:lvl w:ilvl="5">
      <w:numFmt w:val="bullet"/>
      <w:lvlText w:val="•"/>
      <w:lvlJc w:val="left"/>
      <w:pPr>
        <w:ind w:left="4157" w:hanging="275"/>
      </w:pPr>
    </w:lvl>
    <w:lvl w:ilvl="6">
      <w:numFmt w:val="bullet"/>
      <w:lvlText w:val="•"/>
      <w:lvlJc w:val="left"/>
      <w:pPr>
        <w:ind w:left="4910" w:hanging="275"/>
      </w:pPr>
    </w:lvl>
    <w:lvl w:ilvl="7">
      <w:numFmt w:val="bullet"/>
      <w:lvlText w:val="•"/>
      <w:lvlJc w:val="left"/>
      <w:pPr>
        <w:ind w:left="5662" w:hanging="275"/>
      </w:pPr>
    </w:lvl>
    <w:lvl w:ilvl="8">
      <w:numFmt w:val="bullet"/>
      <w:lvlText w:val="•"/>
      <w:lvlJc w:val="left"/>
      <w:pPr>
        <w:ind w:left="6415" w:hanging="275"/>
      </w:pPr>
    </w:lvl>
  </w:abstractNum>
  <w:abstractNum w:abstractNumId="4">
    <w:nsid w:val="00000406"/>
    <w:multiLevelType w:val="multilevel"/>
    <w:tmpl w:val="00000889"/>
    <w:lvl w:ilvl="0">
      <w:start w:val="1"/>
      <w:numFmt w:val="decimal"/>
      <w:lvlText w:val="%1."/>
      <w:lvlJc w:val="left"/>
      <w:pPr>
        <w:ind w:left="395" w:hanging="275"/>
      </w:pPr>
      <w:rPr>
        <w:rFonts w:ascii="Times New Roman" w:hAnsi="Times New Roman" w:cs="Times New Roman"/>
        <w:b w:val="0"/>
        <w:bCs w:val="0"/>
        <w:color w:val="231F20"/>
        <w:spacing w:val="-1"/>
        <w:w w:val="99"/>
        <w:sz w:val="22"/>
        <w:szCs w:val="22"/>
      </w:rPr>
    </w:lvl>
    <w:lvl w:ilvl="1">
      <w:start w:val="1"/>
      <w:numFmt w:val="lowerLetter"/>
      <w:lvlText w:val="%2."/>
      <w:lvlJc w:val="left"/>
      <w:pPr>
        <w:ind w:left="2020" w:hanging="321"/>
      </w:pPr>
      <w:rPr>
        <w:rFonts w:ascii="Times New Roman" w:hAnsi="Times New Roman" w:cs="Times New Roman"/>
        <w:b w:val="0"/>
        <w:bCs w:val="0"/>
        <w:color w:val="231F20"/>
        <w:w w:val="99"/>
        <w:sz w:val="22"/>
        <w:szCs w:val="22"/>
      </w:rPr>
    </w:lvl>
    <w:lvl w:ilvl="2">
      <w:numFmt w:val="bullet"/>
      <w:lvlText w:val="•"/>
      <w:lvlJc w:val="left"/>
      <w:pPr>
        <w:ind w:left="2675" w:hanging="321"/>
      </w:pPr>
    </w:lvl>
    <w:lvl w:ilvl="3">
      <w:numFmt w:val="bullet"/>
      <w:lvlText w:val="•"/>
      <w:lvlJc w:val="left"/>
      <w:pPr>
        <w:ind w:left="3331" w:hanging="321"/>
      </w:pPr>
    </w:lvl>
    <w:lvl w:ilvl="4">
      <w:numFmt w:val="bullet"/>
      <w:lvlText w:val="•"/>
      <w:lvlJc w:val="left"/>
      <w:pPr>
        <w:ind w:left="3986" w:hanging="321"/>
      </w:pPr>
    </w:lvl>
    <w:lvl w:ilvl="5">
      <w:numFmt w:val="bullet"/>
      <w:lvlText w:val="•"/>
      <w:lvlJc w:val="left"/>
      <w:pPr>
        <w:ind w:left="4642" w:hanging="321"/>
      </w:pPr>
    </w:lvl>
    <w:lvl w:ilvl="6">
      <w:numFmt w:val="bullet"/>
      <w:lvlText w:val="•"/>
      <w:lvlJc w:val="left"/>
      <w:pPr>
        <w:ind w:left="5297" w:hanging="321"/>
      </w:pPr>
    </w:lvl>
    <w:lvl w:ilvl="7">
      <w:numFmt w:val="bullet"/>
      <w:lvlText w:val="•"/>
      <w:lvlJc w:val="left"/>
      <w:pPr>
        <w:ind w:left="5953" w:hanging="321"/>
      </w:pPr>
    </w:lvl>
    <w:lvl w:ilvl="8">
      <w:numFmt w:val="bullet"/>
      <w:lvlText w:val="•"/>
      <w:lvlJc w:val="left"/>
      <w:pPr>
        <w:ind w:left="6608" w:hanging="321"/>
      </w:pPr>
    </w:lvl>
  </w:abstractNum>
  <w:abstractNum w:abstractNumId="5">
    <w:nsid w:val="00000407"/>
    <w:multiLevelType w:val="multilevel"/>
    <w:tmpl w:val="0000088A"/>
    <w:lvl w:ilvl="0">
      <w:start w:val="1"/>
      <w:numFmt w:val="decimal"/>
      <w:lvlText w:val="%1."/>
      <w:lvlJc w:val="left"/>
      <w:pPr>
        <w:ind w:left="375" w:hanging="275"/>
      </w:pPr>
      <w:rPr>
        <w:rFonts w:ascii="Times New Roman" w:hAnsi="Times New Roman" w:cs="Times New Roman"/>
        <w:b w:val="0"/>
        <w:bCs w:val="0"/>
        <w:color w:val="231F20"/>
        <w:sz w:val="22"/>
        <w:szCs w:val="22"/>
      </w:rPr>
    </w:lvl>
    <w:lvl w:ilvl="1">
      <w:start w:val="1"/>
      <w:numFmt w:val="lowerLetter"/>
      <w:lvlText w:val="%2."/>
      <w:lvlJc w:val="left"/>
      <w:pPr>
        <w:ind w:left="1980" w:hanging="261"/>
      </w:pPr>
      <w:rPr>
        <w:rFonts w:ascii="Times New Roman" w:hAnsi="Times New Roman" w:cs="Times New Roman"/>
        <w:b w:val="0"/>
        <w:bCs w:val="0"/>
        <w:color w:val="231F20"/>
        <w:w w:val="99"/>
        <w:sz w:val="22"/>
        <w:szCs w:val="22"/>
      </w:rPr>
    </w:lvl>
    <w:lvl w:ilvl="2">
      <w:numFmt w:val="bullet"/>
      <w:lvlText w:val="•"/>
      <w:lvlJc w:val="left"/>
      <w:pPr>
        <w:ind w:left="2597" w:hanging="261"/>
      </w:pPr>
    </w:lvl>
    <w:lvl w:ilvl="3">
      <w:numFmt w:val="bullet"/>
      <w:lvlText w:val="•"/>
      <w:lvlJc w:val="left"/>
      <w:pPr>
        <w:ind w:left="3215" w:hanging="261"/>
      </w:pPr>
    </w:lvl>
    <w:lvl w:ilvl="4">
      <w:numFmt w:val="bullet"/>
      <w:lvlText w:val="•"/>
      <w:lvlJc w:val="left"/>
      <w:pPr>
        <w:ind w:left="3833" w:hanging="261"/>
      </w:pPr>
    </w:lvl>
    <w:lvl w:ilvl="5">
      <w:numFmt w:val="bullet"/>
      <w:lvlText w:val="•"/>
      <w:lvlJc w:val="left"/>
      <w:pPr>
        <w:ind w:left="4451" w:hanging="261"/>
      </w:pPr>
    </w:lvl>
    <w:lvl w:ilvl="6">
      <w:numFmt w:val="bullet"/>
      <w:lvlText w:val="•"/>
      <w:lvlJc w:val="left"/>
      <w:pPr>
        <w:ind w:left="5068" w:hanging="261"/>
      </w:pPr>
    </w:lvl>
    <w:lvl w:ilvl="7">
      <w:numFmt w:val="bullet"/>
      <w:lvlText w:val="•"/>
      <w:lvlJc w:val="left"/>
      <w:pPr>
        <w:ind w:left="5686" w:hanging="261"/>
      </w:pPr>
    </w:lvl>
    <w:lvl w:ilvl="8">
      <w:numFmt w:val="bullet"/>
      <w:lvlText w:val="•"/>
      <w:lvlJc w:val="left"/>
      <w:pPr>
        <w:ind w:left="6304" w:hanging="261"/>
      </w:pPr>
    </w:lvl>
  </w:abstractNum>
  <w:abstractNum w:abstractNumId="6">
    <w:nsid w:val="01F82B20"/>
    <w:multiLevelType w:val="hybridMultilevel"/>
    <w:tmpl w:val="8C3C3A18"/>
    <w:lvl w:ilvl="0" w:tplc="0BF2AEC6">
      <w:start w:val="2"/>
      <w:numFmt w:val="decimal"/>
      <w:lvlText w:val="%1."/>
      <w:lvlJc w:val="left"/>
      <w:pPr>
        <w:ind w:left="480" w:hanging="360"/>
      </w:pPr>
      <w:rPr>
        <w:rFonts w:hint="default"/>
        <w:color w:val="231F20"/>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7">
    <w:nsid w:val="1AAC7A4E"/>
    <w:multiLevelType w:val="hybridMultilevel"/>
    <w:tmpl w:val="BEC62C4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B293B88"/>
    <w:multiLevelType w:val="hybridMultilevel"/>
    <w:tmpl w:val="1980B1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5C4B0E"/>
    <w:multiLevelType w:val="hybridMultilevel"/>
    <w:tmpl w:val="1A082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D43D22"/>
    <w:multiLevelType w:val="hybridMultilevel"/>
    <w:tmpl w:val="1188D0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713CA4"/>
    <w:multiLevelType w:val="multilevel"/>
    <w:tmpl w:val="BEC62C4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nsid w:val="413559F1"/>
    <w:multiLevelType w:val="hybridMultilevel"/>
    <w:tmpl w:val="9CBEB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86330B"/>
    <w:multiLevelType w:val="hybridMultilevel"/>
    <w:tmpl w:val="B06C9F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1F05DC"/>
    <w:multiLevelType w:val="hybridMultilevel"/>
    <w:tmpl w:val="64A6A78C"/>
    <w:lvl w:ilvl="0" w:tplc="04090019">
      <w:start w:val="1"/>
      <w:numFmt w:val="lowerLetter"/>
      <w:lvlText w:val="%1."/>
      <w:lvlJc w:val="left"/>
      <w:pPr>
        <w:ind w:left="2275" w:hanging="360"/>
      </w:pPr>
    </w:lvl>
    <w:lvl w:ilvl="1" w:tplc="04090019" w:tentative="1">
      <w:start w:val="1"/>
      <w:numFmt w:val="lowerLetter"/>
      <w:lvlText w:val="%2."/>
      <w:lvlJc w:val="left"/>
      <w:pPr>
        <w:ind w:left="2995" w:hanging="360"/>
      </w:pPr>
    </w:lvl>
    <w:lvl w:ilvl="2" w:tplc="0409001B" w:tentative="1">
      <w:start w:val="1"/>
      <w:numFmt w:val="lowerRoman"/>
      <w:lvlText w:val="%3."/>
      <w:lvlJc w:val="right"/>
      <w:pPr>
        <w:ind w:left="3715" w:hanging="180"/>
      </w:pPr>
    </w:lvl>
    <w:lvl w:ilvl="3" w:tplc="0409000F" w:tentative="1">
      <w:start w:val="1"/>
      <w:numFmt w:val="decimal"/>
      <w:lvlText w:val="%4."/>
      <w:lvlJc w:val="left"/>
      <w:pPr>
        <w:ind w:left="4435" w:hanging="360"/>
      </w:pPr>
    </w:lvl>
    <w:lvl w:ilvl="4" w:tplc="04090019" w:tentative="1">
      <w:start w:val="1"/>
      <w:numFmt w:val="lowerLetter"/>
      <w:lvlText w:val="%5."/>
      <w:lvlJc w:val="left"/>
      <w:pPr>
        <w:ind w:left="5155" w:hanging="360"/>
      </w:pPr>
    </w:lvl>
    <w:lvl w:ilvl="5" w:tplc="0409001B" w:tentative="1">
      <w:start w:val="1"/>
      <w:numFmt w:val="lowerRoman"/>
      <w:lvlText w:val="%6."/>
      <w:lvlJc w:val="right"/>
      <w:pPr>
        <w:ind w:left="5875" w:hanging="180"/>
      </w:pPr>
    </w:lvl>
    <w:lvl w:ilvl="6" w:tplc="0409000F" w:tentative="1">
      <w:start w:val="1"/>
      <w:numFmt w:val="decimal"/>
      <w:lvlText w:val="%7."/>
      <w:lvlJc w:val="left"/>
      <w:pPr>
        <w:ind w:left="6595" w:hanging="360"/>
      </w:pPr>
    </w:lvl>
    <w:lvl w:ilvl="7" w:tplc="04090019" w:tentative="1">
      <w:start w:val="1"/>
      <w:numFmt w:val="lowerLetter"/>
      <w:lvlText w:val="%8."/>
      <w:lvlJc w:val="left"/>
      <w:pPr>
        <w:ind w:left="7315" w:hanging="360"/>
      </w:pPr>
    </w:lvl>
    <w:lvl w:ilvl="8" w:tplc="0409001B" w:tentative="1">
      <w:start w:val="1"/>
      <w:numFmt w:val="lowerRoman"/>
      <w:lvlText w:val="%9."/>
      <w:lvlJc w:val="right"/>
      <w:pPr>
        <w:ind w:left="8035" w:hanging="180"/>
      </w:p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13"/>
  </w:num>
  <w:num w:numId="8">
    <w:abstractNumId w:val="8"/>
  </w:num>
  <w:num w:numId="9">
    <w:abstractNumId w:val="12"/>
  </w:num>
  <w:num w:numId="10">
    <w:abstractNumId w:val="10"/>
  </w:num>
  <w:num w:numId="11">
    <w:abstractNumId w:val="7"/>
  </w:num>
  <w:num w:numId="12">
    <w:abstractNumId w:val="6"/>
  </w:num>
  <w:num w:numId="13">
    <w:abstractNumId w:val="9"/>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710"/>
    <w:rsid w:val="00027F2E"/>
    <w:rsid w:val="0003126D"/>
    <w:rsid w:val="00047351"/>
    <w:rsid w:val="0009368E"/>
    <w:rsid w:val="000A51CE"/>
    <w:rsid w:val="000D25EA"/>
    <w:rsid w:val="000D4E5F"/>
    <w:rsid w:val="00106DFA"/>
    <w:rsid w:val="0011572F"/>
    <w:rsid w:val="00134173"/>
    <w:rsid w:val="00151DAD"/>
    <w:rsid w:val="00174FA2"/>
    <w:rsid w:val="001A111D"/>
    <w:rsid w:val="001A3F69"/>
    <w:rsid w:val="001E6737"/>
    <w:rsid w:val="00225972"/>
    <w:rsid w:val="00256D64"/>
    <w:rsid w:val="0026392A"/>
    <w:rsid w:val="00277394"/>
    <w:rsid w:val="0028685B"/>
    <w:rsid w:val="002A03D3"/>
    <w:rsid w:val="002A7F3E"/>
    <w:rsid w:val="002B4A43"/>
    <w:rsid w:val="002B768B"/>
    <w:rsid w:val="002F291B"/>
    <w:rsid w:val="00326C00"/>
    <w:rsid w:val="00340450"/>
    <w:rsid w:val="003A7E07"/>
    <w:rsid w:val="003B3DEF"/>
    <w:rsid w:val="00402017"/>
    <w:rsid w:val="00423181"/>
    <w:rsid w:val="00436675"/>
    <w:rsid w:val="004461C4"/>
    <w:rsid w:val="004837DA"/>
    <w:rsid w:val="004C5B66"/>
    <w:rsid w:val="004C63FC"/>
    <w:rsid w:val="004D5421"/>
    <w:rsid w:val="0052280E"/>
    <w:rsid w:val="00522BBD"/>
    <w:rsid w:val="00531921"/>
    <w:rsid w:val="00540F74"/>
    <w:rsid w:val="00551959"/>
    <w:rsid w:val="005B7478"/>
    <w:rsid w:val="005C4D1C"/>
    <w:rsid w:val="005E1A6D"/>
    <w:rsid w:val="00624E84"/>
    <w:rsid w:val="0064208E"/>
    <w:rsid w:val="00686035"/>
    <w:rsid w:val="006A2226"/>
    <w:rsid w:val="006C693F"/>
    <w:rsid w:val="007029D1"/>
    <w:rsid w:val="00712597"/>
    <w:rsid w:val="00720F9E"/>
    <w:rsid w:val="0073217E"/>
    <w:rsid w:val="007677BD"/>
    <w:rsid w:val="00775226"/>
    <w:rsid w:val="00775E9F"/>
    <w:rsid w:val="007B0067"/>
    <w:rsid w:val="00801C09"/>
    <w:rsid w:val="00816056"/>
    <w:rsid w:val="00882D6C"/>
    <w:rsid w:val="0089726B"/>
    <w:rsid w:val="008B57E4"/>
    <w:rsid w:val="008C1F7D"/>
    <w:rsid w:val="00904941"/>
    <w:rsid w:val="00917061"/>
    <w:rsid w:val="009626E8"/>
    <w:rsid w:val="009C0FC4"/>
    <w:rsid w:val="009C1AED"/>
    <w:rsid w:val="009E7DBD"/>
    <w:rsid w:val="00A15C6E"/>
    <w:rsid w:val="00AD5F31"/>
    <w:rsid w:val="00AE0349"/>
    <w:rsid w:val="00B07193"/>
    <w:rsid w:val="00B15B9E"/>
    <w:rsid w:val="00B21302"/>
    <w:rsid w:val="00B55720"/>
    <w:rsid w:val="00B57C8C"/>
    <w:rsid w:val="00B80BEE"/>
    <w:rsid w:val="00B91650"/>
    <w:rsid w:val="00BA5BBC"/>
    <w:rsid w:val="00BA6DBD"/>
    <w:rsid w:val="00BD1ED1"/>
    <w:rsid w:val="00BD6325"/>
    <w:rsid w:val="00C408B3"/>
    <w:rsid w:val="00C44EC8"/>
    <w:rsid w:val="00C72097"/>
    <w:rsid w:val="00CB4FE8"/>
    <w:rsid w:val="00CB523B"/>
    <w:rsid w:val="00CB7A0C"/>
    <w:rsid w:val="00D02845"/>
    <w:rsid w:val="00D10D00"/>
    <w:rsid w:val="00D10E1F"/>
    <w:rsid w:val="00D51015"/>
    <w:rsid w:val="00DA75A9"/>
    <w:rsid w:val="00DD1B53"/>
    <w:rsid w:val="00E00C8F"/>
    <w:rsid w:val="00E167B0"/>
    <w:rsid w:val="00E3283C"/>
    <w:rsid w:val="00E44B74"/>
    <w:rsid w:val="00E71BC9"/>
    <w:rsid w:val="00EB3710"/>
    <w:rsid w:val="00EB4000"/>
    <w:rsid w:val="00F22DA1"/>
    <w:rsid w:val="00F5072B"/>
    <w:rsid w:val="00F54636"/>
    <w:rsid w:val="00F54EC8"/>
    <w:rsid w:val="00F64BF8"/>
    <w:rsid w:val="00F71F84"/>
    <w:rsid w:val="00F9695B"/>
    <w:rsid w:val="00FE1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31C5EAE"/>
  <w15:docId w15:val="{EB5CBCDE-C303-45C6-BA19-8610D008D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E6737"/>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
    <w:qFormat/>
    <w:rsid w:val="001E6737"/>
    <w:pPr>
      <w:ind w:left="10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1E6737"/>
    <w:pPr>
      <w:spacing w:before="70"/>
      <w:ind w:left="12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E6737"/>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sid w:val="001E6737"/>
    <w:rPr>
      <w:rFonts w:ascii="Cambria" w:eastAsia="Times New Roman" w:hAnsi="Cambria" w:cs="Times New Roman"/>
      <w:b/>
      <w:bCs/>
      <w:i/>
      <w:iCs/>
      <w:sz w:val="28"/>
      <w:szCs w:val="28"/>
    </w:rPr>
  </w:style>
  <w:style w:type="paragraph" w:styleId="BodyText">
    <w:name w:val="Body Text"/>
    <w:basedOn w:val="Normal"/>
    <w:link w:val="BodyTextChar"/>
    <w:uiPriority w:val="99"/>
    <w:qFormat/>
    <w:rsid w:val="001E6737"/>
    <w:pPr>
      <w:spacing w:before="1"/>
      <w:ind w:left="1060" w:hanging="275"/>
    </w:pPr>
  </w:style>
  <w:style w:type="character" w:customStyle="1" w:styleId="BodyTextChar">
    <w:name w:val="Body Text Char"/>
    <w:link w:val="BodyText"/>
    <w:uiPriority w:val="99"/>
    <w:semiHidden/>
    <w:locked/>
    <w:rsid w:val="001E6737"/>
    <w:rPr>
      <w:rFonts w:ascii="Times New Roman" w:hAnsi="Times New Roman" w:cs="Times New Roman"/>
      <w:sz w:val="24"/>
      <w:szCs w:val="24"/>
    </w:rPr>
  </w:style>
  <w:style w:type="paragraph" w:styleId="ListParagraph">
    <w:name w:val="List Paragraph"/>
    <w:basedOn w:val="Normal"/>
    <w:uiPriority w:val="1"/>
    <w:qFormat/>
    <w:rsid w:val="001E6737"/>
  </w:style>
  <w:style w:type="paragraph" w:customStyle="1" w:styleId="TableParagraph">
    <w:name w:val="Table Paragraph"/>
    <w:basedOn w:val="Normal"/>
    <w:uiPriority w:val="1"/>
    <w:qFormat/>
    <w:rsid w:val="001E6737"/>
  </w:style>
  <w:style w:type="paragraph" w:styleId="Footer">
    <w:name w:val="footer"/>
    <w:basedOn w:val="Normal"/>
    <w:link w:val="FooterChar"/>
    <w:uiPriority w:val="99"/>
    <w:unhideWhenUsed/>
    <w:rsid w:val="006A2226"/>
    <w:pPr>
      <w:tabs>
        <w:tab w:val="center" w:pos="4680"/>
        <w:tab w:val="right" w:pos="9360"/>
      </w:tabs>
    </w:pPr>
  </w:style>
  <w:style w:type="character" w:customStyle="1" w:styleId="FooterChar">
    <w:name w:val="Footer Char"/>
    <w:link w:val="Footer"/>
    <w:uiPriority w:val="99"/>
    <w:locked/>
    <w:rsid w:val="006A2226"/>
    <w:rPr>
      <w:rFonts w:ascii="Times New Roman" w:hAnsi="Times New Roman" w:cs="Times New Roman"/>
      <w:sz w:val="24"/>
      <w:szCs w:val="24"/>
    </w:rPr>
  </w:style>
  <w:style w:type="paragraph" w:styleId="Header">
    <w:name w:val="header"/>
    <w:basedOn w:val="Normal"/>
    <w:link w:val="HeaderChar"/>
    <w:uiPriority w:val="99"/>
    <w:unhideWhenUsed/>
    <w:rsid w:val="006A2226"/>
    <w:pPr>
      <w:tabs>
        <w:tab w:val="center" w:pos="4680"/>
        <w:tab w:val="right" w:pos="9360"/>
      </w:tabs>
    </w:pPr>
  </w:style>
  <w:style w:type="character" w:customStyle="1" w:styleId="HeaderChar">
    <w:name w:val="Header Char"/>
    <w:link w:val="Header"/>
    <w:uiPriority w:val="99"/>
    <w:locked/>
    <w:rsid w:val="006A2226"/>
    <w:rPr>
      <w:rFonts w:ascii="Times New Roman" w:hAnsi="Times New Roman" w:cs="Times New Roman"/>
      <w:sz w:val="24"/>
      <w:szCs w:val="24"/>
    </w:rPr>
  </w:style>
  <w:style w:type="character" w:styleId="CommentReference">
    <w:name w:val="annotation reference"/>
    <w:uiPriority w:val="99"/>
    <w:semiHidden/>
    <w:unhideWhenUsed/>
    <w:rsid w:val="00E167B0"/>
    <w:rPr>
      <w:sz w:val="16"/>
      <w:szCs w:val="16"/>
    </w:rPr>
  </w:style>
  <w:style w:type="paragraph" w:styleId="CommentText">
    <w:name w:val="annotation text"/>
    <w:basedOn w:val="Normal"/>
    <w:link w:val="CommentTextChar"/>
    <w:uiPriority w:val="99"/>
    <w:semiHidden/>
    <w:unhideWhenUsed/>
    <w:rsid w:val="00E167B0"/>
    <w:rPr>
      <w:sz w:val="20"/>
      <w:szCs w:val="20"/>
    </w:rPr>
  </w:style>
  <w:style w:type="character" w:customStyle="1" w:styleId="CommentTextChar">
    <w:name w:val="Comment Text Char"/>
    <w:link w:val="CommentText"/>
    <w:uiPriority w:val="99"/>
    <w:semiHidden/>
    <w:rsid w:val="00E167B0"/>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167B0"/>
    <w:rPr>
      <w:b/>
      <w:bCs/>
    </w:rPr>
  </w:style>
  <w:style w:type="character" w:customStyle="1" w:styleId="CommentSubjectChar">
    <w:name w:val="Comment Subject Char"/>
    <w:link w:val="CommentSubject"/>
    <w:uiPriority w:val="99"/>
    <w:semiHidden/>
    <w:rsid w:val="00E167B0"/>
    <w:rPr>
      <w:rFonts w:ascii="Times New Roman" w:hAnsi="Times New Roman"/>
      <w:b/>
      <w:bCs/>
    </w:rPr>
  </w:style>
  <w:style w:type="paragraph" w:styleId="BalloonText">
    <w:name w:val="Balloon Text"/>
    <w:basedOn w:val="Normal"/>
    <w:link w:val="BalloonTextChar"/>
    <w:uiPriority w:val="99"/>
    <w:semiHidden/>
    <w:unhideWhenUsed/>
    <w:rsid w:val="00E167B0"/>
    <w:rPr>
      <w:rFonts w:ascii="Tahoma" w:hAnsi="Tahoma"/>
      <w:sz w:val="16"/>
      <w:szCs w:val="16"/>
    </w:rPr>
  </w:style>
  <w:style w:type="character" w:customStyle="1" w:styleId="BalloonTextChar">
    <w:name w:val="Balloon Text Char"/>
    <w:link w:val="BalloonText"/>
    <w:uiPriority w:val="99"/>
    <w:semiHidden/>
    <w:rsid w:val="00E167B0"/>
    <w:rPr>
      <w:rFonts w:ascii="Tahoma" w:hAnsi="Tahoma" w:cs="Tahoma"/>
      <w:sz w:val="16"/>
      <w:szCs w:val="16"/>
    </w:rPr>
  </w:style>
  <w:style w:type="character" w:styleId="Hyperlink">
    <w:name w:val="Hyperlink"/>
    <w:uiPriority w:val="99"/>
    <w:unhideWhenUsed/>
    <w:rsid w:val="00CB523B"/>
    <w:rPr>
      <w:color w:val="0000FF"/>
      <w:u w:val="single"/>
    </w:rPr>
  </w:style>
  <w:style w:type="paragraph" w:styleId="Revision">
    <w:name w:val="Revision"/>
    <w:hidden/>
    <w:uiPriority w:val="99"/>
    <w:semiHidden/>
    <w:rsid w:val="00522BBD"/>
    <w:rPr>
      <w:rFonts w:ascii="Times New Roman" w:hAnsi="Times New Roman"/>
      <w:sz w:val="24"/>
      <w:szCs w:val="24"/>
    </w:rPr>
  </w:style>
  <w:style w:type="character" w:styleId="FollowedHyperlink">
    <w:name w:val="FollowedHyperlink"/>
    <w:basedOn w:val="DefaultParagraphFont"/>
    <w:uiPriority w:val="99"/>
    <w:semiHidden/>
    <w:unhideWhenUsed/>
    <w:rsid w:val="009626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pendent.co.uk/news/uk/politics/the-hares-take-on-the-heirs-in-parliament-where-royalty-led-the-aristocracy-may-follow-with-succession-rights-for-girls-to-be-debated-8891780.html%20" TargetMode="External"/><Relationship Id="rId13" Type="http://schemas.openxmlformats.org/officeDocument/2006/relationships/hyperlink" Target="http://www.srcd.org/policy-media/policy-updat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ogerebert.suntimes.com/apps/pbcs.dll/article?AID=/19981025/REVIEWS08/401010370/1023" TargetMode="External"/><Relationship Id="rId12" Type="http://schemas.openxmlformats.org/officeDocument/2006/relationships/hyperlink" Target="http://www.srcd.org/about-us/ethical-standards-researc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rcd.or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psych.yorku.ca/orgs/resource/" TargetMode="External"/><Relationship Id="rId4" Type="http://schemas.openxmlformats.org/officeDocument/2006/relationships/webSettings" Target="webSettings.xml"/><Relationship Id="rId9" Type="http://schemas.openxmlformats.org/officeDocument/2006/relationships/hyperlink" Target="http://scholar.google.com/" TargetMode="External"/><Relationship Id="rId14" Type="http://schemas.openxmlformats.org/officeDocument/2006/relationships/hyperlink" Target="http://www.nichd.nih.gov/news/resources/spotlight/pages/index.aspx%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7719</Words>
  <Characters>44000</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siegler ir chap01.indd</vt:lpstr>
    </vt:vector>
  </TitlesOfParts>
  <Company>Toshiba</Company>
  <LinksUpToDate>false</LinksUpToDate>
  <CharactersWithSpaces>51616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siegler ir chap01.indd</dc:title>
  <dc:creator>Otto</dc:creator>
  <cp:lastModifiedBy>Burden, Laura</cp:lastModifiedBy>
  <cp:revision>8</cp:revision>
  <cp:lastPrinted>2013-10-07T18:13:00Z</cp:lastPrinted>
  <dcterms:created xsi:type="dcterms:W3CDTF">2017-06-09T21:51:00Z</dcterms:created>
  <dcterms:modified xsi:type="dcterms:W3CDTF">2017-06-13T17:13:00Z</dcterms:modified>
</cp:coreProperties>
</file>