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CFEE2F" w14:textId="77777777" w:rsidR="001F56ED" w:rsidRPr="00F8388D" w:rsidRDefault="001F56ED" w:rsidP="001F56ED">
      <w:pPr>
        <w:kinsoku w:val="0"/>
        <w:overflowPunct w:val="0"/>
        <w:autoSpaceDE w:val="0"/>
        <w:autoSpaceDN w:val="0"/>
        <w:adjustRightInd w:val="0"/>
        <w:spacing w:before="65" w:after="0" w:line="240" w:lineRule="auto"/>
        <w:ind w:left="39"/>
        <w:outlineLvl w:val="0"/>
        <w:rPr>
          <w:rFonts w:ascii="Times New Roman" w:hAnsi="Times New Roman" w:cs="Times New Roman"/>
          <w:b/>
          <w:bCs/>
          <w:sz w:val="24"/>
          <w:szCs w:val="24"/>
        </w:rPr>
      </w:pPr>
      <w:r w:rsidRPr="00F8388D">
        <w:rPr>
          <w:rFonts w:ascii="Times New Roman" w:hAnsi="Times New Roman" w:cs="Times New Roman"/>
          <w:b/>
          <w:bCs/>
          <w:sz w:val="24"/>
          <w:szCs w:val="24"/>
        </w:rPr>
        <w:t>CHAPTER ONE: INTRODUCTION TO HUMAN COMMUNICATION</w:t>
      </w:r>
    </w:p>
    <w:p w14:paraId="37F123C4" w14:textId="77777777" w:rsidR="00F80100" w:rsidRPr="00F8388D" w:rsidRDefault="00F80100" w:rsidP="001F56ED">
      <w:pPr>
        <w:kinsoku w:val="0"/>
        <w:overflowPunct w:val="0"/>
        <w:autoSpaceDE w:val="0"/>
        <w:autoSpaceDN w:val="0"/>
        <w:adjustRightInd w:val="0"/>
        <w:spacing w:before="65" w:after="0" w:line="240" w:lineRule="auto"/>
        <w:ind w:left="39"/>
        <w:outlineLvl w:val="0"/>
        <w:rPr>
          <w:rFonts w:ascii="Times New Roman" w:hAnsi="Times New Roman" w:cs="Times New Roman"/>
          <w:sz w:val="24"/>
          <w:szCs w:val="24"/>
        </w:rPr>
      </w:pPr>
    </w:p>
    <w:p w14:paraId="38F5F3DD" w14:textId="77777777" w:rsidR="00F80100" w:rsidRPr="00F8388D" w:rsidRDefault="00F80100" w:rsidP="001F56ED">
      <w:pPr>
        <w:kinsoku w:val="0"/>
        <w:overflowPunct w:val="0"/>
        <w:autoSpaceDE w:val="0"/>
        <w:autoSpaceDN w:val="0"/>
        <w:adjustRightInd w:val="0"/>
        <w:spacing w:before="65" w:after="0" w:line="240" w:lineRule="auto"/>
        <w:ind w:left="39"/>
        <w:outlineLvl w:val="0"/>
        <w:rPr>
          <w:rFonts w:ascii="Times New Roman" w:hAnsi="Times New Roman" w:cs="Times New Roman"/>
          <w:sz w:val="24"/>
          <w:szCs w:val="24"/>
        </w:rPr>
      </w:pPr>
    </w:p>
    <w:p w14:paraId="4E994112" w14:textId="137ED2AC" w:rsidR="001F56ED" w:rsidRPr="00F8388D" w:rsidRDefault="00A82FB3" w:rsidP="001F56ED">
      <w:pPr>
        <w:kinsoku w:val="0"/>
        <w:overflowPunct w:val="0"/>
        <w:autoSpaceDE w:val="0"/>
        <w:autoSpaceDN w:val="0"/>
        <w:adjustRightInd w:val="0"/>
        <w:spacing w:before="62" w:after="0" w:line="240" w:lineRule="auto"/>
        <w:jc w:val="center"/>
        <w:outlineLvl w:val="1"/>
        <w:rPr>
          <w:rFonts w:ascii="Times New Roman" w:hAnsi="Times New Roman" w:cs="Times New Roman"/>
          <w:sz w:val="24"/>
          <w:szCs w:val="24"/>
        </w:rPr>
      </w:pPr>
      <w:r w:rsidRPr="00F8388D">
        <w:rPr>
          <w:rFonts w:ascii="Times New Roman" w:hAnsi="Times New Roman" w:cs="Times New Roman"/>
          <w:b/>
          <w:bCs/>
          <w:sz w:val="24"/>
          <w:szCs w:val="24"/>
        </w:rPr>
        <w:t xml:space="preserve">LEARNING </w:t>
      </w:r>
      <w:r w:rsidR="001F56ED" w:rsidRPr="00F8388D">
        <w:rPr>
          <w:rFonts w:ascii="Times New Roman" w:hAnsi="Times New Roman" w:cs="Times New Roman"/>
          <w:b/>
          <w:bCs/>
          <w:sz w:val="24"/>
          <w:szCs w:val="24"/>
        </w:rPr>
        <w:t>OBJECTIVES</w:t>
      </w:r>
    </w:p>
    <w:p w14:paraId="68623CEF"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b/>
          <w:bCs/>
          <w:sz w:val="24"/>
          <w:szCs w:val="24"/>
        </w:rPr>
      </w:pPr>
    </w:p>
    <w:p w14:paraId="1BC87E29" w14:textId="77777777" w:rsidR="001F56ED" w:rsidRPr="00F8388D" w:rsidRDefault="001F56ED" w:rsidP="001F56ED">
      <w:pPr>
        <w:kinsoku w:val="0"/>
        <w:overflowPunct w:val="0"/>
        <w:autoSpaceDE w:val="0"/>
        <w:autoSpaceDN w:val="0"/>
        <w:adjustRightInd w:val="0"/>
        <w:spacing w:after="0" w:line="275" w:lineRule="exact"/>
        <w:ind w:left="40"/>
        <w:outlineLvl w:val="2"/>
        <w:rPr>
          <w:rFonts w:ascii="Times New Roman" w:hAnsi="Times New Roman" w:cs="Times New Roman"/>
          <w:sz w:val="24"/>
          <w:szCs w:val="24"/>
        </w:rPr>
      </w:pPr>
      <w:r w:rsidRPr="00F8388D">
        <w:rPr>
          <w:rFonts w:ascii="Times New Roman" w:hAnsi="Times New Roman" w:cs="Times New Roman"/>
          <w:b/>
          <w:bCs/>
          <w:i/>
          <w:iCs/>
          <w:sz w:val="24"/>
          <w:szCs w:val="24"/>
        </w:rPr>
        <w:t xml:space="preserve">Once </w:t>
      </w:r>
      <w:r w:rsidR="00F80100" w:rsidRPr="00F8388D">
        <w:rPr>
          <w:rFonts w:ascii="Times New Roman" w:hAnsi="Times New Roman" w:cs="Times New Roman"/>
          <w:b/>
          <w:bCs/>
          <w:i/>
          <w:iCs/>
          <w:sz w:val="24"/>
          <w:szCs w:val="24"/>
        </w:rPr>
        <w:t xml:space="preserve">they </w:t>
      </w:r>
      <w:r w:rsidRPr="00F8388D">
        <w:rPr>
          <w:rFonts w:ascii="Times New Roman" w:hAnsi="Times New Roman" w:cs="Times New Roman"/>
          <w:b/>
          <w:bCs/>
          <w:i/>
          <w:iCs/>
          <w:sz w:val="24"/>
          <w:szCs w:val="24"/>
        </w:rPr>
        <w:t xml:space="preserve">have read this chapter, </w:t>
      </w:r>
      <w:r w:rsidR="00F80100" w:rsidRPr="00F8388D">
        <w:rPr>
          <w:rFonts w:ascii="Times New Roman" w:hAnsi="Times New Roman" w:cs="Times New Roman"/>
          <w:b/>
          <w:bCs/>
          <w:i/>
          <w:iCs/>
          <w:sz w:val="24"/>
          <w:szCs w:val="24"/>
        </w:rPr>
        <w:t xml:space="preserve">students </w:t>
      </w:r>
      <w:r w:rsidRPr="00F8388D">
        <w:rPr>
          <w:rFonts w:ascii="Times New Roman" w:hAnsi="Times New Roman" w:cs="Times New Roman"/>
          <w:b/>
          <w:bCs/>
          <w:i/>
          <w:iCs/>
          <w:sz w:val="24"/>
          <w:szCs w:val="24"/>
        </w:rPr>
        <w:t>will be able to:</w:t>
      </w:r>
    </w:p>
    <w:p w14:paraId="759C9C7E" w14:textId="77777777" w:rsidR="003A60C6" w:rsidRPr="00F8388D" w:rsidRDefault="003A60C6">
      <w:pPr>
        <w:tabs>
          <w:tab w:val="left" w:pos="540"/>
        </w:tabs>
        <w:kinsoku w:val="0"/>
        <w:overflowPunct w:val="0"/>
        <w:autoSpaceDE w:val="0"/>
        <w:autoSpaceDN w:val="0"/>
        <w:adjustRightInd w:val="0"/>
        <w:spacing w:after="0" w:line="275" w:lineRule="exact"/>
        <w:ind w:left="540" w:hanging="540"/>
        <w:rPr>
          <w:rFonts w:ascii="Times New Roman" w:hAnsi="Times New Roman" w:cs="Times New Roman"/>
          <w:sz w:val="24"/>
          <w:szCs w:val="24"/>
        </w:rPr>
      </w:pPr>
    </w:p>
    <w:p w14:paraId="142C976B" w14:textId="77777777" w:rsidR="003A60C6" w:rsidRPr="00F8388D" w:rsidRDefault="004474DE">
      <w:pPr>
        <w:tabs>
          <w:tab w:val="left" w:pos="540"/>
        </w:tabs>
        <w:kinsoku w:val="0"/>
        <w:overflowPunct w:val="0"/>
        <w:autoSpaceDE w:val="0"/>
        <w:autoSpaceDN w:val="0"/>
        <w:adjustRightInd w:val="0"/>
        <w:spacing w:after="0" w:line="275" w:lineRule="exact"/>
        <w:ind w:left="540" w:hanging="540"/>
        <w:rPr>
          <w:rFonts w:ascii="Times New Roman" w:hAnsi="Times New Roman" w:cs="Times New Roman"/>
          <w:sz w:val="24"/>
          <w:szCs w:val="24"/>
        </w:rPr>
      </w:pPr>
      <w:r w:rsidRPr="00F8388D">
        <w:rPr>
          <w:rFonts w:ascii="Times New Roman" w:hAnsi="Times New Roman" w:cs="Times New Roman"/>
          <w:sz w:val="24"/>
          <w:szCs w:val="24"/>
        </w:rPr>
        <w:t>1.1</w:t>
      </w:r>
      <w:r w:rsidRPr="00F8388D">
        <w:rPr>
          <w:rFonts w:ascii="Times New Roman" w:hAnsi="Times New Roman" w:cs="Times New Roman"/>
          <w:sz w:val="24"/>
          <w:szCs w:val="24"/>
        </w:rPr>
        <w:tab/>
      </w:r>
      <w:r w:rsidR="00574EC2" w:rsidRPr="00F8388D">
        <w:rPr>
          <w:rFonts w:ascii="Times New Roman" w:hAnsi="Times New Roman" w:cs="Times New Roman"/>
          <w:sz w:val="24"/>
          <w:szCs w:val="24"/>
        </w:rPr>
        <w:t>Explain why it is important to study human communication</w:t>
      </w:r>
      <w:r w:rsidR="001F56ED" w:rsidRPr="00F8388D">
        <w:rPr>
          <w:rFonts w:ascii="Times New Roman" w:hAnsi="Times New Roman" w:cs="Times New Roman"/>
          <w:sz w:val="24"/>
          <w:szCs w:val="24"/>
        </w:rPr>
        <w:t>.</w:t>
      </w:r>
    </w:p>
    <w:p w14:paraId="0DB9B147" w14:textId="77777777" w:rsidR="003A60C6" w:rsidRPr="00F8388D" w:rsidRDefault="004474DE">
      <w:pPr>
        <w:tabs>
          <w:tab w:val="left" w:pos="540"/>
        </w:tabs>
        <w:kinsoku w:val="0"/>
        <w:overflowPunct w:val="0"/>
        <w:autoSpaceDE w:val="0"/>
        <w:autoSpaceDN w:val="0"/>
        <w:adjustRightInd w:val="0"/>
        <w:spacing w:after="0" w:line="240" w:lineRule="auto"/>
        <w:ind w:left="540" w:hanging="540"/>
        <w:rPr>
          <w:rFonts w:ascii="Times New Roman" w:hAnsi="Times New Roman" w:cs="Times New Roman"/>
          <w:sz w:val="24"/>
          <w:szCs w:val="24"/>
        </w:rPr>
      </w:pPr>
      <w:r w:rsidRPr="00F8388D">
        <w:rPr>
          <w:rFonts w:ascii="Times New Roman" w:hAnsi="Times New Roman" w:cs="Times New Roman"/>
          <w:sz w:val="24"/>
          <w:szCs w:val="24"/>
        </w:rPr>
        <w:t>1.2</w:t>
      </w:r>
      <w:r w:rsidRPr="00F8388D">
        <w:rPr>
          <w:rFonts w:ascii="Times New Roman" w:hAnsi="Times New Roman" w:cs="Times New Roman"/>
          <w:sz w:val="24"/>
          <w:szCs w:val="24"/>
        </w:rPr>
        <w:tab/>
      </w:r>
      <w:r w:rsidR="00574EC2" w:rsidRPr="00F8388D">
        <w:rPr>
          <w:rFonts w:ascii="Times New Roman" w:hAnsi="Times New Roman" w:cs="Times New Roman"/>
          <w:sz w:val="24"/>
          <w:szCs w:val="24"/>
        </w:rPr>
        <w:t>Name and describe the seven primary components of communication</w:t>
      </w:r>
      <w:r w:rsidR="001F56ED" w:rsidRPr="00F8388D">
        <w:rPr>
          <w:rFonts w:ascii="Times New Roman" w:hAnsi="Times New Roman" w:cs="Times New Roman"/>
          <w:sz w:val="24"/>
          <w:szCs w:val="24"/>
        </w:rPr>
        <w:t>.</w:t>
      </w:r>
    </w:p>
    <w:p w14:paraId="27D29642" w14:textId="77777777" w:rsidR="003A60C6" w:rsidRPr="00F8388D" w:rsidRDefault="004474DE">
      <w:pPr>
        <w:tabs>
          <w:tab w:val="left" w:pos="540"/>
        </w:tabs>
        <w:kinsoku w:val="0"/>
        <w:overflowPunct w:val="0"/>
        <w:autoSpaceDE w:val="0"/>
        <w:autoSpaceDN w:val="0"/>
        <w:adjustRightInd w:val="0"/>
        <w:spacing w:after="0" w:line="275" w:lineRule="exact"/>
        <w:ind w:left="540" w:hanging="540"/>
        <w:rPr>
          <w:rFonts w:ascii="Times New Roman" w:hAnsi="Times New Roman" w:cs="Times New Roman"/>
          <w:sz w:val="24"/>
          <w:szCs w:val="24"/>
        </w:rPr>
      </w:pPr>
      <w:r w:rsidRPr="00F8388D">
        <w:rPr>
          <w:rFonts w:ascii="Times New Roman" w:hAnsi="Times New Roman" w:cs="Times New Roman"/>
          <w:sz w:val="24"/>
          <w:szCs w:val="24"/>
        </w:rPr>
        <w:t>1.3</w:t>
      </w:r>
      <w:r w:rsidRPr="00F8388D">
        <w:rPr>
          <w:rFonts w:ascii="Times New Roman" w:hAnsi="Times New Roman" w:cs="Times New Roman"/>
          <w:sz w:val="24"/>
          <w:szCs w:val="24"/>
        </w:rPr>
        <w:tab/>
      </w:r>
      <w:r w:rsidR="00574EC2" w:rsidRPr="00F8388D">
        <w:rPr>
          <w:rFonts w:ascii="Times New Roman" w:hAnsi="Times New Roman" w:cs="Times New Roman"/>
          <w:sz w:val="24"/>
          <w:szCs w:val="24"/>
        </w:rPr>
        <w:t>Explain how the Synergetic Model of Communication differs from previous models</w:t>
      </w:r>
      <w:r w:rsidR="001F56ED" w:rsidRPr="00F8388D">
        <w:rPr>
          <w:rFonts w:ascii="Times New Roman" w:hAnsi="Times New Roman" w:cs="Times New Roman"/>
          <w:sz w:val="24"/>
          <w:szCs w:val="24"/>
        </w:rPr>
        <w:t>.</w:t>
      </w:r>
    </w:p>
    <w:p w14:paraId="54DB34EC" w14:textId="77777777" w:rsidR="003A60C6" w:rsidRPr="00F8388D" w:rsidRDefault="004474DE">
      <w:pPr>
        <w:tabs>
          <w:tab w:val="left" w:pos="540"/>
        </w:tabs>
        <w:kinsoku w:val="0"/>
        <w:overflowPunct w:val="0"/>
        <w:autoSpaceDE w:val="0"/>
        <w:autoSpaceDN w:val="0"/>
        <w:adjustRightInd w:val="0"/>
        <w:spacing w:after="0" w:line="275" w:lineRule="exact"/>
        <w:ind w:left="540" w:hanging="540"/>
        <w:rPr>
          <w:rFonts w:ascii="Times New Roman" w:hAnsi="Times New Roman" w:cs="Times New Roman"/>
          <w:sz w:val="24"/>
          <w:szCs w:val="24"/>
        </w:rPr>
      </w:pPr>
      <w:r w:rsidRPr="00F8388D">
        <w:rPr>
          <w:rFonts w:ascii="Times New Roman" w:hAnsi="Times New Roman" w:cs="Times New Roman"/>
          <w:sz w:val="24"/>
          <w:szCs w:val="24"/>
        </w:rPr>
        <w:t>1.4</w:t>
      </w:r>
      <w:r w:rsidRPr="00F8388D">
        <w:rPr>
          <w:rFonts w:ascii="Times New Roman" w:hAnsi="Times New Roman" w:cs="Times New Roman"/>
          <w:sz w:val="24"/>
          <w:szCs w:val="24"/>
        </w:rPr>
        <w:tab/>
      </w:r>
      <w:r w:rsidR="00574EC2" w:rsidRPr="00F8388D">
        <w:rPr>
          <w:rFonts w:ascii="Times New Roman" w:hAnsi="Times New Roman" w:cs="Times New Roman"/>
          <w:sz w:val="24"/>
          <w:szCs w:val="24"/>
        </w:rPr>
        <w:t>Formulate your own communication ethic</w:t>
      </w:r>
      <w:r w:rsidR="001F56ED" w:rsidRPr="00F8388D">
        <w:rPr>
          <w:rFonts w:ascii="Times New Roman" w:hAnsi="Times New Roman" w:cs="Times New Roman"/>
          <w:sz w:val="24"/>
          <w:szCs w:val="24"/>
        </w:rPr>
        <w:t>.</w:t>
      </w:r>
    </w:p>
    <w:p w14:paraId="788A1E7E" w14:textId="77777777" w:rsidR="003A60C6" w:rsidRPr="00F8388D" w:rsidRDefault="004474DE">
      <w:pPr>
        <w:tabs>
          <w:tab w:val="left" w:pos="540"/>
        </w:tabs>
        <w:kinsoku w:val="0"/>
        <w:overflowPunct w:val="0"/>
        <w:autoSpaceDE w:val="0"/>
        <w:autoSpaceDN w:val="0"/>
        <w:adjustRightInd w:val="0"/>
        <w:spacing w:after="0" w:line="240" w:lineRule="auto"/>
        <w:ind w:left="540" w:hanging="540"/>
        <w:rPr>
          <w:rFonts w:ascii="Times New Roman" w:hAnsi="Times New Roman" w:cs="Times New Roman"/>
          <w:sz w:val="24"/>
          <w:szCs w:val="24"/>
        </w:rPr>
      </w:pPr>
      <w:r w:rsidRPr="00F8388D">
        <w:rPr>
          <w:rFonts w:ascii="Times New Roman" w:hAnsi="Times New Roman" w:cs="Times New Roman"/>
          <w:sz w:val="24"/>
          <w:szCs w:val="24"/>
        </w:rPr>
        <w:t>1.5</w:t>
      </w:r>
      <w:r w:rsidRPr="00F8388D">
        <w:rPr>
          <w:rFonts w:ascii="Times New Roman" w:hAnsi="Times New Roman" w:cs="Times New Roman"/>
          <w:sz w:val="24"/>
          <w:szCs w:val="24"/>
        </w:rPr>
        <w:tab/>
      </w:r>
      <w:r w:rsidR="00574EC2" w:rsidRPr="00F8388D">
        <w:rPr>
          <w:rFonts w:ascii="Times New Roman" w:hAnsi="Times New Roman" w:cs="Times New Roman"/>
          <w:sz w:val="24"/>
          <w:szCs w:val="24"/>
        </w:rPr>
        <w:t>Articulate what makes a communicator competent.</w:t>
      </w:r>
    </w:p>
    <w:p w14:paraId="65C0C307"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p>
    <w:p w14:paraId="2F06DC1B" w14:textId="77777777" w:rsidR="00F80100" w:rsidRPr="00F8388D" w:rsidRDefault="00F80100" w:rsidP="001F56ED">
      <w:pPr>
        <w:kinsoku w:val="0"/>
        <w:overflowPunct w:val="0"/>
        <w:autoSpaceDE w:val="0"/>
        <w:autoSpaceDN w:val="0"/>
        <w:adjustRightInd w:val="0"/>
        <w:spacing w:after="0" w:line="240" w:lineRule="auto"/>
        <w:rPr>
          <w:rFonts w:ascii="Times New Roman" w:hAnsi="Times New Roman" w:cs="Times New Roman"/>
          <w:sz w:val="24"/>
          <w:szCs w:val="24"/>
        </w:rPr>
      </w:pPr>
    </w:p>
    <w:p w14:paraId="3536B540" w14:textId="7F7380A7" w:rsidR="001F56ED" w:rsidRPr="00F8388D" w:rsidRDefault="001F56ED" w:rsidP="001F56ED">
      <w:pPr>
        <w:kinsoku w:val="0"/>
        <w:overflowPunct w:val="0"/>
        <w:autoSpaceDE w:val="0"/>
        <w:autoSpaceDN w:val="0"/>
        <w:adjustRightInd w:val="0"/>
        <w:spacing w:after="0" w:line="240" w:lineRule="auto"/>
        <w:jc w:val="center"/>
        <w:outlineLvl w:val="1"/>
        <w:rPr>
          <w:rFonts w:ascii="Times New Roman" w:hAnsi="Times New Roman" w:cs="Times New Roman"/>
          <w:b/>
          <w:bCs/>
          <w:sz w:val="24"/>
          <w:szCs w:val="24"/>
        </w:rPr>
      </w:pPr>
      <w:r w:rsidRPr="00F8388D">
        <w:rPr>
          <w:rFonts w:ascii="Times New Roman" w:hAnsi="Times New Roman" w:cs="Times New Roman"/>
          <w:b/>
          <w:bCs/>
          <w:sz w:val="24"/>
          <w:szCs w:val="24"/>
        </w:rPr>
        <w:t>CHAPTER OUTLINE</w:t>
      </w:r>
    </w:p>
    <w:p w14:paraId="0D1B7664" w14:textId="77777777" w:rsidR="00B540BD" w:rsidRPr="00F8388D" w:rsidRDefault="00B540BD" w:rsidP="001F56ED">
      <w:pPr>
        <w:kinsoku w:val="0"/>
        <w:overflowPunct w:val="0"/>
        <w:autoSpaceDE w:val="0"/>
        <w:autoSpaceDN w:val="0"/>
        <w:adjustRightInd w:val="0"/>
        <w:spacing w:after="0" w:line="240" w:lineRule="auto"/>
        <w:jc w:val="center"/>
        <w:outlineLvl w:val="1"/>
        <w:rPr>
          <w:rFonts w:ascii="Times New Roman" w:hAnsi="Times New Roman" w:cs="Times New Roman"/>
          <w:sz w:val="24"/>
          <w:szCs w:val="24"/>
        </w:rPr>
      </w:pPr>
    </w:p>
    <w:p w14:paraId="0ED42FFF" w14:textId="77777777" w:rsidR="001F56ED" w:rsidRPr="00F8388D" w:rsidRDefault="001F56ED" w:rsidP="001F56ED">
      <w:pPr>
        <w:numPr>
          <w:ilvl w:val="0"/>
          <w:numId w:val="4"/>
        </w:numPr>
        <w:tabs>
          <w:tab w:val="left" w:pos="460"/>
        </w:tabs>
        <w:kinsoku w:val="0"/>
        <w:overflowPunct w:val="0"/>
        <w:autoSpaceDE w:val="0"/>
        <w:autoSpaceDN w:val="0"/>
        <w:adjustRightInd w:val="0"/>
        <w:spacing w:before="57" w:after="0" w:line="240" w:lineRule="auto"/>
        <w:rPr>
          <w:rFonts w:ascii="Times New Roman" w:hAnsi="Times New Roman" w:cs="Times New Roman"/>
          <w:sz w:val="24"/>
          <w:szCs w:val="24"/>
        </w:rPr>
      </w:pPr>
      <w:r w:rsidRPr="00F8388D">
        <w:rPr>
          <w:rFonts w:ascii="Times New Roman" w:hAnsi="Times New Roman" w:cs="Times New Roman"/>
          <w:sz w:val="24"/>
          <w:szCs w:val="24"/>
        </w:rPr>
        <w:t>The Importance of Studying Human Communication</w:t>
      </w:r>
    </w:p>
    <w:p w14:paraId="7D41F1A5" w14:textId="5902CC89" w:rsidR="003A60C6" w:rsidRPr="00F8388D" w:rsidRDefault="00F80100" w:rsidP="00A52345">
      <w:pPr>
        <w:pStyle w:val="ListParagraph"/>
        <w:numPr>
          <w:ilvl w:val="0"/>
          <w:numId w:val="40"/>
        </w:numPr>
        <w:tabs>
          <w:tab w:val="left" w:pos="1630"/>
        </w:tabs>
        <w:kinsoku w:val="0"/>
        <w:overflowPunct w:val="0"/>
        <w:ind w:right="143"/>
      </w:pPr>
      <w:r w:rsidRPr="00F8388D">
        <w:t>Communication differs from other social science disciplines</w:t>
      </w:r>
      <w:r w:rsidR="00A52345" w:rsidRPr="00F8388D">
        <w:t>.</w:t>
      </w:r>
      <w:r w:rsidRPr="00F8388D">
        <w:t xml:space="preserve"> </w:t>
      </w:r>
    </w:p>
    <w:p w14:paraId="65E046FE" w14:textId="77777777" w:rsidR="003A60C6" w:rsidRPr="00F8388D" w:rsidRDefault="00F80100" w:rsidP="00A52345">
      <w:pPr>
        <w:pStyle w:val="ListParagraph"/>
        <w:numPr>
          <w:ilvl w:val="0"/>
          <w:numId w:val="40"/>
        </w:numPr>
        <w:tabs>
          <w:tab w:val="left" w:pos="1630"/>
        </w:tabs>
        <w:kinsoku w:val="0"/>
        <w:overflowPunct w:val="0"/>
        <w:ind w:right="143"/>
      </w:pPr>
      <w:r w:rsidRPr="00F8388D">
        <w:t>The study of communication has a long history.</w:t>
      </w:r>
    </w:p>
    <w:p w14:paraId="68106872" w14:textId="238670AB" w:rsidR="003A60C6" w:rsidRPr="00F8388D" w:rsidRDefault="00CA6B8B" w:rsidP="00A52345">
      <w:pPr>
        <w:pStyle w:val="ListParagraph"/>
        <w:numPr>
          <w:ilvl w:val="0"/>
          <w:numId w:val="40"/>
        </w:numPr>
        <w:tabs>
          <w:tab w:val="left" w:pos="1630"/>
        </w:tabs>
        <w:kinsoku w:val="0"/>
        <w:overflowPunct w:val="0"/>
        <w:ind w:right="143"/>
      </w:pPr>
      <w:r w:rsidRPr="00F8388D">
        <w:t>It is necessary to</w:t>
      </w:r>
      <w:r w:rsidR="00F80100" w:rsidRPr="00F8388D">
        <w:t xml:space="preserve"> study communication</w:t>
      </w:r>
      <w:r w:rsidR="00DB6294" w:rsidRPr="00F8388D">
        <w:t xml:space="preserve"> because it is an intricate process</w:t>
      </w:r>
      <w:r w:rsidR="00A52345" w:rsidRPr="00F8388D">
        <w:t>.</w:t>
      </w:r>
    </w:p>
    <w:p w14:paraId="2DB6D0F7" w14:textId="52FB2F39" w:rsidR="0000119A" w:rsidRPr="00AE1087" w:rsidRDefault="00C56CC4" w:rsidP="00A52345">
      <w:pPr>
        <w:numPr>
          <w:ilvl w:val="0"/>
          <w:numId w:val="40"/>
        </w:numPr>
        <w:tabs>
          <w:tab w:val="left" w:pos="1630"/>
        </w:tabs>
        <w:kinsoku w:val="0"/>
        <w:overflowPunct w:val="0"/>
        <w:autoSpaceDE w:val="0"/>
        <w:autoSpaceDN w:val="0"/>
        <w:adjustRightInd w:val="0"/>
        <w:spacing w:after="0" w:line="240" w:lineRule="auto"/>
        <w:rPr>
          <w:rFonts w:ascii="Times New Roman" w:hAnsi="Times New Roman" w:cs="Times New Roman"/>
          <w:i/>
          <w:sz w:val="24"/>
          <w:szCs w:val="24"/>
        </w:rPr>
      </w:pPr>
      <w:r w:rsidRPr="00AE1087">
        <w:rPr>
          <w:rFonts w:ascii="Times New Roman" w:hAnsi="Times New Roman" w:cs="Times New Roman"/>
          <w:i/>
          <w:sz w:val="24"/>
          <w:szCs w:val="24"/>
        </w:rPr>
        <w:t xml:space="preserve">Alternative View: Co-rumination: When Too Much Talk Is </w:t>
      </w:r>
      <w:proofErr w:type="gramStart"/>
      <w:r w:rsidRPr="00AE1087">
        <w:rPr>
          <w:rFonts w:ascii="Times New Roman" w:hAnsi="Times New Roman" w:cs="Times New Roman"/>
          <w:i/>
          <w:sz w:val="24"/>
          <w:szCs w:val="24"/>
        </w:rPr>
        <w:t>As</w:t>
      </w:r>
      <w:proofErr w:type="gramEnd"/>
      <w:r w:rsidRPr="00AE1087">
        <w:rPr>
          <w:rFonts w:ascii="Times New Roman" w:hAnsi="Times New Roman" w:cs="Times New Roman"/>
          <w:i/>
          <w:sz w:val="24"/>
          <w:szCs w:val="24"/>
        </w:rPr>
        <w:t xml:space="preserve"> Bad As Not Enough</w:t>
      </w:r>
    </w:p>
    <w:p w14:paraId="094F9260" w14:textId="5417AF86" w:rsidR="00C56CC4" w:rsidRPr="00AE1087" w:rsidRDefault="00C56CC4" w:rsidP="00A45C67">
      <w:pPr>
        <w:numPr>
          <w:ilvl w:val="1"/>
          <w:numId w:val="40"/>
        </w:numPr>
        <w:tabs>
          <w:tab w:val="left" w:pos="1630"/>
        </w:tabs>
        <w:kinsoku w:val="0"/>
        <w:overflowPunct w:val="0"/>
        <w:autoSpaceDE w:val="0"/>
        <w:autoSpaceDN w:val="0"/>
        <w:adjustRightInd w:val="0"/>
        <w:spacing w:after="0" w:line="240" w:lineRule="auto"/>
        <w:rPr>
          <w:rFonts w:ascii="Times New Roman" w:hAnsi="Times New Roman" w:cs="Times New Roman"/>
          <w:i/>
          <w:sz w:val="24"/>
          <w:szCs w:val="24"/>
        </w:rPr>
      </w:pPr>
      <w:r w:rsidRPr="00AE1087">
        <w:rPr>
          <w:rFonts w:ascii="Times New Roman" w:hAnsi="Times New Roman" w:cs="Times New Roman"/>
          <w:i/>
          <w:sz w:val="24"/>
          <w:szCs w:val="24"/>
        </w:rPr>
        <w:t>Co-rumination occurs when we talk too much about problems in our lives.</w:t>
      </w:r>
    </w:p>
    <w:p w14:paraId="2BB587D1" w14:textId="48433E2A" w:rsidR="00C56CC4" w:rsidRPr="00AE1087" w:rsidRDefault="00C56CC4" w:rsidP="00A45C67">
      <w:pPr>
        <w:numPr>
          <w:ilvl w:val="1"/>
          <w:numId w:val="40"/>
        </w:numPr>
        <w:tabs>
          <w:tab w:val="left" w:pos="1630"/>
        </w:tabs>
        <w:kinsoku w:val="0"/>
        <w:overflowPunct w:val="0"/>
        <w:autoSpaceDE w:val="0"/>
        <w:autoSpaceDN w:val="0"/>
        <w:adjustRightInd w:val="0"/>
        <w:spacing w:after="0" w:line="240" w:lineRule="auto"/>
        <w:rPr>
          <w:rFonts w:ascii="Times New Roman" w:hAnsi="Times New Roman" w:cs="Times New Roman"/>
          <w:i/>
          <w:sz w:val="24"/>
          <w:szCs w:val="24"/>
        </w:rPr>
      </w:pPr>
      <w:r w:rsidRPr="00AE1087">
        <w:rPr>
          <w:rFonts w:ascii="Times New Roman" w:hAnsi="Times New Roman" w:cs="Times New Roman"/>
          <w:i/>
          <w:sz w:val="24"/>
          <w:szCs w:val="24"/>
        </w:rPr>
        <w:t>It is unhealthy because it focuses on negative effects rather than solutions.</w:t>
      </w:r>
    </w:p>
    <w:p w14:paraId="1CFDCD89" w14:textId="5189C77C" w:rsidR="001F56ED" w:rsidRPr="00F8388D" w:rsidRDefault="001F56ED" w:rsidP="00A52345">
      <w:pPr>
        <w:numPr>
          <w:ilvl w:val="0"/>
          <w:numId w:val="40"/>
        </w:numPr>
        <w:tabs>
          <w:tab w:val="left" w:pos="163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Critical </w:t>
      </w:r>
      <w:r w:rsidR="00F80100" w:rsidRPr="00F8388D">
        <w:rPr>
          <w:rFonts w:ascii="Times New Roman" w:hAnsi="Times New Roman" w:cs="Times New Roman"/>
          <w:sz w:val="24"/>
          <w:szCs w:val="24"/>
        </w:rPr>
        <w:t>T</w:t>
      </w:r>
      <w:r w:rsidRPr="00F8388D">
        <w:rPr>
          <w:rFonts w:ascii="Times New Roman" w:hAnsi="Times New Roman" w:cs="Times New Roman"/>
          <w:sz w:val="24"/>
          <w:szCs w:val="24"/>
        </w:rPr>
        <w:t>hinking</w:t>
      </w:r>
      <w:r w:rsidR="00F80100" w:rsidRPr="00F8388D">
        <w:rPr>
          <w:rFonts w:ascii="Times New Roman" w:hAnsi="Times New Roman" w:cs="Times New Roman"/>
          <w:sz w:val="24"/>
          <w:szCs w:val="24"/>
        </w:rPr>
        <w:t>: A</w:t>
      </w:r>
      <w:r w:rsidRPr="00F8388D">
        <w:rPr>
          <w:rFonts w:ascii="Times New Roman" w:hAnsi="Times New Roman" w:cs="Times New Roman"/>
          <w:sz w:val="24"/>
          <w:szCs w:val="24"/>
        </w:rPr>
        <w:t xml:space="preserve"> </w:t>
      </w:r>
      <w:r w:rsidR="00F80100" w:rsidRPr="00F8388D">
        <w:rPr>
          <w:rFonts w:ascii="Times New Roman" w:hAnsi="Times New Roman" w:cs="Times New Roman"/>
          <w:sz w:val="24"/>
          <w:szCs w:val="24"/>
        </w:rPr>
        <w:t>K</w:t>
      </w:r>
      <w:r w:rsidRPr="00F8388D">
        <w:rPr>
          <w:rFonts w:ascii="Times New Roman" w:hAnsi="Times New Roman" w:cs="Times New Roman"/>
          <w:sz w:val="24"/>
          <w:szCs w:val="24"/>
        </w:rPr>
        <w:t xml:space="preserve">ey to </w:t>
      </w:r>
      <w:r w:rsidR="00F80100" w:rsidRPr="00F8388D">
        <w:rPr>
          <w:rFonts w:ascii="Times New Roman" w:hAnsi="Times New Roman" w:cs="Times New Roman"/>
          <w:sz w:val="24"/>
          <w:szCs w:val="24"/>
        </w:rPr>
        <w:t>S</w:t>
      </w:r>
      <w:r w:rsidRPr="00F8388D">
        <w:rPr>
          <w:rFonts w:ascii="Times New Roman" w:hAnsi="Times New Roman" w:cs="Times New Roman"/>
          <w:sz w:val="24"/>
          <w:szCs w:val="24"/>
        </w:rPr>
        <w:t xml:space="preserve">uccessful </w:t>
      </w:r>
      <w:r w:rsidR="00F80100" w:rsidRPr="00F8388D">
        <w:rPr>
          <w:rFonts w:ascii="Times New Roman" w:hAnsi="Times New Roman" w:cs="Times New Roman"/>
          <w:sz w:val="24"/>
          <w:szCs w:val="24"/>
        </w:rPr>
        <w:t>C</w:t>
      </w:r>
      <w:r w:rsidR="00A52345" w:rsidRPr="00F8388D">
        <w:rPr>
          <w:rFonts w:ascii="Times New Roman" w:hAnsi="Times New Roman" w:cs="Times New Roman"/>
          <w:sz w:val="24"/>
          <w:szCs w:val="24"/>
        </w:rPr>
        <w:t>ommunication</w:t>
      </w:r>
      <w:r w:rsidRPr="00F8388D">
        <w:rPr>
          <w:rFonts w:ascii="Times New Roman" w:hAnsi="Times New Roman" w:cs="Times New Roman"/>
          <w:sz w:val="24"/>
          <w:szCs w:val="24"/>
        </w:rPr>
        <w:t xml:space="preserve"> </w:t>
      </w:r>
    </w:p>
    <w:p w14:paraId="4FC2B49F" w14:textId="77777777" w:rsidR="009342C5" w:rsidRPr="00F8388D" w:rsidRDefault="009342C5" w:rsidP="00A52345">
      <w:pPr>
        <w:numPr>
          <w:ilvl w:val="1"/>
          <w:numId w:val="33"/>
        </w:numPr>
        <w:tabs>
          <w:tab w:val="left" w:pos="163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Identify the assertion or action.</w:t>
      </w:r>
    </w:p>
    <w:p w14:paraId="7B9805E9" w14:textId="77777777" w:rsidR="009342C5" w:rsidRPr="00F8388D" w:rsidRDefault="009342C5" w:rsidP="00A52345">
      <w:pPr>
        <w:numPr>
          <w:ilvl w:val="1"/>
          <w:numId w:val="33"/>
        </w:numPr>
        <w:tabs>
          <w:tab w:val="left" w:pos="163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Ask, “what is the evidence for and against the assertion or action?”</w:t>
      </w:r>
    </w:p>
    <w:p w14:paraId="1227A6CC" w14:textId="77777777" w:rsidR="009342C5" w:rsidRPr="00F8388D" w:rsidRDefault="009342C5" w:rsidP="00A52345">
      <w:pPr>
        <w:numPr>
          <w:ilvl w:val="1"/>
          <w:numId w:val="33"/>
        </w:numPr>
        <w:tabs>
          <w:tab w:val="left" w:pos="163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Ask, “what does the bulk of the evidence point to?</w:t>
      </w:r>
      <w:r w:rsidR="00DB6294" w:rsidRPr="00F8388D">
        <w:rPr>
          <w:rFonts w:ascii="Times New Roman" w:hAnsi="Times New Roman" w:cs="Times New Roman"/>
          <w:sz w:val="24"/>
          <w:szCs w:val="24"/>
        </w:rPr>
        <w:t>”</w:t>
      </w:r>
    </w:p>
    <w:p w14:paraId="163689FF" w14:textId="77777777" w:rsidR="009342C5" w:rsidRPr="00F8388D" w:rsidRDefault="009342C5" w:rsidP="00A52345">
      <w:pPr>
        <w:numPr>
          <w:ilvl w:val="1"/>
          <w:numId w:val="33"/>
        </w:numPr>
        <w:tabs>
          <w:tab w:val="left" w:pos="163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Ask, “what other explanations or conclusions are possible?”</w:t>
      </w:r>
    </w:p>
    <w:p w14:paraId="4558C3B8" w14:textId="77777777" w:rsidR="009342C5" w:rsidRPr="00F8388D" w:rsidRDefault="009342C5" w:rsidP="00A52345">
      <w:pPr>
        <w:numPr>
          <w:ilvl w:val="1"/>
          <w:numId w:val="33"/>
        </w:numPr>
        <w:tabs>
          <w:tab w:val="left" w:pos="163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Continue to keep an open mind.</w:t>
      </w:r>
    </w:p>
    <w:p w14:paraId="795939A4" w14:textId="1813A2DD" w:rsidR="001F56ED" w:rsidRPr="00F8388D" w:rsidRDefault="00F80100" w:rsidP="0055698D">
      <w:pPr>
        <w:numPr>
          <w:ilvl w:val="1"/>
          <w:numId w:val="32"/>
        </w:numPr>
        <w:tabs>
          <w:tab w:val="left" w:pos="1080"/>
          <w:tab w:val="left" w:pos="1630"/>
        </w:tabs>
        <w:kinsoku w:val="0"/>
        <w:overflowPunct w:val="0"/>
        <w:autoSpaceDE w:val="0"/>
        <w:autoSpaceDN w:val="0"/>
        <w:adjustRightInd w:val="0"/>
        <w:spacing w:after="0" w:line="240" w:lineRule="auto"/>
        <w:ind w:left="1350" w:hanging="630"/>
        <w:rPr>
          <w:rFonts w:ascii="Times New Roman" w:hAnsi="Times New Roman" w:cs="Times New Roman"/>
          <w:sz w:val="24"/>
          <w:szCs w:val="24"/>
        </w:rPr>
      </w:pPr>
      <w:r w:rsidRPr="00F8388D">
        <w:rPr>
          <w:rFonts w:ascii="Times New Roman" w:hAnsi="Times New Roman" w:cs="Times New Roman"/>
          <w:sz w:val="24"/>
          <w:szCs w:val="24"/>
        </w:rPr>
        <w:t>Advantages</w:t>
      </w:r>
      <w:r w:rsidR="001F56ED" w:rsidRPr="00F8388D">
        <w:rPr>
          <w:rFonts w:ascii="Times New Roman" w:hAnsi="Times New Roman" w:cs="Times New Roman"/>
          <w:sz w:val="24"/>
          <w:szCs w:val="24"/>
        </w:rPr>
        <w:t xml:space="preserve"> </w:t>
      </w:r>
      <w:r w:rsidR="00044EB9" w:rsidRPr="00F8388D">
        <w:rPr>
          <w:rFonts w:ascii="Times New Roman" w:hAnsi="Times New Roman" w:cs="Times New Roman"/>
          <w:sz w:val="24"/>
          <w:szCs w:val="24"/>
        </w:rPr>
        <w:t xml:space="preserve">of </w:t>
      </w:r>
      <w:r w:rsidRPr="00F8388D">
        <w:rPr>
          <w:rFonts w:ascii="Times New Roman" w:hAnsi="Times New Roman" w:cs="Times New Roman"/>
          <w:sz w:val="24"/>
          <w:szCs w:val="24"/>
        </w:rPr>
        <w:t>S</w:t>
      </w:r>
      <w:r w:rsidR="001F56ED" w:rsidRPr="00F8388D">
        <w:rPr>
          <w:rFonts w:ascii="Times New Roman" w:hAnsi="Times New Roman" w:cs="Times New Roman"/>
          <w:sz w:val="24"/>
          <w:szCs w:val="24"/>
        </w:rPr>
        <w:t xml:space="preserve">tudying </w:t>
      </w:r>
      <w:r w:rsidRPr="00F8388D">
        <w:rPr>
          <w:rFonts w:ascii="Times New Roman" w:hAnsi="Times New Roman" w:cs="Times New Roman"/>
          <w:sz w:val="24"/>
          <w:szCs w:val="24"/>
        </w:rPr>
        <w:t>H</w:t>
      </w:r>
      <w:r w:rsidR="001F56ED" w:rsidRPr="00F8388D">
        <w:rPr>
          <w:rFonts w:ascii="Times New Roman" w:hAnsi="Times New Roman" w:cs="Times New Roman"/>
          <w:sz w:val="24"/>
          <w:szCs w:val="24"/>
        </w:rPr>
        <w:t xml:space="preserve">uman </w:t>
      </w:r>
      <w:r w:rsidRPr="00F8388D">
        <w:rPr>
          <w:rFonts w:ascii="Times New Roman" w:hAnsi="Times New Roman" w:cs="Times New Roman"/>
          <w:sz w:val="24"/>
          <w:szCs w:val="24"/>
        </w:rPr>
        <w:t>C</w:t>
      </w:r>
      <w:r w:rsidR="00A52345" w:rsidRPr="00F8388D">
        <w:rPr>
          <w:rFonts w:ascii="Times New Roman" w:hAnsi="Times New Roman" w:cs="Times New Roman"/>
          <w:sz w:val="24"/>
          <w:szCs w:val="24"/>
        </w:rPr>
        <w:t>ommunication</w:t>
      </w:r>
    </w:p>
    <w:p w14:paraId="6F053393" w14:textId="2AC332F6" w:rsidR="00DD25A7" w:rsidRPr="00F8388D" w:rsidRDefault="00DD25A7" w:rsidP="00A52345">
      <w:pPr>
        <w:numPr>
          <w:ilvl w:val="1"/>
          <w:numId w:val="41"/>
        </w:numPr>
        <w:tabs>
          <w:tab w:val="left" w:pos="163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We can use communication to </w:t>
      </w:r>
      <w:r w:rsidR="00F80100" w:rsidRPr="00F8388D">
        <w:rPr>
          <w:rFonts w:ascii="Times New Roman" w:hAnsi="Times New Roman" w:cs="Times New Roman"/>
          <w:sz w:val="24"/>
          <w:szCs w:val="24"/>
        </w:rPr>
        <w:t xml:space="preserve">meet people, </w:t>
      </w:r>
      <w:r w:rsidRPr="00F8388D">
        <w:rPr>
          <w:rFonts w:ascii="Times New Roman" w:hAnsi="Times New Roman" w:cs="Times New Roman"/>
          <w:sz w:val="24"/>
          <w:szCs w:val="24"/>
        </w:rPr>
        <w:t>develop satisfying relationships</w:t>
      </w:r>
      <w:r w:rsidR="00B540BD" w:rsidRPr="00F8388D">
        <w:rPr>
          <w:rFonts w:ascii="Times New Roman" w:hAnsi="Times New Roman" w:cs="Times New Roman"/>
          <w:sz w:val="24"/>
          <w:szCs w:val="24"/>
        </w:rPr>
        <w:t>,</w:t>
      </w:r>
      <w:r w:rsidRPr="00F8388D">
        <w:rPr>
          <w:rFonts w:ascii="Times New Roman" w:hAnsi="Times New Roman" w:cs="Times New Roman"/>
          <w:sz w:val="24"/>
          <w:szCs w:val="24"/>
        </w:rPr>
        <w:t xml:space="preserve"> or </w:t>
      </w:r>
      <w:r w:rsidR="009342C5" w:rsidRPr="00F8388D">
        <w:rPr>
          <w:rFonts w:ascii="Times New Roman" w:hAnsi="Times New Roman" w:cs="Times New Roman"/>
          <w:sz w:val="24"/>
          <w:szCs w:val="24"/>
        </w:rPr>
        <w:t>terminate unsatisfying</w:t>
      </w:r>
      <w:r w:rsidRPr="00F8388D">
        <w:rPr>
          <w:rFonts w:ascii="Times New Roman" w:hAnsi="Times New Roman" w:cs="Times New Roman"/>
          <w:sz w:val="24"/>
          <w:szCs w:val="24"/>
        </w:rPr>
        <w:t xml:space="preserve"> ones.</w:t>
      </w:r>
    </w:p>
    <w:p w14:paraId="359876EE" w14:textId="77777777" w:rsidR="009342C5" w:rsidRPr="00F8388D" w:rsidRDefault="009342C5" w:rsidP="00A52345">
      <w:pPr>
        <w:numPr>
          <w:ilvl w:val="1"/>
          <w:numId w:val="41"/>
        </w:numPr>
        <w:tabs>
          <w:tab w:val="left" w:pos="163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We use communication to establish our identity to self and others.</w:t>
      </w:r>
    </w:p>
    <w:p w14:paraId="35174AEC" w14:textId="58744852" w:rsidR="009342C5" w:rsidRPr="00F8388D" w:rsidRDefault="00A52345" w:rsidP="00A52345">
      <w:pPr>
        <w:numPr>
          <w:ilvl w:val="1"/>
          <w:numId w:val="41"/>
        </w:numPr>
        <w:tabs>
          <w:tab w:val="left" w:pos="163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G</w:t>
      </w:r>
      <w:r w:rsidR="009342C5" w:rsidRPr="00F8388D">
        <w:rPr>
          <w:rFonts w:ascii="Times New Roman" w:hAnsi="Times New Roman" w:cs="Times New Roman"/>
          <w:sz w:val="24"/>
          <w:szCs w:val="24"/>
        </w:rPr>
        <w:t>ood communication can positively transform lives.</w:t>
      </w:r>
    </w:p>
    <w:p w14:paraId="59A21DFE" w14:textId="77777777" w:rsidR="00F80100" w:rsidRPr="00F8388D" w:rsidRDefault="00F80100" w:rsidP="00A52345">
      <w:pPr>
        <w:numPr>
          <w:ilvl w:val="1"/>
          <w:numId w:val="41"/>
        </w:numPr>
        <w:tabs>
          <w:tab w:val="left" w:pos="163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Studying communication can prepare you for your career.</w:t>
      </w:r>
    </w:p>
    <w:p w14:paraId="04205608" w14:textId="06907A52" w:rsidR="00C56CC4" w:rsidRPr="00AE1087" w:rsidRDefault="00C56CC4" w:rsidP="00A45C67">
      <w:pPr>
        <w:numPr>
          <w:ilvl w:val="0"/>
          <w:numId w:val="52"/>
        </w:numPr>
        <w:tabs>
          <w:tab w:val="left" w:pos="1080"/>
          <w:tab w:val="left" w:pos="1630"/>
        </w:tabs>
        <w:kinsoku w:val="0"/>
        <w:overflowPunct w:val="0"/>
        <w:autoSpaceDE w:val="0"/>
        <w:autoSpaceDN w:val="0"/>
        <w:adjustRightInd w:val="0"/>
        <w:spacing w:after="0" w:line="240" w:lineRule="auto"/>
        <w:ind w:left="1080"/>
        <w:rPr>
          <w:rFonts w:ascii="Times New Roman" w:hAnsi="Times New Roman" w:cs="Times New Roman"/>
          <w:i/>
          <w:sz w:val="24"/>
          <w:szCs w:val="24"/>
        </w:rPr>
      </w:pPr>
      <w:r w:rsidRPr="00AE1087">
        <w:rPr>
          <w:rFonts w:ascii="Times New Roman" w:hAnsi="Times New Roman" w:cs="Times New Roman"/>
          <w:i/>
          <w:sz w:val="24"/>
          <w:szCs w:val="24"/>
        </w:rPr>
        <w:t>It Happened to Me: Chelsea</w:t>
      </w:r>
    </w:p>
    <w:p w14:paraId="3B658672"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p>
    <w:p w14:paraId="40E38FD7" w14:textId="77777777" w:rsidR="001F56ED" w:rsidRPr="00F8388D" w:rsidRDefault="001F56ED" w:rsidP="001F56ED">
      <w:pPr>
        <w:numPr>
          <w:ilvl w:val="0"/>
          <w:numId w:val="4"/>
        </w:numPr>
        <w:tabs>
          <w:tab w:val="left" w:pos="46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What Is Human Communication?</w:t>
      </w:r>
    </w:p>
    <w:p w14:paraId="75120F6E" w14:textId="77777777" w:rsidR="001F56ED" w:rsidRPr="00F8388D" w:rsidRDefault="001F56ED" w:rsidP="001F56ED">
      <w:pPr>
        <w:numPr>
          <w:ilvl w:val="0"/>
          <w:numId w:val="6"/>
        </w:numPr>
        <w:tabs>
          <w:tab w:val="left" w:pos="1180"/>
        </w:tabs>
        <w:kinsoku w:val="0"/>
        <w:overflowPunct w:val="0"/>
        <w:autoSpaceDE w:val="0"/>
        <w:autoSpaceDN w:val="0"/>
        <w:adjustRightInd w:val="0"/>
        <w:spacing w:after="0" w:line="240" w:lineRule="auto"/>
        <w:ind w:right="143" w:hanging="432"/>
        <w:rPr>
          <w:rFonts w:ascii="Times New Roman" w:hAnsi="Times New Roman" w:cs="Times New Roman"/>
          <w:sz w:val="24"/>
          <w:szCs w:val="24"/>
        </w:rPr>
      </w:pPr>
      <w:r w:rsidRPr="00F8388D">
        <w:rPr>
          <w:rFonts w:ascii="Times New Roman" w:hAnsi="Times New Roman" w:cs="Times New Roman"/>
          <w:b/>
          <w:bCs/>
          <w:sz w:val="24"/>
          <w:szCs w:val="24"/>
        </w:rPr>
        <w:t xml:space="preserve">Human communication </w:t>
      </w:r>
      <w:r w:rsidRPr="00F8388D">
        <w:rPr>
          <w:rFonts w:ascii="Times New Roman" w:hAnsi="Times New Roman" w:cs="Times New Roman"/>
          <w:sz w:val="24"/>
          <w:szCs w:val="24"/>
        </w:rPr>
        <w:t>is a transactional process in which people generate meaning through the exchange of verbal and nonverbal messages in specific contexts, influenced by individual and societal forces</w:t>
      </w:r>
      <w:r w:rsidR="00044EB9" w:rsidRPr="00F8388D">
        <w:rPr>
          <w:rFonts w:ascii="Times New Roman" w:hAnsi="Times New Roman" w:cs="Times New Roman"/>
          <w:sz w:val="24"/>
          <w:szCs w:val="24"/>
        </w:rPr>
        <w:t>,</w:t>
      </w:r>
      <w:r w:rsidRPr="00F8388D">
        <w:rPr>
          <w:rFonts w:ascii="Times New Roman" w:hAnsi="Times New Roman" w:cs="Times New Roman"/>
          <w:sz w:val="24"/>
          <w:szCs w:val="24"/>
        </w:rPr>
        <w:t xml:space="preserve"> and embedded in culture.</w:t>
      </w:r>
    </w:p>
    <w:p w14:paraId="50E6F77B" w14:textId="77777777" w:rsidR="001F56ED" w:rsidRPr="00F8388D" w:rsidRDefault="00F80100" w:rsidP="001F56ED">
      <w:pPr>
        <w:numPr>
          <w:ilvl w:val="0"/>
          <w:numId w:val="6"/>
        </w:numPr>
        <w:tabs>
          <w:tab w:val="left" w:pos="1180"/>
        </w:tabs>
        <w:kinsoku w:val="0"/>
        <w:overflowPunct w:val="0"/>
        <w:autoSpaceDE w:val="0"/>
        <w:autoSpaceDN w:val="0"/>
        <w:adjustRightInd w:val="0"/>
        <w:spacing w:after="0" w:line="240" w:lineRule="auto"/>
        <w:ind w:left="1180"/>
        <w:rPr>
          <w:rFonts w:ascii="Times New Roman" w:hAnsi="Times New Roman" w:cs="Times New Roman"/>
          <w:sz w:val="24"/>
          <w:szCs w:val="24"/>
        </w:rPr>
      </w:pPr>
      <w:r w:rsidRPr="00F8388D">
        <w:rPr>
          <w:rFonts w:ascii="Times New Roman" w:hAnsi="Times New Roman" w:cs="Times New Roman"/>
          <w:sz w:val="24"/>
          <w:szCs w:val="24"/>
        </w:rPr>
        <w:t>Components of Human Communication</w:t>
      </w:r>
    </w:p>
    <w:p w14:paraId="47B101B9" w14:textId="77777777" w:rsidR="00DD25A7" w:rsidRPr="00F8388D" w:rsidRDefault="001F56ED">
      <w:pPr>
        <w:numPr>
          <w:ilvl w:val="1"/>
          <w:numId w:val="6"/>
        </w:numPr>
        <w:tabs>
          <w:tab w:val="left" w:pos="1630"/>
        </w:tabs>
        <w:kinsoku w:val="0"/>
        <w:overflowPunct w:val="0"/>
        <w:autoSpaceDE w:val="0"/>
        <w:autoSpaceDN w:val="0"/>
        <w:adjustRightInd w:val="0"/>
        <w:spacing w:after="0" w:line="240" w:lineRule="auto"/>
        <w:ind w:right="687"/>
        <w:rPr>
          <w:rFonts w:ascii="Times New Roman" w:hAnsi="Times New Roman" w:cs="Times New Roman"/>
          <w:sz w:val="24"/>
          <w:szCs w:val="24"/>
        </w:rPr>
      </w:pPr>
      <w:r w:rsidRPr="00F8388D">
        <w:rPr>
          <w:rFonts w:ascii="Times New Roman" w:hAnsi="Times New Roman" w:cs="Times New Roman"/>
          <w:b/>
          <w:bCs/>
          <w:sz w:val="24"/>
          <w:szCs w:val="24"/>
        </w:rPr>
        <w:t xml:space="preserve">Message </w:t>
      </w:r>
      <w:r w:rsidRPr="00F8388D">
        <w:rPr>
          <w:rFonts w:ascii="Times New Roman" w:hAnsi="Times New Roman" w:cs="Times New Roman"/>
          <w:bCs/>
          <w:sz w:val="24"/>
          <w:szCs w:val="24"/>
        </w:rPr>
        <w:t>creation</w:t>
      </w:r>
      <w:r w:rsidRPr="00F8388D">
        <w:rPr>
          <w:rFonts w:ascii="Times New Roman" w:hAnsi="Times New Roman" w:cs="Times New Roman"/>
          <w:b/>
          <w:bCs/>
          <w:sz w:val="24"/>
          <w:szCs w:val="24"/>
        </w:rPr>
        <w:t xml:space="preserve"> </w:t>
      </w:r>
      <w:r w:rsidRPr="00F8388D">
        <w:rPr>
          <w:rFonts w:ascii="Times New Roman" w:hAnsi="Times New Roman" w:cs="Times New Roman"/>
          <w:sz w:val="24"/>
          <w:szCs w:val="24"/>
        </w:rPr>
        <w:t>involves converting ideas into messages (</w:t>
      </w:r>
      <w:r w:rsidRPr="00F8388D">
        <w:rPr>
          <w:rFonts w:ascii="Times New Roman" w:hAnsi="Times New Roman" w:cs="Times New Roman"/>
          <w:b/>
          <w:bCs/>
          <w:sz w:val="24"/>
          <w:szCs w:val="24"/>
        </w:rPr>
        <w:t>encoding</w:t>
      </w:r>
      <w:r w:rsidRPr="00F8388D">
        <w:rPr>
          <w:rFonts w:ascii="Times New Roman" w:hAnsi="Times New Roman" w:cs="Times New Roman"/>
          <w:sz w:val="24"/>
          <w:szCs w:val="24"/>
        </w:rPr>
        <w:t>) and interpreting meaning from</w:t>
      </w:r>
      <w:r w:rsidR="001330EC" w:rsidRPr="00F8388D">
        <w:rPr>
          <w:rFonts w:ascii="Times New Roman" w:hAnsi="Times New Roman" w:cs="Times New Roman"/>
          <w:sz w:val="24"/>
          <w:szCs w:val="24"/>
        </w:rPr>
        <w:t xml:space="preserve"> those</w:t>
      </w:r>
      <w:r w:rsidRPr="00F8388D">
        <w:rPr>
          <w:rFonts w:ascii="Times New Roman" w:hAnsi="Times New Roman" w:cs="Times New Roman"/>
          <w:sz w:val="24"/>
          <w:szCs w:val="24"/>
        </w:rPr>
        <w:t xml:space="preserve"> messages (</w:t>
      </w:r>
      <w:r w:rsidRPr="00F8388D">
        <w:rPr>
          <w:rFonts w:ascii="Times New Roman" w:hAnsi="Times New Roman" w:cs="Times New Roman"/>
          <w:b/>
          <w:bCs/>
          <w:sz w:val="24"/>
          <w:szCs w:val="24"/>
        </w:rPr>
        <w:t>decoding</w:t>
      </w:r>
      <w:r w:rsidRPr="00F8388D">
        <w:rPr>
          <w:rFonts w:ascii="Times New Roman" w:hAnsi="Times New Roman" w:cs="Times New Roman"/>
          <w:sz w:val="24"/>
          <w:szCs w:val="24"/>
        </w:rPr>
        <w:t>).</w:t>
      </w:r>
    </w:p>
    <w:p w14:paraId="6C9C0074" w14:textId="4C6E9020" w:rsidR="00DD25A7" w:rsidRPr="00F8388D" w:rsidRDefault="00F80100" w:rsidP="00A52345">
      <w:pPr>
        <w:numPr>
          <w:ilvl w:val="2"/>
          <w:numId w:val="6"/>
        </w:numPr>
        <w:tabs>
          <w:tab w:val="left" w:pos="1630"/>
        </w:tabs>
        <w:kinsoku w:val="0"/>
        <w:overflowPunct w:val="0"/>
        <w:autoSpaceDE w:val="0"/>
        <w:autoSpaceDN w:val="0"/>
        <w:adjustRightInd w:val="0"/>
        <w:spacing w:after="0" w:line="240" w:lineRule="auto"/>
        <w:ind w:left="1980" w:right="687" w:hanging="351"/>
        <w:rPr>
          <w:rFonts w:ascii="Times New Roman" w:hAnsi="Times New Roman" w:cs="Times New Roman"/>
          <w:sz w:val="24"/>
          <w:szCs w:val="24"/>
        </w:rPr>
      </w:pPr>
      <w:r w:rsidRPr="00F8388D">
        <w:rPr>
          <w:rFonts w:ascii="Times New Roman" w:hAnsi="Times New Roman" w:cs="Times New Roman"/>
          <w:sz w:val="24"/>
          <w:szCs w:val="24"/>
        </w:rPr>
        <w:t>Communication is</w:t>
      </w:r>
      <w:r w:rsidR="00DD25A7" w:rsidRPr="00F8388D">
        <w:rPr>
          <w:rFonts w:ascii="Times New Roman" w:hAnsi="Times New Roman" w:cs="Times New Roman"/>
          <w:sz w:val="24"/>
          <w:szCs w:val="24"/>
        </w:rPr>
        <w:t xml:space="preserve"> symbolic</w:t>
      </w:r>
      <w:r w:rsidR="00DB6294" w:rsidRPr="00F8388D">
        <w:rPr>
          <w:rFonts w:ascii="Times New Roman" w:hAnsi="Times New Roman" w:cs="Times New Roman"/>
          <w:sz w:val="24"/>
          <w:szCs w:val="24"/>
        </w:rPr>
        <w:t>.</w:t>
      </w:r>
    </w:p>
    <w:p w14:paraId="67AD786C" w14:textId="22610530" w:rsidR="00DD25A7" w:rsidRPr="00F8388D" w:rsidRDefault="00DD25A7" w:rsidP="00A52345">
      <w:pPr>
        <w:numPr>
          <w:ilvl w:val="2"/>
          <w:numId w:val="6"/>
        </w:numPr>
        <w:tabs>
          <w:tab w:val="left" w:pos="1630"/>
        </w:tabs>
        <w:kinsoku w:val="0"/>
        <w:overflowPunct w:val="0"/>
        <w:autoSpaceDE w:val="0"/>
        <w:autoSpaceDN w:val="0"/>
        <w:adjustRightInd w:val="0"/>
        <w:spacing w:after="0" w:line="240" w:lineRule="auto"/>
        <w:ind w:left="1980" w:right="687" w:hanging="351"/>
        <w:rPr>
          <w:rFonts w:ascii="Times New Roman" w:hAnsi="Times New Roman" w:cs="Times New Roman"/>
          <w:sz w:val="24"/>
          <w:szCs w:val="24"/>
        </w:rPr>
      </w:pPr>
      <w:r w:rsidRPr="00F8388D">
        <w:rPr>
          <w:rFonts w:ascii="Times New Roman" w:hAnsi="Times New Roman" w:cs="Times New Roman"/>
          <w:b/>
          <w:sz w:val="24"/>
          <w:szCs w:val="24"/>
        </w:rPr>
        <w:lastRenderedPageBreak/>
        <w:t xml:space="preserve">Symbols </w:t>
      </w:r>
      <w:r w:rsidRPr="00F8388D">
        <w:rPr>
          <w:rFonts w:ascii="Times New Roman" w:hAnsi="Times New Roman" w:cs="Times New Roman"/>
          <w:sz w:val="24"/>
          <w:szCs w:val="24"/>
        </w:rPr>
        <w:t>are arbitrary</w:t>
      </w:r>
      <w:r w:rsidR="00186C7C" w:rsidRPr="00F8388D">
        <w:rPr>
          <w:rFonts w:ascii="Times New Roman" w:hAnsi="Times New Roman" w:cs="Times New Roman"/>
          <w:sz w:val="24"/>
          <w:szCs w:val="24"/>
        </w:rPr>
        <w:t>.</w:t>
      </w:r>
    </w:p>
    <w:p w14:paraId="77AF4193" w14:textId="493AB7CD" w:rsidR="00C56CC4" w:rsidRPr="00AE1087" w:rsidRDefault="00C56CC4" w:rsidP="001F56ED">
      <w:pPr>
        <w:numPr>
          <w:ilvl w:val="0"/>
          <w:numId w:val="10"/>
        </w:numPr>
        <w:tabs>
          <w:tab w:val="left" w:pos="1630"/>
        </w:tabs>
        <w:kinsoku w:val="0"/>
        <w:overflowPunct w:val="0"/>
        <w:autoSpaceDE w:val="0"/>
        <w:autoSpaceDN w:val="0"/>
        <w:adjustRightInd w:val="0"/>
        <w:spacing w:before="2" w:after="0" w:line="275" w:lineRule="exact"/>
        <w:outlineLvl w:val="1"/>
        <w:rPr>
          <w:rFonts w:ascii="Times New Roman" w:hAnsi="Times New Roman" w:cs="Times New Roman"/>
          <w:i/>
          <w:sz w:val="24"/>
          <w:szCs w:val="24"/>
        </w:rPr>
      </w:pPr>
      <w:r w:rsidRPr="00AE1087">
        <w:rPr>
          <w:rFonts w:ascii="Times New Roman" w:hAnsi="Times New Roman" w:cs="Times New Roman"/>
          <w:i/>
          <w:sz w:val="24"/>
          <w:szCs w:val="24"/>
        </w:rPr>
        <w:t>It Happened to Me: Alyssa</w:t>
      </w:r>
    </w:p>
    <w:p w14:paraId="04F1C81D" w14:textId="43AA3384" w:rsidR="001F56ED" w:rsidRPr="00F8388D" w:rsidRDefault="00035E13" w:rsidP="001F56ED">
      <w:pPr>
        <w:numPr>
          <w:ilvl w:val="0"/>
          <w:numId w:val="10"/>
        </w:numPr>
        <w:tabs>
          <w:tab w:val="left" w:pos="1630"/>
        </w:tabs>
        <w:kinsoku w:val="0"/>
        <w:overflowPunct w:val="0"/>
        <w:autoSpaceDE w:val="0"/>
        <w:autoSpaceDN w:val="0"/>
        <w:adjustRightInd w:val="0"/>
        <w:spacing w:before="2" w:after="0" w:line="275" w:lineRule="exact"/>
        <w:outlineLvl w:val="1"/>
        <w:rPr>
          <w:rFonts w:ascii="Times New Roman" w:hAnsi="Times New Roman" w:cs="Times New Roman"/>
          <w:sz w:val="24"/>
          <w:szCs w:val="24"/>
        </w:rPr>
      </w:pPr>
      <w:r w:rsidRPr="00F8388D">
        <w:rPr>
          <w:rFonts w:ascii="Times New Roman" w:hAnsi="Times New Roman" w:cs="Times New Roman"/>
          <w:bCs/>
          <w:sz w:val="24"/>
          <w:szCs w:val="24"/>
        </w:rPr>
        <w:t xml:space="preserve">Meaning </w:t>
      </w:r>
      <w:r w:rsidR="007171A4" w:rsidRPr="00F8388D">
        <w:rPr>
          <w:rFonts w:ascii="Times New Roman" w:hAnsi="Times New Roman" w:cs="Times New Roman"/>
          <w:bCs/>
          <w:sz w:val="24"/>
          <w:szCs w:val="24"/>
        </w:rPr>
        <w:t>c</w:t>
      </w:r>
      <w:r w:rsidRPr="00F8388D">
        <w:rPr>
          <w:rFonts w:ascii="Times New Roman" w:hAnsi="Times New Roman" w:cs="Times New Roman"/>
          <w:bCs/>
          <w:sz w:val="24"/>
          <w:szCs w:val="24"/>
        </w:rPr>
        <w:t>reation</w:t>
      </w:r>
      <w:r w:rsidR="007171A4" w:rsidRPr="00F8388D">
        <w:rPr>
          <w:rFonts w:ascii="Times New Roman" w:hAnsi="Times New Roman" w:cs="Times New Roman"/>
          <w:bCs/>
          <w:sz w:val="24"/>
          <w:szCs w:val="24"/>
        </w:rPr>
        <w:t xml:space="preserve"> is the goal of communication.</w:t>
      </w:r>
    </w:p>
    <w:p w14:paraId="14F18CD5" w14:textId="77777777" w:rsidR="001330EC" w:rsidRPr="00F8388D" w:rsidRDefault="001F56ED" w:rsidP="00F80100">
      <w:pPr>
        <w:numPr>
          <w:ilvl w:val="1"/>
          <w:numId w:val="10"/>
        </w:numPr>
        <w:tabs>
          <w:tab w:val="left" w:pos="1630"/>
        </w:tabs>
        <w:kinsoku w:val="0"/>
        <w:overflowPunct w:val="0"/>
        <w:autoSpaceDE w:val="0"/>
        <w:autoSpaceDN w:val="0"/>
        <w:adjustRightInd w:val="0"/>
        <w:spacing w:before="2" w:after="0" w:line="275" w:lineRule="exact"/>
        <w:outlineLvl w:val="1"/>
        <w:rPr>
          <w:rFonts w:ascii="Times New Roman" w:hAnsi="Times New Roman" w:cs="Times New Roman"/>
          <w:sz w:val="24"/>
          <w:szCs w:val="24"/>
        </w:rPr>
      </w:pPr>
      <w:r w:rsidRPr="00F8388D">
        <w:rPr>
          <w:rFonts w:ascii="Times New Roman" w:hAnsi="Times New Roman" w:cs="Times New Roman"/>
          <w:sz w:val="24"/>
          <w:szCs w:val="24"/>
        </w:rPr>
        <w:t>Each message carries two types of meaning:</w:t>
      </w:r>
      <w:r w:rsidR="00186C7C" w:rsidRPr="00F8388D">
        <w:rPr>
          <w:rFonts w:ascii="Times New Roman" w:hAnsi="Times New Roman" w:cs="Times New Roman"/>
          <w:sz w:val="24"/>
          <w:szCs w:val="24"/>
        </w:rPr>
        <w:t xml:space="preserve"> </w:t>
      </w:r>
      <w:r w:rsidR="00186C7C" w:rsidRPr="00F8388D">
        <w:rPr>
          <w:rFonts w:ascii="Times New Roman" w:hAnsi="Times New Roman" w:cs="Times New Roman"/>
          <w:b/>
          <w:sz w:val="24"/>
          <w:szCs w:val="24"/>
        </w:rPr>
        <w:t>content</w:t>
      </w:r>
      <w:r w:rsidR="00186C7C" w:rsidRPr="00F8388D">
        <w:rPr>
          <w:rFonts w:ascii="Times New Roman" w:hAnsi="Times New Roman" w:cs="Times New Roman"/>
          <w:sz w:val="24"/>
          <w:szCs w:val="24"/>
        </w:rPr>
        <w:t xml:space="preserve"> and </w:t>
      </w:r>
      <w:r w:rsidR="00186C7C" w:rsidRPr="00F8388D">
        <w:rPr>
          <w:rFonts w:ascii="Times New Roman" w:hAnsi="Times New Roman" w:cs="Times New Roman"/>
          <w:b/>
          <w:sz w:val="24"/>
          <w:szCs w:val="24"/>
        </w:rPr>
        <w:t>relationship</w:t>
      </w:r>
      <w:r w:rsidR="00186C7C" w:rsidRPr="00F8388D">
        <w:rPr>
          <w:rFonts w:ascii="Times New Roman" w:hAnsi="Times New Roman" w:cs="Times New Roman"/>
          <w:sz w:val="24"/>
          <w:szCs w:val="24"/>
        </w:rPr>
        <w:t>.</w:t>
      </w:r>
    </w:p>
    <w:p w14:paraId="096031DB" w14:textId="6AC6DFA0" w:rsidR="001F56ED" w:rsidRPr="00F8388D" w:rsidRDefault="001F56ED" w:rsidP="00F80100">
      <w:pPr>
        <w:numPr>
          <w:ilvl w:val="1"/>
          <w:numId w:val="10"/>
        </w:numPr>
        <w:tabs>
          <w:tab w:val="left" w:pos="1630"/>
        </w:tabs>
        <w:kinsoku w:val="0"/>
        <w:overflowPunct w:val="0"/>
        <w:autoSpaceDE w:val="0"/>
        <w:autoSpaceDN w:val="0"/>
        <w:adjustRightInd w:val="0"/>
        <w:spacing w:before="2" w:after="0" w:line="275" w:lineRule="exact"/>
        <w:outlineLvl w:val="1"/>
        <w:rPr>
          <w:rFonts w:ascii="Times New Roman" w:hAnsi="Times New Roman" w:cs="Times New Roman"/>
          <w:sz w:val="24"/>
          <w:szCs w:val="24"/>
        </w:rPr>
      </w:pPr>
      <w:r w:rsidRPr="00F8388D">
        <w:rPr>
          <w:rFonts w:ascii="Times New Roman" w:hAnsi="Times New Roman" w:cs="Times New Roman"/>
          <w:sz w:val="24"/>
          <w:szCs w:val="24"/>
        </w:rPr>
        <w:t>Communication creates shared meaning</w:t>
      </w:r>
      <w:r w:rsidR="00F80100" w:rsidRPr="00F8388D">
        <w:rPr>
          <w:rFonts w:ascii="Times New Roman" w:hAnsi="Times New Roman" w:cs="Times New Roman"/>
          <w:sz w:val="24"/>
          <w:szCs w:val="24"/>
        </w:rPr>
        <w:t>s</w:t>
      </w:r>
      <w:r w:rsidR="00186C7C" w:rsidRPr="00F8388D">
        <w:rPr>
          <w:rFonts w:ascii="Times New Roman" w:hAnsi="Times New Roman" w:cs="Times New Roman"/>
          <w:sz w:val="24"/>
          <w:szCs w:val="24"/>
        </w:rPr>
        <w:t>.</w:t>
      </w:r>
      <w:r w:rsidRPr="00F8388D">
        <w:rPr>
          <w:rFonts w:ascii="Times New Roman" w:hAnsi="Times New Roman" w:cs="Times New Roman"/>
          <w:sz w:val="24"/>
          <w:szCs w:val="24"/>
        </w:rPr>
        <w:t xml:space="preserve"> </w:t>
      </w:r>
    </w:p>
    <w:p w14:paraId="4A654393" w14:textId="77777777" w:rsidR="001F56ED" w:rsidRPr="00F8388D" w:rsidRDefault="001F56ED" w:rsidP="001F56ED">
      <w:pPr>
        <w:numPr>
          <w:ilvl w:val="0"/>
          <w:numId w:val="14"/>
        </w:numPr>
        <w:tabs>
          <w:tab w:val="left" w:pos="163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b/>
          <w:bCs/>
          <w:sz w:val="24"/>
          <w:szCs w:val="24"/>
        </w:rPr>
        <w:t xml:space="preserve">Setting </w:t>
      </w:r>
      <w:r w:rsidRPr="00F8388D">
        <w:rPr>
          <w:rFonts w:ascii="Times New Roman" w:hAnsi="Times New Roman" w:cs="Times New Roman"/>
          <w:sz w:val="24"/>
          <w:szCs w:val="24"/>
        </w:rPr>
        <w:t>refers to the location and environment of the communication.</w:t>
      </w:r>
    </w:p>
    <w:p w14:paraId="29DE2DE7" w14:textId="175B32C9" w:rsidR="001F56ED" w:rsidRPr="00F8388D" w:rsidRDefault="001F56ED" w:rsidP="001F56ED">
      <w:pPr>
        <w:numPr>
          <w:ilvl w:val="0"/>
          <w:numId w:val="14"/>
        </w:numPr>
        <w:tabs>
          <w:tab w:val="left" w:pos="1630"/>
        </w:tabs>
        <w:kinsoku w:val="0"/>
        <w:overflowPunct w:val="0"/>
        <w:autoSpaceDE w:val="0"/>
        <w:autoSpaceDN w:val="0"/>
        <w:adjustRightInd w:val="0"/>
        <w:spacing w:after="0" w:line="240" w:lineRule="auto"/>
        <w:ind w:right="687"/>
        <w:rPr>
          <w:rFonts w:ascii="Times New Roman" w:hAnsi="Times New Roman" w:cs="Times New Roman"/>
          <w:sz w:val="24"/>
          <w:szCs w:val="24"/>
        </w:rPr>
      </w:pPr>
      <w:r w:rsidRPr="00F8388D">
        <w:rPr>
          <w:rFonts w:ascii="Times New Roman" w:hAnsi="Times New Roman" w:cs="Times New Roman"/>
          <w:b/>
          <w:bCs/>
          <w:sz w:val="24"/>
          <w:szCs w:val="24"/>
        </w:rPr>
        <w:t xml:space="preserve">Participants </w:t>
      </w:r>
      <w:r w:rsidRPr="00F8388D">
        <w:rPr>
          <w:rFonts w:ascii="Times New Roman" w:hAnsi="Times New Roman" w:cs="Times New Roman"/>
          <w:sz w:val="24"/>
          <w:szCs w:val="24"/>
        </w:rPr>
        <w:t>are the people engaged in communication.</w:t>
      </w:r>
    </w:p>
    <w:p w14:paraId="4B93C60B" w14:textId="67AE309A" w:rsidR="001F56ED" w:rsidRPr="00F8388D" w:rsidRDefault="001F56ED" w:rsidP="001F56ED">
      <w:pPr>
        <w:numPr>
          <w:ilvl w:val="0"/>
          <w:numId w:val="14"/>
        </w:numPr>
        <w:tabs>
          <w:tab w:val="left" w:pos="1630"/>
        </w:tabs>
        <w:kinsoku w:val="0"/>
        <w:overflowPunct w:val="0"/>
        <w:autoSpaceDE w:val="0"/>
        <w:autoSpaceDN w:val="0"/>
        <w:adjustRightInd w:val="0"/>
        <w:spacing w:after="0" w:line="240" w:lineRule="auto"/>
        <w:ind w:right="324"/>
        <w:rPr>
          <w:rFonts w:ascii="Times New Roman" w:hAnsi="Times New Roman" w:cs="Times New Roman"/>
          <w:sz w:val="24"/>
          <w:szCs w:val="24"/>
        </w:rPr>
      </w:pPr>
      <w:r w:rsidRPr="00F8388D">
        <w:rPr>
          <w:rFonts w:ascii="Times New Roman" w:hAnsi="Times New Roman" w:cs="Times New Roman"/>
          <w:b/>
          <w:bCs/>
          <w:sz w:val="24"/>
          <w:szCs w:val="24"/>
        </w:rPr>
        <w:t xml:space="preserve">Channels </w:t>
      </w:r>
      <w:r w:rsidRPr="00F8388D">
        <w:rPr>
          <w:rFonts w:ascii="Times New Roman" w:hAnsi="Times New Roman" w:cs="Times New Roman"/>
          <w:sz w:val="24"/>
          <w:szCs w:val="24"/>
        </w:rPr>
        <w:t xml:space="preserve">are </w:t>
      </w:r>
      <w:proofErr w:type="gramStart"/>
      <w:r w:rsidRPr="00F8388D">
        <w:rPr>
          <w:rFonts w:ascii="Times New Roman" w:hAnsi="Times New Roman" w:cs="Times New Roman"/>
          <w:sz w:val="24"/>
          <w:szCs w:val="24"/>
        </w:rPr>
        <w:t>the means by which</w:t>
      </w:r>
      <w:proofErr w:type="gramEnd"/>
      <w:r w:rsidRPr="00F8388D">
        <w:rPr>
          <w:rFonts w:ascii="Times New Roman" w:hAnsi="Times New Roman" w:cs="Times New Roman"/>
          <w:sz w:val="24"/>
          <w:szCs w:val="24"/>
        </w:rPr>
        <w:t xml:space="preserve"> messages are transmitted</w:t>
      </w:r>
      <w:r w:rsidR="00186C7C" w:rsidRPr="00F8388D">
        <w:rPr>
          <w:rFonts w:ascii="Times New Roman" w:hAnsi="Times New Roman" w:cs="Times New Roman"/>
          <w:sz w:val="24"/>
          <w:szCs w:val="24"/>
        </w:rPr>
        <w:t>.</w:t>
      </w:r>
      <w:r w:rsidRPr="00F8388D">
        <w:rPr>
          <w:rFonts w:ascii="Times New Roman" w:hAnsi="Times New Roman" w:cs="Times New Roman"/>
          <w:sz w:val="24"/>
          <w:szCs w:val="24"/>
        </w:rPr>
        <w:t xml:space="preserve"> </w:t>
      </w:r>
    </w:p>
    <w:p w14:paraId="7F2166A3" w14:textId="77777777" w:rsidR="001F56ED" w:rsidRPr="00F8388D" w:rsidRDefault="001F56ED" w:rsidP="001F56ED">
      <w:pPr>
        <w:numPr>
          <w:ilvl w:val="0"/>
          <w:numId w:val="14"/>
        </w:numPr>
        <w:tabs>
          <w:tab w:val="left" w:pos="163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b/>
          <w:bCs/>
          <w:sz w:val="24"/>
          <w:szCs w:val="24"/>
        </w:rPr>
        <w:t xml:space="preserve">Noise </w:t>
      </w:r>
      <w:r w:rsidRPr="00F8388D">
        <w:rPr>
          <w:rFonts w:ascii="Times New Roman" w:hAnsi="Times New Roman" w:cs="Times New Roman"/>
          <w:sz w:val="24"/>
          <w:szCs w:val="24"/>
        </w:rPr>
        <w:t>is any stimulus that interferes with the quality of a message.</w:t>
      </w:r>
    </w:p>
    <w:p w14:paraId="3F6B88D4" w14:textId="77777777" w:rsidR="001F56ED" w:rsidRPr="00F8388D" w:rsidRDefault="001F56ED" w:rsidP="001F56ED">
      <w:pPr>
        <w:numPr>
          <w:ilvl w:val="0"/>
          <w:numId w:val="14"/>
        </w:numPr>
        <w:tabs>
          <w:tab w:val="left" w:pos="163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b/>
          <w:bCs/>
          <w:sz w:val="24"/>
          <w:szCs w:val="24"/>
        </w:rPr>
        <w:t xml:space="preserve">Feedback </w:t>
      </w:r>
      <w:r w:rsidRPr="00F8388D">
        <w:rPr>
          <w:rFonts w:ascii="Times New Roman" w:hAnsi="Times New Roman" w:cs="Times New Roman"/>
          <w:sz w:val="24"/>
          <w:szCs w:val="24"/>
        </w:rPr>
        <w:t>refers to verbal or nonverbal response to a message.</w:t>
      </w:r>
    </w:p>
    <w:p w14:paraId="1B6D128C"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p>
    <w:p w14:paraId="426D3D0E" w14:textId="77777777" w:rsidR="001F56ED" w:rsidRPr="00F8388D" w:rsidRDefault="006408A1" w:rsidP="001F56ED">
      <w:pPr>
        <w:numPr>
          <w:ilvl w:val="0"/>
          <w:numId w:val="16"/>
        </w:numPr>
        <w:tabs>
          <w:tab w:val="left" w:pos="46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A Model of Human Communication: </w:t>
      </w:r>
      <w:r w:rsidR="001F56ED" w:rsidRPr="00F8388D">
        <w:rPr>
          <w:rFonts w:ascii="Times New Roman" w:hAnsi="Times New Roman" w:cs="Times New Roman"/>
          <w:sz w:val="24"/>
          <w:szCs w:val="24"/>
        </w:rPr>
        <w:t>The Synergetic Model</w:t>
      </w:r>
    </w:p>
    <w:p w14:paraId="73CC24C3" w14:textId="349EC3C4" w:rsidR="001F56ED" w:rsidRPr="00F8388D" w:rsidRDefault="001F56ED" w:rsidP="00364425">
      <w:pPr>
        <w:numPr>
          <w:ilvl w:val="1"/>
          <w:numId w:val="16"/>
        </w:numPr>
        <w:tabs>
          <w:tab w:val="left" w:pos="1080"/>
        </w:tabs>
        <w:kinsoku w:val="0"/>
        <w:overflowPunct w:val="0"/>
        <w:autoSpaceDE w:val="0"/>
        <w:autoSpaceDN w:val="0"/>
        <w:adjustRightInd w:val="0"/>
        <w:spacing w:after="0" w:line="240" w:lineRule="auto"/>
        <w:ind w:left="1080" w:hanging="450"/>
        <w:rPr>
          <w:rFonts w:ascii="Times New Roman" w:hAnsi="Times New Roman" w:cs="Times New Roman"/>
          <w:sz w:val="24"/>
          <w:szCs w:val="24"/>
        </w:rPr>
      </w:pPr>
      <w:r w:rsidRPr="00F8388D">
        <w:rPr>
          <w:rFonts w:ascii="Times New Roman" w:hAnsi="Times New Roman" w:cs="Times New Roman"/>
          <w:sz w:val="24"/>
          <w:szCs w:val="24"/>
        </w:rPr>
        <w:t xml:space="preserve">Human communication has been modeled in two </w:t>
      </w:r>
      <w:r w:rsidR="00A52345" w:rsidRPr="00F8388D">
        <w:rPr>
          <w:rFonts w:ascii="Times New Roman" w:hAnsi="Times New Roman" w:cs="Times New Roman"/>
          <w:sz w:val="24"/>
          <w:szCs w:val="24"/>
        </w:rPr>
        <w:t>ways.</w:t>
      </w:r>
    </w:p>
    <w:p w14:paraId="79AB5581" w14:textId="7FCD2779" w:rsidR="003A60C6" w:rsidRPr="00F8388D" w:rsidRDefault="001F56ED">
      <w:pPr>
        <w:numPr>
          <w:ilvl w:val="1"/>
          <w:numId w:val="25"/>
        </w:numPr>
        <w:tabs>
          <w:tab w:val="left" w:pos="1630"/>
        </w:tabs>
        <w:kinsoku w:val="0"/>
        <w:overflowPunct w:val="0"/>
        <w:autoSpaceDE w:val="0"/>
        <w:autoSpaceDN w:val="0"/>
        <w:adjustRightInd w:val="0"/>
        <w:spacing w:after="0" w:line="240" w:lineRule="auto"/>
        <w:ind w:right="324"/>
        <w:rPr>
          <w:rFonts w:ascii="Times New Roman" w:hAnsi="Times New Roman" w:cs="Times New Roman"/>
          <w:sz w:val="24"/>
          <w:szCs w:val="24"/>
        </w:rPr>
      </w:pPr>
      <w:r w:rsidRPr="00F8388D">
        <w:rPr>
          <w:rFonts w:ascii="Times New Roman" w:hAnsi="Times New Roman" w:cs="Times New Roman"/>
          <w:sz w:val="24"/>
          <w:szCs w:val="24"/>
        </w:rPr>
        <w:t>The earliest models were linear</w:t>
      </w:r>
      <w:r w:rsidR="00A52345" w:rsidRPr="00F8388D">
        <w:rPr>
          <w:rFonts w:ascii="Times New Roman" w:hAnsi="Times New Roman" w:cs="Times New Roman"/>
          <w:sz w:val="24"/>
          <w:szCs w:val="24"/>
        </w:rPr>
        <w:t>.</w:t>
      </w:r>
      <w:r w:rsidRPr="00F8388D">
        <w:rPr>
          <w:rFonts w:ascii="Times New Roman" w:hAnsi="Times New Roman" w:cs="Times New Roman"/>
          <w:sz w:val="24"/>
          <w:szCs w:val="24"/>
        </w:rPr>
        <w:t xml:space="preserve"> </w:t>
      </w:r>
    </w:p>
    <w:p w14:paraId="597FE819" w14:textId="4BB4DF31" w:rsidR="00364425" w:rsidRPr="00F8388D" w:rsidRDefault="001F56ED" w:rsidP="00A52345">
      <w:pPr>
        <w:numPr>
          <w:ilvl w:val="2"/>
          <w:numId w:val="43"/>
        </w:numPr>
        <w:tabs>
          <w:tab w:val="left" w:pos="1180"/>
        </w:tabs>
        <w:kinsoku w:val="0"/>
        <w:overflowPunct w:val="0"/>
        <w:autoSpaceDE w:val="0"/>
        <w:autoSpaceDN w:val="0"/>
        <w:adjustRightInd w:val="0"/>
        <w:spacing w:after="0" w:line="240" w:lineRule="auto"/>
        <w:ind w:right="387"/>
        <w:rPr>
          <w:rFonts w:ascii="Times New Roman" w:hAnsi="Times New Roman" w:cs="Times New Roman"/>
          <w:sz w:val="24"/>
          <w:szCs w:val="24"/>
        </w:rPr>
      </w:pPr>
      <w:r w:rsidRPr="00F8388D">
        <w:rPr>
          <w:rFonts w:ascii="Times New Roman" w:hAnsi="Times New Roman" w:cs="Times New Roman"/>
          <w:sz w:val="24"/>
          <w:szCs w:val="24"/>
        </w:rPr>
        <w:t xml:space="preserve">The </w:t>
      </w:r>
      <w:r w:rsidRPr="00F8388D">
        <w:rPr>
          <w:rFonts w:ascii="Times New Roman" w:hAnsi="Times New Roman" w:cs="Times New Roman"/>
          <w:b/>
          <w:bCs/>
          <w:sz w:val="24"/>
          <w:szCs w:val="24"/>
        </w:rPr>
        <w:t xml:space="preserve">Synergetic Model </w:t>
      </w:r>
      <w:r w:rsidRPr="00F8388D">
        <w:rPr>
          <w:rFonts w:ascii="Times New Roman" w:hAnsi="Times New Roman" w:cs="Times New Roman"/>
          <w:sz w:val="24"/>
          <w:szCs w:val="24"/>
        </w:rPr>
        <w:t>is a transactional model</w:t>
      </w:r>
      <w:r w:rsidR="00A52345" w:rsidRPr="00F8388D">
        <w:rPr>
          <w:rFonts w:ascii="Times New Roman" w:hAnsi="Times New Roman" w:cs="Times New Roman"/>
          <w:sz w:val="24"/>
          <w:szCs w:val="24"/>
        </w:rPr>
        <w:t>.</w:t>
      </w:r>
    </w:p>
    <w:p w14:paraId="347EE73B" w14:textId="5591FA2D" w:rsidR="003A60C6" w:rsidRPr="00F8388D" w:rsidRDefault="001F56ED" w:rsidP="00364425">
      <w:pPr>
        <w:numPr>
          <w:ilvl w:val="1"/>
          <w:numId w:val="44"/>
        </w:numPr>
        <w:tabs>
          <w:tab w:val="left" w:pos="1180"/>
        </w:tabs>
        <w:kinsoku w:val="0"/>
        <w:overflowPunct w:val="0"/>
        <w:autoSpaceDE w:val="0"/>
        <w:autoSpaceDN w:val="0"/>
        <w:adjustRightInd w:val="0"/>
        <w:spacing w:after="0" w:line="240" w:lineRule="auto"/>
        <w:ind w:right="387" w:hanging="622"/>
        <w:rPr>
          <w:rFonts w:ascii="Times New Roman" w:hAnsi="Times New Roman" w:cs="Times New Roman"/>
          <w:sz w:val="24"/>
          <w:szCs w:val="24"/>
        </w:rPr>
      </w:pPr>
      <w:r w:rsidRPr="00F8388D">
        <w:rPr>
          <w:rFonts w:ascii="Times New Roman" w:hAnsi="Times New Roman" w:cs="Times New Roman"/>
          <w:sz w:val="24"/>
          <w:szCs w:val="24"/>
        </w:rPr>
        <w:t xml:space="preserve">Communication </w:t>
      </w:r>
      <w:r w:rsidR="007171A4" w:rsidRPr="00F8388D">
        <w:rPr>
          <w:rFonts w:ascii="Times New Roman" w:hAnsi="Times New Roman" w:cs="Times New Roman"/>
          <w:sz w:val="24"/>
          <w:szCs w:val="24"/>
        </w:rPr>
        <w:t>I</w:t>
      </w:r>
      <w:r w:rsidRPr="00F8388D">
        <w:rPr>
          <w:rFonts w:ascii="Times New Roman" w:hAnsi="Times New Roman" w:cs="Times New Roman"/>
          <w:sz w:val="24"/>
          <w:szCs w:val="24"/>
        </w:rPr>
        <w:t xml:space="preserve">s </w:t>
      </w:r>
      <w:r w:rsidR="00C752E1" w:rsidRPr="00F8388D">
        <w:rPr>
          <w:rFonts w:ascii="Times New Roman" w:hAnsi="Times New Roman" w:cs="Times New Roman"/>
          <w:sz w:val="24"/>
          <w:szCs w:val="24"/>
        </w:rPr>
        <w:t>T</w:t>
      </w:r>
      <w:r w:rsidRPr="00F8388D">
        <w:rPr>
          <w:rFonts w:ascii="Times New Roman" w:hAnsi="Times New Roman" w:cs="Times New Roman"/>
          <w:sz w:val="24"/>
          <w:szCs w:val="24"/>
        </w:rPr>
        <w:t xml:space="preserve">ransactional </w:t>
      </w:r>
    </w:p>
    <w:p w14:paraId="03799B9A" w14:textId="77777777" w:rsidR="003A60C6" w:rsidRPr="00F8388D" w:rsidRDefault="0049368E">
      <w:pPr>
        <w:numPr>
          <w:ilvl w:val="1"/>
          <w:numId w:val="26"/>
        </w:numPr>
        <w:tabs>
          <w:tab w:val="left" w:pos="199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Each participant is a sender and r</w:t>
      </w:r>
      <w:r w:rsidR="001F56ED" w:rsidRPr="00F8388D">
        <w:rPr>
          <w:rFonts w:ascii="Times New Roman" w:hAnsi="Times New Roman" w:cs="Times New Roman"/>
          <w:sz w:val="24"/>
          <w:szCs w:val="24"/>
        </w:rPr>
        <w:t>eceiver at the same time</w:t>
      </w:r>
      <w:r w:rsidRPr="00F8388D">
        <w:rPr>
          <w:rFonts w:ascii="Times New Roman" w:hAnsi="Times New Roman" w:cs="Times New Roman"/>
          <w:sz w:val="24"/>
          <w:szCs w:val="24"/>
        </w:rPr>
        <w:t>.</w:t>
      </w:r>
    </w:p>
    <w:p w14:paraId="6B531C43" w14:textId="77777777" w:rsidR="003A60C6" w:rsidRPr="00F8388D" w:rsidRDefault="0049368E">
      <w:pPr>
        <w:numPr>
          <w:ilvl w:val="1"/>
          <w:numId w:val="26"/>
        </w:numPr>
        <w:tabs>
          <w:tab w:val="left" w:pos="199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Meaning is created as people communicate together.</w:t>
      </w:r>
    </w:p>
    <w:p w14:paraId="6E7034D1" w14:textId="77777777" w:rsidR="003A60C6" w:rsidRPr="00F8388D" w:rsidRDefault="0049368E">
      <w:pPr>
        <w:numPr>
          <w:ilvl w:val="1"/>
          <w:numId w:val="26"/>
        </w:numPr>
        <w:tabs>
          <w:tab w:val="left" w:pos="199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Communication is an ongoing process.</w:t>
      </w:r>
    </w:p>
    <w:p w14:paraId="61A72724" w14:textId="7AECC43D" w:rsidR="003A60C6" w:rsidRPr="00F8388D" w:rsidRDefault="0049368E">
      <w:pPr>
        <w:numPr>
          <w:ilvl w:val="1"/>
          <w:numId w:val="26"/>
        </w:numPr>
        <w:tabs>
          <w:tab w:val="left" w:pos="199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Previous communication events and relationships influence </w:t>
      </w:r>
      <w:r w:rsidR="00193296">
        <w:rPr>
          <w:rFonts w:ascii="Times New Roman" w:hAnsi="Times New Roman" w:cs="Times New Roman"/>
          <w:sz w:val="24"/>
          <w:szCs w:val="24"/>
        </w:rPr>
        <w:t>messages’</w:t>
      </w:r>
      <w:r w:rsidRPr="00F8388D">
        <w:rPr>
          <w:rFonts w:ascii="Times New Roman" w:hAnsi="Times New Roman" w:cs="Times New Roman"/>
          <w:sz w:val="24"/>
          <w:szCs w:val="24"/>
        </w:rPr>
        <w:t xml:space="preserve"> meaning</w:t>
      </w:r>
      <w:r w:rsidR="00193296">
        <w:rPr>
          <w:rFonts w:ascii="Times New Roman" w:hAnsi="Times New Roman" w:cs="Times New Roman"/>
          <w:sz w:val="24"/>
          <w:szCs w:val="24"/>
        </w:rPr>
        <w:t>s</w:t>
      </w:r>
      <w:r w:rsidR="001F56ED" w:rsidRPr="00F8388D">
        <w:rPr>
          <w:rFonts w:ascii="Times New Roman" w:hAnsi="Times New Roman" w:cs="Times New Roman"/>
          <w:sz w:val="24"/>
          <w:szCs w:val="24"/>
        </w:rPr>
        <w:t>.</w:t>
      </w:r>
    </w:p>
    <w:p w14:paraId="64957B99" w14:textId="764E5F1F" w:rsidR="003A60C6" w:rsidRPr="00F8388D" w:rsidRDefault="001F56ED" w:rsidP="00364425">
      <w:pPr>
        <w:pStyle w:val="ListParagraph"/>
        <w:numPr>
          <w:ilvl w:val="1"/>
          <w:numId w:val="45"/>
        </w:numPr>
        <w:tabs>
          <w:tab w:val="left" w:pos="1630"/>
        </w:tabs>
        <w:kinsoku w:val="0"/>
        <w:overflowPunct w:val="0"/>
        <w:ind w:left="1170" w:right="201" w:hanging="540"/>
      </w:pPr>
      <w:r w:rsidRPr="00F8388D">
        <w:t xml:space="preserve">Communication </w:t>
      </w:r>
      <w:r w:rsidR="007171A4" w:rsidRPr="00F8388D">
        <w:t>I</w:t>
      </w:r>
      <w:r w:rsidRPr="00F8388D">
        <w:t xml:space="preserve">s </w:t>
      </w:r>
      <w:r w:rsidR="00C752E1" w:rsidRPr="00F8388D">
        <w:t>I</w:t>
      </w:r>
      <w:r w:rsidRPr="00F8388D">
        <w:t xml:space="preserve">nfluenced by </w:t>
      </w:r>
      <w:r w:rsidR="00C752E1" w:rsidRPr="00F8388D">
        <w:t>I</w:t>
      </w:r>
      <w:r w:rsidRPr="00F8388D">
        <w:t xml:space="preserve">ndividual </w:t>
      </w:r>
      <w:r w:rsidR="00C752E1" w:rsidRPr="00F8388D">
        <w:t>F</w:t>
      </w:r>
      <w:r w:rsidRPr="00F8388D">
        <w:t xml:space="preserve">orces </w:t>
      </w:r>
    </w:p>
    <w:p w14:paraId="42384EB1" w14:textId="32D9280B" w:rsidR="00193296" w:rsidRDefault="00193296">
      <w:pPr>
        <w:numPr>
          <w:ilvl w:val="2"/>
          <w:numId w:val="27"/>
        </w:numPr>
        <w:tabs>
          <w:tab w:val="left" w:pos="1990"/>
        </w:tabs>
        <w:kinsoku w:val="0"/>
        <w:overflowPunct w:val="0"/>
        <w:autoSpaceDE w:val="0"/>
        <w:autoSpaceDN w:val="0"/>
        <w:adjustRightInd w:val="0"/>
        <w:spacing w:after="0" w:line="240" w:lineRule="auto"/>
        <w:ind w:right="535"/>
        <w:rPr>
          <w:rFonts w:ascii="Times New Roman" w:hAnsi="Times New Roman" w:cs="Times New Roman"/>
          <w:sz w:val="24"/>
          <w:szCs w:val="24"/>
        </w:rPr>
      </w:pPr>
      <w:r>
        <w:rPr>
          <w:rFonts w:ascii="Times New Roman" w:hAnsi="Times New Roman" w:cs="Times New Roman"/>
          <w:sz w:val="24"/>
          <w:szCs w:val="24"/>
        </w:rPr>
        <w:t>Individual forces include demographic characteristics such as age, race, ethnicity, nationality, gender, sexual orientation, regional identity, and social economic class.</w:t>
      </w:r>
    </w:p>
    <w:p w14:paraId="55B38F85" w14:textId="5FAB6E85" w:rsidR="003A60C6" w:rsidRPr="00F8388D" w:rsidRDefault="001F56ED">
      <w:pPr>
        <w:numPr>
          <w:ilvl w:val="2"/>
          <w:numId w:val="27"/>
        </w:numPr>
        <w:tabs>
          <w:tab w:val="left" w:pos="1990"/>
        </w:tabs>
        <w:kinsoku w:val="0"/>
        <w:overflowPunct w:val="0"/>
        <w:autoSpaceDE w:val="0"/>
        <w:autoSpaceDN w:val="0"/>
        <w:adjustRightInd w:val="0"/>
        <w:spacing w:after="0" w:line="240" w:lineRule="auto"/>
        <w:ind w:right="535"/>
        <w:rPr>
          <w:rFonts w:ascii="Times New Roman" w:hAnsi="Times New Roman" w:cs="Times New Roman"/>
          <w:sz w:val="24"/>
          <w:szCs w:val="24"/>
        </w:rPr>
      </w:pPr>
      <w:r w:rsidRPr="00F8388D">
        <w:rPr>
          <w:rFonts w:ascii="Times New Roman" w:hAnsi="Times New Roman" w:cs="Times New Roman"/>
          <w:sz w:val="24"/>
          <w:szCs w:val="24"/>
        </w:rPr>
        <w:t xml:space="preserve">Individual forces </w:t>
      </w:r>
      <w:r w:rsidR="00193296">
        <w:rPr>
          <w:rFonts w:ascii="Times New Roman" w:hAnsi="Times New Roman" w:cs="Times New Roman"/>
          <w:sz w:val="24"/>
          <w:szCs w:val="24"/>
        </w:rPr>
        <w:t xml:space="preserve">also </w:t>
      </w:r>
      <w:r w:rsidRPr="00F8388D">
        <w:rPr>
          <w:rFonts w:ascii="Times New Roman" w:hAnsi="Times New Roman" w:cs="Times New Roman"/>
          <w:sz w:val="24"/>
          <w:szCs w:val="24"/>
        </w:rPr>
        <w:t xml:space="preserve">include </w:t>
      </w:r>
      <w:r w:rsidRPr="00F8388D">
        <w:rPr>
          <w:rFonts w:ascii="Times New Roman" w:hAnsi="Times New Roman" w:cs="Times New Roman"/>
          <w:b/>
          <w:bCs/>
          <w:sz w:val="24"/>
          <w:szCs w:val="24"/>
        </w:rPr>
        <w:t>field of experience</w:t>
      </w:r>
      <w:r w:rsidR="00193296">
        <w:rPr>
          <w:rFonts w:ascii="Times New Roman" w:hAnsi="Times New Roman" w:cs="Times New Roman"/>
          <w:bCs/>
          <w:sz w:val="24"/>
          <w:szCs w:val="24"/>
        </w:rPr>
        <w:t>, such as one’s education and personal experiences.</w:t>
      </w:r>
    </w:p>
    <w:p w14:paraId="6495D395" w14:textId="77777777" w:rsidR="003A60C6" w:rsidRPr="00F8388D" w:rsidRDefault="001F56ED">
      <w:pPr>
        <w:numPr>
          <w:ilvl w:val="2"/>
          <w:numId w:val="27"/>
        </w:numPr>
        <w:tabs>
          <w:tab w:val="left" w:pos="199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Our experiences are not value free and are unique to the individual.</w:t>
      </w:r>
    </w:p>
    <w:p w14:paraId="62E2D50B" w14:textId="1B7CA3B3" w:rsidR="003A60C6" w:rsidRPr="00F8388D" w:rsidRDefault="001F56ED" w:rsidP="00364425">
      <w:pPr>
        <w:pStyle w:val="ListParagraph"/>
        <w:numPr>
          <w:ilvl w:val="1"/>
          <w:numId w:val="46"/>
        </w:numPr>
        <w:tabs>
          <w:tab w:val="left" w:pos="1650"/>
        </w:tabs>
        <w:kinsoku w:val="0"/>
        <w:overflowPunct w:val="0"/>
        <w:spacing w:before="29"/>
        <w:ind w:left="1170" w:right="973" w:hanging="532"/>
      </w:pPr>
      <w:r w:rsidRPr="00F8388D">
        <w:t xml:space="preserve">Communication </w:t>
      </w:r>
      <w:r w:rsidR="007171A4" w:rsidRPr="00F8388D">
        <w:t>I</w:t>
      </w:r>
      <w:r w:rsidRPr="00F8388D">
        <w:t xml:space="preserve">s </w:t>
      </w:r>
      <w:r w:rsidR="00C752E1" w:rsidRPr="00F8388D">
        <w:t>I</w:t>
      </w:r>
      <w:r w:rsidRPr="00F8388D">
        <w:t xml:space="preserve">nfluenced by </w:t>
      </w:r>
      <w:r w:rsidR="00C752E1" w:rsidRPr="00F8388D">
        <w:t>S</w:t>
      </w:r>
      <w:r w:rsidRPr="00F8388D">
        <w:t xml:space="preserve">ocietal </w:t>
      </w:r>
      <w:r w:rsidR="00C752E1" w:rsidRPr="00F8388D">
        <w:t>Forces</w:t>
      </w:r>
    </w:p>
    <w:p w14:paraId="415520D4" w14:textId="38C2FDB5" w:rsidR="00193296" w:rsidRDefault="00193296">
      <w:pPr>
        <w:pStyle w:val="ListParagraph"/>
        <w:numPr>
          <w:ilvl w:val="1"/>
          <w:numId w:val="4"/>
        </w:numPr>
        <w:tabs>
          <w:tab w:val="left" w:pos="2010"/>
        </w:tabs>
        <w:kinsoku w:val="0"/>
        <w:overflowPunct w:val="0"/>
      </w:pPr>
      <w:r>
        <w:t>Social forces include the political, historical, economic, and social structures of a society.</w:t>
      </w:r>
    </w:p>
    <w:p w14:paraId="3313DFA3" w14:textId="111A8460" w:rsidR="003A60C6" w:rsidRPr="00F8388D" w:rsidRDefault="001F56ED">
      <w:pPr>
        <w:pStyle w:val="ListParagraph"/>
        <w:numPr>
          <w:ilvl w:val="1"/>
          <w:numId w:val="4"/>
        </w:numPr>
        <w:tabs>
          <w:tab w:val="left" w:pos="2010"/>
        </w:tabs>
        <w:kinsoku w:val="0"/>
        <w:overflowPunct w:val="0"/>
      </w:pPr>
      <w:r w:rsidRPr="00F8388D">
        <w:t>Values placed on individual characteristics come from societal values.</w:t>
      </w:r>
    </w:p>
    <w:p w14:paraId="1C77457C" w14:textId="77777777" w:rsidR="00186C7C" w:rsidRPr="00F8388D" w:rsidRDefault="00186C7C" w:rsidP="00186C7C">
      <w:pPr>
        <w:pStyle w:val="ListParagraph"/>
        <w:numPr>
          <w:ilvl w:val="1"/>
          <w:numId w:val="4"/>
        </w:numPr>
        <w:tabs>
          <w:tab w:val="left" w:pos="2010"/>
        </w:tabs>
        <w:kinsoku w:val="0"/>
        <w:overflowPunct w:val="0"/>
      </w:pPr>
      <w:r w:rsidRPr="00F8388D">
        <w:t>Most societies historically have been patriarchal.</w:t>
      </w:r>
    </w:p>
    <w:p w14:paraId="26B174A6" w14:textId="62696211" w:rsidR="003A60C6" w:rsidRPr="00F8388D" w:rsidRDefault="001F56ED" w:rsidP="00364425">
      <w:pPr>
        <w:pStyle w:val="ListParagraph"/>
        <w:numPr>
          <w:ilvl w:val="1"/>
          <w:numId w:val="47"/>
        </w:numPr>
        <w:tabs>
          <w:tab w:val="left" w:pos="1650"/>
        </w:tabs>
        <w:kinsoku w:val="0"/>
        <w:overflowPunct w:val="0"/>
        <w:ind w:right="282" w:hanging="622"/>
      </w:pPr>
      <w:r w:rsidRPr="00F8388D">
        <w:t xml:space="preserve">Communication </w:t>
      </w:r>
      <w:r w:rsidR="005F5B4E" w:rsidRPr="00F8388D">
        <w:t>I</w:t>
      </w:r>
      <w:r w:rsidRPr="00F8388D">
        <w:t xml:space="preserve">s </w:t>
      </w:r>
      <w:r w:rsidR="00C752E1" w:rsidRPr="00F8388D">
        <w:t>I</w:t>
      </w:r>
      <w:r w:rsidRPr="00F8388D">
        <w:t xml:space="preserve">nfluenced by </w:t>
      </w:r>
      <w:r w:rsidR="00035E13" w:rsidRPr="00F8388D">
        <w:rPr>
          <w:bCs/>
        </w:rPr>
        <w:t>Culture</w:t>
      </w:r>
      <w:r w:rsidRPr="00F8388D">
        <w:t xml:space="preserve"> </w:t>
      </w:r>
    </w:p>
    <w:p w14:paraId="00D4CC8A" w14:textId="77777777" w:rsidR="003A60C6" w:rsidRPr="00F8388D" w:rsidRDefault="00035E13" w:rsidP="00364425">
      <w:pPr>
        <w:pStyle w:val="ListParagraph"/>
        <w:numPr>
          <w:ilvl w:val="0"/>
          <w:numId w:val="28"/>
        </w:numPr>
        <w:kinsoku w:val="0"/>
        <w:overflowPunct w:val="0"/>
        <w:ind w:left="1710" w:right="282" w:hanging="450"/>
      </w:pPr>
      <w:r w:rsidRPr="00F8388D">
        <w:rPr>
          <w:b/>
        </w:rPr>
        <w:t>Culture</w:t>
      </w:r>
      <w:r w:rsidR="00C752E1" w:rsidRPr="00F8388D">
        <w:t xml:space="preserve"> is </w:t>
      </w:r>
      <w:r w:rsidR="001F56ED" w:rsidRPr="00F8388D">
        <w:t>or the learned patterns of perceptions, values, and behaviors shared by a group of people.</w:t>
      </w:r>
    </w:p>
    <w:p w14:paraId="7EB78180" w14:textId="28E97AE0" w:rsidR="003A60C6" w:rsidRPr="00F8388D" w:rsidRDefault="001F56ED" w:rsidP="00364425">
      <w:pPr>
        <w:pStyle w:val="ListParagraph"/>
        <w:numPr>
          <w:ilvl w:val="0"/>
          <w:numId w:val="28"/>
        </w:numPr>
        <w:tabs>
          <w:tab w:val="left" w:pos="2010"/>
        </w:tabs>
        <w:kinsoku w:val="0"/>
        <w:overflowPunct w:val="0"/>
        <w:ind w:left="1710" w:right="192" w:hanging="450"/>
      </w:pPr>
      <w:r w:rsidRPr="00F8388D">
        <w:t>Culture is dynamic and heterogeneous</w:t>
      </w:r>
      <w:r w:rsidR="00186C7C" w:rsidRPr="00F8388D">
        <w:t>.</w:t>
      </w:r>
    </w:p>
    <w:p w14:paraId="60F0149E" w14:textId="3F4E55D3" w:rsidR="003A60C6" w:rsidRPr="00F8388D" w:rsidRDefault="001F56ED" w:rsidP="00364425">
      <w:pPr>
        <w:pStyle w:val="ListParagraph"/>
        <w:numPr>
          <w:ilvl w:val="0"/>
          <w:numId w:val="28"/>
        </w:numPr>
        <w:tabs>
          <w:tab w:val="left" w:pos="2010"/>
        </w:tabs>
        <w:kinsoku w:val="0"/>
        <w:overflowPunct w:val="0"/>
        <w:ind w:left="1710" w:right="282" w:hanging="450"/>
      </w:pPr>
      <w:r w:rsidRPr="00F8388D">
        <w:t>Culture affects almost all communication interactions</w:t>
      </w:r>
      <w:r w:rsidR="00186C7C" w:rsidRPr="00F8388D">
        <w:t>.</w:t>
      </w:r>
    </w:p>
    <w:p w14:paraId="7553E635" w14:textId="27E7EF5A" w:rsidR="003A60C6" w:rsidRPr="00F8388D" w:rsidRDefault="001F56ED" w:rsidP="00364425">
      <w:pPr>
        <w:pStyle w:val="ListParagraph"/>
        <w:numPr>
          <w:ilvl w:val="1"/>
          <w:numId w:val="48"/>
        </w:numPr>
        <w:tabs>
          <w:tab w:val="left" w:pos="1650"/>
        </w:tabs>
        <w:kinsoku w:val="0"/>
        <w:overflowPunct w:val="0"/>
        <w:ind w:hanging="532"/>
      </w:pPr>
      <w:r w:rsidRPr="00F8388D">
        <w:t xml:space="preserve">Communication </w:t>
      </w:r>
      <w:r w:rsidR="00246DBB" w:rsidRPr="00F8388D">
        <w:t>I</w:t>
      </w:r>
      <w:r w:rsidRPr="00F8388D">
        <w:t xml:space="preserve">s </w:t>
      </w:r>
      <w:r w:rsidR="00C752E1" w:rsidRPr="00F8388D">
        <w:t>I</w:t>
      </w:r>
      <w:r w:rsidRPr="00F8388D">
        <w:t xml:space="preserve">nfluenced by </w:t>
      </w:r>
      <w:r w:rsidR="00C752E1" w:rsidRPr="00F8388D">
        <w:t>C</w:t>
      </w:r>
      <w:r w:rsidRPr="00F8388D">
        <w:t xml:space="preserve">ontext </w:t>
      </w:r>
    </w:p>
    <w:p w14:paraId="2EB38647" w14:textId="77777777" w:rsidR="003A60C6" w:rsidRPr="00F8388D" w:rsidRDefault="00035E13" w:rsidP="00364425">
      <w:pPr>
        <w:pStyle w:val="ListParagraph"/>
        <w:numPr>
          <w:ilvl w:val="2"/>
          <w:numId w:val="35"/>
        </w:numPr>
        <w:tabs>
          <w:tab w:val="left" w:pos="1650"/>
        </w:tabs>
        <w:kinsoku w:val="0"/>
        <w:overflowPunct w:val="0"/>
      </w:pPr>
      <w:r w:rsidRPr="00F8388D">
        <w:t>Context</w:t>
      </w:r>
      <w:r w:rsidR="008E7539" w:rsidRPr="00F8388D">
        <w:t xml:space="preserve"> includes the setting. </w:t>
      </w:r>
    </w:p>
    <w:p w14:paraId="3833118F" w14:textId="77777777" w:rsidR="00186C7C" w:rsidRPr="00F8388D" w:rsidRDefault="00186C7C" w:rsidP="00364425">
      <w:pPr>
        <w:pStyle w:val="ListParagraph"/>
        <w:numPr>
          <w:ilvl w:val="2"/>
          <w:numId w:val="35"/>
        </w:numPr>
        <w:tabs>
          <w:tab w:val="left" w:pos="1650"/>
        </w:tabs>
        <w:kinsoku w:val="0"/>
        <w:overflowPunct w:val="0"/>
      </w:pPr>
      <w:r w:rsidRPr="00F8388D">
        <w:t>Context includes participants and the occasion.</w:t>
      </w:r>
    </w:p>
    <w:p w14:paraId="1A356488"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p>
    <w:p w14:paraId="0D5E771F" w14:textId="77777777" w:rsidR="001F56ED" w:rsidRPr="00F8388D" w:rsidRDefault="001F56ED" w:rsidP="001F56ED">
      <w:pPr>
        <w:numPr>
          <w:ilvl w:val="0"/>
          <w:numId w:val="20"/>
        </w:numPr>
        <w:tabs>
          <w:tab w:val="left" w:pos="48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Communication Ethics</w:t>
      </w:r>
    </w:p>
    <w:p w14:paraId="7C0C9F33" w14:textId="132FCEA1" w:rsidR="001F56ED" w:rsidRPr="00F8388D" w:rsidRDefault="00310CBB" w:rsidP="001F56ED">
      <w:pPr>
        <w:numPr>
          <w:ilvl w:val="1"/>
          <w:numId w:val="20"/>
        </w:numPr>
        <w:tabs>
          <w:tab w:val="left" w:pos="1200"/>
        </w:tabs>
        <w:kinsoku w:val="0"/>
        <w:overflowPunct w:val="0"/>
        <w:autoSpaceDE w:val="0"/>
        <w:autoSpaceDN w:val="0"/>
        <w:adjustRightInd w:val="0"/>
        <w:spacing w:after="0" w:line="240" w:lineRule="auto"/>
        <w:ind w:right="541" w:hanging="432"/>
        <w:rPr>
          <w:rFonts w:ascii="Times New Roman" w:hAnsi="Times New Roman" w:cs="Times New Roman"/>
          <w:sz w:val="24"/>
          <w:szCs w:val="24"/>
        </w:rPr>
      </w:pPr>
      <w:r w:rsidRPr="00F8388D">
        <w:rPr>
          <w:rFonts w:ascii="Times New Roman" w:hAnsi="Times New Roman" w:cs="Times New Roman"/>
          <w:sz w:val="24"/>
          <w:szCs w:val="24"/>
        </w:rPr>
        <w:t>W</w:t>
      </w:r>
      <w:r w:rsidR="001F56ED" w:rsidRPr="00F8388D">
        <w:rPr>
          <w:rFonts w:ascii="Times New Roman" w:hAnsi="Times New Roman" w:cs="Times New Roman"/>
          <w:sz w:val="24"/>
          <w:szCs w:val="24"/>
        </w:rPr>
        <w:t>e are responsible for the choices we make as communicators.</w:t>
      </w:r>
    </w:p>
    <w:p w14:paraId="0B44578C" w14:textId="77777777" w:rsidR="001F56ED" w:rsidRPr="00F8388D" w:rsidRDefault="001F56ED" w:rsidP="001F56ED">
      <w:pPr>
        <w:numPr>
          <w:ilvl w:val="2"/>
          <w:numId w:val="20"/>
        </w:numPr>
        <w:tabs>
          <w:tab w:val="left" w:pos="165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These choices are vital to professional and personal relationships.</w:t>
      </w:r>
    </w:p>
    <w:p w14:paraId="57DF5E9D" w14:textId="41447F47" w:rsidR="001F56ED" w:rsidRPr="00F8388D" w:rsidRDefault="001F56ED" w:rsidP="001F56ED">
      <w:pPr>
        <w:numPr>
          <w:ilvl w:val="2"/>
          <w:numId w:val="20"/>
        </w:numPr>
        <w:tabs>
          <w:tab w:val="left" w:pos="1650"/>
        </w:tabs>
        <w:kinsoku w:val="0"/>
        <w:overflowPunct w:val="0"/>
        <w:autoSpaceDE w:val="0"/>
        <w:autoSpaceDN w:val="0"/>
        <w:adjustRightInd w:val="0"/>
        <w:spacing w:after="0" w:line="240" w:lineRule="auto"/>
        <w:ind w:right="644"/>
        <w:rPr>
          <w:rFonts w:ascii="Times New Roman" w:hAnsi="Times New Roman" w:cs="Times New Roman"/>
          <w:sz w:val="24"/>
          <w:szCs w:val="24"/>
        </w:rPr>
      </w:pPr>
      <w:r w:rsidRPr="00F8388D">
        <w:rPr>
          <w:rFonts w:ascii="Times New Roman" w:hAnsi="Times New Roman" w:cs="Times New Roman"/>
          <w:sz w:val="24"/>
          <w:szCs w:val="24"/>
        </w:rPr>
        <w:t xml:space="preserve">Studying communication can help to </w:t>
      </w:r>
      <w:r w:rsidR="00310CBB" w:rsidRPr="00F8388D">
        <w:rPr>
          <w:rFonts w:ascii="Times New Roman" w:hAnsi="Times New Roman" w:cs="Times New Roman"/>
          <w:sz w:val="24"/>
          <w:szCs w:val="24"/>
        </w:rPr>
        <w:t>form your own ethical code.</w:t>
      </w:r>
    </w:p>
    <w:p w14:paraId="2F3D9530" w14:textId="77777777" w:rsidR="008E7539" w:rsidRPr="00F8388D" w:rsidRDefault="00035E13" w:rsidP="001F56ED">
      <w:pPr>
        <w:numPr>
          <w:ilvl w:val="1"/>
          <w:numId w:val="20"/>
        </w:numPr>
        <w:tabs>
          <w:tab w:val="left" w:pos="1200"/>
        </w:tabs>
        <w:kinsoku w:val="0"/>
        <w:overflowPunct w:val="0"/>
        <w:autoSpaceDE w:val="0"/>
        <w:autoSpaceDN w:val="0"/>
        <w:adjustRightInd w:val="0"/>
        <w:spacing w:after="0" w:line="240" w:lineRule="auto"/>
        <w:ind w:right="380" w:hanging="432"/>
        <w:rPr>
          <w:rFonts w:ascii="Times New Roman" w:hAnsi="Times New Roman" w:cs="Times New Roman"/>
          <w:sz w:val="24"/>
          <w:szCs w:val="24"/>
        </w:rPr>
      </w:pPr>
      <w:r w:rsidRPr="00F8388D">
        <w:rPr>
          <w:rFonts w:ascii="Times New Roman" w:hAnsi="Times New Roman" w:cs="Times New Roman"/>
          <w:bCs/>
          <w:sz w:val="24"/>
          <w:szCs w:val="24"/>
        </w:rPr>
        <w:lastRenderedPageBreak/>
        <w:t>Defining Your Communication Ethic</w:t>
      </w:r>
    </w:p>
    <w:p w14:paraId="215FD3DE" w14:textId="77777777" w:rsidR="003A60C6" w:rsidRPr="00F8388D" w:rsidRDefault="001F56ED" w:rsidP="00A52345">
      <w:pPr>
        <w:pStyle w:val="ListParagraph"/>
        <w:numPr>
          <w:ilvl w:val="2"/>
          <w:numId w:val="20"/>
        </w:numPr>
        <w:tabs>
          <w:tab w:val="left" w:pos="1650"/>
        </w:tabs>
        <w:kinsoku w:val="0"/>
        <w:overflowPunct w:val="0"/>
        <w:ind w:right="693"/>
      </w:pPr>
      <w:r w:rsidRPr="00F8388D">
        <w:rPr>
          <w:b/>
          <w:bCs/>
        </w:rPr>
        <w:t xml:space="preserve">Communication ethics </w:t>
      </w:r>
      <w:r w:rsidRPr="00F8388D">
        <w:t>describes the standards of right and wrong that one applies to messages that are sent and received.</w:t>
      </w:r>
    </w:p>
    <w:p w14:paraId="744FB4B3" w14:textId="77777777" w:rsidR="003A60C6" w:rsidRPr="00F8388D" w:rsidRDefault="001F56ED" w:rsidP="00A52345">
      <w:pPr>
        <w:pStyle w:val="ListParagraph"/>
        <w:numPr>
          <w:ilvl w:val="2"/>
          <w:numId w:val="20"/>
        </w:numPr>
        <w:tabs>
          <w:tab w:val="left" w:pos="1650"/>
        </w:tabs>
        <w:kinsoku w:val="0"/>
        <w:overflowPunct w:val="0"/>
      </w:pPr>
      <w:r w:rsidRPr="00F8388D">
        <w:t>Ethical communication involves several dimensions:</w:t>
      </w:r>
    </w:p>
    <w:p w14:paraId="30D43B0D" w14:textId="44925464" w:rsidR="003A60C6" w:rsidRPr="00F8388D" w:rsidRDefault="00035E13" w:rsidP="00A45C67">
      <w:pPr>
        <w:pStyle w:val="ListParagraph"/>
        <w:numPr>
          <w:ilvl w:val="4"/>
          <w:numId w:val="49"/>
        </w:numPr>
        <w:kinsoku w:val="0"/>
        <w:overflowPunct w:val="0"/>
        <w:ind w:left="1980"/>
      </w:pPr>
      <w:r w:rsidRPr="00F8388D">
        <w:t xml:space="preserve">Truthfulness </w:t>
      </w:r>
    </w:p>
    <w:p w14:paraId="58EA3DA9" w14:textId="2104337C" w:rsidR="003A60C6" w:rsidRPr="00F8388D" w:rsidRDefault="009342C5" w:rsidP="00A45C67">
      <w:pPr>
        <w:numPr>
          <w:ilvl w:val="4"/>
          <w:numId w:val="49"/>
        </w:numPr>
        <w:tabs>
          <w:tab w:val="left" w:pos="1650"/>
        </w:tabs>
        <w:kinsoku w:val="0"/>
        <w:overflowPunct w:val="0"/>
        <w:autoSpaceDE w:val="0"/>
        <w:autoSpaceDN w:val="0"/>
        <w:adjustRightInd w:val="0"/>
        <w:spacing w:after="0" w:line="240" w:lineRule="auto"/>
        <w:ind w:left="1980"/>
        <w:rPr>
          <w:rFonts w:ascii="Times New Roman" w:hAnsi="Times New Roman" w:cs="Times New Roman"/>
          <w:sz w:val="24"/>
          <w:szCs w:val="24"/>
        </w:rPr>
      </w:pPr>
      <w:r w:rsidRPr="00F8388D">
        <w:rPr>
          <w:rFonts w:ascii="Times New Roman" w:hAnsi="Times New Roman" w:cs="Times New Roman"/>
          <w:sz w:val="24"/>
          <w:szCs w:val="24"/>
        </w:rPr>
        <w:t xml:space="preserve">Sharing or withholding information </w:t>
      </w:r>
    </w:p>
    <w:p w14:paraId="2D4C515D" w14:textId="5C80A231" w:rsidR="003A60C6" w:rsidRPr="00F8388D" w:rsidRDefault="00310CBB" w:rsidP="00A45C67">
      <w:pPr>
        <w:numPr>
          <w:ilvl w:val="4"/>
          <w:numId w:val="49"/>
        </w:numPr>
        <w:tabs>
          <w:tab w:val="left" w:pos="1650"/>
        </w:tabs>
        <w:kinsoku w:val="0"/>
        <w:overflowPunct w:val="0"/>
        <w:autoSpaceDE w:val="0"/>
        <w:autoSpaceDN w:val="0"/>
        <w:adjustRightInd w:val="0"/>
        <w:spacing w:after="0" w:line="240" w:lineRule="auto"/>
        <w:ind w:left="1980"/>
        <w:rPr>
          <w:rFonts w:ascii="Times New Roman" w:hAnsi="Times New Roman" w:cs="Times New Roman"/>
          <w:sz w:val="24"/>
          <w:szCs w:val="24"/>
        </w:rPr>
      </w:pPr>
      <w:r w:rsidRPr="00F8388D">
        <w:rPr>
          <w:rFonts w:ascii="Times New Roman" w:hAnsi="Times New Roman" w:cs="Times New Roman"/>
          <w:sz w:val="24"/>
          <w:szCs w:val="24"/>
        </w:rPr>
        <w:t>B</w:t>
      </w:r>
      <w:r w:rsidR="009342C5" w:rsidRPr="00F8388D">
        <w:rPr>
          <w:rFonts w:ascii="Times New Roman" w:hAnsi="Times New Roman" w:cs="Times New Roman"/>
          <w:sz w:val="24"/>
          <w:szCs w:val="24"/>
        </w:rPr>
        <w:t xml:space="preserve">enefit </w:t>
      </w:r>
      <w:r w:rsidR="00F8388D" w:rsidRPr="00F8388D">
        <w:rPr>
          <w:rFonts w:ascii="Times New Roman" w:hAnsi="Times New Roman" w:cs="Times New Roman"/>
          <w:sz w:val="24"/>
          <w:szCs w:val="24"/>
        </w:rPr>
        <w:t>and</w:t>
      </w:r>
      <w:r w:rsidR="009342C5" w:rsidRPr="00F8388D">
        <w:rPr>
          <w:rFonts w:ascii="Times New Roman" w:hAnsi="Times New Roman" w:cs="Times New Roman"/>
          <w:sz w:val="24"/>
          <w:szCs w:val="24"/>
        </w:rPr>
        <w:t xml:space="preserve"> harm of messages </w:t>
      </w:r>
    </w:p>
    <w:p w14:paraId="63DA35DF" w14:textId="03C821F7" w:rsidR="003A60C6" w:rsidRPr="00F8388D" w:rsidRDefault="009342C5" w:rsidP="00A45C67">
      <w:pPr>
        <w:numPr>
          <w:ilvl w:val="4"/>
          <w:numId w:val="49"/>
        </w:numPr>
        <w:tabs>
          <w:tab w:val="left" w:pos="1650"/>
        </w:tabs>
        <w:kinsoku w:val="0"/>
        <w:overflowPunct w:val="0"/>
        <w:autoSpaceDE w:val="0"/>
        <w:autoSpaceDN w:val="0"/>
        <w:adjustRightInd w:val="0"/>
        <w:spacing w:after="0" w:line="240" w:lineRule="auto"/>
        <w:ind w:left="1980"/>
        <w:rPr>
          <w:rFonts w:ascii="Times New Roman" w:hAnsi="Times New Roman" w:cs="Times New Roman"/>
          <w:sz w:val="24"/>
          <w:szCs w:val="24"/>
        </w:rPr>
      </w:pPr>
      <w:r w:rsidRPr="00F8388D">
        <w:rPr>
          <w:rFonts w:ascii="Times New Roman" w:hAnsi="Times New Roman" w:cs="Times New Roman"/>
          <w:b/>
          <w:sz w:val="24"/>
          <w:szCs w:val="24"/>
        </w:rPr>
        <w:t>Absolut</w:t>
      </w:r>
      <w:r w:rsidR="00310CBB" w:rsidRPr="00F8388D">
        <w:rPr>
          <w:rFonts w:ascii="Times New Roman" w:hAnsi="Times New Roman" w:cs="Times New Roman"/>
          <w:b/>
          <w:sz w:val="24"/>
          <w:szCs w:val="24"/>
        </w:rPr>
        <w:t xml:space="preserve">ism </w:t>
      </w:r>
      <w:r w:rsidR="00310CBB" w:rsidRPr="00F8388D">
        <w:rPr>
          <w:rFonts w:ascii="Times New Roman" w:hAnsi="Times New Roman" w:cs="Times New Roman"/>
          <w:sz w:val="24"/>
          <w:szCs w:val="24"/>
        </w:rPr>
        <w:t>versus</w:t>
      </w:r>
      <w:r w:rsidR="00310CBB" w:rsidRPr="00F8388D">
        <w:rPr>
          <w:rFonts w:ascii="Times New Roman" w:hAnsi="Times New Roman" w:cs="Times New Roman"/>
          <w:b/>
          <w:sz w:val="24"/>
          <w:szCs w:val="24"/>
        </w:rPr>
        <w:t xml:space="preserve"> </w:t>
      </w:r>
      <w:r w:rsidR="00F8388D" w:rsidRPr="00F8388D">
        <w:rPr>
          <w:rFonts w:ascii="Times New Roman" w:hAnsi="Times New Roman" w:cs="Times New Roman"/>
          <w:b/>
          <w:sz w:val="24"/>
          <w:szCs w:val="24"/>
        </w:rPr>
        <w:t>r</w:t>
      </w:r>
      <w:r w:rsidR="00310CBB" w:rsidRPr="00F8388D">
        <w:rPr>
          <w:rFonts w:ascii="Times New Roman" w:hAnsi="Times New Roman" w:cs="Times New Roman"/>
          <w:b/>
          <w:sz w:val="24"/>
          <w:szCs w:val="24"/>
        </w:rPr>
        <w:t>elativism</w:t>
      </w:r>
    </w:p>
    <w:p w14:paraId="4551AB17" w14:textId="77777777" w:rsidR="003A60C6" w:rsidRPr="00F8388D" w:rsidRDefault="00035E13">
      <w:pPr>
        <w:numPr>
          <w:ilvl w:val="1"/>
          <w:numId w:val="20"/>
        </w:numPr>
        <w:tabs>
          <w:tab w:val="left" w:pos="1650"/>
        </w:tabs>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Communication Ethics in Practice</w:t>
      </w:r>
    </w:p>
    <w:p w14:paraId="691D6D97" w14:textId="0EB2AD62" w:rsidR="004352EE" w:rsidRPr="00F8388D" w:rsidRDefault="004352EE" w:rsidP="004352EE">
      <w:pPr>
        <w:pStyle w:val="ListParagraph"/>
        <w:numPr>
          <w:ilvl w:val="2"/>
          <w:numId w:val="20"/>
        </w:numPr>
        <w:kinsoku w:val="0"/>
        <w:overflowPunct w:val="0"/>
        <w:ind w:right="202"/>
      </w:pPr>
      <w:r w:rsidRPr="00F8388D">
        <w:t>Many situations arise that are ambiguous, complex, and multilayered.</w:t>
      </w:r>
    </w:p>
    <w:p w14:paraId="77B23C60" w14:textId="37009C0D" w:rsidR="00364425" w:rsidRPr="00F8388D" w:rsidRDefault="00364425" w:rsidP="00364425">
      <w:pPr>
        <w:pStyle w:val="ListParagraph"/>
        <w:numPr>
          <w:ilvl w:val="2"/>
          <w:numId w:val="20"/>
        </w:numPr>
        <w:kinsoku w:val="0"/>
        <w:overflowPunct w:val="0"/>
        <w:ind w:right="202"/>
      </w:pPr>
      <w:r w:rsidRPr="00F8388D">
        <w:t>All communicators need to create an ethical stance based on their own beliefs, values, and moral training.</w:t>
      </w:r>
    </w:p>
    <w:p w14:paraId="2D6F6DD9" w14:textId="77777777" w:rsidR="00364425" w:rsidRPr="00F8388D" w:rsidRDefault="00364425" w:rsidP="00364425">
      <w:pPr>
        <w:pStyle w:val="ListParagraph"/>
        <w:kinsoku w:val="0"/>
        <w:overflowPunct w:val="0"/>
        <w:ind w:left="1650" w:right="202"/>
      </w:pPr>
    </w:p>
    <w:p w14:paraId="7B3F6A10" w14:textId="05564BDB" w:rsidR="006408A1" w:rsidRPr="00F8388D" w:rsidRDefault="006408A1" w:rsidP="00A45C67">
      <w:pPr>
        <w:pStyle w:val="ListParagraph"/>
        <w:numPr>
          <w:ilvl w:val="0"/>
          <w:numId w:val="20"/>
        </w:numPr>
        <w:kinsoku w:val="0"/>
        <w:overflowPunct w:val="0"/>
        <w:ind w:right="202"/>
      </w:pPr>
      <w:r w:rsidRPr="00F8388D">
        <w:t xml:space="preserve">Putting </w:t>
      </w:r>
      <w:r w:rsidR="00364425" w:rsidRPr="00F8388D">
        <w:t xml:space="preserve">It All </w:t>
      </w:r>
      <w:r w:rsidRPr="00F8388D">
        <w:t>Together: Communicating Competently</w:t>
      </w:r>
    </w:p>
    <w:p w14:paraId="4AD4DC53" w14:textId="59C2FDE3" w:rsidR="006408A1" w:rsidRPr="00F8388D" w:rsidRDefault="006408A1" w:rsidP="00A45C67">
      <w:pPr>
        <w:pStyle w:val="ListParagraph"/>
        <w:numPr>
          <w:ilvl w:val="1"/>
          <w:numId w:val="51"/>
        </w:numPr>
        <w:kinsoku w:val="0"/>
        <w:overflowPunct w:val="0"/>
        <w:ind w:left="1260"/>
      </w:pPr>
      <w:r w:rsidRPr="00F8388D">
        <w:t>The goal is to become a competent communicator</w:t>
      </w:r>
      <w:r w:rsidR="004352EE" w:rsidRPr="00F8388D">
        <w:t>.</w:t>
      </w:r>
    </w:p>
    <w:p w14:paraId="6315475F" w14:textId="56118412" w:rsidR="006408A1" w:rsidRPr="00F8388D" w:rsidRDefault="00F5415E" w:rsidP="00F5415E">
      <w:pPr>
        <w:pStyle w:val="ListParagraph"/>
        <w:numPr>
          <w:ilvl w:val="0"/>
          <w:numId w:val="38"/>
        </w:numPr>
        <w:tabs>
          <w:tab w:val="left" w:pos="1620"/>
        </w:tabs>
        <w:kinsoku w:val="0"/>
        <w:overflowPunct w:val="0"/>
        <w:ind w:left="1620"/>
      </w:pPr>
      <w:r w:rsidRPr="00F8388D">
        <w:rPr>
          <w:b/>
        </w:rPr>
        <w:t>Communication c</w:t>
      </w:r>
      <w:r w:rsidR="006408A1" w:rsidRPr="00F8388D">
        <w:rPr>
          <w:b/>
        </w:rPr>
        <w:t>ompetence</w:t>
      </w:r>
      <w:r w:rsidR="006408A1" w:rsidRPr="00F8388D">
        <w:t xml:space="preserve"> is composed of two elements: </w:t>
      </w:r>
      <w:r w:rsidR="006408A1" w:rsidRPr="00F8388D">
        <w:rPr>
          <w:b/>
        </w:rPr>
        <w:t>appropriateness</w:t>
      </w:r>
      <w:r w:rsidR="006408A1" w:rsidRPr="00F8388D">
        <w:t xml:space="preserve">, which is defined as following the relevant rules, norms, and expectations for specific relationships and situations; and </w:t>
      </w:r>
      <w:r w:rsidR="006408A1" w:rsidRPr="00F8388D">
        <w:rPr>
          <w:b/>
        </w:rPr>
        <w:t>effectiveness</w:t>
      </w:r>
      <w:r w:rsidR="006408A1" w:rsidRPr="00F8388D">
        <w:t>, which involves achieving one’s goals successfully.</w:t>
      </w:r>
    </w:p>
    <w:p w14:paraId="426004F1" w14:textId="77777777" w:rsidR="004352EE" w:rsidRPr="00F8388D" w:rsidRDefault="004352EE" w:rsidP="00F5415E">
      <w:pPr>
        <w:pStyle w:val="ListParagraph"/>
        <w:numPr>
          <w:ilvl w:val="0"/>
          <w:numId w:val="38"/>
        </w:numPr>
        <w:tabs>
          <w:tab w:val="left" w:pos="1620"/>
        </w:tabs>
        <w:kinsoku w:val="0"/>
        <w:overflowPunct w:val="0"/>
        <w:ind w:left="1620"/>
      </w:pPr>
      <w:r w:rsidRPr="00F8388D">
        <w:t>Speakers have three types of goals during an interaction: content, relationship, and identity goals.</w:t>
      </w:r>
    </w:p>
    <w:p w14:paraId="3D48689A" w14:textId="37EAF9B0" w:rsidR="001F56ED" w:rsidRPr="00F8388D" w:rsidRDefault="001F56ED" w:rsidP="001F56ED">
      <w:pPr>
        <w:kinsoku w:val="0"/>
        <w:overflowPunct w:val="0"/>
        <w:autoSpaceDE w:val="0"/>
        <w:autoSpaceDN w:val="0"/>
        <w:adjustRightInd w:val="0"/>
        <w:spacing w:before="2" w:after="0" w:line="240" w:lineRule="auto"/>
        <w:rPr>
          <w:rFonts w:ascii="Times New Roman" w:hAnsi="Times New Roman" w:cs="Times New Roman"/>
          <w:sz w:val="24"/>
          <w:szCs w:val="24"/>
        </w:rPr>
      </w:pPr>
    </w:p>
    <w:p w14:paraId="4C79B944" w14:textId="77777777" w:rsidR="00F8388D" w:rsidRPr="00F8388D" w:rsidRDefault="00F8388D" w:rsidP="001F56ED">
      <w:pPr>
        <w:kinsoku w:val="0"/>
        <w:overflowPunct w:val="0"/>
        <w:autoSpaceDE w:val="0"/>
        <w:autoSpaceDN w:val="0"/>
        <w:adjustRightInd w:val="0"/>
        <w:spacing w:before="2" w:after="0" w:line="240" w:lineRule="auto"/>
        <w:rPr>
          <w:rFonts w:ascii="Times New Roman" w:hAnsi="Times New Roman" w:cs="Times New Roman"/>
          <w:sz w:val="24"/>
          <w:szCs w:val="24"/>
        </w:rPr>
      </w:pPr>
    </w:p>
    <w:p w14:paraId="1DE1C2AD" w14:textId="77777777" w:rsidR="001F56ED" w:rsidRPr="00F8388D" w:rsidRDefault="002F06ED" w:rsidP="002F06ED">
      <w:pPr>
        <w:spacing w:line="259" w:lineRule="auto"/>
        <w:jc w:val="center"/>
        <w:rPr>
          <w:rFonts w:ascii="Times New Roman" w:hAnsi="Times New Roman" w:cs="Times New Roman"/>
          <w:sz w:val="24"/>
          <w:szCs w:val="24"/>
        </w:rPr>
      </w:pPr>
      <w:r w:rsidRPr="00F8388D">
        <w:rPr>
          <w:rFonts w:ascii="Times New Roman" w:hAnsi="Times New Roman" w:cs="Times New Roman"/>
          <w:b/>
          <w:bCs/>
          <w:sz w:val="24"/>
          <w:szCs w:val="24"/>
        </w:rPr>
        <w:t>K</w:t>
      </w:r>
      <w:r w:rsidR="001F56ED" w:rsidRPr="00F8388D">
        <w:rPr>
          <w:rFonts w:ascii="Times New Roman" w:hAnsi="Times New Roman" w:cs="Times New Roman"/>
          <w:b/>
          <w:bCs/>
          <w:sz w:val="24"/>
          <w:szCs w:val="24"/>
        </w:rPr>
        <w:t>EY</w:t>
      </w:r>
      <w:r w:rsidR="00F75912" w:rsidRPr="00F8388D">
        <w:rPr>
          <w:rFonts w:ascii="Times New Roman" w:hAnsi="Times New Roman" w:cs="Times New Roman"/>
          <w:b/>
          <w:bCs/>
          <w:sz w:val="24"/>
          <w:szCs w:val="24"/>
        </w:rPr>
        <w:t xml:space="preserve"> </w:t>
      </w:r>
      <w:r w:rsidR="001F56ED" w:rsidRPr="00F8388D">
        <w:rPr>
          <w:rFonts w:ascii="Times New Roman" w:hAnsi="Times New Roman" w:cs="Times New Roman"/>
          <w:b/>
          <w:bCs/>
          <w:sz w:val="24"/>
          <w:szCs w:val="24"/>
        </w:rPr>
        <w:t>TERMS</w:t>
      </w:r>
    </w:p>
    <w:p w14:paraId="78F61B72"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b/>
          <w:bCs/>
          <w:sz w:val="24"/>
          <w:szCs w:val="24"/>
        </w:rPr>
      </w:pPr>
    </w:p>
    <w:p w14:paraId="1487D1E3" w14:textId="77777777" w:rsidR="00583F09" w:rsidRPr="00F8388D" w:rsidRDefault="00583F09" w:rsidP="001F56ED">
      <w:pPr>
        <w:kinsoku w:val="0"/>
        <w:overflowPunct w:val="0"/>
        <w:autoSpaceDE w:val="0"/>
        <w:autoSpaceDN w:val="0"/>
        <w:adjustRightInd w:val="0"/>
        <w:spacing w:before="29" w:after="0" w:line="240" w:lineRule="auto"/>
        <w:rPr>
          <w:rFonts w:ascii="Times New Roman" w:hAnsi="Times New Roman" w:cs="Times New Roman"/>
          <w:sz w:val="24"/>
          <w:szCs w:val="24"/>
        </w:rPr>
        <w:sectPr w:rsidR="00583F09" w:rsidRPr="00F8388D" w:rsidSect="000E63BB">
          <w:headerReference w:type="even" r:id="rId8"/>
          <w:headerReference w:type="default" r:id="rId9"/>
          <w:footerReference w:type="even" r:id="rId10"/>
          <w:footerReference w:type="default" r:id="rId11"/>
          <w:pgSz w:w="12240" w:h="15840"/>
          <w:pgMar w:top="1440" w:right="1440" w:bottom="1440" w:left="1440" w:header="720" w:footer="720" w:gutter="0"/>
          <w:cols w:space="720"/>
          <w:docGrid w:linePitch="360"/>
        </w:sectPr>
      </w:pPr>
    </w:p>
    <w:p w14:paraId="398BB37A" w14:textId="77777777" w:rsidR="001F56ED" w:rsidRPr="00F8388D" w:rsidRDefault="001F56ED" w:rsidP="001F56ED">
      <w:pPr>
        <w:kinsoku w:val="0"/>
        <w:overflowPunct w:val="0"/>
        <w:autoSpaceDE w:val="0"/>
        <w:autoSpaceDN w:val="0"/>
        <w:adjustRightInd w:val="0"/>
        <w:spacing w:before="29"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human communication </w:t>
      </w:r>
    </w:p>
    <w:p w14:paraId="3F712A22"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messages </w:t>
      </w:r>
    </w:p>
    <w:p w14:paraId="736A39E2"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encoding </w:t>
      </w:r>
    </w:p>
    <w:p w14:paraId="4D3B83A5"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decoding </w:t>
      </w:r>
    </w:p>
    <w:p w14:paraId="7F36242F"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symbol </w:t>
      </w:r>
    </w:p>
    <w:p w14:paraId="5B1717B5"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content meaning </w:t>
      </w:r>
    </w:p>
    <w:p w14:paraId="1FF565AE"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relationship meaning </w:t>
      </w:r>
    </w:p>
    <w:p w14:paraId="244A7F68" w14:textId="77777777" w:rsidR="001F56ED" w:rsidRPr="00F8388D" w:rsidRDefault="001F56ED" w:rsidP="001F56ED">
      <w:pPr>
        <w:kinsoku w:val="0"/>
        <w:overflowPunct w:val="0"/>
        <w:autoSpaceDE w:val="0"/>
        <w:autoSpaceDN w:val="0"/>
        <w:adjustRightInd w:val="0"/>
        <w:spacing w:before="29"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setting </w:t>
      </w:r>
    </w:p>
    <w:p w14:paraId="59067F4A"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participants </w:t>
      </w:r>
    </w:p>
    <w:p w14:paraId="694E10CC"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channel </w:t>
      </w:r>
    </w:p>
    <w:p w14:paraId="72E756EB"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noise </w:t>
      </w:r>
    </w:p>
    <w:p w14:paraId="2FFE7C65" w14:textId="77777777" w:rsidR="000D454F"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feedback </w:t>
      </w:r>
    </w:p>
    <w:p w14:paraId="50F6EE74" w14:textId="087FB331"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Synergetic Model </w:t>
      </w:r>
    </w:p>
    <w:p w14:paraId="2C26C816" w14:textId="77777777" w:rsidR="000D454F" w:rsidRPr="00F8388D" w:rsidRDefault="001F56ED" w:rsidP="001F56ED">
      <w:pPr>
        <w:kinsoku w:val="0"/>
        <w:overflowPunct w:val="0"/>
        <w:autoSpaceDE w:val="0"/>
        <w:autoSpaceDN w:val="0"/>
        <w:adjustRightInd w:val="0"/>
        <w:spacing w:before="29" w:after="0" w:line="240" w:lineRule="auto"/>
        <w:ind w:right="311"/>
        <w:rPr>
          <w:rFonts w:ascii="Times New Roman" w:hAnsi="Times New Roman" w:cs="Times New Roman"/>
          <w:sz w:val="24"/>
          <w:szCs w:val="24"/>
        </w:rPr>
      </w:pPr>
      <w:r w:rsidRPr="00F8388D">
        <w:rPr>
          <w:rFonts w:ascii="Times New Roman" w:hAnsi="Times New Roman" w:cs="Times New Roman"/>
          <w:sz w:val="24"/>
          <w:szCs w:val="24"/>
        </w:rPr>
        <w:t>field of experience</w:t>
      </w:r>
    </w:p>
    <w:p w14:paraId="66D6B5B4" w14:textId="688F81E7" w:rsidR="001F56ED" w:rsidRDefault="001F56ED" w:rsidP="001F56ED">
      <w:pPr>
        <w:kinsoku w:val="0"/>
        <w:overflowPunct w:val="0"/>
        <w:autoSpaceDE w:val="0"/>
        <w:autoSpaceDN w:val="0"/>
        <w:adjustRightInd w:val="0"/>
        <w:spacing w:before="29" w:after="0" w:line="240" w:lineRule="auto"/>
        <w:ind w:right="311"/>
        <w:rPr>
          <w:rFonts w:ascii="Times New Roman" w:hAnsi="Times New Roman" w:cs="Times New Roman"/>
          <w:sz w:val="24"/>
          <w:szCs w:val="24"/>
        </w:rPr>
      </w:pPr>
      <w:r w:rsidRPr="00F8388D">
        <w:rPr>
          <w:rFonts w:ascii="Times New Roman" w:hAnsi="Times New Roman" w:cs="Times New Roman"/>
          <w:sz w:val="24"/>
          <w:szCs w:val="24"/>
        </w:rPr>
        <w:t>culture</w:t>
      </w:r>
    </w:p>
    <w:p w14:paraId="64775CB3" w14:textId="5F34E826" w:rsidR="00193296" w:rsidRPr="00F8388D" w:rsidRDefault="00193296" w:rsidP="001F56ED">
      <w:pPr>
        <w:kinsoku w:val="0"/>
        <w:overflowPunct w:val="0"/>
        <w:autoSpaceDE w:val="0"/>
        <w:autoSpaceDN w:val="0"/>
        <w:adjustRightInd w:val="0"/>
        <w:spacing w:before="29" w:after="0" w:line="240" w:lineRule="auto"/>
        <w:ind w:right="311"/>
        <w:rPr>
          <w:rFonts w:ascii="Times New Roman" w:hAnsi="Times New Roman" w:cs="Times New Roman"/>
          <w:sz w:val="24"/>
          <w:szCs w:val="24"/>
        </w:rPr>
      </w:pPr>
      <w:r>
        <w:rPr>
          <w:rFonts w:ascii="Times New Roman" w:hAnsi="Times New Roman" w:cs="Times New Roman"/>
          <w:sz w:val="24"/>
          <w:szCs w:val="24"/>
        </w:rPr>
        <w:t>ethics</w:t>
      </w:r>
    </w:p>
    <w:p w14:paraId="30CC3952"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 xml:space="preserve">communication ethics </w:t>
      </w:r>
    </w:p>
    <w:p w14:paraId="25BFC779"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absolut</w:t>
      </w:r>
      <w:r w:rsidR="00BE27A9" w:rsidRPr="00F8388D">
        <w:rPr>
          <w:rFonts w:ascii="Times New Roman" w:hAnsi="Times New Roman" w:cs="Times New Roman"/>
          <w:sz w:val="24"/>
          <w:szCs w:val="24"/>
        </w:rPr>
        <w:t>ism</w:t>
      </w:r>
      <w:r w:rsidRPr="00F8388D">
        <w:rPr>
          <w:rFonts w:ascii="Times New Roman" w:hAnsi="Times New Roman" w:cs="Times New Roman"/>
          <w:sz w:val="24"/>
          <w:szCs w:val="24"/>
        </w:rPr>
        <w:t xml:space="preserve"> </w:t>
      </w:r>
    </w:p>
    <w:p w14:paraId="495427C7" w14:textId="77777777" w:rsidR="00BE27A9"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relativ</w:t>
      </w:r>
      <w:r w:rsidR="00BE27A9" w:rsidRPr="00F8388D">
        <w:rPr>
          <w:rFonts w:ascii="Times New Roman" w:hAnsi="Times New Roman" w:cs="Times New Roman"/>
          <w:sz w:val="24"/>
          <w:szCs w:val="24"/>
        </w:rPr>
        <w:t>ism</w:t>
      </w:r>
    </w:p>
    <w:p w14:paraId="19998050" w14:textId="77777777" w:rsidR="004352EE" w:rsidRPr="00F8388D" w:rsidRDefault="00BE27A9" w:rsidP="00BE27A9">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communication competenc</w:t>
      </w:r>
      <w:r w:rsidR="004352EE" w:rsidRPr="00F8388D">
        <w:rPr>
          <w:rFonts w:ascii="Times New Roman" w:hAnsi="Times New Roman" w:cs="Times New Roman"/>
          <w:sz w:val="24"/>
          <w:szCs w:val="24"/>
        </w:rPr>
        <w:t>e</w:t>
      </w:r>
    </w:p>
    <w:p w14:paraId="30DC49A4" w14:textId="4385E35B" w:rsidR="00BE27A9" w:rsidRPr="00F8388D" w:rsidRDefault="004352EE" w:rsidP="00BE27A9">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appropriateness</w:t>
      </w:r>
    </w:p>
    <w:p w14:paraId="0E01E47C" w14:textId="77777777" w:rsidR="001F56ED" w:rsidRPr="00F8388D" w:rsidRDefault="00BE27A9" w:rsidP="001F56ED">
      <w:pPr>
        <w:kinsoku w:val="0"/>
        <w:overflowPunct w:val="0"/>
        <w:autoSpaceDE w:val="0"/>
        <w:autoSpaceDN w:val="0"/>
        <w:adjustRightInd w:val="0"/>
        <w:spacing w:after="0" w:line="240" w:lineRule="auto"/>
        <w:rPr>
          <w:rFonts w:ascii="Times New Roman" w:hAnsi="Times New Roman" w:cs="Times New Roman"/>
          <w:sz w:val="24"/>
          <w:szCs w:val="24"/>
        </w:rPr>
      </w:pPr>
      <w:r w:rsidRPr="00F8388D">
        <w:rPr>
          <w:rFonts w:ascii="Times New Roman" w:hAnsi="Times New Roman" w:cs="Times New Roman"/>
          <w:sz w:val="24"/>
          <w:szCs w:val="24"/>
        </w:rPr>
        <w:t>effectiveness</w:t>
      </w:r>
    </w:p>
    <w:p w14:paraId="79A71C98" w14:textId="77777777" w:rsidR="00583F09" w:rsidRPr="00F8388D" w:rsidRDefault="00583F09" w:rsidP="001F56ED">
      <w:pPr>
        <w:kinsoku w:val="0"/>
        <w:overflowPunct w:val="0"/>
        <w:autoSpaceDE w:val="0"/>
        <w:autoSpaceDN w:val="0"/>
        <w:adjustRightInd w:val="0"/>
        <w:spacing w:before="3" w:after="0" w:line="240" w:lineRule="auto"/>
        <w:rPr>
          <w:rFonts w:ascii="Times New Roman" w:hAnsi="Times New Roman" w:cs="Times New Roman"/>
          <w:sz w:val="24"/>
          <w:szCs w:val="24"/>
        </w:rPr>
        <w:sectPr w:rsidR="00583F09" w:rsidRPr="00F8388D" w:rsidSect="00583F09">
          <w:type w:val="continuous"/>
          <w:pgSz w:w="12240" w:h="15840"/>
          <w:pgMar w:top="1440" w:right="1440" w:bottom="1440" w:left="1440" w:header="720" w:footer="720" w:gutter="0"/>
          <w:cols w:num="2" w:space="720"/>
          <w:docGrid w:linePitch="360"/>
        </w:sectPr>
      </w:pPr>
    </w:p>
    <w:p w14:paraId="1B00F23A" w14:textId="77777777" w:rsidR="001F56ED" w:rsidRPr="00F8388D" w:rsidRDefault="001F56ED" w:rsidP="001F56ED">
      <w:pPr>
        <w:kinsoku w:val="0"/>
        <w:overflowPunct w:val="0"/>
        <w:autoSpaceDE w:val="0"/>
        <w:autoSpaceDN w:val="0"/>
        <w:adjustRightInd w:val="0"/>
        <w:spacing w:before="3" w:after="0" w:line="240" w:lineRule="auto"/>
        <w:rPr>
          <w:rFonts w:ascii="Times New Roman" w:hAnsi="Times New Roman" w:cs="Times New Roman"/>
          <w:sz w:val="24"/>
          <w:szCs w:val="24"/>
        </w:rPr>
      </w:pPr>
    </w:p>
    <w:p w14:paraId="0E594A0E" w14:textId="77777777" w:rsidR="00583F09" w:rsidRPr="00F8388D" w:rsidRDefault="00583F09" w:rsidP="001F56ED">
      <w:pPr>
        <w:kinsoku w:val="0"/>
        <w:overflowPunct w:val="0"/>
        <w:autoSpaceDE w:val="0"/>
        <w:autoSpaceDN w:val="0"/>
        <w:adjustRightInd w:val="0"/>
        <w:spacing w:before="29" w:after="0" w:line="240" w:lineRule="auto"/>
        <w:ind w:left="3516"/>
        <w:outlineLvl w:val="1"/>
        <w:rPr>
          <w:rFonts w:ascii="Times New Roman" w:hAnsi="Times New Roman" w:cs="Times New Roman"/>
          <w:b/>
          <w:bCs/>
          <w:sz w:val="24"/>
          <w:szCs w:val="24"/>
        </w:rPr>
      </w:pPr>
    </w:p>
    <w:p w14:paraId="127AAA4B" w14:textId="77777777" w:rsidR="001F56ED" w:rsidRPr="00F8388D" w:rsidRDefault="001F56ED" w:rsidP="001F56ED">
      <w:pPr>
        <w:kinsoku w:val="0"/>
        <w:overflowPunct w:val="0"/>
        <w:autoSpaceDE w:val="0"/>
        <w:autoSpaceDN w:val="0"/>
        <w:adjustRightInd w:val="0"/>
        <w:spacing w:before="29" w:after="0" w:line="240" w:lineRule="auto"/>
        <w:ind w:left="3516"/>
        <w:outlineLvl w:val="1"/>
        <w:rPr>
          <w:rFonts w:ascii="Times New Roman" w:hAnsi="Times New Roman" w:cs="Times New Roman"/>
          <w:sz w:val="24"/>
          <w:szCs w:val="24"/>
        </w:rPr>
      </w:pPr>
      <w:r w:rsidRPr="00F8388D">
        <w:rPr>
          <w:rFonts w:ascii="Times New Roman" w:hAnsi="Times New Roman" w:cs="Times New Roman"/>
          <w:b/>
          <w:bCs/>
          <w:sz w:val="24"/>
          <w:szCs w:val="24"/>
        </w:rPr>
        <w:t>DISCUSSION QUESTIONS</w:t>
      </w:r>
    </w:p>
    <w:p w14:paraId="06E3C35C" w14:textId="77777777" w:rsidR="001F56ED" w:rsidRPr="00F8388D" w:rsidRDefault="001F56ED" w:rsidP="001F56ED">
      <w:pPr>
        <w:kinsoku w:val="0"/>
        <w:overflowPunct w:val="0"/>
        <w:autoSpaceDE w:val="0"/>
        <w:autoSpaceDN w:val="0"/>
        <w:adjustRightInd w:val="0"/>
        <w:spacing w:before="10" w:after="0" w:line="240" w:lineRule="auto"/>
        <w:rPr>
          <w:rFonts w:ascii="Times New Roman" w:hAnsi="Times New Roman" w:cs="Times New Roman"/>
          <w:b/>
          <w:bCs/>
          <w:sz w:val="24"/>
          <w:szCs w:val="24"/>
        </w:rPr>
      </w:pPr>
    </w:p>
    <w:p w14:paraId="6ACA582B" w14:textId="7D21B645" w:rsidR="003A60C6" w:rsidRPr="00F8388D" w:rsidRDefault="001F56ED">
      <w:pPr>
        <w:numPr>
          <w:ilvl w:val="0"/>
          <w:numId w:val="29"/>
        </w:numPr>
        <w:tabs>
          <w:tab w:val="left" w:pos="840"/>
        </w:tabs>
        <w:kinsoku w:val="0"/>
        <w:overflowPunct w:val="0"/>
        <w:autoSpaceDE w:val="0"/>
        <w:autoSpaceDN w:val="0"/>
        <w:adjustRightInd w:val="0"/>
        <w:spacing w:after="0" w:line="240" w:lineRule="auto"/>
        <w:ind w:right="143"/>
        <w:rPr>
          <w:rFonts w:ascii="Times New Roman" w:hAnsi="Times New Roman" w:cs="Times New Roman"/>
          <w:sz w:val="24"/>
          <w:szCs w:val="24"/>
        </w:rPr>
      </w:pPr>
      <w:r w:rsidRPr="00F8388D">
        <w:rPr>
          <w:rFonts w:ascii="Times New Roman" w:hAnsi="Times New Roman" w:cs="Times New Roman"/>
          <w:sz w:val="24"/>
          <w:szCs w:val="24"/>
        </w:rPr>
        <w:t xml:space="preserve">Think about current events. (Instructor can write some ideas on the board.) How has communication been transformative for good or for </w:t>
      </w:r>
      <w:r w:rsidR="00193296">
        <w:rPr>
          <w:rFonts w:ascii="Times New Roman" w:hAnsi="Times New Roman" w:cs="Times New Roman"/>
          <w:sz w:val="24"/>
          <w:szCs w:val="24"/>
        </w:rPr>
        <w:t>ill</w:t>
      </w:r>
      <w:r w:rsidRPr="00F8388D">
        <w:rPr>
          <w:rFonts w:ascii="Times New Roman" w:hAnsi="Times New Roman" w:cs="Times New Roman"/>
          <w:sz w:val="24"/>
          <w:szCs w:val="24"/>
        </w:rPr>
        <w:t xml:space="preserve"> in these situations?</w:t>
      </w:r>
    </w:p>
    <w:p w14:paraId="6FA548DA" w14:textId="77777777" w:rsidR="003A60C6" w:rsidRPr="00F8388D" w:rsidRDefault="001F56ED">
      <w:pPr>
        <w:numPr>
          <w:ilvl w:val="0"/>
          <w:numId w:val="29"/>
        </w:numPr>
        <w:tabs>
          <w:tab w:val="left" w:pos="840"/>
        </w:tabs>
        <w:kinsoku w:val="0"/>
        <w:overflowPunct w:val="0"/>
        <w:autoSpaceDE w:val="0"/>
        <w:autoSpaceDN w:val="0"/>
        <w:adjustRightInd w:val="0"/>
        <w:spacing w:after="0" w:line="240" w:lineRule="auto"/>
        <w:ind w:right="201"/>
        <w:rPr>
          <w:rFonts w:ascii="Times New Roman" w:hAnsi="Times New Roman" w:cs="Times New Roman"/>
          <w:sz w:val="24"/>
          <w:szCs w:val="24"/>
        </w:rPr>
      </w:pPr>
      <w:r w:rsidRPr="00F8388D">
        <w:rPr>
          <w:rFonts w:ascii="Times New Roman" w:hAnsi="Times New Roman" w:cs="Times New Roman"/>
          <w:sz w:val="24"/>
          <w:szCs w:val="24"/>
        </w:rPr>
        <w:lastRenderedPageBreak/>
        <w:t>Many communication scholars believe that one cannot avoid communicating in interpersonal contexts. Given the definition of communication as a transactional process, do you agree or disagree? Why?</w:t>
      </w:r>
    </w:p>
    <w:p w14:paraId="32E8CE4E" w14:textId="77777777" w:rsidR="003A60C6" w:rsidRPr="00F8388D" w:rsidRDefault="001F56ED">
      <w:pPr>
        <w:numPr>
          <w:ilvl w:val="0"/>
          <w:numId w:val="29"/>
        </w:numPr>
        <w:tabs>
          <w:tab w:val="left" w:pos="840"/>
        </w:tabs>
        <w:kinsoku w:val="0"/>
        <w:overflowPunct w:val="0"/>
        <w:autoSpaceDE w:val="0"/>
        <w:autoSpaceDN w:val="0"/>
        <w:adjustRightInd w:val="0"/>
        <w:spacing w:after="0" w:line="240" w:lineRule="auto"/>
        <w:ind w:right="188"/>
        <w:rPr>
          <w:rFonts w:ascii="Times New Roman" w:hAnsi="Times New Roman" w:cs="Times New Roman"/>
          <w:sz w:val="24"/>
          <w:szCs w:val="24"/>
        </w:rPr>
      </w:pPr>
      <w:r w:rsidRPr="00F8388D">
        <w:rPr>
          <w:rFonts w:ascii="Times New Roman" w:hAnsi="Times New Roman" w:cs="Times New Roman"/>
          <w:sz w:val="24"/>
          <w:szCs w:val="24"/>
        </w:rPr>
        <w:t xml:space="preserve">Technology provides us with more channels for communication. Do you think that some channels allow for more competent (effective </w:t>
      </w:r>
      <w:r w:rsidRPr="00F8388D">
        <w:rPr>
          <w:rFonts w:ascii="Times New Roman" w:hAnsi="Times New Roman" w:cs="Times New Roman"/>
          <w:i/>
          <w:iCs/>
          <w:sz w:val="24"/>
          <w:szCs w:val="24"/>
        </w:rPr>
        <w:t xml:space="preserve">and </w:t>
      </w:r>
      <w:r w:rsidRPr="00F8388D">
        <w:rPr>
          <w:rFonts w:ascii="Times New Roman" w:hAnsi="Times New Roman" w:cs="Times New Roman"/>
          <w:sz w:val="24"/>
          <w:szCs w:val="24"/>
        </w:rPr>
        <w:t xml:space="preserve">appropriate) communication than others? Are there circumstances in which you would avoid a </w:t>
      </w:r>
      <w:proofErr w:type="gramStart"/>
      <w:r w:rsidRPr="00F8388D">
        <w:rPr>
          <w:rFonts w:ascii="Times New Roman" w:hAnsi="Times New Roman" w:cs="Times New Roman"/>
          <w:sz w:val="24"/>
          <w:szCs w:val="24"/>
        </w:rPr>
        <w:t>particular channel</w:t>
      </w:r>
      <w:proofErr w:type="gramEnd"/>
      <w:r w:rsidRPr="00F8388D">
        <w:rPr>
          <w:rFonts w:ascii="Times New Roman" w:hAnsi="Times New Roman" w:cs="Times New Roman"/>
          <w:sz w:val="24"/>
          <w:szCs w:val="24"/>
        </w:rPr>
        <w:t xml:space="preserve"> and use another?</w:t>
      </w:r>
    </w:p>
    <w:p w14:paraId="283F4A99" w14:textId="43CF616A" w:rsidR="003A60C6" w:rsidRPr="00F8388D" w:rsidRDefault="001F56ED">
      <w:pPr>
        <w:numPr>
          <w:ilvl w:val="0"/>
          <w:numId w:val="29"/>
        </w:numPr>
        <w:tabs>
          <w:tab w:val="left" w:pos="840"/>
        </w:tabs>
        <w:kinsoku w:val="0"/>
        <w:overflowPunct w:val="0"/>
        <w:autoSpaceDE w:val="0"/>
        <w:autoSpaceDN w:val="0"/>
        <w:adjustRightInd w:val="0"/>
        <w:spacing w:after="0" w:line="240" w:lineRule="auto"/>
        <w:ind w:right="143"/>
        <w:rPr>
          <w:rFonts w:ascii="Times New Roman" w:hAnsi="Times New Roman" w:cs="Times New Roman"/>
          <w:sz w:val="24"/>
          <w:szCs w:val="24"/>
        </w:rPr>
      </w:pPr>
      <w:r w:rsidRPr="00F8388D">
        <w:rPr>
          <w:rFonts w:ascii="Times New Roman" w:hAnsi="Times New Roman" w:cs="Times New Roman"/>
          <w:sz w:val="24"/>
          <w:szCs w:val="24"/>
        </w:rPr>
        <w:t xml:space="preserve">Your school represents its own type of culture. Do students at your school have </w:t>
      </w:r>
      <w:r w:rsidR="000456A2" w:rsidRPr="00F8388D">
        <w:rPr>
          <w:rFonts w:ascii="Times New Roman" w:hAnsi="Times New Roman" w:cs="Times New Roman"/>
          <w:sz w:val="24"/>
          <w:szCs w:val="24"/>
        </w:rPr>
        <w:t>individual</w:t>
      </w:r>
      <w:r w:rsidRPr="00F8388D">
        <w:rPr>
          <w:rFonts w:ascii="Times New Roman" w:hAnsi="Times New Roman" w:cs="Times New Roman"/>
          <w:sz w:val="24"/>
          <w:szCs w:val="24"/>
        </w:rPr>
        <w:t xml:space="preserve"> ways of communicating? What cultural </w:t>
      </w:r>
      <w:r w:rsidR="004352EE" w:rsidRPr="00F8388D">
        <w:rPr>
          <w:rFonts w:ascii="Times New Roman" w:hAnsi="Times New Roman" w:cs="Times New Roman"/>
          <w:sz w:val="24"/>
          <w:szCs w:val="24"/>
        </w:rPr>
        <w:t xml:space="preserve">identifiers </w:t>
      </w:r>
      <w:r w:rsidRPr="00F8388D">
        <w:rPr>
          <w:rFonts w:ascii="Times New Roman" w:hAnsi="Times New Roman" w:cs="Times New Roman"/>
          <w:sz w:val="24"/>
          <w:szCs w:val="24"/>
        </w:rPr>
        <w:t>are unique to your school? (For example, if a school views education in part as a business transaction in which students pay for a product, how might th</w:t>
      </w:r>
      <w:r w:rsidR="00193296">
        <w:rPr>
          <w:rFonts w:ascii="Times New Roman" w:hAnsi="Times New Roman" w:cs="Times New Roman"/>
          <w:sz w:val="24"/>
          <w:szCs w:val="24"/>
        </w:rPr>
        <w:t>is</w:t>
      </w:r>
      <w:r w:rsidRPr="00F8388D">
        <w:rPr>
          <w:rFonts w:ascii="Times New Roman" w:hAnsi="Times New Roman" w:cs="Times New Roman"/>
          <w:sz w:val="24"/>
          <w:szCs w:val="24"/>
        </w:rPr>
        <w:t xml:space="preserve"> cultural value influence student communication with instructors?)</w:t>
      </w:r>
    </w:p>
    <w:p w14:paraId="1F1D9545" w14:textId="77777777" w:rsidR="003A60C6" w:rsidRPr="00F8388D" w:rsidRDefault="001F56ED">
      <w:pPr>
        <w:numPr>
          <w:ilvl w:val="0"/>
          <w:numId w:val="29"/>
        </w:numPr>
        <w:tabs>
          <w:tab w:val="left" w:pos="840"/>
        </w:tabs>
        <w:kinsoku w:val="0"/>
        <w:overflowPunct w:val="0"/>
        <w:autoSpaceDE w:val="0"/>
        <w:autoSpaceDN w:val="0"/>
        <w:adjustRightInd w:val="0"/>
        <w:spacing w:after="0" w:line="240" w:lineRule="auto"/>
        <w:ind w:right="687"/>
        <w:rPr>
          <w:rFonts w:ascii="Times New Roman" w:hAnsi="Times New Roman" w:cs="Times New Roman"/>
          <w:sz w:val="24"/>
          <w:szCs w:val="24"/>
        </w:rPr>
      </w:pPr>
      <w:r w:rsidRPr="00F8388D">
        <w:rPr>
          <w:rFonts w:ascii="Times New Roman" w:hAnsi="Times New Roman" w:cs="Times New Roman"/>
          <w:sz w:val="24"/>
          <w:szCs w:val="24"/>
        </w:rPr>
        <w:t>What principles would guide your decisions about whether a given communication behavior is ethical or unethical? For example, how would you define gossip? Is that different from “venting” about another person? How so? Are these communication behaviors ethical or unethical?</w:t>
      </w:r>
    </w:p>
    <w:p w14:paraId="4DCA0A15" w14:textId="76498ABB" w:rsidR="001F56ED" w:rsidRPr="00F8388D" w:rsidRDefault="001F56ED" w:rsidP="001F56ED">
      <w:pPr>
        <w:kinsoku w:val="0"/>
        <w:overflowPunct w:val="0"/>
        <w:autoSpaceDE w:val="0"/>
        <w:autoSpaceDN w:val="0"/>
        <w:adjustRightInd w:val="0"/>
        <w:spacing w:before="2" w:after="0" w:line="240" w:lineRule="auto"/>
        <w:rPr>
          <w:rFonts w:ascii="Times New Roman" w:hAnsi="Times New Roman" w:cs="Times New Roman"/>
          <w:sz w:val="24"/>
          <w:szCs w:val="24"/>
        </w:rPr>
      </w:pPr>
    </w:p>
    <w:p w14:paraId="7E5C21D7" w14:textId="77777777" w:rsidR="00F8388D" w:rsidRPr="00F8388D" w:rsidRDefault="00F8388D" w:rsidP="001F56ED">
      <w:pPr>
        <w:kinsoku w:val="0"/>
        <w:overflowPunct w:val="0"/>
        <w:autoSpaceDE w:val="0"/>
        <w:autoSpaceDN w:val="0"/>
        <w:adjustRightInd w:val="0"/>
        <w:spacing w:before="2" w:after="0" w:line="240" w:lineRule="auto"/>
        <w:rPr>
          <w:rFonts w:ascii="Times New Roman" w:hAnsi="Times New Roman" w:cs="Times New Roman"/>
          <w:sz w:val="24"/>
          <w:szCs w:val="24"/>
        </w:rPr>
      </w:pPr>
    </w:p>
    <w:p w14:paraId="5AF1A42A" w14:textId="77777777" w:rsidR="001F56ED" w:rsidRPr="00F8388D" w:rsidRDefault="001F56ED" w:rsidP="001F56ED">
      <w:pPr>
        <w:kinsoku w:val="0"/>
        <w:overflowPunct w:val="0"/>
        <w:autoSpaceDE w:val="0"/>
        <w:autoSpaceDN w:val="0"/>
        <w:adjustRightInd w:val="0"/>
        <w:spacing w:after="0" w:line="240" w:lineRule="auto"/>
        <w:ind w:left="701" w:right="642"/>
        <w:jc w:val="center"/>
        <w:outlineLvl w:val="1"/>
        <w:rPr>
          <w:rFonts w:ascii="Times New Roman" w:hAnsi="Times New Roman" w:cs="Times New Roman"/>
          <w:sz w:val="24"/>
          <w:szCs w:val="24"/>
        </w:rPr>
      </w:pPr>
      <w:r w:rsidRPr="00F8388D">
        <w:rPr>
          <w:rFonts w:ascii="Times New Roman" w:hAnsi="Times New Roman" w:cs="Times New Roman"/>
          <w:b/>
          <w:bCs/>
          <w:sz w:val="24"/>
          <w:szCs w:val="24"/>
        </w:rPr>
        <w:t>CLASS EXERCISES</w:t>
      </w:r>
    </w:p>
    <w:p w14:paraId="0333C59D"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b/>
          <w:bCs/>
          <w:sz w:val="24"/>
          <w:szCs w:val="24"/>
        </w:rPr>
      </w:pPr>
    </w:p>
    <w:p w14:paraId="7430D027" w14:textId="07E7FA36" w:rsidR="001F56ED" w:rsidRPr="00F8388D" w:rsidRDefault="00193296" w:rsidP="001F56ED">
      <w:pPr>
        <w:kinsoku w:val="0"/>
        <w:overflowPunct w:val="0"/>
        <w:autoSpaceDE w:val="0"/>
        <w:autoSpaceDN w:val="0"/>
        <w:adjustRightInd w:val="0"/>
        <w:spacing w:after="0" w:line="275" w:lineRule="exact"/>
        <w:ind w:left="120"/>
        <w:outlineLvl w:val="2"/>
        <w:rPr>
          <w:rFonts w:ascii="Times New Roman" w:hAnsi="Times New Roman" w:cs="Times New Roman"/>
          <w:sz w:val="24"/>
          <w:szCs w:val="24"/>
        </w:rPr>
      </w:pPr>
      <w:r>
        <w:rPr>
          <w:rFonts w:ascii="Times New Roman" w:hAnsi="Times New Roman" w:cs="Times New Roman"/>
          <w:b/>
          <w:bCs/>
          <w:i/>
          <w:iCs/>
          <w:sz w:val="24"/>
          <w:szCs w:val="24"/>
        </w:rPr>
        <w:t>This Is Us</w:t>
      </w:r>
    </w:p>
    <w:p w14:paraId="0FAE6A40" w14:textId="0BFF39CF" w:rsidR="001F56ED" w:rsidRPr="00F8388D" w:rsidRDefault="001F56ED" w:rsidP="001F56ED">
      <w:pPr>
        <w:kinsoku w:val="0"/>
        <w:overflowPunct w:val="0"/>
        <w:autoSpaceDE w:val="0"/>
        <w:autoSpaceDN w:val="0"/>
        <w:adjustRightInd w:val="0"/>
        <w:spacing w:after="0" w:line="240" w:lineRule="auto"/>
        <w:ind w:left="119" w:right="118"/>
        <w:rPr>
          <w:rFonts w:ascii="Times New Roman" w:hAnsi="Times New Roman" w:cs="Times New Roman"/>
          <w:sz w:val="24"/>
          <w:szCs w:val="24"/>
        </w:rPr>
      </w:pPr>
      <w:r w:rsidRPr="00F8388D">
        <w:rPr>
          <w:rFonts w:ascii="Times New Roman" w:hAnsi="Times New Roman" w:cs="Times New Roman"/>
          <w:sz w:val="24"/>
          <w:szCs w:val="24"/>
        </w:rPr>
        <w:t xml:space="preserve">Show a movie or television clip of two people interacting (although almost any interaction between a dyad will work, the </w:t>
      </w:r>
      <w:r w:rsidR="00193296">
        <w:rPr>
          <w:rFonts w:ascii="Times New Roman" w:hAnsi="Times New Roman" w:cs="Times New Roman"/>
          <w:sz w:val="24"/>
          <w:szCs w:val="24"/>
        </w:rPr>
        <w:t>television show</w:t>
      </w:r>
      <w:r w:rsidRPr="00F8388D">
        <w:rPr>
          <w:rFonts w:ascii="Times New Roman" w:hAnsi="Times New Roman" w:cs="Times New Roman"/>
          <w:sz w:val="24"/>
          <w:szCs w:val="24"/>
        </w:rPr>
        <w:t xml:space="preserve"> </w:t>
      </w:r>
      <w:r w:rsidRPr="00F8388D">
        <w:rPr>
          <w:rFonts w:ascii="Times New Roman" w:hAnsi="Times New Roman" w:cs="Times New Roman"/>
          <w:i/>
          <w:sz w:val="24"/>
          <w:szCs w:val="24"/>
        </w:rPr>
        <w:t>Th</w:t>
      </w:r>
      <w:r w:rsidR="00193296">
        <w:rPr>
          <w:rFonts w:ascii="Times New Roman" w:hAnsi="Times New Roman" w:cs="Times New Roman"/>
          <w:i/>
          <w:sz w:val="24"/>
          <w:szCs w:val="24"/>
        </w:rPr>
        <w:t>is Is</w:t>
      </w:r>
      <w:r w:rsidRPr="00F8388D">
        <w:rPr>
          <w:rFonts w:ascii="Times New Roman" w:hAnsi="Times New Roman" w:cs="Times New Roman"/>
          <w:i/>
          <w:sz w:val="24"/>
          <w:szCs w:val="24"/>
        </w:rPr>
        <w:t xml:space="preserve"> Us</w:t>
      </w:r>
      <w:r w:rsidRPr="00F8388D">
        <w:rPr>
          <w:rFonts w:ascii="Times New Roman" w:hAnsi="Times New Roman" w:cs="Times New Roman"/>
          <w:sz w:val="24"/>
          <w:szCs w:val="24"/>
        </w:rPr>
        <w:t xml:space="preserve"> is full of scenes that would work well). Either in small groups or as a large class discussion, have students identify the six basic components of human communication present in this clip. Ask how they perceive each of these elements </w:t>
      </w:r>
      <w:r w:rsidR="000456A2" w:rsidRPr="00F8388D">
        <w:rPr>
          <w:rFonts w:ascii="Times New Roman" w:hAnsi="Times New Roman" w:cs="Times New Roman"/>
          <w:sz w:val="24"/>
          <w:szCs w:val="24"/>
        </w:rPr>
        <w:t xml:space="preserve">as </w:t>
      </w:r>
      <w:r w:rsidRPr="00F8388D">
        <w:rPr>
          <w:rFonts w:ascii="Times New Roman" w:hAnsi="Times New Roman" w:cs="Times New Roman"/>
          <w:sz w:val="24"/>
          <w:szCs w:val="24"/>
        </w:rPr>
        <w:t xml:space="preserve">shaping and influencing the communication encounter. You may also want to discuss how proponents of linear and transactional models of communication would analyze this </w:t>
      </w:r>
      <w:r w:rsidR="00CA37AA" w:rsidRPr="00F8388D">
        <w:rPr>
          <w:rFonts w:ascii="Times New Roman" w:hAnsi="Times New Roman" w:cs="Times New Roman"/>
          <w:sz w:val="24"/>
          <w:szCs w:val="24"/>
        </w:rPr>
        <w:t>encounter. Which</w:t>
      </w:r>
      <w:r w:rsidRPr="00F8388D">
        <w:rPr>
          <w:rFonts w:ascii="Times New Roman" w:hAnsi="Times New Roman" w:cs="Times New Roman"/>
          <w:sz w:val="24"/>
          <w:szCs w:val="24"/>
        </w:rPr>
        <w:t xml:space="preserve"> of these models of communication do your students stand behind?</w:t>
      </w:r>
    </w:p>
    <w:p w14:paraId="312ECA08" w14:textId="77777777" w:rsidR="001F56ED" w:rsidRPr="00F8388D" w:rsidRDefault="001F56ED" w:rsidP="001F56ED">
      <w:pPr>
        <w:kinsoku w:val="0"/>
        <w:overflowPunct w:val="0"/>
        <w:autoSpaceDE w:val="0"/>
        <w:autoSpaceDN w:val="0"/>
        <w:adjustRightInd w:val="0"/>
        <w:spacing w:before="2" w:after="0" w:line="240" w:lineRule="auto"/>
        <w:rPr>
          <w:rFonts w:ascii="Times New Roman" w:hAnsi="Times New Roman" w:cs="Times New Roman"/>
          <w:sz w:val="24"/>
          <w:szCs w:val="24"/>
        </w:rPr>
      </w:pPr>
    </w:p>
    <w:p w14:paraId="6B0951E5" w14:textId="77777777" w:rsidR="001F56ED" w:rsidRPr="00F8388D" w:rsidRDefault="001F56ED" w:rsidP="001F56ED">
      <w:pPr>
        <w:kinsoku w:val="0"/>
        <w:overflowPunct w:val="0"/>
        <w:autoSpaceDE w:val="0"/>
        <w:autoSpaceDN w:val="0"/>
        <w:adjustRightInd w:val="0"/>
        <w:spacing w:after="0" w:line="275" w:lineRule="exact"/>
        <w:ind w:left="119" w:right="188"/>
        <w:outlineLvl w:val="2"/>
        <w:rPr>
          <w:rFonts w:ascii="Times New Roman" w:hAnsi="Times New Roman" w:cs="Times New Roman"/>
          <w:sz w:val="24"/>
          <w:szCs w:val="24"/>
        </w:rPr>
      </w:pPr>
      <w:r w:rsidRPr="00F8388D">
        <w:rPr>
          <w:rFonts w:ascii="Times New Roman" w:hAnsi="Times New Roman" w:cs="Times New Roman"/>
          <w:b/>
          <w:bCs/>
          <w:i/>
          <w:iCs/>
          <w:sz w:val="24"/>
          <w:szCs w:val="24"/>
        </w:rPr>
        <w:t>Dramatizing Meaning</w:t>
      </w:r>
    </w:p>
    <w:p w14:paraId="5F97B8D9" w14:textId="4D348348" w:rsidR="001F56ED" w:rsidRPr="00F8388D" w:rsidRDefault="001F56ED" w:rsidP="001F56ED">
      <w:pPr>
        <w:kinsoku w:val="0"/>
        <w:overflowPunct w:val="0"/>
        <w:autoSpaceDE w:val="0"/>
        <w:autoSpaceDN w:val="0"/>
        <w:adjustRightInd w:val="0"/>
        <w:spacing w:after="0" w:line="240" w:lineRule="auto"/>
        <w:ind w:left="119" w:right="118"/>
        <w:rPr>
          <w:rFonts w:ascii="Times New Roman" w:hAnsi="Times New Roman" w:cs="Times New Roman"/>
          <w:sz w:val="24"/>
          <w:szCs w:val="24"/>
        </w:rPr>
      </w:pPr>
      <w:r w:rsidRPr="00F8388D">
        <w:rPr>
          <w:rFonts w:ascii="Times New Roman" w:hAnsi="Times New Roman" w:cs="Times New Roman"/>
          <w:sz w:val="24"/>
          <w:szCs w:val="24"/>
        </w:rPr>
        <w:t>Each message contains both content and relational levels of meaning. To illustrate this in class, ask students to pair up in dyads and create a short dramatization. Give the students content messages to be communicated, such as</w:t>
      </w:r>
      <w:r w:rsidR="00364425" w:rsidRPr="00F8388D">
        <w:rPr>
          <w:rFonts w:ascii="Times New Roman" w:hAnsi="Times New Roman" w:cs="Times New Roman"/>
          <w:sz w:val="24"/>
          <w:szCs w:val="24"/>
        </w:rPr>
        <w:t>:</w:t>
      </w:r>
    </w:p>
    <w:p w14:paraId="5A9B4402" w14:textId="18B94DCA" w:rsidR="000456A2" w:rsidRPr="00F8388D" w:rsidRDefault="001F56ED" w:rsidP="00F80100">
      <w:pPr>
        <w:pStyle w:val="ListParagraph"/>
        <w:numPr>
          <w:ilvl w:val="0"/>
          <w:numId w:val="23"/>
        </w:numPr>
        <w:kinsoku w:val="0"/>
        <w:overflowPunct w:val="0"/>
        <w:ind w:left="1224" w:right="3456"/>
      </w:pPr>
      <w:r w:rsidRPr="00F8388D">
        <w:t>get someone to turn the television volume down</w:t>
      </w:r>
    </w:p>
    <w:p w14:paraId="118CDF24" w14:textId="7A62049E" w:rsidR="000456A2" w:rsidRPr="00F8388D" w:rsidRDefault="001F56ED" w:rsidP="00F80100">
      <w:pPr>
        <w:pStyle w:val="ListParagraph"/>
        <w:numPr>
          <w:ilvl w:val="0"/>
          <w:numId w:val="23"/>
        </w:numPr>
        <w:kinsoku w:val="0"/>
        <w:overflowPunct w:val="0"/>
        <w:ind w:left="1224" w:right="3456"/>
      </w:pPr>
      <w:r w:rsidRPr="00F8388D">
        <w:t>get someone to take out the trash</w:t>
      </w:r>
    </w:p>
    <w:p w14:paraId="64591675" w14:textId="234614EC" w:rsidR="000456A2" w:rsidRPr="00F8388D" w:rsidRDefault="001F56ED" w:rsidP="00F80100">
      <w:pPr>
        <w:pStyle w:val="ListParagraph"/>
        <w:numPr>
          <w:ilvl w:val="0"/>
          <w:numId w:val="23"/>
        </w:numPr>
        <w:kinsoku w:val="0"/>
        <w:overflowPunct w:val="0"/>
        <w:ind w:left="1224" w:right="3456"/>
      </w:pPr>
      <w:r w:rsidRPr="00F8388D">
        <w:t>tell someone you disagree with his/her opinion</w:t>
      </w:r>
    </w:p>
    <w:p w14:paraId="48BF710D" w14:textId="4AB6CA96" w:rsidR="001F56ED" w:rsidRPr="00F8388D" w:rsidRDefault="001F56ED" w:rsidP="00F80100">
      <w:pPr>
        <w:pStyle w:val="ListParagraph"/>
        <w:numPr>
          <w:ilvl w:val="0"/>
          <w:numId w:val="23"/>
        </w:numPr>
        <w:kinsoku w:val="0"/>
        <w:overflowPunct w:val="0"/>
        <w:ind w:left="1224" w:right="2448"/>
      </w:pPr>
      <w:r w:rsidRPr="00F8388D">
        <w:t>tell someone you think his/her new haircut isn’t flattering</w:t>
      </w:r>
    </w:p>
    <w:p w14:paraId="7360E4CC"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p>
    <w:p w14:paraId="67366795" w14:textId="3743753C" w:rsidR="001F56ED" w:rsidRPr="00F8388D" w:rsidRDefault="001F56ED" w:rsidP="00F80100">
      <w:pPr>
        <w:kinsoku w:val="0"/>
        <w:overflowPunct w:val="0"/>
        <w:autoSpaceDE w:val="0"/>
        <w:autoSpaceDN w:val="0"/>
        <w:adjustRightInd w:val="0"/>
        <w:spacing w:before="29" w:after="0" w:line="240" w:lineRule="auto"/>
        <w:ind w:right="190"/>
        <w:rPr>
          <w:rFonts w:ascii="Times New Roman" w:hAnsi="Times New Roman" w:cs="Times New Roman"/>
          <w:sz w:val="24"/>
          <w:szCs w:val="24"/>
        </w:rPr>
      </w:pPr>
      <w:r w:rsidRPr="00F8388D">
        <w:rPr>
          <w:rFonts w:ascii="Times New Roman" w:hAnsi="Times New Roman" w:cs="Times New Roman"/>
          <w:sz w:val="24"/>
          <w:szCs w:val="24"/>
        </w:rPr>
        <w:t xml:space="preserve">Ask students to first role play the way that they would communicate the content to someone </w:t>
      </w:r>
      <w:r w:rsidR="00583F09" w:rsidRPr="00F8388D">
        <w:rPr>
          <w:rFonts w:ascii="Times New Roman" w:hAnsi="Times New Roman" w:cs="Times New Roman"/>
          <w:sz w:val="24"/>
          <w:szCs w:val="24"/>
        </w:rPr>
        <w:t xml:space="preserve">with whom </w:t>
      </w:r>
      <w:r w:rsidRPr="00F8388D">
        <w:rPr>
          <w:rFonts w:ascii="Times New Roman" w:hAnsi="Times New Roman" w:cs="Times New Roman"/>
          <w:sz w:val="24"/>
          <w:szCs w:val="24"/>
        </w:rPr>
        <w:t>they have a close, positive relationship (like a friend or valued family member) and then how they would communicate the content to someone they aren’t very close to or don’t like (lik</w:t>
      </w:r>
      <w:r w:rsidR="000456A2" w:rsidRPr="00F8388D">
        <w:rPr>
          <w:rFonts w:ascii="Times New Roman" w:hAnsi="Times New Roman" w:cs="Times New Roman"/>
          <w:sz w:val="24"/>
          <w:szCs w:val="24"/>
        </w:rPr>
        <w:t>e a</w:t>
      </w:r>
      <w:r w:rsidR="00481D7E" w:rsidRPr="00F8388D">
        <w:rPr>
          <w:rFonts w:ascii="Times New Roman" w:hAnsi="Times New Roman" w:cs="Times New Roman"/>
          <w:sz w:val="24"/>
          <w:szCs w:val="24"/>
        </w:rPr>
        <w:t xml:space="preserve"> </w:t>
      </w:r>
      <w:r w:rsidRPr="00F8388D">
        <w:rPr>
          <w:rFonts w:ascii="Times New Roman" w:hAnsi="Times New Roman" w:cs="Times New Roman"/>
          <w:sz w:val="24"/>
          <w:szCs w:val="24"/>
        </w:rPr>
        <w:t>new roommate or an annoying coworker). Have the remaining students watching the dramatization</w:t>
      </w:r>
      <w:r w:rsidR="000456A2" w:rsidRPr="00F8388D">
        <w:rPr>
          <w:rFonts w:ascii="Times New Roman" w:hAnsi="Times New Roman" w:cs="Times New Roman"/>
          <w:sz w:val="24"/>
          <w:szCs w:val="24"/>
        </w:rPr>
        <w:t xml:space="preserve"> and</w:t>
      </w:r>
      <w:r w:rsidRPr="00F8388D">
        <w:rPr>
          <w:rFonts w:ascii="Times New Roman" w:hAnsi="Times New Roman" w:cs="Times New Roman"/>
          <w:sz w:val="24"/>
          <w:szCs w:val="24"/>
        </w:rPr>
        <w:t xml:space="preserve"> comment on how the same content is communicated with different relational messages. Ask students what elements of communication change between the role plays of each group</w:t>
      </w:r>
      <w:r w:rsidR="00583F09" w:rsidRPr="00F8388D">
        <w:rPr>
          <w:rFonts w:ascii="Times New Roman" w:hAnsi="Times New Roman" w:cs="Times New Roman"/>
          <w:sz w:val="24"/>
          <w:szCs w:val="24"/>
        </w:rPr>
        <w:t>. T</w:t>
      </w:r>
      <w:r w:rsidRPr="00F8388D">
        <w:rPr>
          <w:rFonts w:ascii="Times New Roman" w:hAnsi="Times New Roman" w:cs="Times New Roman"/>
          <w:sz w:val="24"/>
          <w:szCs w:val="24"/>
        </w:rPr>
        <w:t xml:space="preserve">hey are likely to mention several elements of nonverbal communication </w:t>
      </w:r>
      <w:r w:rsidRPr="00F8388D">
        <w:rPr>
          <w:rFonts w:ascii="Times New Roman" w:hAnsi="Times New Roman" w:cs="Times New Roman"/>
          <w:sz w:val="24"/>
          <w:szCs w:val="24"/>
        </w:rPr>
        <w:lastRenderedPageBreak/>
        <w:t>(like tone, gestures, facial expressions, etc.) as well as the phrasing and forms of politeness of the verbal content.</w:t>
      </w:r>
    </w:p>
    <w:p w14:paraId="2D30BA8A" w14:textId="77777777" w:rsidR="001F56ED" w:rsidRPr="00F8388D" w:rsidRDefault="001F56ED" w:rsidP="001F56ED">
      <w:pPr>
        <w:kinsoku w:val="0"/>
        <w:overflowPunct w:val="0"/>
        <w:autoSpaceDE w:val="0"/>
        <w:autoSpaceDN w:val="0"/>
        <w:adjustRightInd w:val="0"/>
        <w:spacing w:before="2" w:after="0" w:line="240" w:lineRule="auto"/>
        <w:rPr>
          <w:rFonts w:ascii="Times New Roman" w:hAnsi="Times New Roman" w:cs="Times New Roman"/>
          <w:sz w:val="24"/>
          <w:szCs w:val="24"/>
        </w:rPr>
      </w:pPr>
    </w:p>
    <w:p w14:paraId="4170F9D4" w14:textId="77777777" w:rsidR="001F56ED" w:rsidRPr="00F8388D" w:rsidRDefault="001F56ED" w:rsidP="00364425">
      <w:pPr>
        <w:kinsoku w:val="0"/>
        <w:overflowPunct w:val="0"/>
        <w:autoSpaceDE w:val="0"/>
        <w:autoSpaceDN w:val="0"/>
        <w:adjustRightInd w:val="0"/>
        <w:spacing w:after="0" w:line="275" w:lineRule="exact"/>
        <w:outlineLvl w:val="2"/>
        <w:rPr>
          <w:rFonts w:ascii="Times New Roman" w:hAnsi="Times New Roman" w:cs="Times New Roman"/>
          <w:sz w:val="24"/>
          <w:szCs w:val="24"/>
        </w:rPr>
      </w:pPr>
      <w:r w:rsidRPr="00F8388D">
        <w:rPr>
          <w:rFonts w:ascii="Times New Roman" w:hAnsi="Times New Roman" w:cs="Times New Roman"/>
          <w:b/>
          <w:bCs/>
          <w:i/>
          <w:iCs/>
          <w:sz w:val="24"/>
          <w:szCs w:val="24"/>
        </w:rPr>
        <w:t>Assuming Identities</w:t>
      </w:r>
    </w:p>
    <w:p w14:paraId="262D0E9D" w14:textId="18331A51" w:rsidR="001F56ED" w:rsidRPr="00F8388D" w:rsidRDefault="001F56ED" w:rsidP="00364425">
      <w:pPr>
        <w:kinsoku w:val="0"/>
        <w:overflowPunct w:val="0"/>
        <w:autoSpaceDE w:val="0"/>
        <w:autoSpaceDN w:val="0"/>
        <w:adjustRightInd w:val="0"/>
        <w:spacing w:after="0" w:line="240" w:lineRule="auto"/>
        <w:ind w:right="190"/>
        <w:rPr>
          <w:rFonts w:ascii="Times New Roman" w:hAnsi="Times New Roman" w:cs="Times New Roman"/>
          <w:sz w:val="24"/>
          <w:szCs w:val="24"/>
        </w:rPr>
      </w:pPr>
      <w:r w:rsidRPr="00F8388D">
        <w:rPr>
          <w:rFonts w:ascii="Times New Roman" w:hAnsi="Times New Roman" w:cs="Times New Roman"/>
          <w:sz w:val="24"/>
          <w:szCs w:val="24"/>
        </w:rPr>
        <w:t xml:space="preserve">Write down several elements of your own (or someone else’s) identity on the board, such as Starbucks junkie, former zookeeper, Kanye West fan, resident of Barcelona, avid hiker, and vegetarian. Do not tell students who the person is, but allow them to consider these elements as separate people. Invite them to jot down characteristics of these categories (e.g., a Starbucks junkie is wired on caffeine, </w:t>
      </w:r>
      <w:r w:rsidR="00CA37AA" w:rsidRPr="00F8388D">
        <w:rPr>
          <w:rFonts w:ascii="Times New Roman" w:hAnsi="Times New Roman" w:cs="Times New Roman"/>
          <w:sz w:val="24"/>
          <w:szCs w:val="24"/>
        </w:rPr>
        <w:t>young</w:t>
      </w:r>
      <w:r w:rsidRPr="00F8388D">
        <w:rPr>
          <w:rFonts w:ascii="Times New Roman" w:hAnsi="Times New Roman" w:cs="Times New Roman"/>
          <w:sz w:val="24"/>
          <w:szCs w:val="24"/>
        </w:rPr>
        <w:t>, and reasonably wealthy). Then have them jot down how these people might communicate. At the end of the activity, reveal to them that the categories represent you, that they can all be combined into one person, and that the “field of experience” that someone has is vast and not easy to identify without extensive knowledge of the person.</w:t>
      </w:r>
    </w:p>
    <w:p w14:paraId="29965349" w14:textId="77777777" w:rsidR="001F56ED" w:rsidRPr="00F8388D" w:rsidRDefault="001F56ED" w:rsidP="00364425">
      <w:pPr>
        <w:kinsoku w:val="0"/>
        <w:overflowPunct w:val="0"/>
        <w:autoSpaceDE w:val="0"/>
        <w:autoSpaceDN w:val="0"/>
        <w:adjustRightInd w:val="0"/>
        <w:spacing w:after="0" w:line="240" w:lineRule="auto"/>
        <w:ind w:right="190"/>
        <w:rPr>
          <w:rFonts w:ascii="Times New Roman" w:hAnsi="Times New Roman" w:cs="Times New Roman"/>
          <w:sz w:val="24"/>
          <w:szCs w:val="24"/>
        </w:rPr>
      </w:pPr>
      <w:r w:rsidRPr="00F8388D">
        <w:rPr>
          <w:rFonts w:ascii="Times New Roman" w:hAnsi="Times New Roman" w:cs="Times New Roman"/>
          <w:sz w:val="24"/>
          <w:szCs w:val="24"/>
        </w:rPr>
        <w:t>Discuss stereotypes, the impact of culture and context, and other relevant elements of the Synergetic Model. This is a useful way to introduce yourself to the class as well as a useful activity for a later discussion of stereotypes.</w:t>
      </w:r>
    </w:p>
    <w:p w14:paraId="0705DE7B"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p>
    <w:p w14:paraId="65543157" w14:textId="77777777" w:rsidR="00364425" w:rsidRPr="00F8388D" w:rsidRDefault="00364425" w:rsidP="001F56ED">
      <w:pPr>
        <w:kinsoku w:val="0"/>
        <w:overflowPunct w:val="0"/>
        <w:autoSpaceDE w:val="0"/>
        <w:autoSpaceDN w:val="0"/>
        <w:adjustRightInd w:val="0"/>
        <w:spacing w:after="0" w:line="240" w:lineRule="auto"/>
        <w:rPr>
          <w:rFonts w:ascii="Times New Roman" w:hAnsi="Times New Roman" w:cs="Times New Roman"/>
          <w:sz w:val="24"/>
          <w:szCs w:val="24"/>
        </w:rPr>
      </w:pPr>
    </w:p>
    <w:p w14:paraId="0F03BDAA" w14:textId="77777777" w:rsidR="001F56ED" w:rsidRPr="00F8388D" w:rsidRDefault="008A4F89" w:rsidP="001F56ED">
      <w:pPr>
        <w:kinsoku w:val="0"/>
        <w:overflowPunct w:val="0"/>
        <w:autoSpaceDE w:val="0"/>
        <w:autoSpaceDN w:val="0"/>
        <w:adjustRightInd w:val="0"/>
        <w:spacing w:after="0" w:line="240" w:lineRule="auto"/>
        <w:ind w:left="3150"/>
        <w:outlineLvl w:val="1"/>
        <w:rPr>
          <w:rFonts w:ascii="Times New Roman" w:hAnsi="Times New Roman" w:cs="Times New Roman"/>
          <w:sz w:val="24"/>
          <w:szCs w:val="24"/>
        </w:rPr>
      </w:pPr>
      <w:r w:rsidRPr="00F8388D">
        <w:rPr>
          <w:rFonts w:ascii="Times New Roman" w:hAnsi="Times New Roman" w:cs="Times New Roman"/>
          <w:b/>
          <w:bCs/>
          <w:sz w:val="24"/>
          <w:szCs w:val="24"/>
        </w:rPr>
        <w:t xml:space="preserve">EXPLORATION </w:t>
      </w:r>
      <w:r w:rsidR="001F56ED" w:rsidRPr="00F8388D">
        <w:rPr>
          <w:rFonts w:ascii="Times New Roman" w:hAnsi="Times New Roman" w:cs="Times New Roman"/>
          <w:b/>
          <w:bCs/>
          <w:sz w:val="24"/>
          <w:szCs w:val="24"/>
        </w:rPr>
        <w:t>ACTIVITIES</w:t>
      </w:r>
    </w:p>
    <w:p w14:paraId="1D8FDF4D"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b/>
          <w:bCs/>
          <w:sz w:val="24"/>
          <w:szCs w:val="24"/>
        </w:rPr>
      </w:pPr>
    </w:p>
    <w:p w14:paraId="33765DD2" w14:textId="77777777" w:rsidR="001F56ED" w:rsidRPr="00F8388D" w:rsidRDefault="001F56ED" w:rsidP="001F56ED">
      <w:pPr>
        <w:kinsoku w:val="0"/>
        <w:overflowPunct w:val="0"/>
        <w:autoSpaceDE w:val="0"/>
        <w:autoSpaceDN w:val="0"/>
        <w:adjustRightInd w:val="0"/>
        <w:spacing w:after="0" w:line="240" w:lineRule="auto"/>
        <w:ind w:left="100"/>
        <w:outlineLvl w:val="2"/>
        <w:rPr>
          <w:rFonts w:ascii="Times New Roman" w:hAnsi="Times New Roman" w:cs="Times New Roman"/>
          <w:sz w:val="24"/>
          <w:szCs w:val="24"/>
        </w:rPr>
      </w:pPr>
      <w:r w:rsidRPr="00F8388D">
        <w:rPr>
          <w:rFonts w:ascii="Times New Roman" w:hAnsi="Times New Roman" w:cs="Times New Roman"/>
          <w:b/>
          <w:bCs/>
          <w:i/>
          <w:iCs/>
          <w:sz w:val="24"/>
          <w:szCs w:val="24"/>
        </w:rPr>
        <w:t>Communication Careers</w:t>
      </w:r>
    </w:p>
    <w:p w14:paraId="5EFA1AC0" w14:textId="77777777" w:rsidR="001F56ED" w:rsidRPr="00F8388D" w:rsidRDefault="001F56ED" w:rsidP="001F56ED">
      <w:pPr>
        <w:kinsoku w:val="0"/>
        <w:overflowPunct w:val="0"/>
        <w:autoSpaceDE w:val="0"/>
        <w:autoSpaceDN w:val="0"/>
        <w:adjustRightInd w:val="0"/>
        <w:spacing w:after="0" w:line="240" w:lineRule="auto"/>
        <w:ind w:left="100" w:right="190"/>
        <w:rPr>
          <w:rFonts w:ascii="Times New Roman" w:hAnsi="Times New Roman" w:cs="Times New Roman"/>
          <w:sz w:val="24"/>
          <w:szCs w:val="24"/>
        </w:rPr>
      </w:pPr>
      <w:r w:rsidRPr="00F8388D">
        <w:rPr>
          <w:rFonts w:ascii="Times New Roman" w:hAnsi="Times New Roman" w:cs="Times New Roman"/>
          <w:sz w:val="24"/>
          <w:szCs w:val="24"/>
        </w:rPr>
        <w:t xml:space="preserve">Make a list of </w:t>
      </w:r>
      <w:proofErr w:type="gramStart"/>
      <w:r w:rsidRPr="00F8388D">
        <w:rPr>
          <w:rFonts w:ascii="Times New Roman" w:hAnsi="Times New Roman" w:cs="Times New Roman"/>
          <w:sz w:val="24"/>
          <w:szCs w:val="24"/>
        </w:rPr>
        <w:t>all of</w:t>
      </w:r>
      <w:proofErr w:type="gramEnd"/>
      <w:r w:rsidRPr="00F8388D">
        <w:rPr>
          <w:rFonts w:ascii="Times New Roman" w:hAnsi="Times New Roman" w:cs="Times New Roman"/>
          <w:sz w:val="24"/>
          <w:szCs w:val="24"/>
        </w:rPr>
        <w:t xml:space="preserve"> the careers that you believe require good communication skills. Then, go to the University of North Carolina Wilmington’s Career Services page located at:</w:t>
      </w:r>
    </w:p>
    <w:p w14:paraId="3BE1334F" w14:textId="77777777" w:rsidR="001F56ED" w:rsidRPr="00F8388D" w:rsidRDefault="001F56ED" w:rsidP="001F56ED">
      <w:pPr>
        <w:kinsoku w:val="0"/>
        <w:overflowPunct w:val="0"/>
        <w:autoSpaceDE w:val="0"/>
        <w:autoSpaceDN w:val="0"/>
        <w:adjustRightInd w:val="0"/>
        <w:spacing w:before="2" w:after="0" w:line="240" w:lineRule="auto"/>
        <w:rPr>
          <w:rFonts w:ascii="Times New Roman" w:hAnsi="Times New Roman" w:cs="Times New Roman"/>
          <w:sz w:val="24"/>
          <w:szCs w:val="24"/>
        </w:rPr>
      </w:pPr>
    </w:p>
    <w:p w14:paraId="497A2555" w14:textId="77777777" w:rsidR="001F56ED" w:rsidRPr="00F8388D" w:rsidRDefault="00130945" w:rsidP="00583F09">
      <w:pPr>
        <w:kinsoku w:val="0"/>
        <w:overflowPunct w:val="0"/>
        <w:autoSpaceDE w:val="0"/>
        <w:autoSpaceDN w:val="0"/>
        <w:adjustRightInd w:val="0"/>
        <w:spacing w:before="9" w:after="0" w:line="240" w:lineRule="auto"/>
        <w:ind w:left="180"/>
        <w:rPr>
          <w:rFonts w:ascii="Times New Roman" w:hAnsi="Times New Roman" w:cs="Times New Roman"/>
          <w:bCs/>
          <w:sz w:val="24"/>
          <w:szCs w:val="24"/>
        </w:rPr>
      </w:pPr>
      <w:hyperlink r:id="rId12" w:history="1">
        <w:r w:rsidR="00035E13" w:rsidRPr="00F8388D">
          <w:rPr>
            <w:rStyle w:val="Hyperlink"/>
            <w:rFonts w:ascii="Times New Roman" w:hAnsi="Times New Roman" w:cs="Times New Roman"/>
            <w:bCs/>
            <w:sz w:val="24"/>
            <w:szCs w:val="24"/>
          </w:rPr>
          <w:t>http://uncw.edu/career/communicationstudies.html</w:t>
        </w:r>
      </w:hyperlink>
    </w:p>
    <w:p w14:paraId="6DF6FA3A" w14:textId="77777777" w:rsidR="00A60890" w:rsidRPr="00F8388D" w:rsidRDefault="00A60890" w:rsidP="001F56ED">
      <w:pPr>
        <w:kinsoku w:val="0"/>
        <w:overflowPunct w:val="0"/>
        <w:autoSpaceDE w:val="0"/>
        <w:autoSpaceDN w:val="0"/>
        <w:adjustRightInd w:val="0"/>
        <w:spacing w:before="9" w:after="0" w:line="240" w:lineRule="auto"/>
        <w:rPr>
          <w:rFonts w:ascii="Times New Roman" w:hAnsi="Times New Roman" w:cs="Times New Roman"/>
          <w:b/>
          <w:bCs/>
          <w:sz w:val="24"/>
          <w:szCs w:val="24"/>
        </w:rPr>
      </w:pPr>
    </w:p>
    <w:p w14:paraId="36EA86CC" w14:textId="77777777" w:rsidR="001F56ED" w:rsidRPr="00F8388D" w:rsidRDefault="001F56ED" w:rsidP="001F56ED">
      <w:pPr>
        <w:kinsoku w:val="0"/>
        <w:overflowPunct w:val="0"/>
        <w:autoSpaceDE w:val="0"/>
        <w:autoSpaceDN w:val="0"/>
        <w:adjustRightInd w:val="0"/>
        <w:spacing w:after="0" w:line="240" w:lineRule="auto"/>
        <w:ind w:left="100" w:right="190"/>
        <w:rPr>
          <w:rFonts w:ascii="Times New Roman" w:hAnsi="Times New Roman" w:cs="Times New Roman"/>
          <w:sz w:val="24"/>
          <w:szCs w:val="24"/>
        </w:rPr>
      </w:pPr>
      <w:r w:rsidRPr="00F8388D">
        <w:rPr>
          <w:rFonts w:ascii="Times New Roman" w:hAnsi="Times New Roman" w:cs="Times New Roman"/>
          <w:sz w:val="24"/>
          <w:szCs w:val="24"/>
        </w:rPr>
        <w:t>Examine the list of careers for wh</w:t>
      </w:r>
      <w:bookmarkStart w:id="0" w:name="_GoBack"/>
      <w:bookmarkEnd w:id="0"/>
      <w:r w:rsidRPr="00F8388D">
        <w:rPr>
          <w:rFonts w:ascii="Times New Roman" w:hAnsi="Times New Roman" w:cs="Times New Roman"/>
          <w:sz w:val="24"/>
          <w:szCs w:val="24"/>
        </w:rPr>
        <w:t>ich a communication degree prepares students. What careers did you list that are not listed on the University of North Carolina Wilmington site? Why do you think the differences exist? Finally, create a list of careers you would post if you were responsible for creating such a site.</w:t>
      </w:r>
    </w:p>
    <w:p w14:paraId="5E42002C" w14:textId="77777777" w:rsidR="001F56ED" w:rsidRPr="00F8388D" w:rsidRDefault="001F56ED" w:rsidP="001F56ED">
      <w:pPr>
        <w:kinsoku w:val="0"/>
        <w:overflowPunct w:val="0"/>
        <w:autoSpaceDE w:val="0"/>
        <w:autoSpaceDN w:val="0"/>
        <w:adjustRightInd w:val="0"/>
        <w:spacing w:before="2" w:after="0" w:line="240" w:lineRule="auto"/>
        <w:rPr>
          <w:rFonts w:ascii="Times New Roman" w:hAnsi="Times New Roman" w:cs="Times New Roman"/>
          <w:sz w:val="24"/>
          <w:szCs w:val="24"/>
        </w:rPr>
      </w:pPr>
    </w:p>
    <w:p w14:paraId="732384C9" w14:textId="77777777" w:rsidR="001F56ED" w:rsidRPr="00F8388D" w:rsidRDefault="001F56ED" w:rsidP="001F56ED">
      <w:pPr>
        <w:kinsoku w:val="0"/>
        <w:overflowPunct w:val="0"/>
        <w:autoSpaceDE w:val="0"/>
        <w:autoSpaceDN w:val="0"/>
        <w:adjustRightInd w:val="0"/>
        <w:spacing w:after="0" w:line="240" w:lineRule="auto"/>
        <w:ind w:left="120"/>
        <w:outlineLvl w:val="2"/>
        <w:rPr>
          <w:rFonts w:ascii="Times New Roman" w:hAnsi="Times New Roman" w:cs="Times New Roman"/>
          <w:sz w:val="24"/>
          <w:szCs w:val="24"/>
        </w:rPr>
      </w:pPr>
      <w:r w:rsidRPr="00F8388D">
        <w:rPr>
          <w:rFonts w:ascii="Times New Roman" w:hAnsi="Times New Roman" w:cs="Times New Roman"/>
          <w:b/>
          <w:bCs/>
          <w:i/>
          <w:iCs/>
          <w:sz w:val="24"/>
          <w:szCs w:val="24"/>
        </w:rPr>
        <w:t>Perception of Size</w:t>
      </w:r>
    </w:p>
    <w:p w14:paraId="34AA1565" w14:textId="77777777" w:rsidR="001F56ED" w:rsidRPr="00F8388D" w:rsidRDefault="001F56ED" w:rsidP="001F56ED">
      <w:pPr>
        <w:kinsoku w:val="0"/>
        <w:overflowPunct w:val="0"/>
        <w:autoSpaceDE w:val="0"/>
        <w:autoSpaceDN w:val="0"/>
        <w:adjustRightInd w:val="0"/>
        <w:spacing w:after="0" w:line="240" w:lineRule="auto"/>
        <w:ind w:left="120"/>
        <w:rPr>
          <w:rFonts w:ascii="Times New Roman" w:hAnsi="Times New Roman" w:cs="Times New Roman"/>
          <w:sz w:val="24"/>
          <w:szCs w:val="24"/>
        </w:rPr>
      </w:pPr>
      <w:r w:rsidRPr="00F8388D">
        <w:rPr>
          <w:rFonts w:ascii="Times New Roman" w:hAnsi="Times New Roman" w:cs="Times New Roman"/>
          <w:sz w:val="24"/>
          <w:szCs w:val="24"/>
        </w:rPr>
        <w:t>Go to Hanover College Sensation and Perception Tutorials at:</w:t>
      </w:r>
    </w:p>
    <w:p w14:paraId="7C039FA0"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p>
    <w:p w14:paraId="320FB875" w14:textId="77777777" w:rsidR="00A60890" w:rsidRPr="00F8388D" w:rsidRDefault="00130945" w:rsidP="005A1651">
      <w:pPr>
        <w:tabs>
          <w:tab w:val="left" w:pos="180"/>
        </w:tabs>
        <w:kinsoku w:val="0"/>
        <w:overflowPunct w:val="0"/>
        <w:autoSpaceDE w:val="0"/>
        <w:autoSpaceDN w:val="0"/>
        <w:adjustRightInd w:val="0"/>
        <w:spacing w:after="0" w:line="240" w:lineRule="auto"/>
        <w:ind w:left="180"/>
        <w:rPr>
          <w:rFonts w:ascii="Times New Roman" w:hAnsi="Times New Roman" w:cs="Times New Roman"/>
          <w:sz w:val="24"/>
          <w:szCs w:val="24"/>
        </w:rPr>
      </w:pPr>
      <w:hyperlink r:id="rId13" w:history="1">
        <w:r w:rsidR="00035E13" w:rsidRPr="00F8388D">
          <w:rPr>
            <w:rStyle w:val="Hyperlink"/>
            <w:rFonts w:ascii="Times New Roman" w:hAnsi="Times New Roman" w:cs="Times New Roman"/>
            <w:sz w:val="24"/>
            <w:szCs w:val="24"/>
          </w:rPr>
          <w:t>http://psych.hanover.edu/KRANTZ/sen_tut.html</w:t>
        </w:r>
      </w:hyperlink>
    </w:p>
    <w:p w14:paraId="202439BF" w14:textId="77777777" w:rsidR="001F56ED" w:rsidRPr="00F8388D" w:rsidRDefault="001F56ED" w:rsidP="001F56ED">
      <w:pPr>
        <w:kinsoku w:val="0"/>
        <w:overflowPunct w:val="0"/>
        <w:autoSpaceDE w:val="0"/>
        <w:autoSpaceDN w:val="0"/>
        <w:adjustRightInd w:val="0"/>
        <w:spacing w:after="0" w:line="240" w:lineRule="auto"/>
        <w:rPr>
          <w:rFonts w:ascii="Times New Roman" w:hAnsi="Times New Roman" w:cs="Times New Roman"/>
          <w:sz w:val="24"/>
          <w:szCs w:val="24"/>
        </w:rPr>
      </w:pPr>
    </w:p>
    <w:p w14:paraId="28C814AD" w14:textId="77777777" w:rsidR="007535C4" w:rsidRPr="00F8388D" w:rsidRDefault="001F56ED" w:rsidP="001F56ED">
      <w:pPr>
        <w:kinsoku w:val="0"/>
        <w:overflowPunct w:val="0"/>
        <w:autoSpaceDE w:val="0"/>
        <w:autoSpaceDN w:val="0"/>
        <w:adjustRightInd w:val="0"/>
        <w:spacing w:after="0" w:line="240" w:lineRule="auto"/>
        <w:ind w:left="120"/>
        <w:rPr>
          <w:rFonts w:ascii="Times New Roman" w:hAnsi="Times New Roman" w:cs="Times New Roman"/>
          <w:sz w:val="24"/>
          <w:szCs w:val="24"/>
        </w:rPr>
      </w:pPr>
      <w:r w:rsidRPr="00F8388D">
        <w:rPr>
          <w:rFonts w:ascii="Times New Roman" w:hAnsi="Times New Roman" w:cs="Times New Roman"/>
          <w:sz w:val="24"/>
          <w:szCs w:val="24"/>
        </w:rPr>
        <w:t xml:space="preserve">Click on the size constancy tutorial and complete the activity within </w:t>
      </w:r>
      <w:r w:rsidR="00A60890" w:rsidRPr="00F8388D">
        <w:rPr>
          <w:rFonts w:ascii="Times New Roman" w:hAnsi="Times New Roman" w:cs="Times New Roman"/>
          <w:sz w:val="24"/>
          <w:szCs w:val="24"/>
        </w:rPr>
        <w:t>it</w:t>
      </w:r>
      <w:r w:rsidRPr="00F8388D">
        <w:rPr>
          <w:rFonts w:ascii="Times New Roman" w:hAnsi="Times New Roman" w:cs="Times New Roman"/>
          <w:sz w:val="24"/>
          <w:szCs w:val="24"/>
        </w:rPr>
        <w:t>. Then write a brief paragraph summarizing what you have learned.</w:t>
      </w:r>
    </w:p>
    <w:p w14:paraId="1ECE04D8" w14:textId="77777777" w:rsidR="007535C4" w:rsidRPr="00F8388D" w:rsidRDefault="007535C4" w:rsidP="001F56ED">
      <w:pPr>
        <w:kinsoku w:val="0"/>
        <w:overflowPunct w:val="0"/>
        <w:autoSpaceDE w:val="0"/>
        <w:autoSpaceDN w:val="0"/>
        <w:adjustRightInd w:val="0"/>
        <w:spacing w:before="2" w:after="0" w:line="240" w:lineRule="auto"/>
        <w:rPr>
          <w:rFonts w:ascii="Times New Roman" w:hAnsi="Times New Roman" w:cs="Times New Roman"/>
          <w:sz w:val="24"/>
          <w:szCs w:val="24"/>
        </w:rPr>
      </w:pPr>
    </w:p>
    <w:p w14:paraId="609C9DB2" w14:textId="77777777" w:rsidR="00A82D99" w:rsidRPr="00F8388D" w:rsidRDefault="00A82D99" w:rsidP="00F80100">
      <w:pPr>
        <w:kinsoku w:val="0"/>
        <w:overflowPunct w:val="0"/>
        <w:autoSpaceDE w:val="0"/>
        <w:autoSpaceDN w:val="0"/>
        <w:adjustRightInd w:val="0"/>
        <w:spacing w:after="0" w:line="240" w:lineRule="auto"/>
        <w:ind w:left="120"/>
        <w:rPr>
          <w:rFonts w:ascii="Times New Roman" w:hAnsi="Times New Roman" w:cs="Times New Roman"/>
          <w:sz w:val="24"/>
          <w:szCs w:val="24"/>
        </w:rPr>
      </w:pPr>
    </w:p>
    <w:p w14:paraId="735A9D96" w14:textId="77777777" w:rsidR="00CA37AA" w:rsidRPr="00F8388D" w:rsidRDefault="00CA37AA" w:rsidP="00A52345">
      <w:pPr>
        <w:kinsoku w:val="0"/>
        <w:overflowPunct w:val="0"/>
        <w:autoSpaceDE w:val="0"/>
        <w:autoSpaceDN w:val="0"/>
        <w:adjustRightInd w:val="0"/>
        <w:spacing w:after="0" w:line="240" w:lineRule="auto"/>
        <w:ind w:left="120"/>
        <w:jc w:val="center"/>
        <w:rPr>
          <w:rFonts w:ascii="Times New Roman" w:hAnsi="Times New Roman" w:cs="Times New Roman"/>
          <w:b/>
          <w:sz w:val="24"/>
          <w:szCs w:val="24"/>
        </w:rPr>
      </w:pPr>
      <w:r w:rsidRPr="00F8388D">
        <w:rPr>
          <w:rFonts w:ascii="Times New Roman" w:hAnsi="Times New Roman" w:cs="Times New Roman"/>
          <w:b/>
          <w:sz w:val="24"/>
          <w:szCs w:val="24"/>
        </w:rPr>
        <w:t>WRITING EXERCISES</w:t>
      </w:r>
    </w:p>
    <w:p w14:paraId="765C8138" w14:textId="77777777" w:rsidR="00CA37AA" w:rsidRPr="00F8388D" w:rsidRDefault="00CA37AA" w:rsidP="00CA37AA">
      <w:pPr>
        <w:pStyle w:val="NoSpacing"/>
        <w:rPr>
          <w:rFonts w:ascii="Times New Roman" w:hAnsi="Times New Roman" w:cs="Times New Roman"/>
          <w:b/>
          <w:sz w:val="24"/>
          <w:szCs w:val="24"/>
        </w:rPr>
      </w:pPr>
    </w:p>
    <w:p w14:paraId="55D639C1" w14:textId="77777777" w:rsidR="00CA37AA" w:rsidRPr="00F8388D" w:rsidRDefault="00CA37AA" w:rsidP="00CA37AA">
      <w:pPr>
        <w:pStyle w:val="NoSpacing"/>
        <w:rPr>
          <w:rFonts w:ascii="Times New Roman" w:hAnsi="Times New Roman" w:cs="Times New Roman"/>
          <w:b/>
          <w:sz w:val="24"/>
          <w:szCs w:val="24"/>
        </w:rPr>
      </w:pPr>
      <w:r w:rsidRPr="00F8388D">
        <w:rPr>
          <w:rFonts w:ascii="Times New Roman" w:hAnsi="Times New Roman" w:cs="Times New Roman"/>
          <w:b/>
          <w:sz w:val="24"/>
          <w:szCs w:val="24"/>
        </w:rPr>
        <w:t>Journal Prompt 1.1: Studying Communication</w:t>
      </w:r>
    </w:p>
    <w:p w14:paraId="1672770F" w14:textId="77777777" w:rsidR="00CA37AA" w:rsidRPr="00F8388D" w:rsidRDefault="00CA37AA" w:rsidP="00CA37AA">
      <w:pPr>
        <w:pStyle w:val="NoSpacing"/>
        <w:rPr>
          <w:rFonts w:ascii="Times New Roman" w:hAnsi="Times New Roman" w:cs="Times New Roman"/>
          <w:sz w:val="24"/>
          <w:szCs w:val="24"/>
        </w:rPr>
      </w:pPr>
      <w:r w:rsidRPr="00F8388D">
        <w:rPr>
          <w:rFonts w:ascii="Times New Roman" w:hAnsi="Times New Roman" w:cs="Times New Roman"/>
          <w:sz w:val="24"/>
          <w:szCs w:val="24"/>
        </w:rPr>
        <w:t xml:space="preserve">Consider the following question: How does the study of communication differ from other social science disciplines? </w:t>
      </w:r>
    </w:p>
    <w:p w14:paraId="404E3B0A" w14:textId="77777777" w:rsidR="00CA37AA" w:rsidRPr="00F8388D" w:rsidRDefault="00CA37AA" w:rsidP="00CA37AA">
      <w:pPr>
        <w:pStyle w:val="NoSpacing"/>
        <w:rPr>
          <w:rFonts w:ascii="Times New Roman" w:hAnsi="Times New Roman" w:cs="Times New Roman"/>
          <w:sz w:val="24"/>
          <w:szCs w:val="24"/>
        </w:rPr>
      </w:pPr>
    </w:p>
    <w:p w14:paraId="143BB824" w14:textId="77777777" w:rsidR="00CA37AA" w:rsidRPr="00F8388D" w:rsidRDefault="00CA37AA" w:rsidP="00CA37AA">
      <w:pPr>
        <w:pStyle w:val="NoSpacing"/>
        <w:rPr>
          <w:rFonts w:ascii="Times New Roman" w:hAnsi="Times New Roman" w:cs="Times New Roman"/>
          <w:sz w:val="24"/>
          <w:szCs w:val="24"/>
        </w:rPr>
      </w:pPr>
      <w:r w:rsidRPr="00F8388D">
        <w:rPr>
          <w:rFonts w:ascii="Times New Roman" w:hAnsi="Times New Roman" w:cs="Times New Roman"/>
          <w:b/>
          <w:sz w:val="24"/>
          <w:szCs w:val="24"/>
        </w:rPr>
        <w:t>Journal Prompt 1.2: Defining Communication</w:t>
      </w:r>
    </w:p>
    <w:p w14:paraId="5213F7D2" w14:textId="77777777" w:rsidR="00CA37AA" w:rsidRPr="00F8388D" w:rsidRDefault="00CA37AA" w:rsidP="00CA37AA">
      <w:pPr>
        <w:pStyle w:val="NoSpacing"/>
        <w:rPr>
          <w:rFonts w:ascii="Times New Roman" w:hAnsi="Times New Roman" w:cs="Times New Roman"/>
          <w:sz w:val="24"/>
          <w:szCs w:val="24"/>
        </w:rPr>
      </w:pPr>
      <w:r w:rsidRPr="00F8388D">
        <w:rPr>
          <w:rFonts w:ascii="Times New Roman" w:hAnsi="Times New Roman" w:cs="Times New Roman"/>
          <w:sz w:val="24"/>
          <w:szCs w:val="24"/>
        </w:rPr>
        <w:lastRenderedPageBreak/>
        <w:t>Consider the following questions: How do the authors define human communication? What are the seven basic components of the communication process?</w:t>
      </w:r>
    </w:p>
    <w:p w14:paraId="63171CB6" w14:textId="77777777" w:rsidR="00CA37AA" w:rsidRPr="00F8388D" w:rsidRDefault="00CA37AA" w:rsidP="00CA37AA">
      <w:pPr>
        <w:pStyle w:val="NoSpacing"/>
        <w:rPr>
          <w:rFonts w:ascii="Times New Roman" w:hAnsi="Times New Roman" w:cs="Times New Roman"/>
          <w:sz w:val="24"/>
          <w:szCs w:val="24"/>
        </w:rPr>
      </w:pPr>
    </w:p>
    <w:p w14:paraId="08B561C4" w14:textId="77777777" w:rsidR="00CA37AA" w:rsidRPr="00F8388D" w:rsidRDefault="00CA37AA" w:rsidP="00CA37AA">
      <w:pPr>
        <w:pStyle w:val="NoSpacing"/>
        <w:rPr>
          <w:rFonts w:ascii="Times New Roman" w:hAnsi="Times New Roman" w:cs="Times New Roman"/>
          <w:b/>
          <w:sz w:val="24"/>
          <w:szCs w:val="24"/>
        </w:rPr>
      </w:pPr>
      <w:r w:rsidRPr="00F8388D">
        <w:rPr>
          <w:rFonts w:ascii="Times New Roman" w:hAnsi="Times New Roman" w:cs="Times New Roman"/>
          <w:b/>
          <w:sz w:val="24"/>
          <w:szCs w:val="24"/>
        </w:rPr>
        <w:t>Journal Prompt 1.3: The Synergetic Model</w:t>
      </w:r>
    </w:p>
    <w:p w14:paraId="3174420B" w14:textId="77777777" w:rsidR="00CA37AA" w:rsidRPr="00F8388D" w:rsidRDefault="00CA37AA" w:rsidP="00CA37AA">
      <w:pPr>
        <w:pStyle w:val="NoSpacing"/>
        <w:rPr>
          <w:rFonts w:ascii="Times New Roman" w:hAnsi="Times New Roman" w:cs="Times New Roman"/>
          <w:sz w:val="24"/>
          <w:szCs w:val="24"/>
        </w:rPr>
      </w:pPr>
      <w:r w:rsidRPr="00F8388D">
        <w:rPr>
          <w:rFonts w:ascii="Times New Roman" w:hAnsi="Times New Roman" w:cs="Times New Roman"/>
          <w:sz w:val="24"/>
          <w:szCs w:val="24"/>
        </w:rPr>
        <w:t>Consider the following question: According to the Synergetic Model, what are the individual and social factors that influence the communication process?</w:t>
      </w:r>
    </w:p>
    <w:p w14:paraId="54166F6B" w14:textId="77777777" w:rsidR="00CA37AA" w:rsidRPr="00F8388D" w:rsidRDefault="00CA37AA" w:rsidP="00CA37AA">
      <w:pPr>
        <w:pStyle w:val="NoSpacing"/>
        <w:rPr>
          <w:rFonts w:ascii="Times New Roman" w:hAnsi="Times New Roman" w:cs="Times New Roman"/>
          <w:b/>
          <w:sz w:val="24"/>
          <w:szCs w:val="24"/>
        </w:rPr>
      </w:pPr>
    </w:p>
    <w:p w14:paraId="7BBD4A63" w14:textId="77777777" w:rsidR="00CA37AA" w:rsidRPr="00F8388D" w:rsidRDefault="00CA37AA" w:rsidP="00CA37AA">
      <w:pPr>
        <w:pStyle w:val="NoSpacing"/>
        <w:rPr>
          <w:rFonts w:ascii="Times New Roman" w:hAnsi="Times New Roman" w:cs="Times New Roman"/>
          <w:b/>
          <w:sz w:val="24"/>
          <w:szCs w:val="24"/>
        </w:rPr>
      </w:pPr>
      <w:r w:rsidRPr="00F8388D">
        <w:rPr>
          <w:rFonts w:ascii="Times New Roman" w:hAnsi="Times New Roman" w:cs="Times New Roman"/>
          <w:b/>
          <w:sz w:val="24"/>
          <w:szCs w:val="24"/>
        </w:rPr>
        <w:t>Journal Prompt 1.4: Code of Ethics</w:t>
      </w:r>
    </w:p>
    <w:p w14:paraId="27DBB519" w14:textId="77777777" w:rsidR="00CA37AA" w:rsidRPr="00F8388D" w:rsidRDefault="00CA37AA" w:rsidP="00CA37AA">
      <w:pPr>
        <w:pStyle w:val="NoSpacing"/>
        <w:rPr>
          <w:rFonts w:ascii="Times New Roman" w:hAnsi="Times New Roman" w:cs="Times New Roman"/>
          <w:sz w:val="24"/>
          <w:szCs w:val="24"/>
        </w:rPr>
      </w:pPr>
      <w:r w:rsidRPr="00F8388D">
        <w:rPr>
          <w:rFonts w:ascii="Times New Roman" w:hAnsi="Times New Roman" w:cs="Times New Roman"/>
          <w:sz w:val="24"/>
          <w:szCs w:val="24"/>
        </w:rPr>
        <w:t>Consider the following question: Why is developing one’s own code of communication ethics important?</w:t>
      </w:r>
    </w:p>
    <w:p w14:paraId="32BF40BF" w14:textId="77777777" w:rsidR="00CA37AA" w:rsidRPr="00F8388D" w:rsidRDefault="00CA37AA" w:rsidP="00CA37AA">
      <w:pPr>
        <w:pStyle w:val="NoSpacing"/>
        <w:rPr>
          <w:rFonts w:ascii="Times New Roman" w:hAnsi="Times New Roman" w:cs="Times New Roman"/>
          <w:sz w:val="24"/>
          <w:szCs w:val="24"/>
        </w:rPr>
      </w:pPr>
    </w:p>
    <w:p w14:paraId="6E23AFDB" w14:textId="77777777" w:rsidR="00CA37AA" w:rsidRPr="00F8388D" w:rsidRDefault="00CA37AA" w:rsidP="00CA37AA">
      <w:pPr>
        <w:pStyle w:val="NoSpacing"/>
        <w:rPr>
          <w:rFonts w:ascii="Times New Roman" w:hAnsi="Times New Roman" w:cs="Times New Roman"/>
          <w:b/>
          <w:sz w:val="24"/>
          <w:szCs w:val="24"/>
        </w:rPr>
      </w:pPr>
      <w:r w:rsidRPr="00F8388D">
        <w:rPr>
          <w:rFonts w:ascii="Times New Roman" w:hAnsi="Times New Roman" w:cs="Times New Roman"/>
          <w:b/>
          <w:sz w:val="24"/>
          <w:szCs w:val="24"/>
        </w:rPr>
        <w:t>Journal Prompt 1.5: Competent Communication</w:t>
      </w:r>
    </w:p>
    <w:p w14:paraId="6A1E67E8" w14:textId="77777777" w:rsidR="00CA37AA" w:rsidRPr="00F8388D" w:rsidRDefault="00CA37AA" w:rsidP="00CA37AA">
      <w:pPr>
        <w:pStyle w:val="NoSpacing"/>
        <w:rPr>
          <w:rFonts w:ascii="Times New Roman" w:hAnsi="Times New Roman" w:cs="Times New Roman"/>
          <w:sz w:val="24"/>
          <w:szCs w:val="24"/>
        </w:rPr>
      </w:pPr>
      <w:r w:rsidRPr="00F8388D">
        <w:rPr>
          <w:rFonts w:ascii="Times New Roman" w:hAnsi="Times New Roman" w:cs="Times New Roman"/>
          <w:sz w:val="24"/>
          <w:szCs w:val="24"/>
        </w:rPr>
        <w:t>Consider the following question: What does it mean to be a competent communicator?</w:t>
      </w:r>
    </w:p>
    <w:p w14:paraId="2B851928" w14:textId="77777777" w:rsidR="00CA37AA" w:rsidRPr="00F8388D" w:rsidRDefault="00CA37AA" w:rsidP="00CA37AA">
      <w:pPr>
        <w:pStyle w:val="NoSpacing"/>
        <w:rPr>
          <w:rFonts w:ascii="Times New Roman" w:hAnsi="Times New Roman" w:cs="Times New Roman"/>
          <w:sz w:val="24"/>
          <w:szCs w:val="24"/>
        </w:rPr>
      </w:pPr>
    </w:p>
    <w:p w14:paraId="2C22E042" w14:textId="77777777" w:rsidR="00CA37AA" w:rsidRPr="00F8388D" w:rsidRDefault="00CA37AA" w:rsidP="00CA37AA">
      <w:pPr>
        <w:pStyle w:val="NoSpacing"/>
        <w:rPr>
          <w:rFonts w:ascii="Times New Roman" w:hAnsi="Times New Roman" w:cs="Times New Roman"/>
          <w:b/>
          <w:sz w:val="24"/>
          <w:szCs w:val="24"/>
        </w:rPr>
      </w:pPr>
      <w:r w:rsidRPr="00F8388D">
        <w:rPr>
          <w:rFonts w:ascii="Times New Roman" w:hAnsi="Times New Roman" w:cs="Times New Roman"/>
          <w:b/>
          <w:sz w:val="24"/>
          <w:szCs w:val="24"/>
        </w:rPr>
        <w:t>Shared Writing: Defining Communication</w:t>
      </w:r>
    </w:p>
    <w:p w14:paraId="51021DD1" w14:textId="0EB052E5" w:rsidR="00CA37AA" w:rsidRPr="00F8388D" w:rsidRDefault="00CA37AA" w:rsidP="00CA37AA">
      <w:pPr>
        <w:pStyle w:val="NoSpacing"/>
        <w:rPr>
          <w:rFonts w:ascii="Times New Roman" w:hAnsi="Times New Roman" w:cs="Times New Roman"/>
          <w:sz w:val="24"/>
          <w:szCs w:val="24"/>
        </w:rPr>
      </w:pPr>
      <w:r w:rsidRPr="00F8388D">
        <w:rPr>
          <w:rFonts w:ascii="Times New Roman" w:hAnsi="Times New Roman" w:cs="Times New Roman"/>
          <w:sz w:val="24"/>
          <w:szCs w:val="24"/>
        </w:rPr>
        <w:t>Watch television for one evening and observe the number of ethical dilemmas related to communication that people and characters confront. Note their response to each dilemma. How many people/characters make choices that you consider ethical? How many do not? What justifications or reasons do people/characters give for their choices? What consequences, if any, are portrayed? What conclusions can you draw about the portrayal of communication ethics on television?</w:t>
      </w:r>
    </w:p>
    <w:sectPr w:rsidR="00CA37AA" w:rsidRPr="00F8388D" w:rsidSect="00583F0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0BE7D" w14:textId="77777777" w:rsidR="00130945" w:rsidRDefault="00130945" w:rsidP="00481D7E">
      <w:pPr>
        <w:spacing w:after="0" w:line="240" w:lineRule="auto"/>
      </w:pPr>
      <w:r>
        <w:separator/>
      </w:r>
    </w:p>
  </w:endnote>
  <w:endnote w:type="continuationSeparator" w:id="0">
    <w:p w14:paraId="65204E38" w14:textId="77777777" w:rsidR="00130945" w:rsidRDefault="00130945" w:rsidP="00481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276FD" w14:textId="6FB122C2" w:rsidR="004352EE" w:rsidRPr="00F74FF0" w:rsidRDefault="00F74FF0" w:rsidP="000E63BB">
    <w:pPr>
      <w:pStyle w:val="Footer"/>
      <w:jc w:val="center"/>
      <w:rPr>
        <w:rFonts w:ascii="Arial" w:hAnsi="Arial" w:cs="Arial"/>
        <w:sz w:val="20"/>
        <w:szCs w:val="20"/>
      </w:rPr>
    </w:pPr>
    <w:r w:rsidRPr="00F74FF0">
      <w:rPr>
        <w:rFonts w:ascii="Arial" w:hAnsi="Arial" w:cs="Arial"/>
        <w:sz w:val="20"/>
        <w:szCs w:val="20"/>
      </w:rPr>
      <w:t>Copyright © 2019, 2016, 2013 Pearson Education Inc. All Rights Reserved.</w:t>
    </w:r>
  </w:p>
  <w:p w14:paraId="4DAB93AA" w14:textId="74CD8580" w:rsidR="004352EE" w:rsidRPr="00F74FF0" w:rsidRDefault="00130945" w:rsidP="00F80100">
    <w:pPr>
      <w:pStyle w:val="Footer"/>
      <w:jc w:val="center"/>
      <w:rPr>
        <w:rFonts w:ascii="Arial" w:hAnsi="Arial" w:cs="Arial"/>
        <w:sz w:val="20"/>
        <w:szCs w:val="20"/>
      </w:rPr>
    </w:pPr>
    <w:sdt>
      <w:sdtPr>
        <w:rPr>
          <w:rFonts w:ascii="Arial" w:hAnsi="Arial" w:cs="Arial"/>
          <w:sz w:val="20"/>
          <w:szCs w:val="20"/>
        </w:rPr>
        <w:id w:val="-1497868936"/>
        <w:docPartObj>
          <w:docPartGallery w:val="Page Numbers (Bottom of Page)"/>
          <w:docPartUnique/>
        </w:docPartObj>
      </w:sdtPr>
      <w:sdtEndPr>
        <w:rPr>
          <w:noProof/>
        </w:rPr>
      </w:sdtEndPr>
      <w:sdtContent>
        <w:r w:rsidR="004352EE" w:rsidRPr="00F74FF0">
          <w:rPr>
            <w:rFonts w:ascii="Arial" w:hAnsi="Arial" w:cs="Arial"/>
            <w:sz w:val="20"/>
            <w:szCs w:val="20"/>
          </w:rPr>
          <w:fldChar w:fldCharType="begin"/>
        </w:r>
        <w:r w:rsidR="004352EE" w:rsidRPr="00F74FF0">
          <w:rPr>
            <w:rFonts w:ascii="Arial" w:hAnsi="Arial" w:cs="Arial"/>
            <w:sz w:val="20"/>
            <w:szCs w:val="20"/>
          </w:rPr>
          <w:instrText xml:space="preserve"> PAGE   \* MERGEFORMAT </w:instrText>
        </w:r>
        <w:r w:rsidR="004352EE" w:rsidRPr="00F74FF0">
          <w:rPr>
            <w:rFonts w:ascii="Arial" w:hAnsi="Arial" w:cs="Arial"/>
            <w:sz w:val="20"/>
            <w:szCs w:val="20"/>
          </w:rPr>
          <w:fldChar w:fldCharType="separate"/>
        </w:r>
        <w:r w:rsidR="00AE1087">
          <w:rPr>
            <w:rFonts w:ascii="Arial" w:hAnsi="Arial" w:cs="Arial"/>
            <w:noProof/>
            <w:sz w:val="20"/>
            <w:szCs w:val="20"/>
          </w:rPr>
          <w:t>6</w:t>
        </w:r>
        <w:r w:rsidR="004352EE" w:rsidRPr="00F74FF0">
          <w:rPr>
            <w:rFonts w:ascii="Arial" w:hAnsi="Arial" w:cs="Arial"/>
            <w:noProof/>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A7E3B" w14:textId="77777777" w:rsidR="004352EE" w:rsidRPr="00F74FF0" w:rsidRDefault="004352EE" w:rsidP="00C46EF8">
    <w:pPr>
      <w:pStyle w:val="Footer"/>
      <w:jc w:val="center"/>
      <w:rPr>
        <w:rFonts w:ascii="Arial" w:hAnsi="Arial" w:cs="Arial"/>
        <w:sz w:val="20"/>
        <w:szCs w:val="20"/>
      </w:rPr>
    </w:pPr>
    <w:r w:rsidRPr="00F74FF0">
      <w:rPr>
        <w:rFonts w:ascii="Arial" w:hAnsi="Arial" w:cs="Arial"/>
        <w:sz w:val="20"/>
        <w:szCs w:val="20"/>
      </w:rPr>
      <w:t>Copyright © 2019, 2016, 2013 Pearson Education Inc. All Rights Reserved.</w:t>
    </w:r>
  </w:p>
  <w:p w14:paraId="51697313" w14:textId="61056825" w:rsidR="004352EE" w:rsidRPr="00F74FF0" w:rsidRDefault="00130945" w:rsidP="00F80100">
    <w:pPr>
      <w:pStyle w:val="Footer"/>
      <w:jc w:val="center"/>
      <w:rPr>
        <w:rFonts w:ascii="Arial" w:hAnsi="Arial" w:cs="Arial"/>
        <w:sz w:val="20"/>
        <w:szCs w:val="20"/>
      </w:rPr>
    </w:pPr>
    <w:sdt>
      <w:sdtPr>
        <w:rPr>
          <w:rFonts w:ascii="Arial" w:hAnsi="Arial" w:cs="Arial"/>
          <w:sz w:val="20"/>
          <w:szCs w:val="20"/>
        </w:rPr>
        <w:id w:val="1571693255"/>
        <w:docPartObj>
          <w:docPartGallery w:val="Page Numbers (Bottom of Page)"/>
          <w:docPartUnique/>
        </w:docPartObj>
      </w:sdtPr>
      <w:sdtEndPr>
        <w:rPr>
          <w:noProof/>
        </w:rPr>
      </w:sdtEndPr>
      <w:sdtContent>
        <w:r w:rsidR="004352EE" w:rsidRPr="00F74FF0">
          <w:rPr>
            <w:rFonts w:ascii="Arial" w:hAnsi="Arial" w:cs="Arial"/>
            <w:sz w:val="20"/>
            <w:szCs w:val="20"/>
          </w:rPr>
          <w:fldChar w:fldCharType="begin"/>
        </w:r>
        <w:r w:rsidR="004352EE" w:rsidRPr="00F74FF0">
          <w:rPr>
            <w:rFonts w:ascii="Arial" w:hAnsi="Arial" w:cs="Arial"/>
            <w:sz w:val="20"/>
            <w:szCs w:val="20"/>
          </w:rPr>
          <w:instrText xml:space="preserve"> PAGE   \* MERGEFORMAT </w:instrText>
        </w:r>
        <w:r w:rsidR="004352EE" w:rsidRPr="00F74FF0">
          <w:rPr>
            <w:rFonts w:ascii="Arial" w:hAnsi="Arial" w:cs="Arial"/>
            <w:sz w:val="20"/>
            <w:szCs w:val="20"/>
          </w:rPr>
          <w:fldChar w:fldCharType="separate"/>
        </w:r>
        <w:r w:rsidR="00AE1087">
          <w:rPr>
            <w:rFonts w:ascii="Arial" w:hAnsi="Arial" w:cs="Arial"/>
            <w:noProof/>
            <w:sz w:val="20"/>
            <w:szCs w:val="20"/>
          </w:rPr>
          <w:t>5</w:t>
        </w:r>
        <w:r w:rsidR="004352EE" w:rsidRPr="00F74FF0">
          <w:rPr>
            <w:rFonts w:ascii="Arial" w:hAnsi="Arial" w:cs="Arial"/>
            <w:noProof/>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B05795" w14:textId="77777777" w:rsidR="00130945" w:rsidRDefault="00130945" w:rsidP="00481D7E">
      <w:pPr>
        <w:spacing w:after="0" w:line="240" w:lineRule="auto"/>
      </w:pPr>
      <w:r>
        <w:separator/>
      </w:r>
    </w:p>
  </w:footnote>
  <w:footnote w:type="continuationSeparator" w:id="0">
    <w:p w14:paraId="4AB2489B" w14:textId="77777777" w:rsidR="00130945" w:rsidRDefault="00130945" w:rsidP="00481D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4C5DA" w14:textId="54E68B7C" w:rsidR="004352EE" w:rsidRPr="00F74FF0" w:rsidRDefault="004352EE">
    <w:pPr>
      <w:pStyle w:val="Header"/>
      <w:rPr>
        <w:rFonts w:ascii="Arial" w:hAnsi="Arial" w:cs="Arial"/>
        <w:sz w:val="20"/>
        <w:szCs w:val="20"/>
      </w:rPr>
    </w:pPr>
    <w:r w:rsidRPr="00F74FF0">
      <w:rPr>
        <w:rFonts w:ascii="Arial" w:hAnsi="Arial" w:cs="Arial"/>
        <w:sz w:val="20"/>
        <w:szCs w:val="20"/>
      </w:rPr>
      <w:t xml:space="preserve">Alberts </w:t>
    </w:r>
    <w:r w:rsidRPr="00F74FF0">
      <w:rPr>
        <w:rFonts w:ascii="Arial" w:hAnsi="Arial" w:cs="Arial"/>
        <w:i/>
        <w:sz w:val="20"/>
        <w:szCs w:val="20"/>
      </w:rPr>
      <w:t>Human Communication in Society</w:t>
    </w:r>
    <w:r w:rsidR="00F74FF0" w:rsidRPr="00F74FF0">
      <w:rPr>
        <w:rFonts w:ascii="Arial" w:hAnsi="Arial" w:cs="Arial"/>
        <w:sz w:val="20"/>
        <w:szCs w:val="20"/>
      </w:rPr>
      <w:t xml:space="preserve"> 5</w:t>
    </w:r>
    <w:r w:rsidRPr="00F74FF0">
      <w:rPr>
        <w:rFonts w:ascii="Arial" w:hAnsi="Arial" w:cs="Arial"/>
        <w:sz w:val="20"/>
        <w:szCs w:val="20"/>
      </w:rPr>
      <w:t>e Instructor’s Manual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F1883" w14:textId="1C6E44EF" w:rsidR="004352EE" w:rsidRPr="00F74FF0" w:rsidRDefault="004352EE" w:rsidP="00F74FF0">
    <w:pPr>
      <w:pStyle w:val="Header"/>
      <w:jc w:val="right"/>
      <w:rPr>
        <w:rFonts w:ascii="Arial" w:hAnsi="Arial" w:cs="Arial"/>
        <w:sz w:val="20"/>
        <w:szCs w:val="20"/>
      </w:rPr>
    </w:pPr>
    <w:r w:rsidRPr="00F74FF0">
      <w:rPr>
        <w:rFonts w:ascii="Arial" w:hAnsi="Arial" w:cs="Arial"/>
        <w:sz w:val="20"/>
        <w:szCs w:val="20"/>
      </w:rPr>
      <w:t xml:space="preserve">Alberts </w:t>
    </w:r>
    <w:r w:rsidRPr="00F74FF0">
      <w:rPr>
        <w:rFonts w:ascii="Arial" w:hAnsi="Arial" w:cs="Arial"/>
        <w:i/>
        <w:sz w:val="20"/>
        <w:szCs w:val="20"/>
      </w:rPr>
      <w:t>Human Communication in Society</w:t>
    </w:r>
    <w:r w:rsidRPr="00F74FF0">
      <w:rPr>
        <w:rFonts w:ascii="Arial" w:hAnsi="Arial" w:cs="Arial"/>
        <w:sz w:val="20"/>
        <w:szCs w:val="20"/>
      </w:rPr>
      <w:t xml:space="preserve"> 5e Instructor’s Manual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numFmt w:val="bullet"/>
      <w:lvlText w:val="■"/>
      <w:lvlJc w:val="left"/>
      <w:pPr>
        <w:ind w:left="819" w:hanging="360"/>
      </w:pPr>
      <w:rPr>
        <w:rFonts w:ascii="Times New Roman" w:hAnsi="Times New Roman" w:cs="Times New Roman"/>
        <w:b w:val="0"/>
        <w:bCs w:val="0"/>
        <w:sz w:val="24"/>
        <w:szCs w:val="24"/>
      </w:rPr>
    </w:lvl>
    <w:lvl w:ilvl="1">
      <w:numFmt w:val="bullet"/>
      <w:lvlText w:val="•"/>
      <w:lvlJc w:val="left"/>
      <w:pPr>
        <w:ind w:left="1691" w:hanging="360"/>
      </w:pPr>
    </w:lvl>
    <w:lvl w:ilvl="2">
      <w:numFmt w:val="bullet"/>
      <w:lvlText w:val="•"/>
      <w:lvlJc w:val="left"/>
      <w:pPr>
        <w:ind w:left="2563" w:hanging="360"/>
      </w:pPr>
    </w:lvl>
    <w:lvl w:ilvl="3">
      <w:numFmt w:val="bullet"/>
      <w:lvlText w:val="•"/>
      <w:lvlJc w:val="left"/>
      <w:pPr>
        <w:ind w:left="3435" w:hanging="360"/>
      </w:pPr>
    </w:lvl>
    <w:lvl w:ilvl="4">
      <w:numFmt w:val="bullet"/>
      <w:lvlText w:val="•"/>
      <w:lvlJc w:val="left"/>
      <w:pPr>
        <w:ind w:left="4307" w:hanging="360"/>
      </w:pPr>
    </w:lvl>
    <w:lvl w:ilvl="5">
      <w:numFmt w:val="bullet"/>
      <w:lvlText w:val="•"/>
      <w:lvlJc w:val="left"/>
      <w:pPr>
        <w:ind w:left="5179" w:hanging="360"/>
      </w:pPr>
    </w:lvl>
    <w:lvl w:ilvl="6">
      <w:numFmt w:val="bullet"/>
      <w:lvlText w:val="•"/>
      <w:lvlJc w:val="left"/>
      <w:pPr>
        <w:ind w:left="6051" w:hanging="360"/>
      </w:pPr>
    </w:lvl>
    <w:lvl w:ilvl="7">
      <w:numFmt w:val="bullet"/>
      <w:lvlText w:val="•"/>
      <w:lvlJc w:val="left"/>
      <w:pPr>
        <w:ind w:left="6923" w:hanging="360"/>
      </w:pPr>
    </w:lvl>
    <w:lvl w:ilvl="8">
      <w:numFmt w:val="bullet"/>
      <w:lvlText w:val="•"/>
      <w:lvlJc w:val="left"/>
      <w:pPr>
        <w:ind w:left="7795" w:hanging="360"/>
      </w:pPr>
    </w:lvl>
  </w:abstractNum>
  <w:abstractNum w:abstractNumId="1" w15:restartNumberingAfterBreak="0">
    <w:nsid w:val="00000403"/>
    <w:multiLevelType w:val="multilevel"/>
    <w:tmpl w:val="00000886"/>
    <w:lvl w:ilvl="0">
      <w:start w:val="1"/>
      <w:numFmt w:val="upperRoman"/>
      <w:lvlText w:val="%1."/>
      <w:lvlJc w:val="left"/>
      <w:pPr>
        <w:ind w:left="460" w:hanging="360"/>
      </w:pPr>
      <w:rPr>
        <w:rFonts w:ascii="Times New Roman" w:hAnsi="Times New Roman" w:cs="Times New Roman"/>
        <w:b w:val="0"/>
        <w:bCs w:val="0"/>
        <w:sz w:val="24"/>
        <w:szCs w:val="24"/>
      </w:rPr>
    </w:lvl>
    <w:lvl w:ilvl="1">
      <w:start w:val="1"/>
      <w:numFmt w:val="decimal"/>
      <w:lvlText w:val="%2."/>
      <w:lvlJc w:val="left"/>
      <w:pPr>
        <w:ind w:left="1630" w:hanging="360"/>
      </w:pPr>
      <w:rPr>
        <w:rFonts w:ascii="Times New Roman" w:hAnsi="Times New Roman" w:cs="Times New Roman"/>
        <w:b w:val="0"/>
        <w:bCs w:val="0"/>
        <w:sz w:val="24"/>
        <w:szCs w:val="24"/>
      </w:rPr>
    </w:lvl>
    <w:lvl w:ilvl="2">
      <w:start w:val="1"/>
      <w:numFmt w:val="lowerLetter"/>
      <w:lvlText w:val="%3."/>
      <w:lvlJc w:val="left"/>
      <w:pPr>
        <w:ind w:left="2062" w:hanging="360"/>
      </w:pPr>
      <w:rPr>
        <w:rFonts w:ascii="Times New Roman" w:hAnsi="Times New Roman" w:cs="Times New Roman"/>
        <w:b w:val="0"/>
        <w:bCs w:val="0"/>
        <w:w w:val="99"/>
        <w:sz w:val="24"/>
        <w:szCs w:val="24"/>
      </w:rPr>
    </w:lvl>
    <w:lvl w:ilvl="3">
      <w:numFmt w:val="bullet"/>
      <w:lvlText w:val="•"/>
      <w:lvlJc w:val="left"/>
      <w:pPr>
        <w:ind w:left="2062" w:hanging="360"/>
      </w:pPr>
    </w:lvl>
    <w:lvl w:ilvl="4">
      <w:numFmt w:val="bullet"/>
      <w:lvlText w:val="•"/>
      <w:lvlJc w:val="left"/>
      <w:pPr>
        <w:ind w:left="2079" w:hanging="360"/>
      </w:pPr>
    </w:lvl>
    <w:lvl w:ilvl="5">
      <w:numFmt w:val="bullet"/>
      <w:lvlText w:val="•"/>
      <w:lvlJc w:val="left"/>
      <w:pPr>
        <w:ind w:left="3323" w:hanging="360"/>
      </w:pPr>
    </w:lvl>
    <w:lvl w:ilvl="6">
      <w:numFmt w:val="bullet"/>
      <w:lvlText w:val="•"/>
      <w:lvlJc w:val="left"/>
      <w:pPr>
        <w:ind w:left="4566" w:hanging="360"/>
      </w:pPr>
    </w:lvl>
    <w:lvl w:ilvl="7">
      <w:numFmt w:val="bullet"/>
      <w:lvlText w:val="•"/>
      <w:lvlJc w:val="left"/>
      <w:pPr>
        <w:ind w:left="5809" w:hanging="360"/>
      </w:pPr>
    </w:lvl>
    <w:lvl w:ilvl="8">
      <w:numFmt w:val="bullet"/>
      <w:lvlText w:val="•"/>
      <w:lvlJc w:val="left"/>
      <w:pPr>
        <w:ind w:left="7053" w:hanging="360"/>
      </w:pPr>
    </w:lvl>
  </w:abstractNum>
  <w:abstractNum w:abstractNumId="2" w15:restartNumberingAfterBreak="0">
    <w:nsid w:val="00000404"/>
    <w:multiLevelType w:val="multilevel"/>
    <w:tmpl w:val="00000887"/>
    <w:lvl w:ilvl="0">
      <w:start w:val="1"/>
      <w:numFmt w:val="upperLetter"/>
      <w:lvlText w:val="%1."/>
      <w:lvlJc w:val="left"/>
      <w:pPr>
        <w:ind w:left="1252" w:hanging="360"/>
      </w:pPr>
      <w:rPr>
        <w:rFonts w:ascii="Times New Roman" w:hAnsi="Times New Roman" w:cs="Times New Roman"/>
        <w:b w:val="0"/>
        <w:bCs w:val="0"/>
        <w:spacing w:val="-1"/>
        <w:sz w:val="24"/>
        <w:szCs w:val="24"/>
      </w:rPr>
    </w:lvl>
    <w:lvl w:ilvl="1">
      <w:start w:val="1"/>
      <w:numFmt w:val="decimal"/>
      <w:lvlText w:val="%2."/>
      <w:lvlJc w:val="left"/>
      <w:pPr>
        <w:ind w:left="1630" w:hanging="360"/>
      </w:pPr>
      <w:rPr>
        <w:rFonts w:ascii="Times New Roman" w:hAnsi="Times New Roman" w:cs="Times New Roman"/>
        <w:b w:val="0"/>
        <w:bCs w:val="0"/>
        <w:sz w:val="24"/>
        <w:szCs w:val="24"/>
      </w:rPr>
    </w:lvl>
    <w:lvl w:ilvl="2">
      <w:start w:val="1"/>
      <w:numFmt w:val="lowerLetter"/>
      <w:lvlText w:val="%3."/>
      <w:lvlJc w:val="left"/>
      <w:pPr>
        <w:ind w:left="2203" w:hanging="574"/>
      </w:pPr>
      <w:rPr>
        <w:rFonts w:ascii="Times New Roman" w:hAnsi="Times New Roman" w:cs="Times New Roman"/>
        <w:b w:val="0"/>
        <w:bCs w:val="0"/>
        <w:w w:val="99"/>
        <w:sz w:val="24"/>
        <w:szCs w:val="24"/>
      </w:rPr>
    </w:lvl>
    <w:lvl w:ilvl="3">
      <w:numFmt w:val="bullet"/>
      <w:lvlText w:val="•"/>
      <w:lvlJc w:val="left"/>
      <w:pPr>
        <w:ind w:left="3120" w:hanging="574"/>
      </w:pPr>
    </w:lvl>
    <w:lvl w:ilvl="4">
      <w:numFmt w:val="bullet"/>
      <w:lvlText w:val="•"/>
      <w:lvlJc w:val="left"/>
      <w:pPr>
        <w:ind w:left="4037" w:hanging="574"/>
      </w:pPr>
    </w:lvl>
    <w:lvl w:ilvl="5">
      <w:numFmt w:val="bullet"/>
      <w:lvlText w:val="•"/>
      <w:lvlJc w:val="left"/>
      <w:pPr>
        <w:ind w:left="4954" w:hanging="574"/>
      </w:pPr>
    </w:lvl>
    <w:lvl w:ilvl="6">
      <w:numFmt w:val="bullet"/>
      <w:lvlText w:val="•"/>
      <w:lvlJc w:val="left"/>
      <w:pPr>
        <w:ind w:left="5871" w:hanging="574"/>
      </w:pPr>
    </w:lvl>
    <w:lvl w:ilvl="7">
      <w:numFmt w:val="bullet"/>
      <w:lvlText w:val="•"/>
      <w:lvlJc w:val="left"/>
      <w:pPr>
        <w:ind w:left="6788" w:hanging="574"/>
      </w:pPr>
    </w:lvl>
    <w:lvl w:ilvl="8">
      <w:numFmt w:val="bullet"/>
      <w:lvlText w:val="•"/>
      <w:lvlJc w:val="left"/>
      <w:pPr>
        <w:ind w:left="7705" w:hanging="574"/>
      </w:pPr>
    </w:lvl>
  </w:abstractNum>
  <w:abstractNum w:abstractNumId="3" w15:restartNumberingAfterBreak="0">
    <w:nsid w:val="00000405"/>
    <w:multiLevelType w:val="multilevel"/>
    <w:tmpl w:val="00000888"/>
    <w:lvl w:ilvl="0">
      <w:start w:val="2"/>
      <w:numFmt w:val="lowerLetter"/>
      <w:lvlText w:val="%1."/>
      <w:lvlJc w:val="left"/>
      <w:pPr>
        <w:ind w:left="2062" w:hanging="360"/>
      </w:pPr>
      <w:rPr>
        <w:rFonts w:ascii="Times New Roman" w:hAnsi="Times New Roman" w:cs="Times New Roman"/>
        <w:b w:val="0"/>
        <w:bCs w:val="0"/>
        <w:sz w:val="24"/>
        <w:szCs w:val="24"/>
      </w:rPr>
    </w:lvl>
    <w:lvl w:ilvl="1">
      <w:numFmt w:val="bullet"/>
      <w:lvlText w:val="•"/>
      <w:lvlJc w:val="left"/>
      <w:pPr>
        <w:ind w:left="2809" w:hanging="360"/>
      </w:pPr>
    </w:lvl>
    <w:lvl w:ilvl="2">
      <w:numFmt w:val="bullet"/>
      <w:lvlText w:val="•"/>
      <w:lvlJc w:val="left"/>
      <w:pPr>
        <w:ind w:left="3557" w:hanging="360"/>
      </w:pPr>
    </w:lvl>
    <w:lvl w:ilvl="3">
      <w:numFmt w:val="bullet"/>
      <w:lvlText w:val="•"/>
      <w:lvlJc w:val="left"/>
      <w:pPr>
        <w:ind w:left="4305" w:hanging="360"/>
      </w:pPr>
    </w:lvl>
    <w:lvl w:ilvl="4">
      <w:numFmt w:val="bullet"/>
      <w:lvlText w:val="•"/>
      <w:lvlJc w:val="left"/>
      <w:pPr>
        <w:ind w:left="5053" w:hanging="360"/>
      </w:pPr>
    </w:lvl>
    <w:lvl w:ilvl="5">
      <w:numFmt w:val="bullet"/>
      <w:lvlText w:val="•"/>
      <w:lvlJc w:val="left"/>
      <w:pPr>
        <w:ind w:left="5801" w:hanging="360"/>
      </w:pPr>
    </w:lvl>
    <w:lvl w:ilvl="6">
      <w:numFmt w:val="bullet"/>
      <w:lvlText w:val="•"/>
      <w:lvlJc w:val="left"/>
      <w:pPr>
        <w:ind w:left="6548" w:hanging="360"/>
      </w:pPr>
    </w:lvl>
    <w:lvl w:ilvl="7">
      <w:numFmt w:val="bullet"/>
      <w:lvlText w:val="•"/>
      <w:lvlJc w:val="left"/>
      <w:pPr>
        <w:ind w:left="7296" w:hanging="360"/>
      </w:pPr>
    </w:lvl>
    <w:lvl w:ilvl="8">
      <w:numFmt w:val="bullet"/>
      <w:lvlText w:val="•"/>
      <w:lvlJc w:val="left"/>
      <w:pPr>
        <w:ind w:left="8044" w:hanging="360"/>
      </w:pPr>
    </w:lvl>
  </w:abstractNum>
  <w:abstractNum w:abstractNumId="4" w15:restartNumberingAfterBreak="0">
    <w:nsid w:val="00000406"/>
    <w:multiLevelType w:val="multilevel"/>
    <w:tmpl w:val="00000889"/>
    <w:lvl w:ilvl="0">
      <w:start w:val="2"/>
      <w:numFmt w:val="decimal"/>
      <w:lvlText w:val="%1."/>
      <w:lvlJc w:val="left"/>
      <w:pPr>
        <w:ind w:left="1630" w:hanging="360"/>
      </w:pPr>
      <w:rPr>
        <w:rFonts w:ascii="Times New Roman" w:hAnsi="Times New Roman" w:cs="Times New Roman"/>
        <w:b w:val="0"/>
        <w:bCs w:val="0"/>
        <w:sz w:val="24"/>
        <w:szCs w:val="24"/>
      </w:rPr>
    </w:lvl>
    <w:lvl w:ilvl="1">
      <w:start w:val="1"/>
      <w:numFmt w:val="lowerLetter"/>
      <w:lvlText w:val="%2."/>
      <w:lvlJc w:val="left"/>
      <w:pPr>
        <w:ind w:left="1990" w:hanging="360"/>
      </w:pPr>
      <w:rPr>
        <w:rFonts w:ascii="Times New Roman" w:hAnsi="Times New Roman" w:cs="Times New Roman"/>
        <w:b w:val="0"/>
        <w:bCs w:val="0"/>
        <w:w w:val="99"/>
        <w:sz w:val="24"/>
        <w:szCs w:val="24"/>
      </w:rPr>
    </w:lvl>
    <w:lvl w:ilvl="2">
      <w:numFmt w:val="bullet"/>
      <w:lvlText w:val="•"/>
      <w:lvlJc w:val="left"/>
      <w:pPr>
        <w:ind w:left="2828" w:hanging="360"/>
      </w:pPr>
    </w:lvl>
    <w:lvl w:ilvl="3">
      <w:numFmt w:val="bullet"/>
      <w:lvlText w:val="•"/>
      <w:lvlJc w:val="left"/>
      <w:pPr>
        <w:ind w:left="3667" w:hanging="360"/>
      </w:pPr>
    </w:lvl>
    <w:lvl w:ilvl="4">
      <w:numFmt w:val="bullet"/>
      <w:lvlText w:val="•"/>
      <w:lvlJc w:val="left"/>
      <w:pPr>
        <w:ind w:left="4506" w:hanging="360"/>
      </w:pPr>
    </w:lvl>
    <w:lvl w:ilvl="5">
      <w:numFmt w:val="bullet"/>
      <w:lvlText w:val="•"/>
      <w:lvlJc w:val="left"/>
      <w:pPr>
        <w:ind w:left="5345" w:hanging="360"/>
      </w:pPr>
    </w:lvl>
    <w:lvl w:ilvl="6">
      <w:numFmt w:val="bullet"/>
      <w:lvlText w:val="•"/>
      <w:lvlJc w:val="left"/>
      <w:pPr>
        <w:ind w:left="6184" w:hanging="360"/>
      </w:pPr>
    </w:lvl>
    <w:lvl w:ilvl="7">
      <w:numFmt w:val="bullet"/>
      <w:lvlText w:val="•"/>
      <w:lvlJc w:val="left"/>
      <w:pPr>
        <w:ind w:left="7023" w:hanging="360"/>
      </w:pPr>
    </w:lvl>
    <w:lvl w:ilvl="8">
      <w:numFmt w:val="bullet"/>
      <w:lvlText w:val="•"/>
      <w:lvlJc w:val="left"/>
      <w:pPr>
        <w:ind w:left="7862" w:hanging="360"/>
      </w:pPr>
    </w:lvl>
  </w:abstractNum>
  <w:abstractNum w:abstractNumId="5" w15:restartNumberingAfterBreak="0">
    <w:nsid w:val="00000407"/>
    <w:multiLevelType w:val="multilevel"/>
    <w:tmpl w:val="0000088A"/>
    <w:lvl w:ilvl="0">
      <w:start w:val="1"/>
      <w:numFmt w:val="lowerLetter"/>
      <w:lvlText w:val="%1."/>
      <w:lvlJc w:val="left"/>
      <w:pPr>
        <w:ind w:left="2062" w:hanging="360"/>
      </w:pPr>
      <w:rPr>
        <w:rFonts w:ascii="Times New Roman" w:hAnsi="Times New Roman" w:cs="Times New Roman"/>
        <w:b w:val="0"/>
        <w:bCs w:val="0"/>
        <w:w w:val="99"/>
        <w:sz w:val="24"/>
        <w:szCs w:val="24"/>
      </w:rPr>
    </w:lvl>
    <w:lvl w:ilvl="1">
      <w:numFmt w:val="bullet"/>
      <w:lvlText w:val="•"/>
      <w:lvlJc w:val="left"/>
      <w:pPr>
        <w:ind w:left="2809" w:hanging="360"/>
      </w:pPr>
    </w:lvl>
    <w:lvl w:ilvl="2">
      <w:numFmt w:val="bullet"/>
      <w:lvlText w:val="•"/>
      <w:lvlJc w:val="left"/>
      <w:pPr>
        <w:ind w:left="3557" w:hanging="360"/>
      </w:pPr>
    </w:lvl>
    <w:lvl w:ilvl="3">
      <w:numFmt w:val="bullet"/>
      <w:lvlText w:val="•"/>
      <w:lvlJc w:val="left"/>
      <w:pPr>
        <w:ind w:left="4305" w:hanging="360"/>
      </w:pPr>
    </w:lvl>
    <w:lvl w:ilvl="4">
      <w:numFmt w:val="bullet"/>
      <w:lvlText w:val="•"/>
      <w:lvlJc w:val="left"/>
      <w:pPr>
        <w:ind w:left="5053" w:hanging="360"/>
      </w:pPr>
    </w:lvl>
    <w:lvl w:ilvl="5">
      <w:numFmt w:val="bullet"/>
      <w:lvlText w:val="•"/>
      <w:lvlJc w:val="left"/>
      <w:pPr>
        <w:ind w:left="5801" w:hanging="360"/>
      </w:pPr>
    </w:lvl>
    <w:lvl w:ilvl="6">
      <w:numFmt w:val="bullet"/>
      <w:lvlText w:val="•"/>
      <w:lvlJc w:val="left"/>
      <w:pPr>
        <w:ind w:left="6548" w:hanging="360"/>
      </w:pPr>
    </w:lvl>
    <w:lvl w:ilvl="7">
      <w:numFmt w:val="bullet"/>
      <w:lvlText w:val="•"/>
      <w:lvlJc w:val="left"/>
      <w:pPr>
        <w:ind w:left="7296" w:hanging="360"/>
      </w:pPr>
    </w:lvl>
    <w:lvl w:ilvl="8">
      <w:numFmt w:val="bullet"/>
      <w:lvlText w:val="•"/>
      <w:lvlJc w:val="left"/>
      <w:pPr>
        <w:ind w:left="8044" w:hanging="360"/>
      </w:pPr>
    </w:lvl>
  </w:abstractNum>
  <w:abstractNum w:abstractNumId="6" w15:restartNumberingAfterBreak="0">
    <w:nsid w:val="00000408"/>
    <w:multiLevelType w:val="multilevel"/>
    <w:tmpl w:val="0000088B"/>
    <w:lvl w:ilvl="0">
      <w:start w:val="3"/>
      <w:numFmt w:val="decimal"/>
      <w:lvlText w:val="%1."/>
      <w:lvlJc w:val="left"/>
      <w:pPr>
        <w:ind w:left="1630" w:hanging="360"/>
      </w:pPr>
      <w:rPr>
        <w:rFonts w:ascii="Times New Roman" w:hAnsi="Times New Roman" w:cs="Times New Roman"/>
        <w:b w:val="0"/>
        <w:bCs w:val="0"/>
        <w:sz w:val="24"/>
        <w:szCs w:val="24"/>
      </w:rPr>
    </w:lvl>
    <w:lvl w:ilvl="1">
      <w:numFmt w:val="bullet"/>
      <w:lvlText w:val="•"/>
      <w:lvlJc w:val="left"/>
      <w:pPr>
        <w:ind w:left="2421" w:hanging="360"/>
      </w:pPr>
    </w:lvl>
    <w:lvl w:ilvl="2">
      <w:numFmt w:val="bullet"/>
      <w:lvlText w:val="•"/>
      <w:lvlJc w:val="left"/>
      <w:pPr>
        <w:ind w:left="3212" w:hanging="360"/>
      </w:pPr>
    </w:lvl>
    <w:lvl w:ilvl="3">
      <w:numFmt w:val="bullet"/>
      <w:lvlText w:val="•"/>
      <w:lvlJc w:val="left"/>
      <w:pPr>
        <w:ind w:left="4003" w:hanging="360"/>
      </w:pPr>
    </w:lvl>
    <w:lvl w:ilvl="4">
      <w:numFmt w:val="bullet"/>
      <w:lvlText w:val="•"/>
      <w:lvlJc w:val="left"/>
      <w:pPr>
        <w:ind w:left="4794" w:hanging="360"/>
      </w:pPr>
    </w:lvl>
    <w:lvl w:ilvl="5">
      <w:numFmt w:val="bullet"/>
      <w:lvlText w:val="•"/>
      <w:lvlJc w:val="left"/>
      <w:pPr>
        <w:ind w:left="5585" w:hanging="360"/>
      </w:pPr>
    </w:lvl>
    <w:lvl w:ilvl="6">
      <w:numFmt w:val="bullet"/>
      <w:lvlText w:val="•"/>
      <w:lvlJc w:val="left"/>
      <w:pPr>
        <w:ind w:left="6376" w:hanging="360"/>
      </w:pPr>
    </w:lvl>
    <w:lvl w:ilvl="7">
      <w:numFmt w:val="bullet"/>
      <w:lvlText w:val="•"/>
      <w:lvlJc w:val="left"/>
      <w:pPr>
        <w:ind w:left="7167" w:hanging="360"/>
      </w:pPr>
    </w:lvl>
    <w:lvl w:ilvl="8">
      <w:numFmt w:val="bullet"/>
      <w:lvlText w:val="•"/>
      <w:lvlJc w:val="left"/>
      <w:pPr>
        <w:ind w:left="7958" w:hanging="360"/>
      </w:pPr>
    </w:lvl>
  </w:abstractNum>
  <w:abstractNum w:abstractNumId="7" w15:restartNumberingAfterBreak="0">
    <w:nsid w:val="00000409"/>
    <w:multiLevelType w:val="multilevel"/>
    <w:tmpl w:val="7F96FC82"/>
    <w:lvl w:ilvl="0">
      <w:start w:val="3"/>
      <w:numFmt w:val="upperRoman"/>
      <w:lvlText w:val="%1."/>
      <w:lvlJc w:val="left"/>
      <w:pPr>
        <w:ind w:left="460" w:hanging="360"/>
      </w:pPr>
      <w:rPr>
        <w:rFonts w:ascii="Times New Roman" w:hAnsi="Times New Roman" w:cs="Times New Roman"/>
        <w:b w:val="0"/>
        <w:bCs w:val="0"/>
        <w:sz w:val="24"/>
        <w:szCs w:val="24"/>
      </w:rPr>
    </w:lvl>
    <w:lvl w:ilvl="1">
      <w:start w:val="1"/>
      <w:numFmt w:val="upperLetter"/>
      <w:lvlText w:val="%2."/>
      <w:lvlJc w:val="left"/>
      <w:pPr>
        <w:ind w:left="1252" w:hanging="360"/>
      </w:pPr>
      <w:rPr>
        <w:rFonts w:ascii="Times New Roman" w:hAnsi="Times New Roman" w:cs="Times New Roman"/>
        <w:b w:val="0"/>
        <w:bCs w:val="0"/>
        <w:spacing w:val="-1"/>
        <w:sz w:val="24"/>
        <w:szCs w:val="24"/>
      </w:rPr>
    </w:lvl>
    <w:lvl w:ilvl="2">
      <w:start w:val="1"/>
      <w:numFmt w:val="upperLetter"/>
      <w:lvlText w:val="%3."/>
      <w:lvlJc w:val="left"/>
      <w:pPr>
        <w:ind w:left="1630" w:hanging="360"/>
      </w:pPr>
      <w:rPr>
        <w:b w:val="0"/>
        <w:bCs w:val="0"/>
        <w:sz w:val="24"/>
        <w:szCs w:val="24"/>
      </w:rPr>
    </w:lvl>
    <w:lvl w:ilvl="3">
      <w:start w:val="1"/>
      <w:numFmt w:val="lowerLetter"/>
      <w:lvlText w:val="%4."/>
      <w:lvlJc w:val="left"/>
      <w:pPr>
        <w:ind w:left="2080" w:hanging="342"/>
      </w:pPr>
      <w:rPr>
        <w:rFonts w:ascii="Times New Roman" w:hAnsi="Times New Roman" w:cs="Times New Roman"/>
        <w:b w:val="0"/>
        <w:bCs w:val="0"/>
        <w:w w:val="99"/>
        <w:sz w:val="24"/>
        <w:szCs w:val="24"/>
      </w:rPr>
    </w:lvl>
    <w:lvl w:ilvl="4">
      <w:numFmt w:val="bullet"/>
      <w:lvlText w:val="•"/>
      <w:lvlJc w:val="left"/>
      <w:pPr>
        <w:ind w:left="1990" w:hanging="342"/>
      </w:pPr>
    </w:lvl>
    <w:lvl w:ilvl="5">
      <w:numFmt w:val="bullet"/>
      <w:lvlText w:val="•"/>
      <w:lvlJc w:val="left"/>
      <w:pPr>
        <w:ind w:left="2062" w:hanging="342"/>
      </w:pPr>
    </w:lvl>
    <w:lvl w:ilvl="6">
      <w:numFmt w:val="bullet"/>
      <w:lvlText w:val="•"/>
      <w:lvlJc w:val="left"/>
      <w:pPr>
        <w:ind w:left="2080" w:hanging="342"/>
      </w:pPr>
    </w:lvl>
    <w:lvl w:ilvl="7">
      <w:numFmt w:val="bullet"/>
      <w:lvlText w:val="•"/>
      <w:lvlJc w:val="left"/>
      <w:pPr>
        <w:ind w:left="3945" w:hanging="342"/>
      </w:pPr>
    </w:lvl>
    <w:lvl w:ilvl="8">
      <w:numFmt w:val="bullet"/>
      <w:lvlText w:val="•"/>
      <w:lvlJc w:val="left"/>
      <w:pPr>
        <w:ind w:left="5810" w:hanging="342"/>
      </w:pPr>
    </w:lvl>
  </w:abstractNum>
  <w:abstractNum w:abstractNumId="8" w15:restartNumberingAfterBreak="0">
    <w:nsid w:val="0000040A"/>
    <w:multiLevelType w:val="multilevel"/>
    <w:tmpl w:val="AB36C85E"/>
    <w:lvl w:ilvl="0">
      <w:start w:val="1"/>
      <w:numFmt w:val="upperLetter"/>
      <w:lvlText w:val="%1."/>
      <w:lvlJc w:val="left"/>
      <w:pPr>
        <w:ind w:left="1650" w:hanging="360"/>
      </w:pPr>
      <w:rPr>
        <w:b w:val="0"/>
        <w:bCs w:val="0"/>
        <w:sz w:val="24"/>
        <w:szCs w:val="24"/>
      </w:rPr>
    </w:lvl>
    <w:lvl w:ilvl="1">
      <w:start w:val="1"/>
      <w:numFmt w:val="lowerLetter"/>
      <w:lvlText w:val="%2."/>
      <w:lvlJc w:val="left"/>
      <w:pPr>
        <w:ind w:left="2010" w:hanging="360"/>
      </w:pPr>
      <w:rPr>
        <w:rFonts w:ascii="Times New Roman" w:hAnsi="Times New Roman" w:cs="Times New Roman"/>
        <w:b w:val="0"/>
        <w:bCs w:val="0"/>
        <w:w w:val="99"/>
        <w:sz w:val="24"/>
        <w:szCs w:val="24"/>
      </w:rPr>
    </w:lvl>
    <w:lvl w:ilvl="2">
      <w:numFmt w:val="bullet"/>
      <w:lvlText w:val="•"/>
      <w:lvlJc w:val="left"/>
      <w:pPr>
        <w:ind w:left="2082" w:hanging="360"/>
      </w:pPr>
    </w:lvl>
    <w:lvl w:ilvl="3">
      <w:numFmt w:val="bullet"/>
      <w:lvlText w:val="•"/>
      <w:lvlJc w:val="left"/>
      <w:pPr>
        <w:ind w:left="3019" w:hanging="360"/>
      </w:pPr>
    </w:lvl>
    <w:lvl w:ilvl="4">
      <w:numFmt w:val="bullet"/>
      <w:lvlText w:val="•"/>
      <w:lvlJc w:val="left"/>
      <w:pPr>
        <w:ind w:left="3956" w:hanging="360"/>
      </w:pPr>
    </w:lvl>
    <w:lvl w:ilvl="5">
      <w:numFmt w:val="bullet"/>
      <w:lvlText w:val="•"/>
      <w:lvlJc w:val="left"/>
      <w:pPr>
        <w:ind w:left="4893" w:hanging="360"/>
      </w:pPr>
    </w:lvl>
    <w:lvl w:ilvl="6">
      <w:numFmt w:val="bullet"/>
      <w:lvlText w:val="•"/>
      <w:lvlJc w:val="left"/>
      <w:pPr>
        <w:ind w:left="5831" w:hanging="360"/>
      </w:pPr>
    </w:lvl>
    <w:lvl w:ilvl="7">
      <w:numFmt w:val="bullet"/>
      <w:lvlText w:val="•"/>
      <w:lvlJc w:val="left"/>
      <w:pPr>
        <w:ind w:left="6768" w:hanging="360"/>
      </w:pPr>
    </w:lvl>
    <w:lvl w:ilvl="8">
      <w:numFmt w:val="bullet"/>
      <w:lvlText w:val="•"/>
      <w:lvlJc w:val="left"/>
      <w:pPr>
        <w:ind w:left="7705" w:hanging="360"/>
      </w:pPr>
    </w:lvl>
  </w:abstractNum>
  <w:abstractNum w:abstractNumId="9" w15:restartNumberingAfterBreak="0">
    <w:nsid w:val="0000040B"/>
    <w:multiLevelType w:val="multilevel"/>
    <w:tmpl w:val="0000088E"/>
    <w:lvl w:ilvl="0">
      <w:start w:val="4"/>
      <w:numFmt w:val="upperRoman"/>
      <w:lvlText w:val="%1."/>
      <w:lvlJc w:val="left"/>
      <w:pPr>
        <w:ind w:left="480" w:hanging="360"/>
      </w:pPr>
      <w:rPr>
        <w:rFonts w:ascii="Times New Roman" w:hAnsi="Times New Roman" w:cs="Times New Roman"/>
        <w:b w:val="0"/>
        <w:bCs w:val="0"/>
        <w:spacing w:val="-1"/>
        <w:sz w:val="24"/>
        <w:szCs w:val="24"/>
      </w:rPr>
    </w:lvl>
    <w:lvl w:ilvl="1">
      <w:start w:val="1"/>
      <w:numFmt w:val="upperLetter"/>
      <w:lvlText w:val="%2."/>
      <w:lvlJc w:val="left"/>
      <w:pPr>
        <w:ind w:left="1272" w:hanging="360"/>
      </w:pPr>
      <w:rPr>
        <w:rFonts w:ascii="Times New Roman" w:hAnsi="Times New Roman" w:cs="Times New Roman"/>
        <w:b w:val="0"/>
        <w:bCs w:val="0"/>
        <w:spacing w:val="-1"/>
        <w:sz w:val="24"/>
        <w:szCs w:val="24"/>
      </w:rPr>
    </w:lvl>
    <w:lvl w:ilvl="2">
      <w:start w:val="1"/>
      <w:numFmt w:val="decimal"/>
      <w:lvlText w:val="%3."/>
      <w:lvlJc w:val="left"/>
      <w:pPr>
        <w:ind w:left="1650" w:hanging="360"/>
      </w:pPr>
      <w:rPr>
        <w:rFonts w:ascii="Times New Roman" w:hAnsi="Times New Roman" w:cs="Times New Roman"/>
        <w:b w:val="0"/>
        <w:bCs w:val="0"/>
        <w:sz w:val="24"/>
        <w:szCs w:val="24"/>
      </w:rPr>
    </w:lvl>
    <w:lvl w:ilvl="3">
      <w:start w:val="1"/>
      <w:numFmt w:val="lowerLetter"/>
      <w:lvlText w:val="%4."/>
      <w:lvlJc w:val="left"/>
      <w:pPr>
        <w:ind w:left="2082" w:hanging="360"/>
      </w:pPr>
      <w:rPr>
        <w:rFonts w:ascii="Times New Roman" w:hAnsi="Times New Roman" w:cs="Times New Roman"/>
        <w:b w:val="0"/>
        <w:bCs w:val="0"/>
        <w:w w:val="99"/>
        <w:sz w:val="24"/>
        <w:szCs w:val="24"/>
      </w:rPr>
    </w:lvl>
    <w:lvl w:ilvl="4">
      <w:numFmt w:val="bullet"/>
      <w:lvlText w:val="•"/>
      <w:lvlJc w:val="left"/>
      <w:pPr>
        <w:ind w:left="3153" w:hanging="360"/>
      </w:pPr>
    </w:lvl>
    <w:lvl w:ilvl="5">
      <w:numFmt w:val="bullet"/>
      <w:lvlText w:val="•"/>
      <w:lvlJc w:val="left"/>
      <w:pPr>
        <w:ind w:left="4224" w:hanging="360"/>
      </w:pPr>
    </w:lvl>
    <w:lvl w:ilvl="6">
      <w:numFmt w:val="bullet"/>
      <w:lvlText w:val="•"/>
      <w:lvlJc w:val="left"/>
      <w:pPr>
        <w:ind w:left="5295" w:hanging="360"/>
      </w:pPr>
    </w:lvl>
    <w:lvl w:ilvl="7">
      <w:numFmt w:val="bullet"/>
      <w:lvlText w:val="•"/>
      <w:lvlJc w:val="left"/>
      <w:pPr>
        <w:ind w:left="6366" w:hanging="360"/>
      </w:pPr>
    </w:lvl>
    <w:lvl w:ilvl="8">
      <w:numFmt w:val="bullet"/>
      <w:lvlText w:val="•"/>
      <w:lvlJc w:val="left"/>
      <w:pPr>
        <w:ind w:left="7437" w:hanging="360"/>
      </w:pPr>
    </w:lvl>
  </w:abstractNum>
  <w:abstractNum w:abstractNumId="10" w15:restartNumberingAfterBreak="0">
    <w:nsid w:val="0000040C"/>
    <w:multiLevelType w:val="multilevel"/>
    <w:tmpl w:val="0000088E"/>
    <w:lvl w:ilvl="0">
      <w:start w:val="4"/>
      <w:numFmt w:val="upperRoman"/>
      <w:lvlText w:val="%1."/>
      <w:lvlJc w:val="left"/>
      <w:pPr>
        <w:ind w:left="480" w:hanging="360"/>
      </w:pPr>
      <w:rPr>
        <w:rFonts w:ascii="Times New Roman" w:hAnsi="Times New Roman" w:cs="Times New Roman"/>
        <w:b w:val="0"/>
        <w:bCs w:val="0"/>
        <w:spacing w:val="-1"/>
        <w:w w:val="99"/>
        <w:sz w:val="24"/>
        <w:szCs w:val="24"/>
      </w:rPr>
    </w:lvl>
    <w:lvl w:ilvl="1">
      <w:start w:val="1"/>
      <w:numFmt w:val="upperLetter"/>
      <w:lvlText w:val="%2."/>
      <w:lvlJc w:val="left"/>
      <w:pPr>
        <w:ind w:left="1272" w:hanging="360"/>
      </w:pPr>
      <w:rPr>
        <w:rFonts w:ascii="Times New Roman" w:hAnsi="Times New Roman" w:cs="Times New Roman"/>
        <w:b w:val="0"/>
        <w:bCs w:val="0"/>
        <w:spacing w:val="-1"/>
        <w:sz w:val="24"/>
        <w:szCs w:val="24"/>
      </w:rPr>
    </w:lvl>
    <w:lvl w:ilvl="2">
      <w:start w:val="1"/>
      <w:numFmt w:val="decimal"/>
      <w:lvlText w:val="%3."/>
      <w:lvlJc w:val="left"/>
      <w:pPr>
        <w:ind w:left="1650" w:hanging="360"/>
      </w:pPr>
      <w:rPr>
        <w:rFonts w:ascii="Times New Roman" w:hAnsi="Times New Roman" w:cs="Times New Roman"/>
        <w:b w:val="0"/>
        <w:bCs w:val="0"/>
        <w:sz w:val="24"/>
        <w:szCs w:val="24"/>
      </w:rPr>
    </w:lvl>
    <w:lvl w:ilvl="3">
      <w:start w:val="1"/>
      <w:numFmt w:val="lowerLetter"/>
      <w:lvlText w:val="%4."/>
      <w:lvlJc w:val="left"/>
      <w:pPr>
        <w:ind w:left="2082" w:hanging="360"/>
      </w:pPr>
      <w:rPr>
        <w:rFonts w:ascii="Times New Roman" w:hAnsi="Times New Roman" w:cs="Times New Roman"/>
        <w:b w:val="0"/>
        <w:bCs w:val="0"/>
        <w:w w:val="99"/>
        <w:sz w:val="24"/>
        <w:szCs w:val="24"/>
      </w:rPr>
    </w:lvl>
    <w:lvl w:ilvl="4">
      <w:numFmt w:val="bullet"/>
      <w:lvlText w:val="•"/>
      <w:lvlJc w:val="left"/>
      <w:pPr>
        <w:ind w:left="3153" w:hanging="360"/>
      </w:pPr>
    </w:lvl>
    <w:lvl w:ilvl="5">
      <w:numFmt w:val="bullet"/>
      <w:lvlText w:val="•"/>
      <w:lvlJc w:val="left"/>
      <w:pPr>
        <w:ind w:left="4224" w:hanging="360"/>
      </w:pPr>
    </w:lvl>
    <w:lvl w:ilvl="6">
      <w:numFmt w:val="bullet"/>
      <w:lvlText w:val="•"/>
      <w:lvlJc w:val="left"/>
      <w:pPr>
        <w:ind w:left="5295" w:hanging="360"/>
      </w:pPr>
    </w:lvl>
    <w:lvl w:ilvl="7">
      <w:numFmt w:val="bullet"/>
      <w:lvlText w:val="•"/>
      <w:lvlJc w:val="left"/>
      <w:pPr>
        <w:ind w:left="6366" w:hanging="360"/>
      </w:pPr>
    </w:lvl>
    <w:lvl w:ilvl="8">
      <w:numFmt w:val="bullet"/>
      <w:lvlText w:val="•"/>
      <w:lvlJc w:val="left"/>
      <w:pPr>
        <w:ind w:left="7437" w:hanging="360"/>
      </w:pPr>
    </w:lvl>
  </w:abstractNum>
  <w:abstractNum w:abstractNumId="11" w15:restartNumberingAfterBreak="0">
    <w:nsid w:val="0055732C"/>
    <w:multiLevelType w:val="multilevel"/>
    <w:tmpl w:val="4D04E6E6"/>
    <w:lvl w:ilvl="0">
      <w:start w:val="1"/>
      <w:numFmt w:val="upperRoman"/>
      <w:lvlText w:val="%1."/>
      <w:lvlJc w:val="left"/>
      <w:pPr>
        <w:ind w:left="460" w:hanging="360"/>
      </w:pPr>
      <w:rPr>
        <w:rFonts w:ascii="Times New Roman" w:hAnsi="Times New Roman" w:cs="Times New Roman"/>
        <w:b w:val="0"/>
        <w:bCs w:val="0"/>
        <w:sz w:val="24"/>
        <w:szCs w:val="24"/>
      </w:rPr>
    </w:lvl>
    <w:lvl w:ilvl="1">
      <w:start w:val="1"/>
      <w:numFmt w:val="upperLetter"/>
      <w:lvlText w:val="%2."/>
      <w:lvlJc w:val="left"/>
      <w:pPr>
        <w:ind w:left="1630" w:hanging="360"/>
      </w:pPr>
      <w:rPr>
        <w:b w:val="0"/>
        <w:bCs w:val="0"/>
        <w:sz w:val="24"/>
        <w:szCs w:val="24"/>
      </w:rPr>
    </w:lvl>
    <w:lvl w:ilvl="2">
      <w:start w:val="1"/>
      <w:numFmt w:val="lowerLetter"/>
      <w:lvlText w:val="%3."/>
      <w:lvlJc w:val="left"/>
      <w:pPr>
        <w:ind w:left="2062" w:hanging="360"/>
      </w:pPr>
      <w:rPr>
        <w:rFonts w:ascii="Times New Roman" w:hAnsi="Times New Roman" w:cs="Times New Roman"/>
        <w:b w:val="0"/>
        <w:bCs w:val="0"/>
        <w:w w:val="99"/>
        <w:sz w:val="24"/>
        <w:szCs w:val="24"/>
      </w:rPr>
    </w:lvl>
    <w:lvl w:ilvl="3">
      <w:numFmt w:val="bullet"/>
      <w:lvlText w:val="•"/>
      <w:lvlJc w:val="left"/>
      <w:pPr>
        <w:ind w:left="2062" w:hanging="360"/>
      </w:pPr>
    </w:lvl>
    <w:lvl w:ilvl="4">
      <w:numFmt w:val="bullet"/>
      <w:lvlText w:val="•"/>
      <w:lvlJc w:val="left"/>
      <w:pPr>
        <w:ind w:left="2079" w:hanging="360"/>
      </w:pPr>
    </w:lvl>
    <w:lvl w:ilvl="5">
      <w:numFmt w:val="bullet"/>
      <w:lvlText w:val="•"/>
      <w:lvlJc w:val="left"/>
      <w:pPr>
        <w:ind w:left="3323" w:hanging="360"/>
      </w:pPr>
    </w:lvl>
    <w:lvl w:ilvl="6">
      <w:numFmt w:val="bullet"/>
      <w:lvlText w:val="•"/>
      <w:lvlJc w:val="left"/>
      <w:pPr>
        <w:ind w:left="4566" w:hanging="360"/>
      </w:pPr>
    </w:lvl>
    <w:lvl w:ilvl="7">
      <w:numFmt w:val="bullet"/>
      <w:lvlText w:val="•"/>
      <w:lvlJc w:val="left"/>
      <w:pPr>
        <w:ind w:left="5809" w:hanging="360"/>
      </w:pPr>
    </w:lvl>
    <w:lvl w:ilvl="8">
      <w:numFmt w:val="bullet"/>
      <w:lvlText w:val="•"/>
      <w:lvlJc w:val="left"/>
      <w:pPr>
        <w:ind w:left="7053" w:hanging="360"/>
      </w:pPr>
    </w:lvl>
  </w:abstractNum>
  <w:abstractNum w:abstractNumId="12" w15:restartNumberingAfterBreak="0">
    <w:nsid w:val="167F32E0"/>
    <w:multiLevelType w:val="multilevel"/>
    <w:tmpl w:val="D270CC00"/>
    <w:lvl w:ilvl="0">
      <w:start w:val="1"/>
      <w:numFmt w:val="upperRoman"/>
      <w:lvlText w:val="%1."/>
      <w:lvlJc w:val="left"/>
      <w:pPr>
        <w:ind w:left="460" w:hanging="360"/>
      </w:pPr>
      <w:rPr>
        <w:rFonts w:ascii="Times New Roman" w:hAnsi="Times New Roman" w:cs="Times New Roman"/>
        <w:b w:val="0"/>
        <w:bCs w:val="0"/>
        <w:sz w:val="24"/>
        <w:szCs w:val="24"/>
      </w:rPr>
    </w:lvl>
    <w:lvl w:ilvl="1">
      <w:start w:val="1"/>
      <w:numFmt w:val="decimal"/>
      <w:lvlText w:val="%2."/>
      <w:lvlJc w:val="left"/>
      <w:pPr>
        <w:ind w:left="1630" w:hanging="360"/>
      </w:pPr>
      <w:rPr>
        <w:rFonts w:ascii="Times New Roman" w:hAnsi="Times New Roman" w:cs="Times New Roman"/>
        <w:b w:val="0"/>
        <w:bCs w:val="0"/>
        <w:sz w:val="24"/>
        <w:szCs w:val="24"/>
      </w:rPr>
    </w:lvl>
    <w:lvl w:ilvl="2">
      <w:start w:val="1"/>
      <w:numFmt w:val="decimal"/>
      <w:lvlText w:val="%3."/>
      <w:lvlJc w:val="left"/>
      <w:pPr>
        <w:ind w:left="2062" w:hanging="360"/>
      </w:pPr>
      <w:rPr>
        <w:b w:val="0"/>
        <w:bCs w:val="0"/>
        <w:w w:val="99"/>
        <w:sz w:val="24"/>
        <w:szCs w:val="24"/>
      </w:rPr>
    </w:lvl>
    <w:lvl w:ilvl="3">
      <w:numFmt w:val="bullet"/>
      <w:lvlText w:val="•"/>
      <w:lvlJc w:val="left"/>
      <w:pPr>
        <w:ind w:left="2062" w:hanging="360"/>
      </w:pPr>
    </w:lvl>
    <w:lvl w:ilvl="4">
      <w:numFmt w:val="bullet"/>
      <w:lvlText w:val="•"/>
      <w:lvlJc w:val="left"/>
      <w:pPr>
        <w:ind w:left="2079" w:hanging="360"/>
      </w:pPr>
    </w:lvl>
    <w:lvl w:ilvl="5">
      <w:numFmt w:val="bullet"/>
      <w:lvlText w:val="•"/>
      <w:lvlJc w:val="left"/>
      <w:pPr>
        <w:ind w:left="3323" w:hanging="360"/>
      </w:pPr>
    </w:lvl>
    <w:lvl w:ilvl="6">
      <w:numFmt w:val="bullet"/>
      <w:lvlText w:val="•"/>
      <w:lvlJc w:val="left"/>
      <w:pPr>
        <w:ind w:left="4566" w:hanging="360"/>
      </w:pPr>
    </w:lvl>
    <w:lvl w:ilvl="7">
      <w:numFmt w:val="bullet"/>
      <w:lvlText w:val="•"/>
      <w:lvlJc w:val="left"/>
      <w:pPr>
        <w:ind w:left="5809" w:hanging="360"/>
      </w:pPr>
    </w:lvl>
    <w:lvl w:ilvl="8">
      <w:numFmt w:val="bullet"/>
      <w:lvlText w:val="•"/>
      <w:lvlJc w:val="left"/>
      <w:pPr>
        <w:ind w:left="7053" w:hanging="360"/>
      </w:pPr>
    </w:lvl>
  </w:abstractNum>
  <w:abstractNum w:abstractNumId="13" w15:restartNumberingAfterBreak="0">
    <w:nsid w:val="19550887"/>
    <w:multiLevelType w:val="multilevel"/>
    <w:tmpl w:val="A9B03802"/>
    <w:lvl w:ilvl="0">
      <w:start w:val="3"/>
      <w:numFmt w:val="upperRoman"/>
      <w:lvlText w:val="%1."/>
      <w:lvlJc w:val="left"/>
      <w:pPr>
        <w:ind w:left="460" w:hanging="360"/>
      </w:pPr>
      <w:rPr>
        <w:rFonts w:ascii="Times New Roman" w:hAnsi="Times New Roman" w:cs="Times New Roman" w:hint="default"/>
        <w:b w:val="0"/>
        <w:bCs w:val="0"/>
        <w:sz w:val="24"/>
        <w:szCs w:val="24"/>
      </w:rPr>
    </w:lvl>
    <w:lvl w:ilvl="1">
      <w:start w:val="6"/>
      <w:numFmt w:val="upperLetter"/>
      <w:lvlText w:val="%2."/>
      <w:lvlJc w:val="left"/>
      <w:pPr>
        <w:ind w:left="1252" w:hanging="360"/>
      </w:pPr>
      <w:rPr>
        <w:rFonts w:ascii="Times New Roman" w:hAnsi="Times New Roman" w:cs="Times New Roman" w:hint="default"/>
        <w:b w:val="0"/>
        <w:bCs w:val="0"/>
        <w:spacing w:val="-1"/>
        <w:sz w:val="24"/>
        <w:szCs w:val="24"/>
      </w:rPr>
    </w:lvl>
    <w:lvl w:ilvl="2">
      <w:start w:val="1"/>
      <w:numFmt w:val="upperLetter"/>
      <w:lvlText w:val="%3."/>
      <w:lvlJc w:val="left"/>
      <w:pPr>
        <w:ind w:left="1630" w:hanging="360"/>
      </w:pPr>
      <w:rPr>
        <w:rFonts w:hint="default"/>
        <w:b w:val="0"/>
        <w:bCs w:val="0"/>
        <w:sz w:val="24"/>
        <w:szCs w:val="24"/>
      </w:rPr>
    </w:lvl>
    <w:lvl w:ilvl="3">
      <w:start w:val="1"/>
      <w:numFmt w:val="lowerLetter"/>
      <w:lvlText w:val="%4."/>
      <w:lvlJc w:val="left"/>
      <w:pPr>
        <w:ind w:left="2080" w:hanging="342"/>
      </w:pPr>
      <w:rPr>
        <w:rFonts w:ascii="Times New Roman" w:hAnsi="Times New Roman" w:cs="Times New Roman" w:hint="default"/>
        <w:b w:val="0"/>
        <w:bCs w:val="0"/>
        <w:w w:val="99"/>
        <w:sz w:val="24"/>
        <w:szCs w:val="24"/>
      </w:rPr>
    </w:lvl>
    <w:lvl w:ilvl="4">
      <w:numFmt w:val="bullet"/>
      <w:lvlText w:val="•"/>
      <w:lvlJc w:val="left"/>
      <w:pPr>
        <w:ind w:left="1990" w:hanging="342"/>
      </w:pPr>
      <w:rPr>
        <w:rFonts w:hint="default"/>
      </w:rPr>
    </w:lvl>
    <w:lvl w:ilvl="5">
      <w:numFmt w:val="bullet"/>
      <w:lvlText w:val="•"/>
      <w:lvlJc w:val="left"/>
      <w:pPr>
        <w:ind w:left="2062" w:hanging="342"/>
      </w:pPr>
      <w:rPr>
        <w:rFonts w:hint="default"/>
      </w:rPr>
    </w:lvl>
    <w:lvl w:ilvl="6">
      <w:numFmt w:val="bullet"/>
      <w:lvlText w:val="•"/>
      <w:lvlJc w:val="left"/>
      <w:pPr>
        <w:ind w:left="2080" w:hanging="342"/>
      </w:pPr>
      <w:rPr>
        <w:rFonts w:hint="default"/>
      </w:rPr>
    </w:lvl>
    <w:lvl w:ilvl="7">
      <w:numFmt w:val="bullet"/>
      <w:lvlText w:val="•"/>
      <w:lvlJc w:val="left"/>
      <w:pPr>
        <w:ind w:left="3945" w:hanging="342"/>
      </w:pPr>
      <w:rPr>
        <w:rFonts w:hint="default"/>
      </w:rPr>
    </w:lvl>
    <w:lvl w:ilvl="8">
      <w:numFmt w:val="bullet"/>
      <w:lvlText w:val="•"/>
      <w:lvlJc w:val="left"/>
      <w:pPr>
        <w:ind w:left="5810" w:hanging="342"/>
      </w:pPr>
      <w:rPr>
        <w:rFonts w:hint="default"/>
      </w:rPr>
    </w:lvl>
  </w:abstractNum>
  <w:abstractNum w:abstractNumId="14" w15:restartNumberingAfterBreak="0">
    <w:nsid w:val="1D335A50"/>
    <w:multiLevelType w:val="multilevel"/>
    <w:tmpl w:val="00000887"/>
    <w:lvl w:ilvl="0">
      <w:start w:val="1"/>
      <w:numFmt w:val="upperLetter"/>
      <w:lvlText w:val="%1."/>
      <w:lvlJc w:val="left"/>
      <w:pPr>
        <w:ind w:left="1252" w:hanging="360"/>
      </w:pPr>
      <w:rPr>
        <w:rFonts w:ascii="Times New Roman" w:hAnsi="Times New Roman" w:cs="Times New Roman"/>
        <w:b w:val="0"/>
        <w:bCs w:val="0"/>
        <w:spacing w:val="-1"/>
        <w:sz w:val="24"/>
        <w:szCs w:val="24"/>
      </w:rPr>
    </w:lvl>
    <w:lvl w:ilvl="1">
      <w:start w:val="1"/>
      <w:numFmt w:val="decimal"/>
      <w:lvlText w:val="%2."/>
      <w:lvlJc w:val="left"/>
      <w:pPr>
        <w:ind w:left="1630" w:hanging="360"/>
      </w:pPr>
      <w:rPr>
        <w:rFonts w:ascii="Times New Roman" w:hAnsi="Times New Roman" w:cs="Times New Roman"/>
        <w:b w:val="0"/>
        <w:bCs w:val="0"/>
        <w:sz w:val="24"/>
        <w:szCs w:val="24"/>
      </w:rPr>
    </w:lvl>
    <w:lvl w:ilvl="2">
      <w:start w:val="1"/>
      <w:numFmt w:val="lowerLetter"/>
      <w:lvlText w:val="%3."/>
      <w:lvlJc w:val="left"/>
      <w:pPr>
        <w:ind w:left="2203" w:hanging="574"/>
      </w:pPr>
      <w:rPr>
        <w:rFonts w:ascii="Times New Roman" w:hAnsi="Times New Roman" w:cs="Times New Roman"/>
        <w:b w:val="0"/>
        <w:bCs w:val="0"/>
        <w:w w:val="99"/>
        <w:sz w:val="24"/>
        <w:szCs w:val="24"/>
      </w:rPr>
    </w:lvl>
    <w:lvl w:ilvl="3">
      <w:numFmt w:val="bullet"/>
      <w:lvlText w:val="•"/>
      <w:lvlJc w:val="left"/>
      <w:pPr>
        <w:ind w:left="3120" w:hanging="574"/>
      </w:pPr>
    </w:lvl>
    <w:lvl w:ilvl="4">
      <w:numFmt w:val="bullet"/>
      <w:lvlText w:val="•"/>
      <w:lvlJc w:val="left"/>
      <w:pPr>
        <w:ind w:left="4037" w:hanging="574"/>
      </w:pPr>
    </w:lvl>
    <w:lvl w:ilvl="5">
      <w:numFmt w:val="bullet"/>
      <w:lvlText w:val="•"/>
      <w:lvlJc w:val="left"/>
      <w:pPr>
        <w:ind w:left="4954" w:hanging="574"/>
      </w:pPr>
    </w:lvl>
    <w:lvl w:ilvl="6">
      <w:numFmt w:val="bullet"/>
      <w:lvlText w:val="•"/>
      <w:lvlJc w:val="left"/>
      <w:pPr>
        <w:ind w:left="5871" w:hanging="574"/>
      </w:pPr>
    </w:lvl>
    <w:lvl w:ilvl="7">
      <w:numFmt w:val="bullet"/>
      <w:lvlText w:val="•"/>
      <w:lvlJc w:val="left"/>
      <w:pPr>
        <w:ind w:left="6788" w:hanging="574"/>
      </w:pPr>
    </w:lvl>
    <w:lvl w:ilvl="8">
      <w:numFmt w:val="bullet"/>
      <w:lvlText w:val="•"/>
      <w:lvlJc w:val="left"/>
      <w:pPr>
        <w:ind w:left="7705" w:hanging="574"/>
      </w:pPr>
    </w:lvl>
  </w:abstractNum>
  <w:abstractNum w:abstractNumId="15" w15:restartNumberingAfterBreak="0">
    <w:nsid w:val="20F47BA8"/>
    <w:multiLevelType w:val="multilevel"/>
    <w:tmpl w:val="34002BA2"/>
    <w:lvl w:ilvl="0">
      <w:start w:val="3"/>
      <w:numFmt w:val="upperRoman"/>
      <w:lvlText w:val="%1."/>
      <w:lvlJc w:val="left"/>
      <w:pPr>
        <w:ind w:left="460" w:hanging="360"/>
      </w:pPr>
      <w:rPr>
        <w:rFonts w:ascii="Times New Roman" w:hAnsi="Times New Roman" w:cs="Times New Roman" w:hint="default"/>
        <w:b w:val="0"/>
        <w:bCs w:val="0"/>
        <w:sz w:val="24"/>
        <w:szCs w:val="24"/>
      </w:rPr>
    </w:lvl>
    <w:lvl w:ilvl="1">
      <w:start w:val="4"/>
      <w:numFmt w:val="upperLetter"/>
      <w:lvlText w:val="%2."/>
      <w:lvlJc w:val="left"/>
      <w:pPr>
        <w:ind w:left="1252" w:hanging="360"/>
      </w:pPr>
      <w:rPr>
        <w:rFonts w:ascii="Times New Roman" w:hAnsi="Times New Roman" w:cs="Times New Roman" w:hint="default"/>
        <w:b w:val="0"/>
        <w:bCs w:val="0"/>
        <w:spacing w:val="-1"/>
        <w:sz w:val="24"/>
        <w:szCs w:val="24"/>
      </w:rPr>
    </w:lvl>
    <w:lvl w:ilvl="2">
      <w:start w:val="1"/>
      <w:numFmt w:val="upperLetter"/>
      <w:lvlText w:val="%3."/>
      <w:lvlJc w:val="left"/>
      <w:pPr>
        <w:ind w:left="1630" w:hanging="360"/>
      </w:pPr>
      <w:rPr>
        <w:rFonts w:hint="default"/>
        <w:b w:val="0"/>
        <w:bCs w:val="0"/>
        <w:sz w:val="24"/>
        <w:szCs w:val="24"/>
      </w:rPr>
    </w:lvl>
    <w:lvl w:ilvl="3">
      <w:start w:val="1"/>
      <w:numFmt w:val="lowerLetter"/>
      <w:lvlText w:val="%4."/>
      <w:lvlJc w:val="left"/>
      <w:pPr>
        <w:ind w:left="2080" w:hanging="342"/>
      </w:pPr>
      <w:rPr>
        <w:rFonts w:ascii="Times New Roman" w:hAnsi="Times New Roman" w:cs="Times New Roman" w:hint="default"/>
        <w:b w:val="0"/>
        <w:bCs w:val="0"/>
        <w:w w:val="99"/>
        <w:sz w:val="24"/>
        <w:szCs w:val="24"/>
      </w:rPr>
    </w:lvl>
    <w:lvl w:ilvl="4">
      <w:numFmt w:val="bullet"/>
      <w:lvlText w:val="•"/>
      <w:lvlJc w:val="left"/>
      <w:pPr>
        <w:ind w:left="1990" w:hanging="342"/>
      </w:pPr>
      <w:rPr>
        <w:rFonts w:hint="default"/>
      </w:rPr>
    </w:lvl>
    <w:lvl w:ilvl="5">
      <w:numFmt w:val="bullet"/>
      <w:lvlText w:val="•"/>
      <w:lvlJc w:val="left"/>
      <w:pPr>
        <w:ind w:left="2062" w:hanging="342"/>
      </w:pPr>
      <w:rPr>
        <w:rFonts w:hint="default"/>
      </w:rPr>
    </w:lvl>
    <w:lvl w:ilvl="6">
      <w:numFmt w:val="bullet"/>
      <w:lvlText w:val="•"/>
      <w:lvlJc w:val="left"/>
      <w:pPr>
        <w:ind w:left="2080" w:hanging="342"/>
      </w:pPr>
      <w:rPr>
        <w:rFonts w:hint="default"/>
      </w:rPr>
    </w:lvl>
    <w:lvl w:ilvl="7">
      <w:numFmt w:val="bullet"/>
      <w:lvlText w:val="•"/>
      <w:lvlJc w:val="left"/>
      <w:pPr>
        <w:ind w:left="3945" w:hanging="342"/>
      </w:pPr>
      <w:rPr>
        <w:rFonts w:hint="default"/>
      </w:rPr>
    </w:lvl>
    <w:lvl w:ilvl="8">
      <w:numFmt w:val="bullet"/>
      <w:lvlText w:val="•"/>
      <w:lvlJc w:val="left"/>
      <w:pPr>
        <w:ind w:left="5810" w:hanging="342"/>
      </w:pPr>
      <w:rPr>
        <w:rFonts w:hint="default"/>
      </w:rPr>
    </w:lvl>
  </w:abstractNum>
  <w:abstractNum w:abstractNumId="16" w15:restartNumberingAfterBreak="0">
    <w:nsid w:val="25F149F2"/>
    <w:multiLevelType w:val="multilevel"/>
    <w:tmpl w:val="04601CE2"/>
    <w:lvl w:ilvl="0">
      <w:start w:val="1"/>
      <w:numFmt w:val="upperLetter"/>
      <w:lvlText w:val="%1."/>
      <w:lvlJc w:val="left"/>
      <w:pPr>
        <w:ind w:left="460" w:hanging="360"/>
      </w:pPr>
      <w:rPr>
        <w:b w:val="0"/>
        <w:bCs w:val="0"/>
        <w:sz w:val="24"/>
        <w:szCs w:val="24"/>
      </w:rPr>
    </w:lvl>
    <w:lvl w:ilvl="1">
      <w:start w:val="1"/>
      <w:numFmt w:val="decimal"/>
      <w:lvlText w:val="%2."/>
      <w:lvlJc w:val="left"/>
      <w:pPr>
        <w:ind w:left="1630" w:hanging="360"/>
      </w:pPr>
      <w:rPr>
        <w:rFonts w:ascii="Times New Roman" w:hAnsi="Times New Roman" w:cs="Times New Roman"/>
        <w:b w:val="0"/>
        <w:bCs w:val="0"/>
        <w:sz w:val="24"/>
        <w:szCs w:val="24"/>
      </w:rPr>
    </w:lvl>
    <w:lvl w:ilvl="2">
      <w:start w:val="1"/>
      <w:numFmt w:val="decimal"/>
      <w:lvlText w:val="%3."/>
      <w:lvlJc w:val="left"/>
      <w:pPr>
        <w:ind w:left="2062" w:hanging="360"/>
      </w:pPr>
      <w:rPr>
        <w:b w:val="0"/>
        <w:bCs w:val="0"/>
        <w:w w:val="99"/>
        <w:sz w:val="24"/>
        <w:szCs w:val="24"/>
      </w:rPr>
    </w:lvl>
    <w:lvl w:ilvl="3">
      <w:start w:val="1"/>
      <w:numFmt w:val="decimal"/>
      <w:lvlText w:val="%4."/>
      <w:lvlJc w:val="left"/>
      <w:pPr>
        <w:ind w:left="2062" w:hanging="360"/>
      </w:pPr>
    </w:lvl>
    <w:lvl w:ilvl="4">
      <w:numFmt w:val="bullet"/>
      <w:lvlText w:val="•"/>
      <w:lvlJc w:val="left"/>
      <w:pPr>
        <w:ind w:left="2079" w:hanging="360"/>
      </w:pPr>
    </w:lvl>
    <w:lvl w:ilvl="5">
      <w:numFmt w:val="bullet"/>
      <w:lvlText w:val="•"/>
      <w:lvlJc w:val="left"/>
      <w:pPr>
        <w:ind w:left="3323" w:hanging="360"/>
      </w:pPr>
    </w:lvl>
    <w:lvl w:ilvl="6">
      <w:numFmt w:val="bullet"/>
      <w:lvlText w:val="•"/>
      <w:lvlJc w:val="left"/>
      <w:pPr>
        <w:ind w:left="4566" w:hanging="360"/>
      </w:pPr>
    </w:lvl>
    <w:lvl w:ilvl="7">
      <w:numFmt w:val="bullet"/>
      <w:lvlText w:val="•"/>
      <w:lvlJc w:val="left"/>
      <w:pPr>
        <w:ind w:left="5809" w:hanging="360"/>
      </w:pPr>
    </w:lvl>
    <w:lvl w:ilvl="8">
      <w:numFmt w:val="bullet"/>
      <w:lvlText w:val="•"/>
      <w:lvlJc w:val="left"/>
      <w:pPr>
        <w:ind w:left="7053" w:hanging="360"/>
      </w:pPr>
    </w:lvl>
  </w:abstractNum>
  <w:abstractNum w:abstractNumId="17" w15:restartNumberingAfterBreak="0">
    <w:nsid w:val="2B4E1982"/>
    <w:multiLevelType w:val="multilevel"/>
    <w:tmpl w:val="EBE08C3C"/>
    <w:lvl w:ilvl="0">
      <w:start w:val="3"/>
      <w:numFmt w:val="upperRoman"/>
      <w:lvlText w:val="%1."/>
      <w:lvlJc w:val="left"/>
      <w:pPr>
        <w:ind w:left="460" w:hanging="360"/>
      </w:pPr>
      <w:rPr>
        <w:rFonts w:ascii="Times New Roman" w:hAnsi="Times New Roman" w:cs="Times New Roman" w:hint="default"/>
        <w:b w:val="0"/>
        <w:bCs w:val="0"/>
        <w:sz w:val="24"/>
        <w:szCs w:val="24"/>
      </w:rPr>
    </w:lvl>
    <w:lvl w:ilvl="1">
      <w:start w:val="5"/>
      <w:numFmt w:val="upperLetter"/>
      <w:lvlText w:val="%2."/>
      <w:lvlJc w:val="left"/>
      <w:pPr>
        <w:ind w:left="1252" w:hanging="360"/>
      </w:pPr>
      <w:rPr>
        <w:rFonts w:ascii="Times New Roman" w:hAnsi="Times New Roman" w:cs="Times New Roman" w:hint="default"/>
        <w:b w:val="0"/>
        <w:bCs w:val="0"/>
        <w:spacing w:val="-1"/>
        <w:sz w:val="24"/>
        <w:szCs w:val="24"/>
      </w:rPr>
    </w:lvl>
    <w:lvl w:ilvl="2">
      <w:start w:val="1"/>
      <w:numFmt w:val="upperLetter"/>
      <w:lvlText w:val="%3."/>
      <w:lvlJc w:val="left"/>
      <w:pPr>
        <w:ind w:left="1630" w:hanging="360"/>
      </w:pPr>
      <w:rPr>
        <w:rFonts w:hint="default"/>
        <w:b w:val="0"/>
        <w:bCs w:val="0"/>
        <w:sz w:val="24"/>
        <w:szCs w:val="24"/>
      </w:rPr>
    </w:lvl>
    <w:lvl w:ilvl="3">
      <w:start w:val="1"/>
      <w:numFmt w:val="lowerLetter"/>
      <w:lvlText w:val="%4."/>
      <w:lvlJc w:val="left"/>
      <w:pPr>
        <w:ind w:left="2080" w:hanging="342"/>
      </w:pPr>
      <w:rPr>
        <w:rFonts w:ascii="Times New Roman" w:hAnsi="Times New Roman" w:cs="Times New Roman" w:hint="default"/>
        <w:b w:val="0"/>
        <w:bCs w:val="0"/>
        <w:w w:val="99"/>
        <w:sz w:val="24"/>
        <w:szCs w:val="24"/>
      </w:rPr>
    </w:lvl>
    <w:lvl w:ilvl="4">
      <w:numFmt w:val="bullet"/>
      <w:lvlText w:val="•"/>
      <w:lvlJc w:val="left"/>
      <w:pPr>
        <w:ind w:left="1990" w:hanging="342"/>
      </w:pPr>
      <w:rPr>
        <w:rFonts w:hint="default"/>
      </w:rPr>
    </w:lvl>
    <w:lvl w:ilvl="5">
      <w:numFmt w:val="bullet"/>
      <w:lvlText w:val="•"/>
      <w:lvlJc w:val="left"/>
      <w:pPr>
        <w:ind w:left="2062" w:hanging="342"/>
      </w:pPr>
      <w:rPr>
        <w:rFonts w:hint="default"/>
      </w:rPr>
    </w:lvl>
    <w:lvl w:ilvl="6">
      <w:numFmt w:val="bullet"/>
      <w:lvlText w:val="•"/>
      <w:lvlJc w:val="left"/>
      <w:pPr>
        <w:ind w:left="2080" w:hanging="342"/>
      </w:pPr>
      <w:rPr>
        <w:rFonts w:hint="default"/>
      </w:rPr>
    </w:lvl>
    <w:lvl w:ilvl="7">
      <w:numFmt w:val="bullet"/>
      <w:lvlText w:val="•"/>
      <w:lvlJc w:val="left"/>
      <w:pPr>
        <w:ind w:left="3945" w:hanging="342"/>
      </w:pPr>
      <w:rPr>
        <w:rFonts w:hint="default"/>
      </w:rPr>
    </w:lvl>
    <w:lvl w:ilvl="8">
      <w:numFmt w:val="bullet"/>
      <w:lvlText w:val="•"/>
      <w:lvlJc w:val="left"/>
      <w:pPr>
        <w:ind w:left="5810" w:hanging="342"/>
      </w:pPr>
      <w:rPr>
        <w:rFonts w:hint="default"/>
      </w:rPr>
    </w:lvl>
  </w:abstractNum>
  <w:abstractNum w:abstractNumId="18" w15:restartNumberingAfterBreak="0">
    <w:nsid w:val="2C0C7E82"/>
    <w:multiLevelType w:val="multilevel"/>
    <w:tmpl w:val="00000887"/>
    <w:lvl w:ilvl="0">
      <w:start w:val="1"/>
      <w:numFmt w:val="upperLetter"/>
      <w:lvlText w:val="%1."/>
      <w:lvlJc w:val="left"/>
      <w:pPr>
        <w:ind w:left="1252" w:hanging="360"/>
      </w:pPr>
      <w:rPr>
        <w:rFonts w:ascii="Times New Roman" w:hAnsi="Times New Roman" w:cs="Times New Roman"/>
        <w:b w:val="0"/>
        <w:bCs w:val="0"/>
        <w:spacing w:val="-1"/>
        <w:sz w:val="24"/>
        <w:szCs w:val="24"/>
      </w:rPr>
    </w:lvl>
    <w:lvl w:ilvl="1">
      <w:start w:val="1"/>
      <w:numFmt w:val="decimal"/>
      <w:lvlText w:val="%2."/>
      <w:lvlJc w:val="left"/>
      <w:pPr>
        <w:ind w:left="1630" w:hanging="360"/>
      </w:pPr>
      <w:rPr>
        <w:rFonts w:ascii="Times New Roman" w:hAnsi="Times New Roman" w:cs="Times New Roman"/>
        <w:b w:val="0"/>
        <w:bCs w:val="0"/>
        <w:sz w:val="24"/>
        <w:szCs w:val="24"/>
      </w:rPr>
    </w:lvl>
    <w:lvl w:ilvl="2">
      <w:start w:val="1"/>
      <w:numFmt w:val="lowerLetter"/>
      <w:lvlText w:val="%3."/>
      <w:lvlJc w:val="left"/>
      <w:pPr>
        <w:ind w:left="2203" w:hanging="574"/>
      </w:pPr>
      <w:rPr>
        <w:rFonts w:ascii="Times New Roman" w:hAnsi="Times New Roman" w:cs="Times New Roman"/>
        <w:b w:val="0"/>
        <w:bCs w:val="0"/>
        <w:w w:val="99"/>
        <w:sz w:val="24"/>
        <w:szCs w:val="24"/>
      </w:rPr>
    </w:lvl>
    <w:lvl w:ilvl="3">
      <w:numFmt w:val="bullet"/>
      <w:lvlText w:val="•"/>
      <w:lvlJc w:val="left"/>
      <w:pPr>
        <w:ind w:left="3120" w:hanging="574"/>
      </w:pPr>
    </w:lvl>
    <w:lvl w:ilvl="4">
      <w:numFmt w:val="bullet"/>
      <w:lvlText w:val="•"/>
      <w:lvlJc w:val="left"/>
      <w:pPr>
        <w:ind w:left="4037" w:hanging="574"/>
      </w:pPr>
    </w:lvl>
    <w:lvl w:ilvl="5">
      <w:numFmt w:val="bullet"/>
      <w:lvlText w:val="•"/>
      <w:lvlJc w:val="left"/>
      <w:pPr>
        <w:ind w:left="4954" w:hanging="574"/>
      </w:pPr>
    </w:lvl>
    <w:lvl w:ilvl="6">
      <w:numFmt w:val="bullet"/>
      <w:lvlText w:val="•"/>
      <w:lvlJc w:val="left"/>
      <w:pPr>
        <w:ind w:left="5871" w:hanging="574"/>
      </w:pPr>
    </w:lvl>
    <w:lvl w:ilvl="7">
      <w:numFmt w:val="bullet"/>
      <w:lvlText w:val="•"/>
      <w:lvlJc w:val="left"/>
      <w:pPr>
        <w:ind w:left="6788" w:hanging="574"/>
      </w:pPr>
    </w:lvl>
    <w:lvl w:ilvl="8">
      <w:numFmt w:val="bullet"/>
      <w:lvlText w:val="•"/>
      <w:lvlJc w:val="left"/>
      <w:pPr>
        <w:ind w:left="7705" w:hanging="574"/>
      </w:pPr>
    </w:lvl>
  </w:abstractNum>
  <w:abstractNum w:abstractNumId="19" w15:restartNumberingAfterBreak="0">
    <w:nsid w:val="2D567171"/>
    <w:multiLevelType w:val="hybridMultilevel"/>
    <w:tmpl w:val="14EAA55C"/>
    <w:lvl w:ilvl="0" w:tplc="245E8328">
      <w:start w:val="1"/>
      <w:numFmt w:val="decimal"/>
      <w:lvlText w:val="%1."/>
      <w:lvlJc w:val="left"/>
      <w:pPr>
        <w:ind w:left="2154" w:hanging="360"/>
      </w:pPr>
      <w:rPr>
        <w:rFonts w:hint="default"/>
        <w:b w:val="0"/>
        <w:i w:val="0"/>
      </w:rPr>
    </w:lvl>
    <w:lvl w:ilvl="1" w:tplc="04090019">
      <w:start w:val="1"/>
      <w:numFmt w:val="lowerLetter"/>
      <w:lvlText w:val="%2."/>
      <w:lvlJc w:val="left"/>
      <w:pPr>
        <w:ind w:left="2874" w:hanging="360"/>
      </w:pPr>
    </w:lvl>
    <w:lvl w:ilvl="2" w:tplc="0409001B" w:tentative="1">
      <w:start w:val="1"/>
      <w:numFmt w:val="lowerRoman"/>
      <w:lvlText w:val="%3."/>
      <w:lvlJc w:val="right"/>
      <w:pPr>
        <w:ind w:left="3594" w:hanging="180"/>
      </w:pPr>
    </w:lvl>
    <w:lvl w:ilvl="3" w:tplc="0409000F" w:tentative="1">
      <w:start w:val="1"/>
      <w:numFmt w:val="decimal"/>
      <w:lvlText w:val="%4."/>
      <w:lvlJc w:val="left"/>
      <w:pPr>
        <w:ind w:left="4314" w:hanging="360"/>
      </w:pPr>
    </w:lvl>
    <w:lvl w:ilvl="4" w:tplc="04090019" w:tentative="1">
      <w:start w:val="1"/>
      <w:numFmt w:val="lowerLetter"/>
      <w:lvlText w:val="%5."/>
      <w:lvlJc w:val="left"/>
      <w:pPr>
        <w:ind w:left="5034" w:hanging="360"/>
      </w:pPr>
    </w:lvl>
    <w:lvl w:ilvl="5" w:tplc="0409001B" w:tentative="1">
      <w:start w:val="1"/>
      <w:numFmt w:val="lowerRoman"/>
      <w:lvlText w:val="%6."/>
      <w:lvlJc w:val="right"/>
      <w:pPr>
        <w:ind w:left="5754" w:hanging="180"/>
      </w:pPr>
    </w:lvl>
    <w:lvl w:ilvl="6" w:tplc="0409000F" w:tentative="1">
      <w:start w:val="1"/>
      <w:numFmt w:val="decimal"/>
      <w:lvlText w:val="%7."/>
      <w:lvlJc w:val="left"/>
      <w:pPr>
        <w:ind w:left="6474" w:hanging="360"/>
      </w:pPr>
    </w:lvl>
    <w:lvl w:ilvl="7" w:tplc="04090019" w:tentative="1">
      <w:start w:val="1"/>
      <w:numFmt w:val="lowerLetter"/>
      <w:lvlText w:val="%8."/>
      <w:lvlJc w:val="left"/>
      <w:pPr>
        <w:ind w:left="7194" w:hanging="360"/>
      </w:pPr>
    </w:lvl>
    <w:lvl w:ilvl="8" w:tplc="0409001B" w:tentative="1">
      <w:start w:val="1"/>
      <w:numFmt w:val="lowerRoman"/>
      <w:lvlText w:val="%9."/>
      <w:lvlJc w:val="right"/>
      <w:pPr>
        <w:ind w:left="7914" w:hanging="180"/>
      </w:pPr>
    </w:lvl>
  </w:abstractNum>
  <w:abstractNum w:abstractNumId="20" w15:restartNumberingAfterBreak="0">
    <w:nsid w:val="2DF25BC0"/>
    <w:multiLevelType w:val="multilevel"/>
    <w:tmpl w:val="2DAEB682"/>
    <w:lvl w:ilvl="0">
      <w:start w:val="4"/>
      <w:numFmt w:val="upperRoman"/>
      <w:lvlText w:val="%1."/>
      <w:lvlJc w:val="left"/>
      <w:pPr>
        <w:ind w:left="480" w:hanging="360"/>
      </w:pPr>
      <w:rPr>
        <w:rFonts w:ascii="Times New Roman" w:hAnsi="Times New Roman" w:cs="Times New Roman"/>
        <w:b w:val="0"/>
        <w:bCs w:val="0"/>
        <w:spacing w:val="-1"/>
        <w:sz w:val="24"/>
        <w:szCs w:val="24"/>
      </w:rPr>
    </w:lvl>
    <w:lvl w:ilvl="1">
      <w:start w:val="1"/>
      <w:numFmt w:val="upperLetter"/>
      <w:lvlText w:val="%2."/>
      <w:lvlJc w:val="left"/>
      <w:pPr>
        <w:ind w:left="1272" w:hanging="360"/>
      </w:pPr>
      <w:rPr>
        <w:rFonts w:ascii="Times New Roman" w:hAnsi="Times New Roman" w:cs="Times New Roman"/>
        <w:b w:val="0"/>
        <w:bCs w:val="0"/>
        <w:spacing w:val="-1"/>
        <w:sz w:val="24"/>
        <w:szCs w:val="24"/>
      </w:rPr>
    </w:lvl>
    <w:lvl w:ilvl="2">
      <w:start w:val="1"/>
      <w:numFmt w:val="decimal"/>
      <w:lvlText w:val="%3."/>
      <w:lvlJc w:val="left"/>
      <w:pPr>
        <w:ind w:left="1650" w:hanging="360"/>
      </w:pPr>
      <w:rPr>
        <w:rFonts w:ascii="Times New Roman" w:hAnsi="Times New Roman" w:cs="Times New Roman"/>
        <w:b w:val="0"/>
        <w:bCs w:val="0"/>
        <w:sz w:val="24"/>
        <w:szCs w:val="24"/>
      </w:rPr>
    </w:lvl>
    <w:lvl w:ilvl="3">
      <w:start w:val="1"/>
      <w:numFmt w:val="decimal"/>
      <w:lvlText w:val="%4."/>
      <w:lvlJc w:val="left"/>
      <w:pPr>
        <w:ind w:left="2082" w:hanging="360"/>
      </w:pPr>
      <w:rPr>
        <w:b w:val="0"/>
        <w:bCs w:val="0"/>
        <w:w w:val="99"/>
        <w:sz w:val="24"/>
        <w:szCs w:val="24"/>
      </w:rPr>
    </w:lvl>
    <w:lvl w:ilvl="4">
      <w:numFmt w:val="bullet"/>
      <w:lvlText w:val="•"/>
      <w:lvlJc w:val="left"/>
      <w:pPr>
        <w:ind w:left="3153" w:hanging="360"/>
      </w:pPr>
    </w:lvl>
    <w:lvl w:ilvl="5">
      <w:numFmt w:val="bullet"/>
      <w:lvlText w:val="•"/>
      <w:lvlJc w:val="left"/>
      <w:pPr>
        <w:ind w:left="4224" w:hanging="360"/>
      </w:pPr>
    </w:lvl>
    <w:lvl w:ilvl="6">
      <w:numFmt w:val="bullet"/>
      <w:lvlText w:val="•"/>
      <w:lvlJc w:val="left"/>
      <w:pPr>
        <w:ind w:left="5295" w:hanging="360"/>
      </w:pPr>
    </w:lvl>
    <w:lvl w:ilvl="7">
      <w:numFmt w:val="bullet"/>
      <w:lvlText w:val="•"/>
      <w:lvlJc w:val="left"/>
      <w:pPr>
        <w:ind w:left="6366" w:hanging="360"/>
      </w:pPr>
    </w:lvl>
    <w:lvl w:ilvl="8">
      <w:numFmt w:val="bullet"/>
      <w:lvlText w:val="•"/>
      <w:lvlJc w:val="left"/>
      <w:pPr>
        <w:ind w:left="7437" w:hanging="360"/>
      </w:pPr>
    </w:lvl>
  </w:abstractNum>
  <w:abstractNum w:abstractNumId="21" w15:restartNumberingAfterBreak="0">
    <w:nsid w:val="2F731D18"/>
    <w:multiLevelType w:val="multilevel"/>
    <w:tmpl w:val="D0585C52"/>
    <w:lvl w:ilvl="0">
      <w:start w:val="3"/>
      <w:numFmt w:val="upperRoman"/>
      <w:lvlText w:val="%1."/>
      <w:lvlJc w:val="left"/>
      <w:pPr>
        <w:ind w:left="460" w:hanging="360"/>
      </w:pPr>
      <w:rPr>
        <w:rFonts w:ascii="Times New Roman" w:hAnsi="Times New Roman" w:cs="Times New Roman" w:hint="default"/>
        <w:b w:val="0"/>
        <w:bCs w:val="0"/>
        <w:sz w:val="24"/>
        <w:szCs w:val="24"/>
      </w:rPr>
    </w:lvl>
    <w:lvl w:ilvl="1">
      <w:start w:val="1"/>
      <w:numFmt w:val="decimal"/>
      <w:lvlText w:val="%2."/>
      <w:lvlJc w:val="left"/>
      <w:pPr>
        <w:ind w:left="1252" w:hanging="360"/>
      </w:pPr>
      <w:rPr>
        <w:rFonts w:hint="default"/>
        <w:b w:val="0"/>
        <w:bCs w:val="0"/>
        <w:spacing w:val="-1"/>
        <w:sz w:val="24"/>
        <w:szCs w:val="24"/>
      </w:rPr>
    </w:lvl>
    <w:lvl w:ilvl="2">
      <w:start w:val="2"/>
      <w:numFmt w:val="decimal"/>
      <w:lvlText w:val="%3."/>
      <w:lvlJc w:val="left"/>
      <w:pPr>
        <w:ind w:left="1630" w:hanging="360"/>
      </w:pPr>
      <w:rPr>
        <w:rFonts w:hint="default"/>
        <w:b w:val="0"/>
        <w:bCs w:val="0"/>
        <w:sz w:val="24"/>
        <w:szCs w:val="24"/>
      </w:rPr>
    </w:lvl>
    <w:lvl w:ilvl="3">
      <w:start w:val="1"/>
      <w:numFmt w:val="lowerLetter"/>
      <w:lvlText w:val="%4."/>
      <w:lvlJc w:val="left"/>
      <w:pPr>
        <w:ind w:left="2080" w:hanging="342"/>
      </w:pPr>
      <w:rPr>
        <w:rFonts w:ascii="Times New Roman" w:hAnsi="Times New Roman" w:cs="Times New Roman" w:hint="default"/>
        <w:b w:val="0"/>
        <w:bCs w:val="0"/>
        <w:w w:val="99"/>
        <w:sz w:val="24"/>
        <w:szCs w:val="24"/>
      </w:rPr>
    </w:lvl>
    <w:lvl w:ilvl="4">
      <w:numFmt w:val="bullet"/>
      <w:lvlText w:val="•"/>
      <w:lvlJc w:val="left"/>
      <w:pPr>
        <w:ind w:left="1990" w:hanging="342"/>
      </w:pPr>
      <w:rPr>
        <w:rFonts w:hint="default"/>
      </w:rPr>
    </w:lvl>
    <w:lvl w:ilvl="5">
      <w:numFmt w:val="bullet"/>
      <w:lvlText w:val="•"/>
      <w:lvlJc w:val="left"/>
      <w:pPr>
        <w:ind w:left="2062" w:hanging="342"/>
      </w:pPr>
      <w:rPr>
        <w:rFonts w:hint="default"/>
      </w:rPr>
    </w:lvl>
    <w:lvl w:ilvl="6">
      <w:numFmt w:val="bullet"/>
      <w:lvlText w:val="•"/>
      <w:lvlJc w:val="left"/>
      <w:pPr>
        <w:ind w:left="2080" w:hanging="342"/>
      </w:pPr>
      <w:rPr>
        <w:rFonts w:hint="default"/>
      </w:rPr>
    </w:lvl>
    <w:lvl w:ilvl="7">
      <w:numFmt w:val="bullet"/>
      <w:lvlText w:val="•"/>
      <w:lvlJc w:val="left"/>
      <w:pPr>
        <w:ind w:left="3945" w:hanging="342"/>
      </w:pPr>
      <w:rPr>
        <w:rFonts w:hint="default"/>
      </w:rPr>
    </w:lvl>
    <w:lvl w:ilvl="8">
      <w:numFmt w:val="bullet"/>
      <w:lvlText w:val="•"/>
      <w:lvlJc w:val="left"/>
      <w:pPr>
        <w:ind w:left="5810" w:hanging="342"/>
      </w:pPr>
      <w:rPr>
        <w:rFonts w:hint="default"/>
      </w:rPr>
    </w:lvl>
  </w:abstractNum>
  <w:abstractNum w:abstractNumId="22" w15:restartNumberingAfterBreak="0">
    <w:nsid w:val="3C4F612C"/>
    <w:multiLevelType w:val="multilevel"/>
    <w:tmpl w:val="38FCAACC"/>
    <w:lvl w:ilvl="0">
      <w:start w:val="4"/>
      <w:numFmt w:val="upperRoman"/>
      <w:lvlText w:val="%1."/>
      <w:lvlJc w:val="left"/>
      <w:pPr>
        <w:ind w:left="480" w:hanging="360"/>
      </w:pPr>
      <w:rPr>
        <w:rFonts w:ascii="Times New Roman" w:hAnsi="Times New Roman" w:cs="Times New Roman"/>
        <w:b w:val="0"/>
        <w:bCs w:val="0"/>
        <w:spacing w:val="-1"/>
        <w:sz w:val="24"/>
        <w:szCs w:val="24"/>
      </w:rPr>
    </w:lvl>
    <w:lvl w:ilvl="1">
      <w:start w:val="1"/>
      <w:numFmt w:val="upperLetter"/>
      <w:lvlText w:val="%2."/>
      <w:lvlJc w:val="left"/>
      <w:pPr>
        <w:ind w:left="1272" w:hanging="360"/>
      </w:pPr>
      <w:rPr>
        <w:rFonts w:ascii="Times New Roman" w:hAnsi="Times New Roman" w:cs="Times New Roman"/>
        <w:b w:val="0"/>
        <w:bCs w:val="0"/>
        <w:spacing w:val="-1"/>
        <w:sz w:val="24"/>
        <w:szCs w:val="24"/>
      </w:rPr>
    </w:lvl>
    <w:lvl w:ilvl="2">
      <w:start w:val="1"/>
      <w:numFmt w:val="decimal"/>
      <w:lvlText w:val="%3."/>
      <w:lvlJc w:val="left"/>
      <w:pPr>
        <w:ind w:left="1650" w:hanging="360"/>
      </w:pPr>
      <w:rPr>
        <w:rFonts w:ascii="Times New Roman" w:hAnsi="Times New Roman" w:cs="Times New Roman"/>
        <w:b w:val="0"/>
        <w:bCs w:val="0"/>
        <w:sz w:val="24"/>
        <w:szCs w:val="24"/>
      </w:rPr>
    </w:lvl>
    <w:lvl w:ilvl="3">
      <w:start w:val="1"/>
      <w:numFmt w:val="lowerLetter"/>
      <w:lvlText w:val="%4."/>
      <w:lvlJc w:val="left"/>
      <w:pPr>
        <w:ind w:left="2082" w:hanging="360"/>
      </w:pPr>
      <w:rPr>
        <w:rFonts w:ascii="Times New Roman" w:hAnsi="Times New Roman" w:cs="Times New Roman"/>
        <w:b w:val="0"/>
        <w:bCs w:val="0"/>
        <w:w w:val="99"/>
        <w:sz w:val="24"/>
        <w:szCs w:val="24"/>
      </w:rPr>
    </w:lvl>
    <w:lvl w:ilvl="4">
      <w:start w:val="1"/>
      <w:numFmt w:val="lowerLetter"/>
      <w:lvlText w:val="%5."/>
      <w:lvlJc w:val="left"/>
      <w:pPr>
        <w:ind w:left="3153" w:hanging="360"/>
      </w:pPr>
    </w:lvl>
    <w:lvl w:ilvl="5">
      <w:numFmt w:val="bullet"/>
      <w:lvlText w:val="•"/>
      <w:lvlJc w:val="left"/>
      <w:pPr>
        <w:ind w:left="4224" w:hanging="360"/>
      </w:pPr>
    </w:lvl>
    <w:lvl w:ilvl="6">
      <w:numFmt w:val="bullet"/>
      <w:lvlText w:val="•"/>
      <w:lvlJc w:val="left"/>
      <w:pPr>
        <w:ind w:left="5295" w:hanging="360"/>
      </w:pPr>
    </w:lvl>
    <w:lvl w:ilvl="7">
      <w:numFmt w:val="bullet"/>
      <w:lvlText w:val="•"/>
      <w:lvlJc w:val="left"/>
      <w:pPr>
        <w:ind w:left="6366" w:hanging="360"/>
      </w:pPr>
    </w:lvl>
    <w:lvl w:ilvl="8">
      <w:numFmt w:val="bullet"/>
      <w:lvlText w:val="•"/>
      <w:lvlJc w:val="left"/>
      <w:pPr>
        <w:ind w:left="7437" w:hanging="360"/>
      </w:pPr>
    </w:lvl>
  </w:abstractNum>
  <w:abstractNum w:abstractNumId="23" w15:restartNumberingAfterBreak="0">
    <w:nsid w:val="48DF5A62"/>
    <w:multiLevelType w:val="hybridMultilevel"/>
    <w:tmpl w:val="82B00C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247383C"/>
    <w:multiLevelType w:val="hybridMultilevel"/>
    <w:tmpl w:val="3B2A2180"/>
    <w:lvl w:ilvl="0" w:tplc="BEE84F8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58FA28EA"/>
    <w:multiLevelType w:val="hybridMultilevel"/>
    <w:tmpl w:val="B7C8E9E2"/>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26" w15:restartNumberingAfterBreak="0">
    <w:nsid w:val="5A4C5C9B"/>
    <w:multiLevelType w:val="multilevel"/>
    <w:tmpl w:val="DE608A0E"/>
    <w:lvl w:ilvl="0">
      <w:start w:val="3"/>
      <w:numFmt w:val="upperRoman"/>
      <w:lvlText w:val="%1."/>
      <w:lvlJc w:val="left"/>
      <w:pPr>
        <w:ind w:left="460" w:hanging="360"/>
      </w:pPr>
      <w:rPr>
        <w:rFonts w:ascii="Times New Roman" w:hAnsi="Times New Roman" w:cs="Times New Roman"/>
        <w:b w:val="0"/>
        <w:bCs w:val="0"/>
        <w:sz w:val="24"/>
        <w:szCs w:val="24"/>
      </w:rPr>
    </w:lvl>
    <w:lvl w:ilvl="1">
      <w:start w:val="1"/>
      <w:numFmt w:val="decimal"/>
      <w:lvlText w:val="%2."/>
      <w:lvlJc w:val="left"/>
      <w:pPr>
        <w:ind w:left="1252" w:hanging="360"/>
      </w:pPr>
      <w:rPr>
        <w:b w:val="0"/>
        <w:bCs w:val="0"/>
        <w:spacing w:val="-1"/>
        <w:sz w:val="24"/>
        <w:szCs w:val="24"/>
      </w:rPr>
    </w:lvl>
    <w:lvl w:ilvl="2">
      <w:start w:val="1"/>
      <w:numFmt w:val="upperLetter"/>
      <w:lvlText w:val="%3."/>
      <w:lvlJc w:val="left"/>
      <w:pPr>
        <w:ind w:left="1630" w:hanging="360"/>
      </w:pPr>
      <w:rPr>
        <w:b w:val="0"/>
        <w:bCs w:val="0"/>
        <w:sz w:val="24"/>
        <w:szCs w:val="24"/>
      </w:rPr>
    </w:lvl>
    <w:lvl w:ilvl="3">
      <w:start w:val="1"/>
      <w:numFmt w:val="lowerLetter"/>
      <w:lvlText w:val="%4."/>
      <w:lvlJc w:val="left"/>
      <w:pPr>
        <w:ind w:left="2080" w:hanging="342"/>
      </w:pPr>
      <w:rPr>
        <w:rFonts w:ascii="Times New Roman" w:hAnsi="Times New Roman" w:cs="Times New Roman"/>
        <w:b w:val="0"/>
        <w:bCs w:val="0"/>
        <w:w w:val="99"/>
        <w:sz w:val="24"/>
        <w:szCs w:val="24"/>
      </w:rPr>
    </w:lvl>
    <w:lvl w:ilvl="4">
      <w:numFmt w:val="bullet"/>
      <w:lvlText w:val="•"/>
      <w:lvlJc w:val="left"/>
      <w:pPr>
        <w:ind w:left="1990" w:hanging="342"/>
      </w:pPr>
    </w:lvl>
    <w:lvl w:ilvl="5">
      <w:numFmt w:val="bullet"/>
      <w:lvlText w:val="•"/>
      <w:lvlJc w:val="left"/>
      <w:pPr>
        <w:ind w:left="2062" w:hanging="342"/>
      </w:pPr>
    </w:lvl>
    <w:lvl w:ilvl="6">
      <w:numFmt w:val="bullet"/>
      <w:lvlText w:val="•"/>
      <w:lvlJc w:val="left"/>
      <w:pPr>
        <w:ind w:left="2080" w:hanging="342"/>
      </w:pPr>
    </w:lvl>
    <w:lvl w:ilvl="7">
      <w:numFmt w:val="bullet"/>
      <w:lvlText w:val="•"/>
      <w:lvlJc w:val="left"/>
      <w:pPr>
        <w:ind w:left="3945" w:hanging="342"/>
      </w:pPr>
    </w:lvl>
    <w:lvl w:ilvl="8">
      <w:numFmt w:val="bullet"/>
      <w:lvlText w:val="•"/>
      <w:lvlJc w:val="left"/>
      <w:pPr>
        <w:ind w:left="5810" w:hanging="342"/>
      </w:pPr>
    </w:lvl>
  </w:abstractNum>
  <w:abstractNum w:abstractNumId="27" w15:restartNumberingAfterBreak="0">
    <w:nsid w:val="5B301009"/>
    <w:multiLevelType w:val="multilevel"/>
    <w:tmpl w:val="CA9A2BC6"/>
    <w:lvl w:ilvl="0">
      <w:start w:val="3"/>
      <w:numFmt w:val="upperRoman"/>
      <w:lvlText w:val="%1."/>
      <w:lvlJc w:val="left"/>
      <w:pPr>
        <w:ind w:left="460" w:hanging="360"/>
      </w:pPr>
      <w:rPr>
        <w:rFonts w:ascii="Times New Roman" w:hAnsi="Times New Roman" w:cs="Times New Roman"/>
        <w:b w:val="0"/>
        <w:bCs w:val="0"/>
        <w:sz w:val="24"/>
        <w:szCs w:val="24"/>
      </w:rPr>
    </w:lvl>
    <w:lvl w:ilvl="1">
      <w:start w:val="1"/>
      <w:numFmt w:val="upperLetter"/>
      <w:lvlText w:val="%2."/>
      <w:lvlJc w:val="left"/>
      <w:pPr>
        <w:ind w:left="1252" w:hanging="360"/>
      </w:pPr>
      <w:rPr>
        <w:rFonts w:ascii="Times New Roman" w:hAnsi="Times New Roman" w:cs="Times New Roman"/>
        <w:b w:val="0"/>
        <w:bCs w:val="0"/>
        <w:spacing w:val="-1"/>
        <w:sz w:val="24"/>
        <w:szCs w:val="24"/>
      </w:rPr>
    </w:lvl>
    <w:lvl w:ilvl="2">
      <w:start w:val="1"/>
      <w:numFmt w:val="decimal"/>
      <w:lvlText w:val="%3."/>
      <w:lvlJc w:val="left"/>
      <w:pPr>
        <w:ind w:left="1630" w:hanging="360"/>
      </w:pPr>
      <w:rPr>
        <w:b w:val="0"/>
        <w:bCs w:val="0"/>
        <w:sz w:val="24"/>
        <w:szCs w:val="24"/>
      </w:rPr>
    </w:lvl>
    <w:lvl w:ilvl="3">
      <w:start w:val="1"/>
      <w:numFmt w:val="lowerLetter"/>
      <w:lvlText w:val="%4."/>
      <w:lvlJc w:val="left"/>
      <w:pPr>
        <w:ind w:left="2080" w:hanging="342"/>
      </w:pPr>
      <w:rPr>
        <w:rFonts w:ascii="Times New Roman" w:hAnsi="Times New Roman" w:cs="Times New Roman"/>
        <w:b w:val="0"/>
        <w:bCs w:val="0"/>
        <w:w w:val="99"/>
        <w:sz w:val="24"/>
        <w:szCs w:val="24"/>
      </w:rPr>
    </w:lvl>
    <w:lvl w:ilvl="4">
      <w:numFmt w:val="bullet"/>
      <w:lvlText w:val="•"/>
      <w:lvlJc w:val="left"/>
      <w:pPr>
        <w:ind w:left="1990" w:hanging="342"/>
      </w:pPr>
    </w:lvl>
    <w:lvl w:ilvl="5">
      <w:numFmt w:val="bullet"/>
      <w:lvlText w:val="•"/>
      <w:lvlJc w:val="left"/>
      <w:pPr>
        <w:ind w:left="2062" w:hanging="342"/>
      </w:pPr>
    </w:lvl>
    <w:lvl w:ilvl="6">
      <w:numFmt w:val="bullet"/>
      <w:lvlText w:val="•"/>
      <w:lvlJc w:val="left"/>
      <w:pPr>
        <w:ind w:left="2080" w:hanging="342"/>
      </w:pPr>
    </w:lvl>
    <w:lvl w:ilvl="7">
      <w:numFmt w:val="bullet"/>
      <w:lvlText w:val="•"/>
      <w:lvlJc w:val="left"/>
      <w:pPr>
        <w:ind w:left="3945" w:hanging="342"/>
      </w:pPr>
    </w:lvl>
    <w:lvl w:ilvl="8">
      <w:numFmt w:val="bullet"/>
      <w:lvlText w:val="•"/>
      <w:lvlJc w:val="left"/>
      <w:pPr>
        <w:ind w:left="5810" w:hanging="342"/>
      </w:pPr>
    </w:lvl>
  </w:abstractNum>
  <w:abstractNum w:abstractNumId="28" w15:restartNumberingAfterBreak="0">
    <w:nsid w:val="5BFE784B"/>
    <w:multiLevelType w:val="multilevel"/>
    <w:tmpl w:val="C15C8486"/>
    <w:lvl w:ilvl="0">
      <w:start w:val="1"/>
      <w:numFmt w:val="upperRoman"/>
      <w:lvlText w:val="%1."/>
      <w:lvlJc w:val="left"/>
      <w:pPr>
        <w:ind w:left="460" w:hanging="360"/>
      </w:pPr>
      <w:rPr>
        <w:rFonts w:ascii="Times New Roman" w:hAnsi="Times New Roman" w:cs="Times New Roman" w:hint="default"/>
        <w:b w:val="0"/>
        <w:bCs w:val="0"/>
        <w:sz w:val="24"/>
        <w:szCs w:val="24"/>
      </w:rPr>
    </w:lvl>
    <w:lvl w:ilvl="1">
      <w:start w:val="4"/>
      <w:numFmt w:val="upperLetter"/>
      <w:lvlText w:val="%2."/>
      <w:lvlJc w:val="left"/>
      <w:pPr>
        <w:ind w:left="1630" w:hanging="360"/>
      </w:pPr>
      <w:rPr>
        <w:rFonts w:hint="default"/>
        <w:b w:val="0"/>
        <w:bCs w:val="0"/>
        <w:sz w:val="24"/>
        <w:szCs w:val="24"/>
      </w:rPr>
    </w:lvl>
    <w:lvl w:ilvl="2">
      <w:start w:val="1"/>
      <w:numFmt w:val="lowerLetter"/>
      <w:lvlText w:val="%3."/>
      <w:lvlJc w:val="left"/>
      <w:pPr>
        <w:ind w:left="2062" w:hanging="360"/>
      </w:pPr>
      <w:rPr>
        <w:rFonts w:ascii="Times New Roman" w:hAnsi="Times New Roman" w:cs="Times New Roman" w:hint="default"/>
        <w:b w:val="0"/>
        <w:bCs w:val="0"/>
        <w:w w:val="99"/>
        <w:sz w:val="24"/>
        <w:szCs w:val="24"/>
      </w:rPr>
    </w:lvl>
    <w:lvl w:ilvl="3">
      <w:numFmt w:val="bullet"/>
      <w:lvlText w:val="•"/>
      <w:lvlJc w:val="left"/>
      <w:pPr>
        <w:ind w:left="2062" w:hanging="360"/>
      </w:pPr>
      <w:rPr>
        <w:rFonts w:hint="default"/>
      </w:rPr>
    </w:lvl>
    <w:lvl w:ilvl="4">
      <w:numFmt w:val="bullet"/>
      <w:lvlText w:val="•"/>
      <w:lvlJc w:val="left"/>
      <w:pPr>
        <w:ind w:left="2079" w:hanging="360"/>
      </w:pPr>
      <w:rPr>
        <w:rFonts w:hint="default"/>
      </w:rPr>
    </w:lvl>
    <w:lvl w:ilvl="5">
      <w:numFmt w:val="bullet"/>
      <w:lvlText w:val="•"/>
      <w:lvlJc w:val="left"/>
      <w:pPr>
        <w:ind w:left="3323" w:hanging="360"/>
      </w:pPr>
      <w:rPr>
        <w:rFonts w:hint="default"/>
      </w:rPr>
    </w:lvl>
    <w:lvl w:ilvl="6">
      <w:numFmt w:val="bullet"/>
      <w:lvlText w:val="•"/>
      <w:lvlJc w:val="left"/>
      <w:pPr>
        <w:ind w:left="4566" w:hanging="360"/>
      </w:pPr>
      <w:rPr>
        <w:rFonts w:hint="default"/>
      </w:rPr>
    </w:lvl>
    <w:lvl w:ilvl="7">
      <w:numFmt w:val="bullet"/>
      <w:lvlText w:val="•"/>
      <w:lvlJc w:val="left"/>
      <w:pPr>
        <w:ind w:left="5809" w:hanging="360"/>
      </w:pPr>
      <w:rPr>
        <w:rFonts w:hint="default"/>
      </w:rPr>
    </w:lvl>
    <w:lvl w:ilvl="8">
      <w:numFmt w:val="bullet"/>
      <w:lvlText w:val="•"/>
      <w:lvlJc w:val="left"/>
      <w:pPr>
        <w:ind w:left="7053" w:hanging="360"/>
      </w:pPr>
      <w:rPr>
        <w:rFonts w:hint="default"/>
      </w:rPr>
    </w:lvl>
  </w:abstractNum>
  <w:abstractNum w:abstractNumId="29" w15:restartNumberingAfterBreak="0">
    <w:nsid w:val="66A3535D"/>
    <w:multiLevelType w:val="multilevel"/>
    <w:tmpl w:val="2DAEB682"/>
    <w:lvl w:ilvl="0">
      <w:start w:val="4"/>
      <w:numFmt w:val="upperRoman"/>
      <w:lvlText w:val="%1."/>
      <w:lvlJc w:val="left"/>
      <w:pPr>
        <w:ind w:left="480" w:hanging="360"/>
      </w:pPr>
      <w:rPr>
        <w:rFonts w:ascii="Times New Roman" w:hAnsi="Times New Roman" w:cs="Times New Roman"/>
        <w:b w:val="0"/>
        <w:bCs w:val="0"/>
        <w:spacing w:val="-1"/>
        <w:sz w:val="24"/>
        <w:szCs w:val="24"/>
      </w:rPr>
    </w:lvl>
    <w:lvl w:ilvl="1">
      <w:start w:val="1"/>
      <w:numFmt w:val="upperLetter"/>
      <w:lvlText w:val="%2."/>
      <w:lvlJc w:val="left"/>
      <w:pPr>
        <w:ind w:left="1272" w:hanging="360"/>
      </w:pPr>
      <w:rPr>
        <w:rFonts w:ascii="Times New Roman" w:hAnsi="Times New Roman" w:cs="Times New Roman"/>
        <w:b w:val="0"/>
        <w:bCs w:val="0"/>
        <w:spacing w:val="-1"/>
        <w:sz w:val="24"/>
        <w:szCs w:val="24"/>
      </w:rPr>
    </w:lvl>
    <w:lvl w:ilvl="2">
      <w:start w:val="1"/>
      <w:numFmt w:val="decimal"/>
      <w:lvlText w:val="%3."/>
      <w:lvlJc w:val="left"/>
      <w:pPr>
        <w:ind w:left="1650" w:hanging="360"/>
      </w:pPr>
      <w:rPr>
        <w:rFonts w:ascii="Times New Roman" w:hAnsi="Times New Roman" w:cs="Times New Roman"/>
        <w:b w:val="0"/>
        <w:bCs w:val="0"/>
        <w:sz w:val="24"/>
        <w:szCs w:val="24"/>
      </w:rPr>
    </w:lvl>
    <w:lvl w:ilvl="3">
      <w:start w:val="1"/>
      <w:numFmt w:val="decimal"/>
      <w:lvlText w:val="%4."/>
      <w:lvlJc w:val="left"/>
      <w:pPr>
        <w:ind w:left="2082" w:hanging="360"/>
      </w:pPr>
      <w:rPr>
        <w:b w:val="0"/>
        <w:bCs w:val="0"/>
        <w:w w:val="99"/>
        <w:sz w:val="24"/>
        <w:szCs w:val="24"/>
      </w:rPr>
    </w:lvl>
    <w:lvl w:ilvl="4">
      <w:numFmt w:val="bullet"/>
      <w:lvlText w:val="•"/>
      <w:lvlJc w:val="left"/>
      <w:pPr>
        <w:ind w:left="3153" w:hanging="360"/>
      </w:pPr>
    </w:lvl>
    <w:lvl w:ilvl="5">
      <w:numFmt w:val="bullet"/>
      <w:lvlText w:val="•"/>
      <w:lvlJc w:val="left"/>
      <w:pPr>
        <w:ind w:left="4224" w:hanging="360"/>
      </w:pPr>
    </w:lvl>
    <w:lvl w:ilvl="6">
      <w:numFmt w:val="bullet"/>
      <w:lvlText w:val="•"/>
      <w:lvlJc w:val="left"/>
      <w:pPr>
        <w:ind w:left="5295" w:hanging="360"/>
      </w:pPr>
    </w:lvl>
    <w:lvl w:ilvl="7">
      <w:numFmt w:val="bullet"/>
      <w:lvlText w:val="•"/>
      <w:lvlJc w:val="left"/>
      <w:pPr>
        <w:ind w:left="6366" w:hanging="360"/>
      </w:pPr>
    </w:lvl>
    <w:lvl w:ilvl="8">
      <w:numFmt w:val="bullet"/>
      <w:lvlText w:val="•"/>
      <w:lvlJc w:val="left"/>
      <w:pPr>
        <w:ind w:left="7437" w:hanging="360"/>
      </w:pPr>
    </w:lvl>
  </w:abstractNum>
  <w:abstractNum w:abstractNumId="30" w15:restartNumberingAfterBreak="0">
    <w:nsid w:val="684904F6"/>
    <w:multiLevelType w:val="multilevel"/>
    <w:tmpl w:val="2DAEB682"/>
    <w:lvl w:ilvl="0">
      <w:start w:val="4"/>
      <w:numFmt w:val="upperRoman"/>
      <w:lvlText w:val="%1."/>
      <w:lvlJc w:val="left"/>
      <w:pPr>
        <w:ind w:left="480" w:hanging="360"/>
      </w:pPr>
      <w:rPr>
        <w:rFonts w:ascii="Times New Roman" w:hAnsi="Times New Roman" w:cs="Times New Roman"/>
        <w:b w:val="0"/>
        <w:bCs w:val="0"/>
        <w:spacing w:val="-1"/>
        <w:sz w:val="24"/>
        <w:szCs w:val="24"/>
      </w:rPr>
    </w:lvl>
    <w:lvl w:ilvl="1">
      <w:start w:val="1"/>
      <w:numFmt w:val="upperLetter"/>
      <w:lvlText w:val="%2."/>
      <w:lvlJc w:val="left"/>
      <w:pPr>
        <w:ind w:left="1272" w:hanging="360"/>
      </w:pPr>
      <w:rPr>
        <w:rFonts w:ascii="Times New Roman" w:hAnsi="Times New Roman" w:cs="Times New Roman"/>
        <w:b w:val="0"/>
        <w:bCs w:val="0"/>
        <w:spacing w:val="-1"/>
        <w:sz w:val="24"/>
        <w:szCs w:val="24"/>
      </w:rPr>
    </w:lvl>
    <w:lvl w:ilvl="2">
      <w:start w:val="1"/>
      <w:numFmt w:val="decimal"/>
      <w:lvlText w:val="%3."/>
      <w:lvlJc w:val="left"/>
      <w:pPr>
        <w:ind w:left="1650" w:hanging="360"/>
      </w:pPr>
      <w:rPr>
        <w:rFonts w:ascii="Times New Roman" w:hAnsi="Times New Roman" w:cs="Times New Roman"/>
        <w:b w:val="0"/>
        <w:bCs w:val="0"/>
        <w:sz w:val="24"/>
        <w:szCs w:val="24"/>
      </w:rPr>
    </w:lvl>
    <w:lvl w:ilvl="3">
      <w:start w:val="1"/>
      <w:numFmt w:val="decimal"/>
      <w:lvlText w:val="%4."/>
      <w:lvlJc w:val="left"/>
      <w:pPr>
        <w:ind w:left="2082" w:hanging="360"/>
      </w:pPr>
      <w:rPr>
        <w:b w:val="0"/>
        <w:bCs w:val="0"/>
        <w:w w:val="99"/>
        <w:sz w:val="24"/>
        <w:szCs w:val="24"/>
      </w:rPr>
    </w:lvl>
    <w:lvl w:ilvl="4">
      <w:numFmt w:val="bullet"/>
      <w:lvlText w:val="•"/>
      <w:lvlJc w:val="left"/>
      <w:pPr>
        <w:ind w:left="3153" w:hanging="360"/>
      </w:pPr>
    </w:lvl>
    <w:lvl w:ilvl="5">
      <w:numFmt w:val="bullet"/>
      <w:lvlText w:val="•"/>
      <w:lvlJc w:val="left"/>
      <w:pPr>
        <w:ind w:left="4224" w:hanging="360"/>
      </w:pPr>
    </w:lvl>
    <w:lvl w:ilvl="6">
      <w:numFmt w:val="bullet"/>
      <w:lvlText w:val="•"/>
      <w:lvlJc w:val="left"/>
      <w:pPr>
        <w:ind w:left="5295" w:hanging="360"/>
      </w:pPr>
    </w:lvl>
    <w:lvl w:ilvl="7">
      <w:numFmt w:val="bullet"/>
      <w:lvlText w:val="•"/>
      <w:lvlJc w:val="left"/>
      <w:pPr>
        <w:ind w:left="6366" w:hanging="360"/>
      </w:pPr>
    </w:lvl>
    <w:lvl w:ilvl="8">
      <w:numFmt w:val="bullet"/>
      <w:lvlText w:val="•"/>
      <w:lvlJc w:val="left"/>
      <w:pPr>
        <w:ind w:left="7437" w:hanging="360"/>
      </w:pPr>
    </w:lvl>
  </w:abstractNum>
  <w:abstractNum w:abstractNumId="31" w15:restartNumberingAfterBreak="0">
    <w:nsid w:val="684D2754"/>
    <w:multiLevelType w:val="hybridMultilevel"/>
    <w:tmpl w:val="E15AF2C0"/>
    <w:lvl w:ilvl="0" w:tplc="04090015">
      <w:start w:val="1"/>
      <w:numFmt w:val="upperLetter"/>
      <w:lvlText w:val="%1."/>
      <w:lvlJc w:val="left"/>
      <w:pPr>
        <w:ind w:left="1080" w:hanging="360"/>
      </w:pPr>
    </w:lvl>
    <w:lvl w:ilvl="1" w:tplc="D26C3190">
      <w:start w:val="1"/>
      <w:numFmt w:val="decimal"/>
      <w:lvlText w:val="%2."/>
      <w:lvlJc w:val="righ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9E259E8"/>
    <w:multiLevelType w:val="hybridMultilevel"/>
    <w:tmpl w:val="A7504038"/>
    <w:lvl w:ilvl="0" w:tplc="2DF2EF16">
      <w:start w:val="1"/>
      <w:numFmt w:val="upperRoman"/>
      <w:lvlText w:val="%1."/>
      <w:lvlJc w:val="left"/>
      <w:pPr>
        <w:ind w:left="835" w:hanging="360"/>
      </w:pPr>
      <w:rPr>
        <w:rFonts w:hint="default"/>
        <w:b w:val="0"/>
        <w:i w:val="0"/>
      </w:rPr>
    </w:lvl>
    <w:lvl w:ilvl="1" w:tplc="04090019" w:tentative="1">
      <w:start w:val="1"/>
      <w:numFmt w:val="lowerLetter"/>
      <w:lvlText w:val="%2."/>
      <w:lvlJc w:val="left"/>
      <w:pPr>
        <w:ind w:left="1555" w:hanging="360"/>
      </w:pPr>
    </w:lvl>
    <w:lvl w:ilvl="2" w:tplc="0409001B" w:tentative="1">
      <w:start w:val="1"/>
      <w:numFmt w:val="lowerRoman"/>
      <w:lvlText w:val="%3."/>
      <w:lvlJc w:val="right"/>
      <w:pPr>
        <w:ind w:left="2275" w:hanging="180"/>
      </w:pPr>
    </w:lvl>
    <w:lvl w:ilvl="3" w:tplc="0409000F" w:tentative="1">
      <w:start w:val="1"/>
      <w:numFmt w:val="decimal"/>
      <w:lvlText w:val="%4."/>
      <w:lvlJc w:val="left"/>
      <w:pPr>
        <w:ind w:left="2995" w:hanging="360"/>
      </w:pPr>
    </w:lvl>
    <w:lvl w:ilvl="4" w:tplc="04090019" w:tentative="1">
      <w:start w:val="1"/>
      <w:numFmt w:val="lowerLetter"/>
      <w:lvlText w:val="%5."/>
      <w:lvlJc w:val="left"/>
      <w:pPr>
        <w:ind w:left="3715" w:hanging="360"/>
      </w:pPr>
    </w:lvl>
    <w:lvl w:ilvl="5" w:tplc="0409001B" w:tentative="1">
      <w:start w:val="1"/>
      <w:numFmt w:val="lowerRoman"/>
      <w:lvlText w:val="%6."/>
      <w:lvlJc w:val="right"/>
      <w:pPr>
        <w:ind w:left="4435" w:hanging="180"/>
      </w:pPr>
    </w:lvl>
    <w:lvl w:ilvl="6" w:tplc="0409000F" w:tentative="1">
      <w:start w:val="1"/>
      <w:numFmt w:val="decimal"/>
      <w:lvlText w:val="%7."/>
      <w:lvlJc w:val="left"/>
      <w:pPr>
        <w:ind w:left="5155" w:hanging="360"/>
      </w:pPr>
    </w:lvl>
    <w:lvl w:ilvl="7" w:tplc="04090019" w:tentative="1">
      <w:start w:val="1"/>
      <w:numFmt w:val="lowerLetter"/>
      <w:lvlText w:val="%8."/>
      <w:lvlJc w:val="left"/>
      <w:pPr>
        <w:ind w:left="5875" w:hanging="360"/>
      </w:pPr>
    </w:lvl>
    <w:lvl w:ilvl="8" w:tplc="0409001B" w:tentative="1">
      <w:start w:val="1"/>
      <w:numFmt w:val="lowerRoman"/>
      <w:lvlText w:val="%9."/>
      <w:lvlJc w:val="right"/>
      <w:pPr>
        <w:ind w:left="6595" w:hanging="180"/>
      </w:pPr>
    </w:lvl>
  </w:abstractNum>
  <w:abstractNum w:abstractNumId="33" w15:restartNumberingAfterBreak="0">
    <w:nsid w:val="6DA17D24"/>
    <w:multiLevelType w:val="hybridMultilevel"/>
    <w:tmpl w:val="3B466FA8"/>
    <w:lvl w:ilvl="0" w:tplc="04090015">
      <w:start w:val="1"/>
      <w:numFmt w:val="upperLetter"/>
      <w:lvlText w:val="%1."/>
      <w:lvlJc w:val="left"/>
      <w:pPr>
        <w:ind w:left="171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4" w15:restartNumberingAfterBreak="0">
    <w:nsid w:val="6F084BD6"/>
    <w:multiLevelType w:val="multilevel"/>
    <w:tmpl w:val="1C44E4B2"/>
    <w:lvl w:ilvl="0">
      <w:start w:val="1"/>
      <w:numFmt w:val="upperRoman"/>
      <w:lvlText w:val="%1."/>
      <w:lvlJc w:val="left"/>
      <w:pPr>
        <w:ind w:left="460" w:hanging="360"/>
      </w:pPr>
      <w:rPr>
        <w:rFonts w:ascii="Times New Roman" w:hAnsi="Times New Roman" w:cs="Times New Roman"/>
        <w:b w:val="0"/>
        <w:bCs w:val="0"/>
        <w:sz w:val="24"/>
        <w:szCs w:val="24"/>
      </w:rPr>
    </w:lvl>
    <w:lvl w:ilvl="1">
      <w:start w:val="1"/>
      <w:numFmt w:val="decimal"/>
      <w:lvlText w:val="%2."/>
      <w:lvlJc w:val="left"/>
      <w:pPr>
        <w:ind w:left="1630" w:hanging="360"/>
      </w:pPr>
      <w:rPr>
        <w:rFonts w:ascii="Times New Roman" w:hAnsi="Times New Roman" w:cs="Times New Roman"/>
        <w:b w:val="0"/>
        <w:bCs w:val="0"/>
        <w:sz w:val="24"/>
        <w:szCs w:val="24"/>
      </w:rPr>
    </w:lvl>
    <w:lvl w:ilvl="2">
      <w:start w:val="1"/>
      <w:numFmt w:val="decimal"/>
      <w:lvlText w:val="%3."/>
      <w:lvlJc w:val="left"/>
      <w:pPr>
        <w:ind w:left="2062" w:hanging="360"/>
      </w:pPr>
      <w:rPr>
        <w:b w:val="0"/>
        <w:bCs w:val="0"/>
        <w:w w:val="99"/>
        <w:sz w:val="24"/>
        <w:szCs w:val="24"/>
      </w:rPr>
    </w:lvl>
    <w:lvl w:ilvl="3">
      <w:numFmt w:val="bullet"/>
      <w:lvlText w:val="•"/>
      <w:lvlJc w:val="left"/>
      <w:pPr>
        <w:ind w:left="2062" w:hanging="360"/>
      </w:pPr>
    </w:lvl>
    <w:lvl w:ilvl="4">
      <w:numFmt w:val="bullet"/>
      <w:lvlText w:val="•"/>
      <w:lvlJc w:val="left"/>
      <w:pPr>
        <w:ind w:left="2079" w:hanging="360"/>
      </w:pPr>
    </w:lvl>
    <w:lvl w:ilvl="5">
      <w:numFmt w:val="bullet"/>
      <w:lvlText w:val="•"/>
      <w:lvlJc w:val="left"/>
      <w:pPr>
        <w:ind w:left="3323" w:hanging="360"/>
      </w:pPr>
    </w:lvl>
    <w:lvl w:ilvl="6">
      <w:numFmt w:val="bullet"/>
      <w:lvlText w:val="•"/>
      <w:lvlJc w:val="left"/>
      <w:pPr>
        <w:ind w:left="4566" w:hanging="360"/>
      </w:pPr>
    </w:lvl>
    <w:lvl w:ilvl="7">
      <w:numFmt w:val="bullet"/>
      <w:lvlText w:val="•"/>
      <w:lvlJc w:val="left"/>
      <w:pPr>
        <w:ind w:left="5809" w:hanging="360"/>
      </w:pPr>
    </w:lvl>
    <w:lvl w:ilvl="8">
      <w:numFmt w:val="bullet"/>
      <w:lvlText w:val="•"/>
      <w:lvlJc w:val="left"/>
      <w:pPr>
        <w:ind w:left="7053" w:hanging="360"/>
      </w:pPr>
    </w:lvl>
  </w:abstractNum>
  <w:abstractNum w:abstractNumId="35" w15:restartNumberingAfterBreak="0">
    <w:nsid w:val="6F1E3217"/>
    <w:multiLevelType w:val="multilevel"/>
    <w:tmpl w:val="B34A93AE"/>
    <w:lvl w:ilvl="0">
      <w:start w:val="1"/>
      <w:numFmt w:val="decimal"/>
      <w:lvlText w:val="%1."/>
      <w:lvlJc w:val="left"/>
      <w:pPr>
        <w:ind w:left="480" w:hanging="360"/>
      </w:pPr>
      <w:rPr>
        <w:b w:val="0"/>
        <w:bCs w:val="0"/>
        <w:spacing w:val="-1"/>
        <w:w w:val="99"/>
        <w:sz w:val="24"/>
        <w:szCs w:val="24"/>
      </w:rPr>
    </w:lvl>
    <w:lvl w:ilvl="1">
      <w:start w:val="1"/>
      <w:numFmt w:val="upperLetter"/>
      <w:lvlText w:val="%2."/>
      <w:lvlJc w:val="left"/>
      <w:pPr>
        <w:ind w:left="1272" w:hanging="360"/>
      </w:pPr>
      <w:rPr>
        <w:rFonts w:ascii="Times New Roman" w:hAnsi="Times New Roman" w:cs="Times New Roman"/>
        <w:b w:val="0"/>
        <w:bCs w:val="0"/>
        <w:spacing w:val="-1"/>
        <w:sz w:val="24"/>
        <w:szCs w:val="24"/>
      </w:rPr>
    </w:lvl>
    <w:lvl w:ilvl="2">
      <w:start w:val="1"/>
      <w:numFmt w:val="decimal"/>
      <w:lvlText w:val="%3."/>
      <w:lvlJc w:val="left"/>
      <w:pPr>
        <w:ind w:left="1650" w:hanging="360"/>
      </w:pPr>
      <w:rPr>
        <w:rFonts w:ascii="Times New Roman" w:hAnsi="Times New Roman" w:cs="Times New Roman"/>
        <w:b w:val="0"/>
        <w:bCs w:val="0"/>
        <w:sz w:val="24"/>
        <w:szCs w:val="24"/>
      </w:rPr>
    </w:lvl>
    <w:lvl w:ilvl="3">
      <w:start w:val="1"/>
      <w:numFmt w:val="lowerLetter"/>
      <w:lvlText w:val="%4."/>
      <w:lvlJc w:val="left"/>
      <w:pPr>
        <w:ind w:left="2082" w:hanging="360"/>
      </w:pPr>
      <w:rPr>
        <w:rFonts w:ascii="Times New Roman" w:hAnsi="Times New Roman" w:cs="Times New Roman"/>
        <w:b w:val="0"/>
        <w:bCs w:val="0"/>
        <w:w w:val="99"/>
        <w:sz w:val="24"/>
        <w:szCs w:val="24"/>
      </w:rPr>
    </w:lvl>
    <w:lvl w:ilvl="4">
      <w:numFmt w:val="bullet"/>
      <w:lvlText w:val="•"/>
      <w:lvlJc w:val="left"/>
      <w:pPr>
        <w:ind w:left="3153" w:hanging="360"/>
      </w:pPr>
    </w:lvl>
    <w:lvl w:ilvl="5">
      <w:numFmt w:val="bullet"/>
      <w:lvlText w:val="•"/>
      <w:lvlJc w:val="left"/>
      <w:pPr>
        <w:ind w:left="4224" w:hanging="360"/>
      </w:pPr>
    </w:lvl>
    <w:lvl w:ilvl="6">
      <w:numFmt w:val="bullet"/>
      <w:lvlText w:val="•"/>
      <w:lvlJc w:val="left"/>
      <w:pPr>
        <w:ind w:left="5295" w:hanging="360"/>
      </w:pPr>
    </w:lvl>
    <w:lvl w:ilvl="7">
      <w:numFmt w:val="bullet"/>
      <w:lvlText w:val="•"/>
      <w:lvlJc w:val="left"/>
      <w:pPr>
        <w:ind w:left="6366" w:hanging="360"/>
      </w:pPr>
    </w:lvl>
    <w:lvl w:ilvl="8">
      <w:numFmt w:val="bullet"/>
      <w:lvlText w:val="•"/>
      <w:lvlJc w:val="left"/>
      <w:pPr>
        <w:ind w:left="7437" w:hanging="360"/>
      </w:pPr>
    </w:lvl>
  </w:abstractNum>
  <w:abstractNum w:abstractNumId="36" w15:restartNumberingAfterBreak="0">
    <w:nsid w:val="6FBC4B72"/>
    <w:multiLevelType w:val="multilevel"/>
    <w:tmpl w:val="C0089E2C"/>
    <w:lvl w:ilvl="0">
      <w:start w:val="1"/>
      <w:numFmt w:val="upperRoman"/>
      <w:lvlText w:val="%1."/>
      <w:lvlJc w:val="left"/>
      <w:pPr>
        <w:ind w:left="460" w:hanging="360"/>
      </w:pPr>
      <w:rPr>
        <w:rFonts w:ascii="Times New Roman" w:hAnsi="Times New Roman" w:cs="Times New Roman" w:hint="default"/>
        <w:b w:val="0"/>
        <w:bCs w:val="0"/>
        <w:sz w:val="24"/>
        <w:szCs w:val="24"/>
      </w:rPr>
    </w:lvl>
    <w:lvl w:ilvl="1">
      <w:start w:val="5"/>
      <w:numFmt w:val="upperLetter"/>
      <w:lvlText w:val="%2."/>
      <w:lvlJc w:val="left"/>
      <w:pPr>
        <w:ind w:left="1630" w:hanging="360"/>
      </w:pPr>
      <w:rPr>
        <w:rFonts w:hint="default"/>
        <w:b w:val="0"/>
        <w:bCs w:val="0"/>
        <w:sz w:val="24"/>
        <w:szCs w:val="24"/>
      </w:rPr>
    </w:lvl>
    <w:lvl w:ilvl="2">
      <w:start w:val="1"/>
      <w:numFmt w:val="lowerLetter"/>
      <w:lvlText w:val="%3."/>
      <w:lvlJc w:val="left"/>
      <w:pPr>
        <w:ind w:left="2062" w:hanging="360"/>
      </w:pPr>
      <w:rPr>
        <w:rFonts w:ascii="Times New Roman" w:hAnsi="Times New Roman" w:cs="Times New Roman" w:hint="default"/>
        <w:b w:val="0"/>
        <w:bCs w:val="0"/>
        <w:w w:val="99"/>
        <w:sz w:val="24"/>
        <w:szCs w:val="24"/>
      </w:rPr>
    </w:lvl>
    <w:lvl w:ilvl="3">
      <w:numFmt w:val="bullet"/>
      <w:lvlText w:val="•"/>
      <w:lvlJc w:val="left"/>
      <w:pPr>
        <w:ind w:left="2062" w:hanging="360"/>
      </w:pPr>
      <w:rPr>
        <w:rFonts w:hint="default"/>
      </w:rPr>
    </w:lvl>
    <w:lvl w:ilvl="4">
      <w:numFmt w:val="bullet"/>
      <w:lvlText w:val="•"/>
      <w:lvlJc w:val="left"/>
      <w:pPr>
        <w:ind w:left="2079" w:hanging="360"/>
      </w:pPr>
      <w:rPr>
        <w:rFonts w:hint="default"/>
      </w:rPr>
    </w:lvl>
    <w:lvl w:ilvl="5">
      <w:numFmt w:val="bullet"/>
      <w:lvlText w:val="•"/>
      <w:lvlJc w:val="left"/>
      <w:pPr>
        <w:ind w:left="3323" w:hanging="360"/>
      </w:pPr>
      <w:rPr>
        <w:rFonts w:hint="default"/>
      </w:rPr>
    </w:lvl>
    <w:lvl w:ilvl="6">
      <w:numFmt w:val="bullet"/>
      <w:lvlText w:val="•"/>
      <w:lvlJc w:val="left"/>
      <w:pPr>
        <w:ind w:left="4566" w:hanging="360"/>
      </w:pPr>
      <w:rPr>
        <w:rFonts w:hint="default"/>
      </w:rPr>
    </w:lvl>
    <w:lvl w:ilvl="7">
      <w:numFmt w:val="bullet"/>
      <w:lvlText w:val="•"/>
      <w:lvlJc w:val="left"/>
      <w:pPr>
        <w:ind w:left="5809" w:hanging="360"/>
      </w:pPr>
      <w:rPr>
        <w:rFonts w:hint="default"/>
      </w:rPr>
    </w:lvl>
    <w:lvl w:ilvl="8">
      <w:numFmt w:val="bullet"/>
      <w:lvlText w:val="•"/>
      <w:lvlJc w:val="left"/>
      <w:pPr>
        <w:ind w:left="7053" w:hanging="360"/>
      </w:pPr>
      <w:rPr>
        <w:rFonts w:hint="default"/>
      </w:rPr>
    </w:lvl>
  </w:abstractNum>
  <w:abstractNum w:abstractNumId="37" w15:restartNumberingAfterBreak="0">
    <w:nsid w:val="736F4515"/>
    <w:multiLevelType w:val="multilevel"/>
    <w:tmpl w:val="6F8818E0"/>
    <w:lvl w:ilvl="0">
      <w:start w:val="3"/>
      <w:numFmt w:val="upperRoman"/>
      <w:lvlText w:val="%1."/>
      <w:lvlJc w:val="left"/>
      <w:pPr>
        <w:ind w:left="460" w:hanging="360"/>
      </w:pPr>
      <w:rPr>
        <w:rFonts w:ascii="Times New Roman" w:hAnsi="Times New Roman" w:cs="Times New Roman" w:hint="default"/>
        <w:b w:val="0"/>
        <w:bCs w:val="0"/>
        <w:sz w:val="24"/>
        <w:szCs w:val="24"/>
      </w:rPr>
    </w:lvl>
    <w:lvl w:ilvl="1">
      <w:start w:val="2"/>
      <w:numFmt w:val="upperLetter"/>
      <w:lvlText w:val="%2."/>
      <w:lvlJc w:val="left"/>
      <w:pPr>
        <w:ind w:left="1252" w:hanging="360"/>
      </w:pPr>
      <w:rPr>
        <w:rFonts w:hint="default"/>
        <w:b w:val="0"/>
        <w:bCs w:val="0"/>
        <w:spacing w:val="-1"/>
        <w:sz w:val="24"/>
        <w:szCs w:val="24"/>
      </w:rPr>
    </w:lvl>
    <w:lvl w:ilvl="2">
      <w:start w:val="2"/>
      <w:numFmt w:val="decimal"/>
      <w:lvlText w:val="%3."/>
      <w:lvlJc w:val="left"/>
      <w:pPr>
        <w:ind w:left="1630" w:hanging="360"/>
      </w:pPr>
      <w:rPr>
        <w:rFonts w:hint="default"/>
        <w:b w:val="0"/>
        <w:bCs w:val="0"/>
        <w:sz w:val="24"/>
        <w:szCs w:val="24"/>
      </w:rPr>
    </w:lvl>
    <w:lvl w:ilvl="3">
      <w:start w:val="1"/>
      <w:numFmt w:val="lowerLetter"/>
      <w:lvlText w:val="%4."/>
      <w:lvlJc w:val="left"/>
      <w:pPr>
        <w:ind w:left="2080" w:hanging="342"/>
      </w:pPr>
      <w:rPr>
        <w:rFonts w:ascii="Times New Roman" w:hAnsi="Times New Roman" w:cs="Times New Roman" w:hint="default"/>
        <w:b w:val="0"/>
        <w:bCs w:val="0"/>
        <w:w w:val="99"/>
        <w:sz w:val="24"/>
        <w:szCs w:val="24"/>
      </w:rPr>
    </w:lvl>
    <w:lvl w:ilvl="4">
      <w:numFmt w:val="bullet"/>
      <w:lvlText w:val="•"/>
      <w:lvlJc w:val="left"/>
      <w:pPr>
        <w:ind w:left="1990" w:hanging="342"/>
      </w:pPr>
      <w:rPr>
        <w:rFonts w:hint="default"/>
      </w:rPr>
    </w:lvl>
    <w:lvl w:ilvl="5">
      <w:numFmt w:val="bullet"/>
      <w:lvlText w:val="•"/>
      <w:lvlJc w:val="left"/>
      <w:pPr>
        <w:ind w:left="2062" w:hanging="342"/>
      </w:pPr>
      <w:rPr>
        <w:rFonts w:hint="default"/>
      </w:rPr>
    </w:lvl>
    <w:lvl w:ilvl="6">
      <w:numFmt w:val="bullet"/>
      <w:lvlText w:val="•"/>
      <w:lvlJc w:val="left"/>
      <w:pPr>
        <w:ind w:left="2080" w:hanging="342"/>
      </w:pPr>
      <w:rPr>
        <w:rFonts w:hint="default"/>
      </w:rPr>
    </w:lvl>
    <w:lvl w:ilvl="7">
      <w:numFmt w:val="bullet"/>
      <w:lvlText w:val="•"/>
      <w:lvlJc w:val="left"/>
      <w:pPr>
        <w:ind w:left="3945" w:hanging="342"/>
      </w:pPr>
      <w:rPr>
        <w:rFonts w:hint="default"/>
      </w:rPr>
    </w:lvl>
    <w:lvl w:ilvl="8">
      <w:numFmt w:val="bullet"/>
      <w:lvlText w:val="•"/>
      <w:lvlJc w:val="left"/>
      <w:pPr>
        <w:ind w:left="5810" w:hanging="342"/>
      </w:pPr>
      <w:rPr>
        <w:rFonts w:hint="default"/>
      </w:rPr>
    </w:lvl>
  </w:abstractNum>
  <w:abstractNum w:abstractNumId="38" w15:restartNumberingAfterBreak="0">
    <w:nsid w:val="73C10657"/>
    <w:multiLevelType w:val="multilevel"/>
    <w:tmpl w:val="EF203DA8"/>
    <w:lvl w:ilvl="0">
      <w:start w:val="3"/>
      <w:numFmt w:val="upperRoman"/>
      <w:lvlText w:val="%1."/>
      <w:lvlJc w:val="left"/>
      <w:pPr>
        <w:ind w:left="460" w:hanging="360"/>
      </w:pPr>
      <w:rPr>
        <w:rFonts w:ascii="Times New Roman" w:hAnsi="Times New Roman" w:cs="Times New Roman" w:hint="default"/>
        <w:b w:val="0"/>
        <w:bCs w:val="0"/>
        <w:sz w:val="24"/>
        <w:szCs w:val="24"/>
      </w:rPr>
    </w:lvl>
    <w:lvl w:ilvl="1">
      <w:start w:val="3"/>
      <w:numFmt w:val="upperLetter"/>
      <w:lvlText w:val="%2."/>
      <w:lvlJc w:val="left"/>
      <w:pPr>
        <w:ind w:left="1252" w:hanging="360"/>
      </w:pPr>
      <w:rPr>
        <w:rFonts w:ascii="Times New Roman" w:hAnsi="Times New Roman" w:cs="Times New Roman" w:hint="default"/>
        <w:b w:val="0"/>
        <w:bCs w:val="0"/>
        <w:spacing w:val="-1"/>
        <w:sz w:val="24"/>
        <w:szCs w:val="24"/>
      </w:rPr>
    </w:lvl>
    <w:lvl w:ilvl="2">
      <w:start w:val="1"/>
      <w:numFmt w:val="upperLetter"/>
      <w:lvlText w:val="%3."/>
      <w:lvlJc w:val="left"/>
      <w:pPr>
        <w:ind w:left="1630" w:hanging="360"/>
      </w:pPr>
      <w:rPr>
        <w:rFonts w:hint="default"/>
        <w:b w:val="0"/>
        <w:bCs w:val="0"/>
        <w:sz w:val="24"/>
        <w:szCs w:val="24"/>
      </w:rPr>
    </w:lvl>
    <w:lvl w:ilvl="3">
      <w:start w:val="1"/>
      <w:numFmt w:val="lowerLetter"/>
      <w:lvlText w:val="%4."/>
      <w:lvlJc w:val="left"/>
      <w:pPr>
        <w:ind w:left="2080" w:hanging="342"/>
      </w:pPr>
      <w:rPr>
        <w:rFonts w:ascii="Times New Roman" w:hAnsi="Times New Roman" w:cs="Times New Roman" w:hint="default"/>
        <w:b w:val="0"/>
        <w:bCs w:val="0"/>
        <w:w w:val="99"/>
        <w:sz w:val="24"/>
        <w:szCs w:val="24"/>
      </w:rPr>
    </w:lvl>
    <w:lvl w:ilvl="4">
      <w:numFmt w:val="bullet"/>
      <w:lvlText w:val="•"/>
      <w:lvlJc w:val="left"/>
      <w:pPr>
        <w:ind w:left="1990" w:hanging="342"/>
      </w:pPr>
      <w:rPr>
        <w:rFonts w:hint="default"/>
      </w:rPr>
    </w:lvl>
    <w:lvl w:ilvl="5">
      <w:numFmt w:val="bullet"/>
      <w:lvlText w:val="•"/>
      <w:lvlJc w:val="left"/>
      <w:pPr>
        <w:ind w:left="2062" w:hanging="342"/>
      </w:pPr>
      <w:rPr>
        <w:rFonts w:hint="default"/>
      </w:rPr>
    </w:lvl>
    <w:lvl w:ilvl="6">
      <w:numFmt w:val="bullet"/>
      <w:lvlText w:val="•"/>
      <w:lvlJc w:val="left"/>
      <w:pPr>
        <w:ind w:left="2080" w:hanging="342"/>
      </w:pPr>
      <w:rPr>
        <w:rFonts w:hint="default"/>
      </w:rPr>
    </w:lvl>
    <w:lvl w:ilvl="7">
      <w:numFmt w:val="bullet"/>
      <w:lvlText w:val="•"/>
      <w:lvlJc w:val="left"/>
      <w:pPr>
        <w:ind w:left="3945" w:hanging="342"/>
      </w:pPr>
      <w:rPr>
        <w:rFonts w:hint="default"/>
      </w:rPr>
    </w:lvl>
    <w:lvl w:ilvl="8">
      <w:numFmt w:val="bullet"/>
      <w:lvlText w:val="•"/>
      <w:lvlJc w:val="left"/>
      <w:pPr>
        <w:ind w:left="5810" w:hanging="342"/>
      </w:pPr>
      <w:rPr>
        <w:rFonts w:hint="default"/>
      </w:rPr>
    </w:lvl>
  </w:abstractNum>
  <w:abstractNum w:abstractNumId="39" w15:restartNumberingAfterBreak="0">
    <w:nsid w:val="76880A4F"/>
    <w:multiLevelType w:val="hybridMultilevel"/>
    <w:tmpl w:val="BBD430DA"/>
    <w:lvl w:ilvl="0" w:tplc="04090015">
      <w:start w:val="1"/>
      <w:numFmt w:val="upperLetter"/>
      <w:lvlText w:val="%1."/>
      <w:lvlJc w:val="left"/>
      <w:pPr>
        <w:ind w:left="1555" w:hanging="360"/>
      </w:pPr>
    </w:lvl>
    <w:lvl w:ilvl="1" w:tplc="04090015">
      <w:start w:val="1"/>
      <w:numFmt w:val="upperLetter"/>
      <w:lvlText w:val="%2."/>
      <w:lvlJc w:val="left"/>
      <w:pPr>
        <w:ind w:left="2275" w:hanging="360"/>
      </w:pPr>
    </w:lvl>
    <w:lvl w:ilvl="2" w:tplc="0409001B" w:tentative="1">
      <w:start w:val="1"/>
      <w:numFmt w:val="lowerRoman"/>
      <w:lvlText w:val="%3."/>
      <w:lvlJc w:val="right"/>
      <w:pPr>
        <w:ind w:left="2995" w:hanging="180"/>
      </w:pPr>
    </w:lvl>
    <w:lvl w:ilvl="3" w:tplc="0409000F" w:tentative="1">
      <w:start w:val="1"/>
      <w:numFmt w:val="decimal"/>
      <w:lvlText w:val="%4."/>
      <w:lvlJc w:val="left"/>
      <w:pPr>
        <w:ind w:left="3715" w:hanging="360"/>
      </w:pPr>
    </w:lvl>
    <w:lvl w:ilvl="4" w:tplc="04090019" w:tentative="1">
      <w:start w:val="1"/>
      <w:numFmt w:val="lowerLetter"/>
      <w:lvlText w:val="%5."/>
      <w:lvlJc w:val="left"/>
      <w:pPr>
        <w:ind w:left="4435" w:hanging="360"/>
      </w:pPr>
    </w:lvl>
    <w:lvl w:ilvl="5" w:tplc="0409001B" w:tentative="1">
      <w:start w:val="1"/>
      <w:numFmt w:val="lowerRoman"/>
      <w:lvlText w:val="%6."/>
      <w:lvlJc w:val="right"/>
      <w:pPr>
        <w:ind w:left="5155" w:hanging="180"/>
      </w:pPr>
    </w:lvl>
    <w:lvl w:ilvl="6" w:tplc="0409000F" w:tentative="1">
      <w:start w:val="1"/>
      <w:numFmt w:val="decimal"/>
      <w:lvlText w:val="%7."/>
      <w:lvlJc w:val="left"/>
      <w:pPr>
        <w:ind w:left="5875" w:hanging="360"/>
      </w:pPr>
    </w:lvl>
    <w:lvl w:ilvl="7" w:tplc="04090019" w:tentative="1">
      <w:start w:val="1"/>
      <w:numFmt w:val="lowerLetter"/>
      <w:lvlText w:val="%8."/>
      <w:lvlJc w:val="left"/>
      <w:pPr>
        <w:ind w:left="6595" w:hanging="360"/>
      </w:pPr>
    </w:lvl>
    <w:lvl w:ilvl="8" w:tplc="0409001B" w:tentative="1">
      <w:start w:val="1"/>
      <w:numFmt w:val="lowerRoman"/>
      <w:lvlText w:val="%9."/>
      <w:lvlJc w:val="right"/>
      <w:pPr>
        <w:ind w:left="7315" w:hanging="180"/>
      </w:pPr>
    </w:lvl>
  </w:abstractNum>
  <w:abstractNum w:abstractNumId="40" w15:restartNumberingAfterBreak="0">
    <w:nsid w:val="7F972A65"/>
    <w:multiLevelType w:val="multilevel"/>
    <w:tmpl w:val="BF5CD2EA"/>
    <w:lvl w:ilvl="0">
      <w:start w:val="6"/>
      <w:numFmt w:val="upperLetter"/>
      <w:lvlText w:val="%1."/>
      <w:lvlJc w:val="left"/>
      <w:pPr>
        <w:ind w:left="460" w:hanging="360"/>
      </w:pPr>
      <w:rPr>
        <w:rFonts w:hint="default"/>
        <w:b w:val="0"/>
        <w:bCs w:val="0"/>
        <w:sz w:val="24"/>
        <w:szCs w:val="24"/>
      </w:rPr>
    </w:lvl>
    <w:lvl w:ilvl="1">
      <w:start w:val="1"/>
      <w:numFmt w:val="decimal"/>
      <w:lvlText w:val="%2."/>
      <w:lvlJc w:val="left"/>
      <w:pPr>
        <w:ind w:left="1630" w:hanging="360"/>
      </w:pPr>
      <w:rPr>
        <w:rFonts w:ascii="Times New Roman" w:hAnsi="Times New Roman" w:cs="Times New Roman" w:hint="default"/>
        <w:b w:val="0"/>
        <w:bCs w:val="0"/>
        <w:sz w:val="24"/>
        <w:szCs w:val="24"/>
      </w:rPr>
    </w:lvl>
    <w:lvl w:ilvl="2">
      <w:start w:val="1"/>
      <w:numFmt w:val="decimal"/>
      <w:lvlText w:val="%3."/>
      <w:lvlJc w:val="left"/>
      <w:pPr>
        <w:ind w:left="2062" w:hanging="360"/>
      </w:pPr>
      <w:rPr>
        <w:rFonts w:hint="default"/>
        <w:b w:val="0"/>
        <w:bCs w:val="0"/>
        <w:w w:val="99"/>
        <w:sz w:val="24"/>
        <w:szCs w:val="24"/>
      </w:rPr>
    </w:lvl>
    <w:lvl w:ilvl="3">
      <w:start w:val="1"/>
      <w:numFmt w:val="decimal"/>
      <w:lvlText w:val="%4."/>
      <w:lvlJc w:val="left"/>
      <w:pPr>
        <w:ind w:left="2062" w:hanging="360"/>
      </w:pPr>
      <w:rPr>
        <w:rFonts w:hint="default"/>
      </w:rPr>
    </w:lvl>
    <w:lvl w:ilvl="4">
      <w:numFmt w:val="bullet"/>
      <w:lvlText w:val="•"/>
      <w:lvlJc w:val="left"/>
      <w:pPr>
        <w:ind w:left="2079" w:hanging="360"/>
      </w:pPr>
      <w:rPr>
        <w:rFonts w:hint="default"/>
      </w:rPr>
    </w:lvl>
    <w:lvl w:ilvl="5">
      <w:numFmt w:val="bullet"/>
      <w:lvlText w:val="•"/>
      <w:lvlJc w:val="left"/>
      <w:pPr>
        <w:ind w:left="3323" w:hanging="360"/>
      </w:pPr>
      <w:rPr>
        <w:rFonts w:hint="default"/>
      </w:rPr>
    </w:lvl>
    <w:lvl w:ilvl="6">
      <w:numFmt w:val="bullet"/>
      <w:lvlText w:val="•"/>
      <w:lvlJc w:val="left"/>
      <w:pPr>
        <w:ind w:left="4566" w:hanging="360"/>
      </w:pPr>
      <w:rPr>
        <w:rFonts w:hint="default"/>
      </w:rPr>
    </w:lvl>
    <w:lvl w:ilvl="7">
      <w:numFmt w:val="bullet"/>
      <w:lvlText w:val="•"/>
      <w:lvlJc w:val="left"/>
      <w:pPr>
        <w:ind w:left="5809" w:hanging="360"/>
      </w:pPr>
      <w:rPr>
        <w:rFonts w:hint="default"/>
      </w:rPr>
    </w:lvl>
    <w:lvl w:ilvl="8">
      <w:numFmt w:val="bullet"/>
      <w:lvlText w:val="•"/>
      <w:lvlJc w:val="left"/>
      <w:pPr>
        <w:ind w:left="7053" w:hanging="360"/>
      </w:pPr>
      <w:rPr>
        <w:rFonts w:hint="default"/>
      </w:rPr>
    </w:lvl>
  </w:abstractNum>
  <w:num w:numId="1">
    <w:abstractNumId w:val="0"/>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2"/>
  </w:num>
  <w:num w:numId="6">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3"/>
  </w:num>
  <w:num w:numId="8">
    <w:abstractNumId w:val="3"/>
    <w:lvlOverride w:ilvl="0">
      <w:startOverride w:val="2"/>
    </w:lvlOverride>
    <w:lvlOverride w:ilvl="1"/>
    <w:lvlOverride w:ilvl="2"/>
    <w:lvlOverride w:ilvl="3"/>
    <w:lvlOverride w:ilvl="4"/>
    <w:lvlOverride w:ilvl="5"/>
    <w:lvlOverride w:ilvl="6"/>
    <w:lvlOverride w:ilvl="7"/>
    <w:lvlOverride w:ilvl="8"/>
  </w:num>
  <w:num w:numId="9">
    <w:abstractNumId w:val="4"/>
  </w:num>
  <w:num w:numId="10">
    <w:abstractNumId w:val="4"/>
    <w:lvlOverride w:ilvl="0">
      <w:startOverride w:val="2"/>
    </w:lvlOverride>
    <w:lvlOverride w:ilvl="1">
      <w:startOverride w:val="1"/>
    </w:lvlOverride>
    <w:lvlOverride w:ilvl="2"/>
    <w:lvlOverride w:ilvl="3"/>
    <w:lvlOverride w:ilvl="4"/>
    <w:lvlOverride w:ilvl="5"/>
    <w:lvlOverride w:ilvl="6"/>
    <w:lvlOverride w:ilvl="7"/>
    <w:lvlOverride w:ilvl="8"/>
  </w:num>
  <w:num w:numId="11">
    <w:abstractNumId w:val="5"/>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6"/>
  </w:num>
  <w:num w:numId="14">
    <w:abstractNumId w:val="6"/>
    <w:lvlOverride w:ilvl="0">
      <w:startOverride w:val="3"/>
    </w:lvlOverride>
    <w:lvlOverride w:ilvl="1"/>
    <w:lvlOverride w:ilvl="2"/>
    <w:lvlOverride w:ilvl="3"/>
    <w:lvlOverride w:ilvl="4"/>
    <w:lvlOverride w:ilvl="5"/>
    <w:lvlOverride w:ilvl="6"/>
    <w:lvlOverride w:ilvl="7"/>
    <w:lvlOverride w:ilvl="8"/>
  </w:num>
  <w:num w:numId="15">
    <w:abstractNumId w:val="7"/>
  </w:num>
  <w:num w:numId="16">
    <w:abstractNumId w:val="7"/>
  </w:num>
  <w:num w:numId="17">
    <w:abstractNumId w:val="8"/>
  </w:num>
  <w:num w:numId="18">
    <w:abstractNumId w:val="8"/>
  </w:num>
  <w:num w:numId="19">
    <w:abstractNumId w:val="9"/>
  </w:num>
  <w:num w:numId="20">
    <w:abstractNumId w:val="9"/>
  </w:num>
  <w:num w:numId="21">
    <w:abstractNumId w:val="10"/>
  </w:num>
  <w:num w:numId="22">
    <w:abstractNumId w:val="10"/>
  </w:num>
  <w:num w:numId="23">
    <w:abstractNumId w:val="25"/>
  </w:num>
  <w:num w:numId="24">
    <w:abstractNumId w:val="23"/>
  </w:num>
  <w:num w:numId="25">
    <w:abstractNumId w:val="18"/>
  </w:num>
  <w:num w:numId="26">
    <w:abstractNumId w:val="14"/>
  </w:num>
  <w:num w:numId="27">
    <w:abstractNumId w:val="27"/>
  </w:num>
  <w:num w:numId="28">
    <w:abstractNumId w:val="19"/>
  </w:num>
  <w:num w:numId="29">
    <w:abstractNumId w:val="35"/>
  </w:num>
  <w:num w:numId="30">
    <w:abstractNumId w:val="11"/>
  </w:num>
  <w:num w:numId="31">
    <w:abstractNumId w:val="28"/>
  </w:num>
  <w:num w:numId="32">
    <w:abstractNumId w:val="36"/>
  </w:num>
  <w:num w:numId="33">
    <w:abstractNumId w:val="12"/>
  </w:num>
  <w:num w:numId="34">
    <w:abstractNumId w:val="34"/>
  </w:num>
  <w:num w:numId="35">
    <w:abstractNumId w:val="20"/>
  </w:num>
  <w:num w:numId="36">
    <w:abstractNumId w:val="30"/>
  </w:num>
  <w:num w:numId="37">
    <w:abstractNumId w:val="29"/>
  </w:num>
  <w:num w:numId="38">
    <w:abstractNumId w:val="24"/>
  </w:num>
  <w:num w:numId="39">
    <w:abstractNumId w:val="33"/>
  </w:num>
  <w:num w:numId="40">
    <w:abstractNumId w:val="31"/>
  </w:num>
  <w:num w:numId="41">
    <w:abstractNumId w:val="16"/>
  </w:num>
  <w:num w:numId="42">
    <w:abstractNumId w:val="26"/>
  </w:num>
  <w:num w:numId="43">
    <w:abstractNumId w:val="21"/>
  </w:num>
  <w:num w:numId="44">
    <w:abstractNumId w:val="37"/>
  </w:num>
  <w:num w:numId="45">
    <w:abstractNumId w:val="38"/>
  </w:num>
  <w:num w:numId="46">
    <w:abstractNumId w:val="15"/>
  </w:num>
  <w:num w:numId="47">
    <w:abstractNumId w:val="17"/>
  </w:num>
  <w:num w:numId="48">
    <w:abstractNumId w:val="13"/>
  </w:num>
  <w:num w:numId="49">
    <w:abstractNumId w:val="22"/>
  </w:num>
  <w:num w:numId="50">
    <w:abstractNumId w:val="32"/>
  </w:num>
  <w:num w:numId="51">
    <w:abstractNumId w:val="39"/>
  </w:num>
  <w:num w:numId="52">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56ED"/>
    <w:rsid w:val="0000119A"/>
    <w:rsid w:val="00035E13"/>
    <w:rsid w:val="00044EB9"/>
    <w:rsid w:val="000456A2"/>
    <w:rsid w:val="000D454F"/>
    <w:rsid w:val="000E63BB"/>
    <w:rsid w:val="0011496B"/>
    <w:rsid w:val="00130945"/>
    <w:rsid w:val="001330EC"/>
    <w:rsid w:val="001806C5"/>
    <w:rsid w:val="00186C7C"/>
    <w:rsid w:val="00187A87"/>
    <w:rsid w:val="00193296"/>
    <w:rsid w:val="00196A3C"/>
    <w:rsid w:val="001D68A4"/>
    <w:rsid w:val="001E708C"/>
    <w:rsid w:val="001F56ED"/>
    <w:rsid w:val="002169BA"/>
    <w:rsid w:val="00246DBB"/>
    <w:rsid w:val="00285348"/>
    <w:rsid w:val="002A2E6A"/>
    <w:rsid w:val="002F06ED"/>
    <w:rsid w:val="00310CBB"/>
    <w:rsid w:val="00315EC7"/>
    <w:rsid w:val="00364425"/>
    <w:rsid w:val="003A60C6"/>
    <w:rsid w:val="003B31FA"/>
    <w:rsid w:val="003D69D9"/>
    <w:rsid w:val="003E1A15"/>
    <w:rsid w:val="004352EE"/>
    <w:rsid w:val="004474DE"/>
    <w:rsid w:val="004528A1"/>
    <w:rsid w:val="00481D7E"/>
    <w:rsid w:val="0049368E"/>
    <w:rsid w:val="0055698D"/>
    <w:rsid w:val="00574EC2"/>
    <w:rsid w:val="00583F09"/>
    <w:rsid w:val="005A1651"/>
    <w:rsid w:val="005F5B4E"/>
    <w:rsid w:val="006408A1"/>
    <w:rsid w:val="00662884"/>
    <w:rsid w:val="007171A4"/>
    <w:rsid w:val="007535C4"/>
    <w:rsid w:val="007D61E2"/>
    <w:rsid w:val="008A4F89"/>
    <w:rsid w:val="008E7539"/>
    <w:rsid w:val="009342C5"/>
    <w:rsid w:val="00973FE2"/>
    <w:rsid w:val="00974609"/>
    <w:rsid w:val="009A69E0"/>
    <w:rsid w:val="00A45C67"/>
    <w:rsid w:val="00A52345"/>
    <w:rsid w:val="00A60890"/>
    <w:rsid w:val="00A82D99"/>
    <w:rsid w:val="00A82FB3"/>
    <w:rsid w:val="00A90069"/>
    <w:rsid w:val="00AE1087"/>
    <w:rsid w:val="00B540BD"/>
    <w:rsid w:val="00BE27A9"/>
    <w:rsid w:val="00C46EF8"/>
    <w:rsid w:val="00C56CC4"/>
    <w:rsid w:val="00C752E1"/>
    <w:rsid w:val="00C805F3"/>
    <w:rsid w:val="00CA37AA"/>
    <w:rsid w:val="00CA6B8B"/>
    <w:rsid w:val="00D4647F"/>
    <w:rsid w:val="00DA2D49"/>
    <w:rsid w:val="00DB6252"/>
    <w:rsid w:val="00DB6294"/>
    <w:rsid w:val="00DD25A7"/>
    <w:rsid w:val="00DD59D8"/>
    <w:rsid w:val="00E7673B"/>
    <w:rsid w:val="00F42C54"/>
    <w:rsid w:val="00F5415E"/>
    <w:rsid w:val="00F74FF0"/>
    <w:rsid w:val="00F75912"/>
    <w:rsid w:val="00F80100"/>
    <w:rsid w:val="00F8388D"/>
    <w:rsid w:val="00FB6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CBC2F"/>
  <w15:docId w15:val="{8472F31B-4080-4444-99F6-6E14DB68B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56ED"/>
    <w:pPr>
      <w:spacing w:line="256" w:lineRule="auto"/>
    </w:pPr>
  </w:style>
  <w:style w:type="paragraph" w:styleId="Heading1">
    <w:name w:val="heading 1"/>
    <w:basedOn w:val="Normal"/>
    <w:next w:val="Normal"/>
    <w:link w:val="Heading1Char"/>
    <w:uiPriority w:val="1"/>
    <w:qFormat/>
    <w:rsid w:val="001F56ED"/>
    <w:pPr>
      <w:autoSpaceDE w:val="0"/>
      <w:autoSpaceDN w:val="0"/>
      <w:adjustRightInd w:val="0"/>
      <w:spacing w:before="23" w:after="0" w:line="240" w:lineRule="auto"/>
      <w:ind w:left="39"/>
      <w:outlineLvl w:val="0"/>
    </w:pPr>
    <w:rPr>
      <w:rFonts w:ascii="Times New Roman" w:eastAsia="Times New Roman" w:hAnsi="Times New Roman" w:cs="Times New Roman"/>
      <w:b/>
      <w:bCs/>
      <w:sz w:val="28"/>
      <w:szCs w:val="28"/>
    </w:rPr>
  </w:style>
  <w:style w:type="paragraph" w:styleId="Heading2">
    <w:name w:val="heading 2"/>
    <w:basedOn w:val="Normal"/>
    <w:next w:val="Normal"/>
    <w:link w:val="Heading2Char"/>
    <w:uiPriority w:val="1"/>
    <w:semiHidden/>
    <w:unhideWhenUsed/>
    <w:qFormat/>
    <w:rsid w:val="001F56ED"/>
    <w:pPr>
      <w:autoSpaceDE w:val="0"/>
      <w:autoSpaceDN w:val="0"/>
      <w:adjustRightInd w:val="0"/>
      <w:spacing w:after="0" w:line="240" w:lineRule="auto"/>
      <w:ind w:left="100"/>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uiPriority w:val="1"/>
    <w:semiHidden/>
    <w:unhideWhenUsed/>
    <w:qFormat/>
    <w:rsid w:val="001F56ED"/>
    <w:pPr>
      <w:autoSpaceDE w:val="0"/>
      <w:autoSpaceDN w:val="0"/>
      <w:adjustRightInd w:val="0"/>
      <w:spacing w:after="0" w:line="240" w:lineRule="auto"/>
      <w:ind w:left="100"/>
      <w:outlineLvl w:val="2"/>
    </w:pPr>
    <w:rPr>
      <w:rFonts w:ascii="Times New Roman" w:eastAsia="Times New Roman" w:hAnsi="Times New Roman" w:cs="Times New Roman"/>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F56ED"/>
    <w:rPr>
      <w:rFonts w:ascii="Times New Roman" w:eastAsia="Times New Roman" w:hAnsi="Times New Roman" w:cs="Times New Roman"/>
      <w:b/>
      <w:bCs/>
      <w:sz w:val="28"/>
      <w:szCs w:val="28"/>
    </w:rPr>
  </w:style>
  <w:style w:type="character" w:customStyle="1" w:styleId="Heading2Char">
    <w:name w:val="Heading 2 Char"/>
    <w:basedOn w:val="DefaultParagraphFont"/>
    <w:link w:val="Heading2"/>
    <w:uiPriority w:val="1"/>
    <w:semiHidden/>
    <w:rsid w:val="001F56ED"/>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uiPriority w:val="1"/>
    <w:semiHidden/>
    <w:rsid w:val="001F56ED"/>
    <w:rPr>
      <w:rFonts w:ascii="Times New Roman" w:eastAsia="Times New Roman" w:hAnsi="Times New Roman" w:cs="Times New Roman"/>
      <w:b/>
      <w:bCs/>
      <w:i/>
      <w:iCs/>
      <w:sz w:val="24"/>
      <w:szCs w:val="24"/>
    </w:rPr>
  </w:style>
  <w:style w:type="paragraph" w:styleId="CommentText">
    <w:name w:val="annotation text"/>
    <w:basedOn w:val="Normal"/>
    <w:link w:val="CommentTextChar"/>
    <w:uiPriority w:val="99"/>
    <w:semiHidden/>
    <w:unhideWhenUsed/>
    <w:rsid w:val="001F56ED"/>
    <w:pPr>
      <w:spacing w:line="240" w:lineRule="auto"/>
    </w:pPr>
    <w:rPr>
      <w:sz w:val="20"/>
      <w:szCs w:val="20"/>
    </w:rPr>
  </w:style>
  <w:style w:type="character" w:customStyle="1" w:styleId="CommentTextChar">
    <w:name w:val="Comment Text Char"/>
    <w:basedOn w:val="DefaultParagraphFont"/>
    <w:link w:val="CommentText"/>
    <w:uiPriority w:val="99"/>
    <w:semiHidden/>
    <w:rsid w:val="001F56ED"/>
    <w:rPr>
      <w:sz w:val="20"/>
      <w:szCs w:val="20"/>
    </w:rPr>
  </w:style>
  <w:style w:type="paragraph" w:styleId="Header">
    <w:name w:val="header"/>
    <w:basedOn w:val="Normal"/>
    <w:link w:val="HeaderChar"/>
    <w:uiPriority w:val="99"/>
    <w:unhideWhenUsed/>
    <w:rsid w:val="001F56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56ED"/>
  </w:style>
  <w:style w:type="paragraph" w:styleId="Footer">
    <w:name w:val="footer"/>
    <w:basedOn w:val="Normal"/>
    <w:link w:val="FooterChar"/>
    <w:uiPriority w:val="99"/>
    <w:unhideWhenUsed/>
    <w:rsid w:val="001F56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56ED"/>
  </w:style>
  <w:style w:type="paragraph" w:styleId="BodyText">
    <w:name w:val="Body Text"/>
    <w:basedOn w:val="Normal"/>
    <w:link w:val="BodyTextChar"/>
    <w:uiPriority w:val="1"/>
    <w:semiHidden/>
    <w:unhideWhenUsed/>
    <w:qFormat/>
    <w:rsid w:val="001F56ED"/>
    <w:pPr>
      <w:autoSpaceDE w:val="0"/>
      <w:autoSpaceDN w:val="0"/>
      <w:adjustRightInd w:val="0"/>
      <w:spacing w:after="0" w:line="240" w:lineRule="auto"/>
      <w:ind w:hanging="360"/>
    </w:pPr>
    <w:rPr>
      <w:rFonts w:ascii="Times New Roman" w:hAnsi="Times New Roman" w:cs="Times New Roman"/>
      <w:sz w:val="24"/>
      <w:szCs w:val="24"/>
    </w:rPr>
  </w:style>
  <w:style w:type="character" w:customStyle="1" w:styleId="BodyTextChar">
    <w:name w:val="Body Text Char"/>
    <w:basedOn w:val="DefaultParagraphFont"/>
    <w:link w:val="BodyText"/>
    <w:uiPriority w:val="1"/>
    <w:semiHidden/>
    <w:rsid w:val="001F56ED"/>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1F56ED"/>
    <w:rPr>
      <w:b/>
      <w:bCs/>
    </w:rPr>
  </w:style>
  <w:style w:type="character" w:customStyle="1" w:styleId="CommentSubjectChar">
    <w:name w:val="Comment Subject Char"/>
    <w:basedOn w:val="CommentTextChar"/>
    <w:link w:val="CommentSubject"/>
    <w:uiPriority w:val="99"/>
    <w:semiHidden/>
    <w:rsid w:val="001F56ED"/>
    <w:rPr>
      <w:b/>
      <w:bCs/>
      <w:sz w:val="20"/>
      <w:szCs w:val="20"/>
    </w:rPr>
  </w:style>
  <w:style w:type="paragraph" w:styleId="BalloonText">
    <w:name w:val="Balloon Text"/>
    <w:basedOn w:val="Normal"/>
    <w:link w:val="BalloonTextChar"/>
    <w:uiPriority w:val="99"/>
    <w:semiHidden/>
    <w:unhideWhenUsed/>
    <w:rsid w:val="001F56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56ED"/>
    <w:rPr>
      <w:rFonts w:ascii="Segoe UI" w:hAnsi="Segoe UI" w:cs="Segoe UI"/>
      <w:sz w:val="18"/>
      <w:szCs w:val="18"/>
    </w:rPr>
  </w:style>
  <w:style w:type="paragraph" w:styleId="ListParagraph">
    <w:name w:val="List Paragraph"/>
    <w:basedOn w:val="Normal"/>
    <w:uiPriority w:val="1"/>
    <w:qFormat/>
    <w:rsid w:val="001F56ED"/>
    <w:pPr>
      <w:autoSpaceDE w:val="0"/>
      <w:autoSpaceDN w:val="0"/>
      <w:adjustRightInd w:val="0"/>
      <w:spacing w:after="0" w:line="240" w:lineRule="auto"/>
    </w:pPr>
    <w:rPr>
      <w:rFonts w:ascii="Times New Roman" w:hAnsi="Times New Roman" w:cs="Times New Roman"/>
      <w:sz w:val="24"/>
      <w:szCs w:val="24"/>
    </w:rPr>
  </w:style>
  <w:style w:type="paragraph" w:customStyle="1" w:styleId="TableParagraph">
    <w:name w:val="Table Paragraph"/>
    <w:basedOn w:val="Normal"/>
    <w:uiPriority w:val="1"/>
    <w:qFormat/>
    <w:rsid w:val="001F56ED"/>
    <w:pPr>
      <w:autoSpaceDE w:val="0"/>
      <w:autoSpaceDN w:val="0"/>
      <w:adjustRightInd w:val="0"/>
      <w:spacing w:after="0"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1F56ED"/>
    <w:rPr>
      <w:sz w:val="16"/>
      <w:szCs w:val="16"/>
    </w:rPr>
  </w:style>
  <w:style w:type="character" w:styleId="Hyperlink">
    <w:name w:val="Hyperlink"/>
    <w:basedOn w:val="DefaultParagraphFont"/>
    <w:uiPriority w:val="99"/>
    <w:unhideWhenUsed/>
    <w:rsid w:val="001F56ED"/>
    <w:rPr>
      <w:color w:val="0000FF"/>
      <w:u w:val="single"/>
    </w:rPr>
  </w:style>
  <w:style w:type="character" w:styleId="FollowedHyperlink">
    <w:name w:val="FollowedHyperlink"/>
    <w:basedOn w:val="DefaultParagraphFont"/>
    <w:uiPriority w:val="99"/>
    <w:semiHidden/>
    <w:unhideWhenUsed/>
    <w:rsid w:val="001F56ED"/>
    <w:rPr>
      <w:color w:val="800080"/>
      <w:u w:val="single"/>
    </w:rPr>
  </w:style>
  <w:style w:type="paragraph" w:styleId="Revision">
    <w:name w:val="Revision"/>
    <w:hidden/>
    <w:uiPriority w:val="99"/>
    <w:semiHidden/>
    <w:rsid w:val="00574EC2"/>
    <w:pPr>
      <w:spacing w:after="0" w:line="240" w:lineRule="auto"/>
    </w:pPr>
  </w:style>
  <w:style w:type="paragraph" w:styleId="NoSpacing">
    <w:name w:val="No Spacing"/>
    <w:uiPriority w:val="1"/>
    <w:qFormat/>
    <w:rsid w:val="00CA37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172059">
      <w:bodyDiv w:val="1"/>
      <w:marLeft w:val="0"/>
      <w:marRight w:val="0"/>
      <w:marTop w:val="0"/>
      <w:marBottom w:val="0"/>
      <w:divBdr>
        <w:top w:val="none" w:sz="0" w:space="0" w:color="auto"/>
        <w:left w:val="none" w:sz="0" w:space="0" w:color="auto"/>
        <w:bottom w:val="none" w:sz="0" w:space="0" w:color="auto"/>
        <w:right w:val="none" w:sz="0" w:space="0" w:color="auto"/>
      </w:divBdr>
    </w:div>
    <w:div w:id="1168910584">
      <w:bodyDiv w:val="1"/>
      <w:marLeft w:val="0"/>
      <w:marRight w:val="0"/>
      <w:marTop w:val="0"/>
      <w:marBottom w:val="0"/>
      <w:divBdr>
        <w:top w:val="none" w:sz="0" w:space="0" w:color="auto"/>
        <w:left w:val="none" w:sz="0" w:space="0" w:color="auto"/>
        <w:bottom w:val="none" w:sz="0" w:space="0" w:color="auto"/>
        <w:right w:val="none" w:sz="0" w:space="0" w:color="auto"/>
      </w:divBdr>
    </w:div>
    <w:div w:id="1430538825">
      <w:bodyDiv w:val="1"/>
      <w:marLeft w:val="0"/>
      <w:marRight w:val="0"/>
      <w:marTop w:val="0"/>
      <w:marBottom w:val="0"/>
      <w:divBdr>
        <w:top w:val="none" w:sz="0" w:space="0" w:color="auto"/>
        <w:left w:val="none" w:sz="0" w:space="0" w:color="auto"/>
        <w:bottom w:val="none" w:sz="0" w:space="0" w:color="auto"/>
        <w:right w:val="none" w:sz="0" w:space="0" w:color="auto"/>
      </w:divBdr>
    </w:div>
    <w:div w:id="1588418475">
      <w:bodyDiv w:val="1"/>
      <w:marLeft w:val="0"/>
      <w:marRight w:val="0"/>
      <w:marTop w:val="0"/>
      <w:marBottom w:val="0"/>
      <w:divBdr>
        <w:top w:val="none" w:sz="0" w:space="0" w:color="auto"/>
        <w:left w:val="none" w:sz="0" w:space="0" w:color="auto"/>
        <w:bottom w:val="none" w:sz="0" w:space="0" w:color="auto"/>
        <w:right w:val="none" w:sz="0" w:space="0" w:color="auto"/>
      </w:divBdr>
    </w:div>
    <w:div w:id="2037655924">
      <w:bodyDiv w:val="1"/>
      <w:marLeft w:val="0"/>
      <w:marRight w:val="0"/>
      <w:marTop w:val="0"/>
      <w:marBottom w:val="0"/>
      <w:divBdr>
        <w:top w:val="none" w:sz="0" w:space="0" w:color="auto"/>
        <w:left w:val="none" w:sz="0" w:space="0" w:color="auto"/>
        <w:bottom w:val="none" w:sz="0" w:space="0" w:color="auto"/>
        <w:right w:val="none" w:sz="0" w:space="0" w:color="auto"/>
      </w:divBdr>
    </w:div>
    <w:div w:id="2061586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sych.hanover.edu/KRANTZ/sen_tut.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ncw.edu/career/communicationstudie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96BBF-26E6-4251-AC74-34A24ADBD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1783</Words>
  <Characters>10167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Murphy</dc:creator>
  <cp:keywords/>
  <dc:description/>
  <cp:lastModifiedBy>absmith</cp:lastModifiedBy>
  <cp:revision>19</cp:revision>
  <dcterms:created xsi:type="dcterms:W3CDTF">2017-08-22T18:32:00Z</dcterms:created>
  <dcterms:modified xsi:type="dcterms:W3CDTF">2017-09-19T17:43:00Z</dcterms:modified>
</cp:coreProperties>
</file>