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b/>
          <w:bCs/>
          <w:sz w:val="20"/>
          <w:szCs w:val="20"/>
        </w:rPr>
      </w:pPr>
      <w:r>
        <w:rPr>
          <w:rFonts w:ascii="Arial" w:hAnsi="Arial" w:cs="Arial"/>
          <w:b/>
          <w:bCs/>
          <w:sz w:val="20"/>
          <w:szCs w:val="20"/>
        </w:rPr>
        <w:t>CHAPTER 1</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r>
        <w:rPr>
          <w:rFonts w:ascii="Arial" w:hAnsi="Arial" w:cs="Arial"/>
          <w:b/>
          <w:bCs/>
          <w:sz w:val="20"/>
          <w:szCs w:val="20"/>
        </w:rPr>
        <w:t>INTRODUCTION</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r>
        <w:rPr>
          <w:rFonts w:ascii="Arial" w:hAnsi="Arial" w:cs="Arial"/>
          <w:b/>
          <w:bCs/>
          <w:sz w:val="20"/>
          <w:szCs w:val="20"/>
        </w:rPr>
        <w:t>CHAPTER OUTLINE AND OBJECTIVES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r>
        <w:rPr>
          <w:rFonts w:ascii="Arial" w:hAnsi="Arial" w:cs="Arial"/>
          <w:sz w:val="20"/>
          <w:szCs w:val="20"/>
        </w:rPr>
        <w:t>I.</w:t>
      </w:r>
      <w:r>
        <w:rPr>
          <w:rFonts w:ascii="Arial" w:hAnsi="Arial" w:cs="Arial"/>
          <w:sz w:val="20"/>
          <w:szCs w:val="20"/>
        </w:rPr>
        <w:tab/>
        <w:t>The Science of Psychology</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360"/>
        <w:rPr>
          <w:rFonts w:ascii="Arial" w:hAnsi="Arial" w:cs="Arial"/>
          <w:sz w:val="20"/>
          <w:szCs w:val="20"/>
        </w:rPr>
      </w:pPr>
      <w:r>
        <w:rPr>
          <w:rFonts w:ascii="Arial" w:hAnsi="Arial" w:cs="Arial"/>
          <w:sz w:val="20"/>
          <w:szCs w:val="20"/>
        </w:rPr>
        <w:t>Psychologists develop theories and conduct psychological research to answer questions about behavior and mental processes; these answers can impact individuals and society.</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360"/>
        <w:rPr>
          <w:rFonts w:ascii="Arial" w:hAnsi="Arial" w:cs="Arial"/>
          <w:sz w:val="20"/>
          <w:szCs w:val="20"/>
        </w:rPr>
      </w:pPr>
      <w:r>
        <w:rPr>
          <w:rFonts w:ascii="Arial" w:hAnsi="Arial" w:cs="Arial"/>
          <w:sz w:val="20"/>
          <w:szCs w:val="20"/>
        </w:rPr>
        <w:t>The scientific method, a means to gain knowledge, refers to ways in which questions are asked and the logic and methods used to gain answers.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360"/>
        <w:rPr>
          <w:rFonts w:ascii="Arial" w:hAnsi="Arial" w:cs="Arial"/>
          <w:sz w:val="20"/>
          <w:szCs w:val="20"/>
        </w:rPr>
      </w:pPr>
      <w:r>
        <w:rPr>
          <w:rFonts w:ascii="Arial" w:hAnsi="Arial" w:cs="Arial"/>
          <w:sz w:val="20"/>
          <w:szCs w:val="20"/>
        </w:rPr>
        <w:t>Two important characteristics of the scientific method are an empirical approach and a skeptical attitude.</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r>
        <w:rPr>
          <w:rFonts w:ascii="Arial" w:hAnsi="Arial" w:cs="Arial"/>
          <w:sz w:val="20"/>
          <w:szCs w:val="20"/>
        </w:rPr>
        <w:t>II.</w:t>
      </w:r>
      <w:r>
        <w:rPr>
          <w:rFonts w:ascii="Arial" w:hAnsi="Arial" w:cs="Arial"/>
          <w:sz w:val="20"/>
          <w:szCs w:val="20"/>
        </w:rPr>
        <w:tab/>
        <w:t>Science in Context</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360"/>
        <w:rPr>
          <w:rFonts w:ascii="Arial" w:hAnsi="Arial" w:cs="Arial"/>
          <w:sz w:val="20"/>
          <w:szCs w:val="20"/>
        </w:rPr>
      </w:pPr>
      <w:r>
        <w:rPr>
          <w:rFonts w:ascii="Arial" w:hAnsi="Arial" w:cs="Arial"/>
          <w:sz w:val="20"/>
          <w:szCs w:val="20"/>
        </w:rPr>
        <w:t>Science occurs in at least three contexts: historical, social-cultural, and moral contexts.</w:t>
      </w:r>
    </w:p>
    <w:p w:rsidR="00B63B27" w:rsidRDefault="00B63B27">
      <w:pPr>
        <w:tabs>
          <w:tab w:val="left" w:pos="-1252"/>
          <w:tab w:val="left" w:pos="-720"/>
          <w:tab w:val="left" w:pos="0"/>
          <w:tab w:val="left" w:pos="360"/>
          <w:tab w:val="left" w:pos="720"/>
          <w:tab w:val="left" w:pos="1080"/>
          <w:tab w:val="left" w:pos="1440"/>
          <w:tab w:val="left" w:pos="1800"/>
        </w:tabs>
        <w:ind w:firstLine="360"/>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firstLine="360"/>
        <w:rPr>
          <w:rFonts w:ascii="Arial" w:hAnsi="Arial" w:cs="Arial"/>
          <w:sz w:val="20"/>
          <w:szCs w:val="20"/>
        </w:rPr>
      </w:pPr>
      <w:r>
        <w:rPr>
          <w:rFonts w:ascii="Arial" w:hAnsi="Arial" w:cs="Arial"/>
          <w:sz w:val="20"/>
          <w:szCs w:val="20"/>
        </w:rPr>
        <w:t>A.</w:t>
      </w:r>
      <w:r>
        <w:rPr>
          <w:rFonts w:ascii="Arial" w:hAnsi="Arial" w:cs="Arial"/>
          <w:sz w:val="20"/>
          <w:szCs w:val="20"/>
        </w:rPr>
        <w:tab/>
        <w:t>Historical Context</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720"/>
        <w:rPr>
          <w:rFonts w:ascii="Arial" w:hAnsi="Arial" w:cs="Arial"/>
          <w:sz w:val="20"/>
          <w:szCs w:val="20"/>
        </w:rPr>
      </w:pPr>
      <w:r>
        <w:rPr>
          <w:rFonts w:ascii="Arial" w:hAnsi="Arial" w:cs="Arial"/>
          <w:sz w:val="20"/>
          <w:szCs w:val="20"/>
        </w:rPr>
        <w:t>An empirical approach, which relies on direct observation and experimentation for answering questions, was critical for developing the science of psychology.</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720"/>
        <w:rPr>
          <w:rFonts w:ascii="Arial" w:hAnsi="Arial" w:cs="Arial"/>
          <w:sz w:val="20"/>
          <w:szCs w:val="20"/>
        </w:rPr>
      </w:pPr>
      <w:r>
        <w:rPr>
          <w:rFonts w:ascii="Arial" w:hAnsi="Arial" w:cs="Arial"/>
          <w:sz w:val="20"/>
          <w:szCs w:val="20"/>
        </w:rPr>
        <w:t>The computer revolution has been a key factor in the shift from behaviorism to cognitive psychology as the dominant theme in psychological inquiry.</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firstLine="360"/>
        <w:rPr>
          <w:rFonts w:ascii="Arial" w:hAnsi="Arial" w:cs="Arial"/>
          <w:sz w:val="20"/>
          <w:szCs w:val="20"/>
        </w:rPr>
      </w:pPr>
      <w:r>
        <w:rPr>
          <w:rFonts w:ascii="Arial" w:hAnsi="Arial" w:cs="Arial"/>
          <w:sz w:val="20"/>
          <w:szCs w:val="20"/>
        </w:rPr>
        <w:t>B.</w:t>
      </w:r>
      <w:r>
        <w:rPr>
          <w:rFonts w:ascii="Arial" w:hAnsi="Arial" w:cs="Arial"/>
          <w:sz w:val="20"/>
          <w:szCs w:val="20"/>
        </w:rPr>
        <w:tab/>
        <w:t>Social and Cultural Context</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720"/>
        <w:rPr>
          <w:rFonts w:ascii="Arial" w:hAnsi="Arial" w:cs="Arial"/>
          <w:sz w:val="20"/>
          <w:szCs w:val="20"/>
        </w:rPr>
      </w:pPr>
      <w:r>
        <w:rPr>
          <w:rFonts w:ascii="Arial" w:hAnsi="Arial" w:cs="Arial"/>
          <w:sz w:val="20"/>
          <w:szCs w:val="20"/>
        </w:rPr>
        <w:t>The social and cultura</w:t>
      </w:r>
      <w:r w:rsidR="00157062">
        <w:rPr>
          <w:rFonts w:ascii="Arial" w:hAnsi="Arial" w:cs="Arial"/>
          <w:sz w:val="20"/>
          <w:szCs w:val="20"/>
        </w:rPr>
        <w:t>l context influences researchers’</w:t>
      </w:r>
      <w:r>
        <w:rPr>
          <w:rFonts w:ascii="Arial" w:hAnsi="Arial" w:cs="Arial"/>
          <w:sz w:val="20"/>
          <w:szCs w:val="20"/>
        </w:rPr>
        <w:t xml:space="preserve"> choice of topics, society</w:t>
      </w:r>
      <w:r>
        <w:rPr>
          <w:rFonts w:ascii="Arial" w:hAnsi="Arial" w:cs="Arial"/>
          <w:sz w:val="20"/>
          <w:szCs w:val="20"/>
        </w:rPr>
        <w:sym w:font="WP TypographicSymbols" w:char="003D"/>
      </w:r>
      <w:r>
        <w:rPr>
          <w:rFonts w:ascii="Arial" w:hAnsi="Arial" w:cs="Arial"/>
          <w:sz w:val="20"/>
          <w:szCs w:val="20"/>
        </w:rPr>
        <w:t>s acceptance of findings, and the locations in which research takes place.</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2A2F73">
      <w:pPr>
        <w:tabs>
          <w:tab w:val="left" w:pos="-1252"/>
          <w:tab w:val="left" w:pos="-720"/>
          <w:tab w:val="left" w:pos="0"/>
          <w:tab w:val="left" w:pos="360"/>
          <w:tab w:val="left" w:pos="720"/>
          <w:tab w:val="left" w:pos="1080"/>
          <w:tab w:val="left" w:pos="1440"/>
          <w:tab w:val="left" w:pos="1800"/>
        </w:tabs>
        <w:ind w:left="720"/>
        <w:rPr>
          <w:rFonts w:ascii="Arial" w:hAnsi="Arial" w:cs="Arial"/>
          <w:sz w:val="20"/>
          <w:szCs w:val="20"/>
        </w:rPr>
      </w:pPr>
      <w:r>
        <w:rPr>
          <w:rFonts w:ascii="Arial" w:hAnsi="Arial" w:cs="Arial"/>
          <w:sz w:val="20"/>
          <w:szCs w:val="20"/>
        </w:rPr>
        <w:t>Ethnocentric bias</w:t>
      </w:r>
      <w:r w:rsidR="00B63B27">
        <w:rPr>
          <w:rFonts w:ascii="Arial" w:hAnsi="Arial" w:cs="Arial"/>
          <w:sz w:val="20"/>
          <w:szCs w:val="20"/>
        </w:rPr>
        <w:t xml:space="preserve"> occurs when people</w:t>
      </w:r>
      <w:r w:rsidR="00B63B27">
        <w:rPr>
          <w:rFonts w:ascii="Arial" w:hAnsi="Arial" w:cs="Arial"/>
          <w:sz w:val="20"/>
          <w:szCs w:val="20"/>
        </w:rPr>
        <w:sym w:font="WP TypographicSymbols" w:char="003D"/>
      </w:r>
      <w:r w:rsidR="00B63B27">
        <w:rPr>
          <w:rFonts w:ascii="Arial" w:hAnsi="Arial" w:cs="Arial"/>
          <w:sz w:val="20"/>
          <w:szCs w:val="20"/>
        </w:rPr>
        <w:t>s views of another culture are biased by the framework or lens of their own culture.</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firstLine="360"/>
        <w:rPr>
          <w:rFonts w:ascii="Arial" w:hAnsi="Arial" w:cs="Arial"/>
          <w:sz w:val="20"/>
          <w:szCs w:val="20"/>
        </w:rPr>
      </w:pPr>
      <w:r>
        <w:rPr>
          <w:rFonts w:ascii="Arial" w:hAnsi="Arial" w:cs="Arial"/>
          <w:sz w:val="20"/>
          <w:szCs w:val="20"/>
        </w:rPr>
        <w:t>C.</w:t>
      </w:r>
      <w:r>
        <w:rPr>
          <w:rFonts w:ascii="Arial" w:hAnsi="Arial" w:cs="Arial"/>
          <w:sz w:val="20"/>
          <w:szCs w:val="20"/>
        </w:rPr>
        <w:tab/>
        <w:t>Moral Context</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720"/>
        <w:rPr>
          <w:rFonts w:ascii="Arial" w:hAnsi="Arial" w:cs="Arial"/>
          <w:sz w:val="20"/>
          <w:szCs w:val="20"/>
        </w:rPr>
      </w:pPr>
      <w:r>
        <w:rPr>
          <w:rFonts w:ascii="Arial" w:hAnsi="Arial" w:cs="Arial"/>
          <w:sz w:val="20"/>
          <w:szCs w:val="20"/>
        </w:rPr>
        <w:t>The moral context of research demands that researchers maintain the highest standards of ethical behavior.</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720"/>
        <w:rPr>
          <w:rFonts w:ascii="Arial" w:hAnsi="Arial" w:cs="Arial"/>
          <w:sz w:val="20"/>
          <w:szCs w:val="20"/>
        </w:rPr>
      </w:pPr>
      <w:r>
        <w:rPr>
          <w:rFonts w:ascii="Arial" w:hAnsi="Arial" w:cs="Arial"/>
          <w:sz w:val="20"/>
          <w:szCs w:val="20"/>
        </w:rPr>
        <w:t>The APA</w:t>
      </w:r>
      <w:r>
        <w:rPr>
          <w:rFonts w:ascii="Arial" w:hAnsi="Arial" w:cs="Arial"/>
          <w:sz w:val="20"/>
          <w:szCs w:val="20"/>
        </w:rPr>
        <w:sym w:font="WP TypographicSymbols" w:char="003D"/>
      </w:r>
      <w:r>
        <w:rPr>
          <w:rFonts w:ascii="Arial" w:hAnsi="Arial" w:cs="Arial"/>
          <w:sz w:val="20"/>
          <w:szCs w:val="20"/>
        </w:rPr>
        <w:t>s code of ethics guides research and helps researchers to evaluate ethical dilemmas such as the risks and benefits associated with deception and the use of animals in research.</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r>
        <w:rPr>
          <w:rFonts w:ascii="Arial" w:hAnsi="Arial" w:cs="Arial"/>
          <w:sz w:val="20"/>
          <w:szCs w:val="20"/>
        </w:rPr>
        <w:t>III.</w:t>
      </w:r>
      <w:r>
        <w:rPr>
          <w:rFonts w:ascii="Arial" w:hAnsi="Arial" w:cs="Arial"/>
          <w:sz w:val="20"/>
          <w:szCs w:val="20"/>
        </w:rPr>
        <w:tab/>
        <w:t xml:space="preserve">Thinking </w:t>
      </w:r>
      <w:proofErr w:type="gramStart"/>
      <w:r>
        <w:rPr>
          <w:rFonts w:ascii="Arial" w:hAnsi="Arial" w:cs="Arial"/>
          <w:sz w:val="20"/>
          <w:szCs w:val="20"/>
        </w:rPr>
        <w:t>Like</w:t>
      </w:r>
      <w:proofErr w:type="gramEnd"/>
      <w:r>
        <w:rPr>
          <w:rFonts w:ascii="Arial" w:hAnsi="Arial" w:cs="Arial"/>
          <w:sz w:val="20"/>
          <w:szCs w:val="20"/>
        </w:rPr>
        <w:t xml:space="preserve"> a Researcher</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360"/>
        <w:rPr>
          <w:rFonts w:ascii="Arial" w:hAnsi="Arial" w:cs="Arial"/>
          <w:sz w:val="20"/>
          <w:szCs w:val="20"/>
        </w:rPr>
      </w:pPr>
      <w:r>
        <w:rPr>
          <w:rFonts w:ascii="Arial" w:hAnsi="Arial" w:cs="Arial"/>
          <w:sz w:val="20"/>
          <w:szCs w:val="20"/>
        </w:rPr>
        <w:t xml:space="preserve">To </w:t>
      </w:r>
      <w:r>
        <w:rPr>
          <w:rFonts w:ascii="Arial" w:hAnsi="Arial" w:cs="Arial"/>
          <w:sz w:val="20"/>
          <w:szCs w:val="20"/>
        </w:rPr>
        <w:sym w:font="WP TypographicSymbols" w:char="0041"/>
      </w:r>
      <w:r>
        <w:rPr>
          <w:rFonts w:ascii="Arial" w:hAnsi="Arial" w:cs="Arial"/>
          <w:sz w:val="20"/>
          <w:szCs w:val="20"/>
        </w:rPr>
        <w:t>think like a researcher</w:t>
      </w:r>
      <w:r>
        <w:rPr>
          <w:rFonts w:ascii="Arial" w:hAnsi="Arial" w:cs="Arial"/>
          <w:sz w:val="20"/>
          <w:szCs w:val="20"/>
        </w:rPr>
        <w:sym w:font="WP TypographicSymbols" w:char="0040"/>
      </w:r>
      <w:r>
        <w:rPr>
          <w:rFonts w:ascii="Arial" w:hAnsi="Arial" w:cs="Arial"/>
          <w:sz w:val="20"/>
          <w:szCs w:val="20"/>
        </w:rPr>
        <w:t xml:space="preserve"> is to be skeptical regarding claims about the causes of behavior and mental processes, even those that are made on the basis of </w:t>
      </w:r>
      <w:r>
        <w:rPr>
          <w:rFonts w:ascii="Arial" w:hAnsi="Arial" w:cs="Arial"/>
          <w:sz w:val="20"/>
          <w:szCs w:val="20"/>
        </w:rPr>
        <w:sym w:font="WP TypographicSymbols" w:char="0041"/>
      </w:r>
      <w:r>
        <w:rPr>
          <w:rFonts w:ascii="Arial" w:hAnsi="Arial" w:cs="Arial"/>
          <w:sz w:val="20"/>
          <w:szCs w:val="20"/>
        </w:rPr>
        <w:t>published</w:t>
      </w:r>
      <w:r>
        <w:rPr>
          <w:rFonts w:ascii="Arial" w:hAnsi="Arial" w:cs="Arial"/>
          <w:sz w:val="20"/>
          <w:szCs w:val="20"/>
        </w:rPr>
        <w:sym w:font="WP TypographicSymbols" w:char="0040"/>
      </w:r>
      <w:r>
        <w:rPr>
          <w:rFonts w:ascii="Arial" w:hAnsi="Arial" w:cs="Arial"/>
          <w:sz w:val="20"/>
          <w:szCs w:val="20"/>
        </w:rPr>
        <w:t xml:space="preserve"> scientific findings.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360"/>
        <w:rPr>
          <w:rFonts w:ascii="Arial" w:hAnsi="Arial" w:cs="Arial"/>
          <w:sz w:val="20"/>
          <w:szCs w:val="20"/>
        </w:rPr>
      </w:pPr>
      <w:r>
        <w:rPr>
          <w:rFonts w:ascii="Arial" w:hAnsi="Arial" w:cs="Arial"/>
          <w:sz w:val="20"/>
          <w:szCs w:val="20"/>
        </w:rPr>
        <w:lastRenderedPageBreak/>
        <w:t>The strongest evidence for a claim about behavior comes from converging evidence across many studies, although scientists recognize that claims are always probabilistic.</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720" w:hanging="360"/>
        <w:rPr>
          <w:rFonts w:ascii="Arial" w:hAnsi="Arial" w:cs="Arial"/>
          <w:sz w:val="20"/>
          <w:szCs w:val="20"/>
        </w:rPr>
      </w:pPr>
      <w:r>
        <w:rPr>
          <w:rFonts w:ascii="Arial" w:hAnsi="Arial" w:cs="Arial"/>
          <w:sz w:val="20"/>
          <w:szCs w:val="20"/>
        </w:rPr>
        <w:t>A.</w:t>
      </w:r>
      <w:r>
        <w:rPr>
          <w:rFonts w:ascii="Arial" w:hAnsi="Arial" w:cs="Arial"/>
          <w:sz w:val="20"/>
          <w:szCs w:val="20"/>
        </w:rPr>
        <w:tab/>
        <w:t>Evaluating Research Findings Reported in the Media</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720"/>
        <w:rPr>
          <w:rFonts w:ascii="Arial" w:hAnsi="Arial" w:cs="Arial"/>
          <w:sz w:val="20"/>
          <w:szCs w:val="20"/>
        </w:rPr>
      </w:pPr>
      <w:r>
        <w:rPr>
          <w:rFonts w:ascii="Arial" w:hAnsi="Arial" w:cs="Arial"/>
          <w:sz w:val="20"/>
          <w:szCs w:val="20"/>
        </w:rPr>
        <w:t xml:space="preserve">Not all science reported in the media is </w:t>
      </w:r>
      <w:r>
        <w:rPr>
          <w:rFonts w:ascii="Arial" w:hAnsi="Arial" w:cs="Arial"/>
          <w:sz w:val="20"/>
          <w:szCs w:val="20"/>
        </w:rPr>
        <w:sym w:font="WP TypographicSymbols" w:char="0041"/>
      </w:r>
      <w:r>
        <w:rPr>
          <w:rFonts w:ascii="Arial" w:hAnsi="Arial" w:cs="Arial"/>
          <w:sz w:val="20"/>
          <w:szCs w:val="20"/>
        </w:rPr>
        <w:t>good science.</w:t>
      </w:r>
      <w:r>
        <w:rPr>
          <w:rFonts w:ascii="Arial" w:hAnsi="Arial" w:cs="Arial"/>
          <w:sz w:val="20"/>
          <w:szCs w:val="20"/>
        </w:rPr>
        <w:sym w:font="WP TypographicSymbols" w:char="0040"/>
      </w:r>
      <w:r>
        <w:rPr>
          <w:rFonts w:ascii="Arial" w:hAnsi="Arial" w:cs="Arial"/>
          <w:sz w:val="20"/>
          <w:szCs w:val="20"/>
        </w:rPr>
        <w:t xml:space="preserve"> We must question what we read and hear.</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sectPr w:rsidR="00B63B27">
          <w:headerReference w:type="default" r:id="rId8"/>
          <w:footerReference w:type="default" r:id="rId9"/>
          <w:pgSz w:w="12240" w:h="15840"/>
          <w:pgMar w:top="1440" w:right="1440" w:bottom="1440" w:left="1440" w:header="1440" w:footer="1440" w:gutter="0"/>
          <w:cols w:space="720"/>
          <w:noEndnote/>
        </w:sectPr>
      </w:pPr>
    </w:p>
    <w:p w:rsidR="00B63B27" w:rsidRDefault="00B63B27">
      <w:pPr>
        <w:tabs>
          <w:tab w:val="left" w:pos="-1252"/>
          <w:tab w:val="left" w:pos="-720"/>
          <w:tab w:val="left" w:pos="0"/>
          <w:tab w:val="left" w:pos="360"/>
          <w:tab w:val="left" w:pos="720"/>
          <w:tab w:val="left" w:pos="1080"/>
          <w:tab w:val="left" w:pos="1440"/>
          <w:tab w:val="left" w:pos="1800"/>
        </w:tabs>
        <w:ind w:left="720"/>
        <w:rPr>
          <w:rFonts w:ascii="Arial" w:hAnsi="Arial" w:cs="Arial"/>
          <w:sz w:val="20"/>
          <w:szCs w:val="20"/>
        </w:rPr>
      </w:pPr>
      <w:r>
        <w:rPr>
          <w:rFonts w:ascii="Arial" w:hAnsi="Arial" w:cs="Arial"/>
          <w:sz w:val="20"/>
          <w:szCs w:val="20"/>
        </w:rPr>
        <w:lastRenderedPageBreak/>
        <w:t>Media reports summarizing original research reports may omit critical aspects of the method, results, or interpretation of the research.</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firstLine="360"/>
        <w:rPr>
          <w:rFonts w:ascii="Arial" w:hAnsi="Arial" w:cs="Arial"/>
          <w:sz w:val="20"/>
          <w:szCs w:val="20"/>
        </w:rPr>
      </w:pPr>
      <w:r>
        <w:rPr>
          <w:rFonts w:ascii="Arial" w:hAnsi="Arial" w:cs="Arial"/>
          <w:sz w:val="20"/>
          <w:szCs w:val="20"/>
        </w:rPr>
        <w:t>B.</w:t>
      </w:r>
      <w:r>
        <w:rPr>
          <w:rFonts w:ascii="Arial" w:hAnsi="Arial" w:cs="Arial"/>
          <w:sz w:val="20"/>
          <w:szCs w:val="20"/>
        </w:rPr>
        <w:tab/>
        <w:t>Getting Started Doing Research</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720"/>
        <w:rPr>
          <w:rFonts w:ascii="Arial" w:hAnsi="Arial" w:cs="Arial"/>
          <w:sz w:val="20"/>
          <w:szCs w:val="20"/>
        </w:rPr>
      </w:pPr>
      <w:r>
        <w:rPr>
          <w:rFonts w:ascii="Arial" w:hAnsi="Arial" w:cs="Arial"/>
          <w:sz w:val="20"/>
          <w:szCs w:val="20"/>
        </w:rPr>
        <w:t xml:space="preserve">When beginning a research study, students can answer the first question of </w:t>
      </w:r>
      <w:r>
        <w:rPr>
          <w:rFonts w:ascii="Arial" w:hAnsi="Arial" w:cs="Arial"/>
          <w:sz w:val="20"/>
          <w:szCs w:val="20"/>
        </w:rPr>
        <w:sym w:font="WP TypographicSymbols" w:char="0041"/>
      </w:r>
      <w:r>
        <w:rPr>
          <w:rFonts w:ascii="Arial" w:hAnsi="Arial" w:cs="Arial"/>
          <w:sz w:val="20"/>
          <w:szCs w:val="20"/>
        </w:rPr>
        <w:t>what to study?</w:t>
      </w:r>
      <w:r>
        <w:rPr>
          <w:rFonts w:ascii="Arial" w:hAnsi="Arial" w:cs="Arial"/>
          <w:sz w:val="20"/>
          <w:szCs w:val="20"/>
        </w:rPr>
        <w:sym w:font="WP TypographicSymbols" w:char="0040"/>
      </w:r>
      <w:r>
        <w:rPr>
          <w:rFonts w:ascii="Arial" w:hAnsi="Arial" w:cs="Arial"/>
          <w:sz w:val="20"/>
          <w:szCs w:val="20"/>
        </w:rPr>
        <w:t xml:space="preserve"> </w:t>
      </w:r>
      <w:proofErr w:type="gramStart"/>
      <w:r>
        <w:rPr>
          <w:rFonts w:ascii="Arial" w:hAnsi="Arial" w:cs="Arial"/>
          <w:sz w:val="20"/>
          <w:szCs w:val="20"/>
        </w:rPr>
        <w:t>by</w:t>
      </w:r>
      <w:proofErr w:type="gramEnd"/>
      <w:r>
        <w:rPr>
          <w:rFonts w:ascii="Arial" w:hAnsi="Arial" w:cs="Arial"/>
          <w:sz w:val="20"/>
          <w:szCs w:val="20"/>
        </w:rPr>
        <w:t xml:space="preserve"> reviewing psychological topics in psychology journals, textbooks, and courses.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720"/>
        <w:rPr>
          <w:rFonts w:ascii="Arial" w:hAnsi="Arial" w:cs="Arial"/>
          <w:sz w:val="20"/>
          <w:szCs w:val="20"/>
        </w:rPr>
      </w:pPr>
      <w:r>
        <w:rPr>
          <w:rFonts w:ascii="Arial" w:hAnsi="Arial" w:cs="Arial"/>
          <w:sz w:val="20"/>
          <w:szCs w:val="20"/>
        </w:rPr>
        <w:t>A research hypothesis is a tentative explanation for a phenomenon; it is often stated in the form of a prediction together with an explanation for the predicted outcome.</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720"/>
        <w:rPr>
          <w:rFonts w:ascii="Arial" w:hAnsi="Arial" w:cs="Arial"/>
          <w:sz w:val="20"/>
          <w:szCs w:val="20"/>
        </w:rPr>
      </w:pPr>
      <w:r>
        <w:rPr>
          <w:rFonts w:ascii="Arial" w:hAnsi="Arial" w:cs="Arial"/>
          <w:sz w:val="20"/>
          <w:szCs w:val="20"/>
        </w:rPr>
        <w:t>Researchers generate hypotheses in many ways, but they always review published psychological studies before beginning their research.</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720"/>
        <w:rPr>
          <w:rFonts w:ascii="Arial" w:hAnsi="Arial" w:cs="Arial"/>
          <w:sz w:val="20"/>
          <w:szCs w:val="20"/>
        </w:rPr>
      </w:pPr>
      <w:r>
        <w:rPr>
          <w:rFonts w:ascii="Arial" w:hAnsi="Arial" w:cs="Arial"/>
          <w:sz w:val="20"/>
          <w:szCs w:val="20"/>
        </w:rPr>
        <w:t>To decide if their research question is a good one, researchers consider the scientific importance, scope, and likely outcomes of the research, and whether psychological science will be advanced.</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720"/>
        <w:rPr>
          <w:rFonts w:ascii="Arial" w:hAnsi="Arial" w:cs="Arial"/>
          <w:sz w:val="20"/>
          <w:szCs w:val="20"/>
        </w:rPr>
      </w:pPr>
      <w:r>
        <w:rPr>
          <w:rFonts w:ascii="Arial" w:hAnsi="Arial" w:cs="Arial"/>
          <w:sz w:val="20"/>
          <w:szCs w:val="20"/>
        </w:rPr>
        <w:t xml:space="preserve">A </w:t>
      </w:r>
      <w:proofErr w:type="spellStart"/>
      <w:r>
        <w:rPr>
          <w:rFonts w:ascii="Arial" w:hAnsi="Arial" w:cs="Arial"/>
          <w:sz w:val="20"/>
          <w:szCs w:val="20"/>
        </w:rPr>
        <w:t>multimethod</w:t>
      </w:r>
      <w:proofErr w:type="spellEnd"/>
      <w:r>
        <w:rPr>
          <w:rFonts w:ascii="Arial" w:hAnsi="Arial" w:cs="Arial"/>
          <w:sz w:val="20"/>
          <w:szCs w:val="20"/>
        </w:rPr>
        <w:t xml:space="preserve"> approach, one that searches for answers using various research methodologies and measures, is psychology</w:t>
      </w:r>
      <w:r>
        <w:rPr>
          <w:rFonts w:ascii="Arial" w:hAnsi="Arial" w:cs="Arial"/>
          <w:sz w:val="20"/>
          <w:szCs w:val="20"/>
        </w:rPr>
        <w:sym w:font="WP TypographicSymbols" w:char="003D"/>
      </w:r>
      <w:r>
        <w:rPr>
          <w:rFonts w:ascii="Arial" w:hAnsi="Arial" w:cs="Arial"/>
          <w:sz w:val="20"/>
          <w:szCs w:val="20"/>
        </w:rPr>
        <w:t>s best hope for understanding behavior and the mind.</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r>
        <w:rPr>
          <w:rFonts w:ascii="Arial" w:hAnsi="Arial" w:cs="Arial"/>
          <w:sz w:val="20"/>
          <w:szCs w:val="20"/>
        </w:rPr>
        <w:t>IV. Summary</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r>
        <w:rPr>
          <w:rFonts w:ascii="Arial" w:hAnsi="Arial" w:cs="Arial"/>
          <w:b/>
          <w:bCs/>
          <w:sz w:val="20"/>
          <w:szCs w:val="20"/>
        </w:rPr>
        <w:t>REVIEW QUESTIONS AND ANSWERS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r>
        <w:rPr>
          <w:rFonts w:ascii="Arial" w:hAnsi="Arial" w:cs="Arial"/>
          <w:sz w:val="20"/>
          <w:szCs w:val="20"/>
        </w:rPr>
        <w:t>These review questions appear in the textbook (without answers) at the end of Chapter 1, and can be used for a homework assignment or exam preparation. Answers to these questions appear in italic.</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r>
        <w:rPr>
          <w:rFonts w:ascii="Arial" w:hAnsi="Arial" w:cs="Arial"/>
          <w:sz w:val="20"/>
          <w:szCs w:val="20"/>
        </w:rPr>
        <w:t>1.</w:t>
      </w:r>
      <w:r>
        <w:rPr>
          <w:rFonts w:ascii="Arial" w:hAnsi="Arial" w:cs="Arial"/>
          <w:sz w:val="20"/>
          <w:szCs w:val="20"/>
        </w:rPr>
        <w:tab/>
        <w:t>Describe two important characteristics of the scientific method.</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360"/>
        <w:rPr>
          <w:rFonts w:ascii="Arial" w:hAnsi="Arial" w:cs="Arial"/>
          <w:sz w:val="20"/>
          <w:szCs w:val="20"/>
        </w:rPr>
      </w:pPr>
      <w:r>
        <w:rPr>
          <w:rFonts w:ascii="Arial" w:hAnsi="Arial" w:cs="Arial"/>
          <w:i/>
          <w:iCs/>
          <w:sz w:val="20"/>
          <w:szCs w:val="20"/>
        </w:rPr>
        <w:t>Two important characteristics of the scientific method are the reliance on an empirical approach and the skeptical attitude scientists adopt toward explanations of beha</w:t>
      </w:r>
      <w:r w:rsidR="002964F9">
        <w:rPr>
          <w:rFonts w:ascii="Arial" w:hAnsi="Arial" w:cs="Arial"/>
          <w:i/>
          <w:iCs/>
          <w:sz w:val="20"/>
          <w:szCs w:val="20"/>
        </w:rPr>
        <w:t>vior and mental processes. (p</w:t>
      </w:r>
      <w:r w:rsidR="00B830D9">
        <w:rPr>
          <w:rFonts w:ascii="Arial" w:hAnsi="Arial" w:cs="Arial"/>
          <w:i/>
          <w:iCs/>
          <w:sz w:val="20"/>
          <w:szCs w:val="20"/>
        </w:rPr>
        <w:t>p</w:t>
      </w:r>
      <w:r w:rsidR="002964F9">
        <w:rPr>
          <w:rFonts w:ascii="Arial" w:hAnsi="Arial" w:cs="Arial"/>
          <w:i/>
          <w:iCs/>
          <w:sz w:val="20"/>
          <w:szCs w:val="20"/>
        </w:rPr>
        <w:t>.</w:t>
      </w:r>
      <w:r w:rsidR="00B830D9">
        <w:rPr>
          <w:rFonts w:ascii="Arial" w:hAnsi="Arial" w:cs="Arial"/>
          <w:i/>
          <w:iCs/>
          <w:sz w:val="20"/>
          <w:szCs w:val="20"/>
        </w:rPr>
        <w:t xml:space="preserve"> 4-5</w:t>
      </w:r>
      <w:r>
        <w:rPr>
          <w:rFonts w:ascii="Arial" w:hAnsi="Arial" w:cs="Arial"/>
          <w:i/>
          <w:iCs/>
          <w:sz w:val="20"/>
          <w:szCs w:val="20"/>
        </w:rPr>
        <w:t>)</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360" w:hanging="360"/>
        <w:rPr>
          <w:rFonts w:ascii="Arial" w:hAnsi="Arial" w:cs="Arial"/>
          <w:sz w:val="20"/>
          <w:szCs w:val="20"/>
        </w:rPr>
      </w:pPr>
      <w:r>
        <w:rPr>
          <w:rFonts w:ascii="Arial" w:hAnsi="Arial" w:cs="Arial"/>
          <w:sz w:val="20"/>
          <w:szCs w:val="20"/>
        </w:rPr>
        <w:t>2.</w:t>
      </w:r>
      <w:r>
        <w:rPr>
          <w:rFonts w:ascii="Arial" w:hAnsi="Arial" w:cs="Arial"/>
          <w:sz w:val="20"/>
          <w:szCs w:val="20"/>
        </w:rPr>
        <w:tab/>
        <w:t>Why did early psychologists choose the empirical approach as the favored method for psychological investigations?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360"/>
        <w:rPr>
          <w:rFonts w:ascii="Arial" w:hAnsi="Arial" w:cs="Arial"/>
          <w:sz w:val="20"/>
          <w:szCs w:val="20"/>
        </w:rPr>
      </w:pPr>
      <w:r>
        <w:rPr>
          <w:rFonts w:ascii="Arial" w:hAnsi="Arial" w:cs="Arial"/>
          <w:i/>
          <w:iCs/>
          <w:sz w:val="20"/>
          <w:szCs w:val="20"/>
        </w:rPr>
        <w:t>Psychologists at the turn of the 20</w:t>
      </w:r>
      <w:r>
        <w:rPr>
          <w:rFonts w:ascii="Arial" w:hAnsi="Arial" w:cs="Arial"/>
          <w:i/>
          <w:iCs/>
          <w:sz w:val="20"/>
          <w:szCs w:val="20"/>
          <w:vertAlign w:val="superscript"/>
        </w:rPr>
        <w:t>th</w:t>
      </w:r>
      <w:r>
        <w:rPr>
          <w:rFonts w:ascii="Arial" w:hAnsi="Arial" w:cs="Arial"/>
          <w:i/>
          <w:iCs/>
          <w:sz w:val="20"/>
          <w:szCs w:val="20"/>
        </w:rPr>
        <w:t xml:space="preserve"> century wished to divorce the young field of psychology from pseudoscientific topics dealing with spiritualism (e.g., telepathy, clairvoyance). They chose the empirical approach because it emphasizes direct observation and experimentation to answer questions about behavior and mental processes. Thus, the early psychologists chose to focus on behaviors and experiences that could be observed directly, rather than pseudo</w:t>
      </w:r>
      <w:r w:rsidR="002964F9">
        <w:rPr>
          <w:rFonts w:ascii="Arial" w:hAnsi="Arial" w:cs="Arial"/>
          <w:i/>
          <w:iCs/>
          <w:sz w:val="20"/>
          <w:szCs w:val="20"/>
        </w:rPr>
        <w:t>scientific experiences. (pp.</w:t>
      </w:r>
      <w:r w:rsidR="003D30E5">
        <w:rPr>
          <w:rFonts w:ascii="Arial" w:hAnsi="Arial" w:cs="Arial"/>
          <w:i/>
          <w:iCs/>
          <w:sz w:val="20"/>
          <w:szCs w:val="20"/>
        </w:rPr>
        <w:t xml:space="preserve"> 6-7</w:t>
      </w:r>
      <w:r>
        <w:rPr>
          <w:rFonts w:ascii="Arial" w:hAnsi="Arial" w:cs="Arial"/>
          <w:i/>
          <w:iCs/>
          <w:sz w:val="20"/>
          <w:szCs w:val="20"/>
        </w:rPr>
        <w:t>)</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360" w:hanging="360"/>
        <w:rPr>
          <w:rFonts w:ascii="Arial" w:hAnsi="Arial" w:cs="Arial"/>
          <w:sz w:val="20"/>
          <w:szCs w:val="20"/>
        </w:rPr>
      </w:pPr>
      <w:r>
        <w:rPr>
          <w:rFonts w:ascii="Arial" w:hAnsi="Arial" w:cs="Arial"/>
          <w:sz w:val="20"/>
          <w:szCs w:val="20"/>
        </w:rPr>
        <w:t>3.</w:t>
      </w:r>
      <w:r>
        <w:rPr>
          <w:rFonts w:ascii="Arial" w:hAnsi="Arial" w:cs="Arial"/>
          <w:sz w:val="20"/>
          <w:szCs w:val="20"/>
        </w:rPr>
        <w:tab/>
        <w:t>Identify two ways in which the computer was critical to the development of psychology in the 20</w:t>
      </w:r>
      <w:r>
        <w:rPr>
          <w:rFonts w:ascii="Arial" w:hAnsi="Arial" w:cs="Arial"/>
          <w:sz w:val="20"/>
          <w:szCs w:val="20"/>
          <w:vertAlign w:val="superscript"/>
        </w:rPr>
        <w:t>th</w:t>
      </w:r>
      <w:r>
        <w:rPr>
          <w:rFonts w:ascii="Arial" w:hAnsi="Arial" w:cs="Arial"/>
          <w:sz w:val="20"/>
          <w:szCs w:val="20"/>
        </w:rPr>
        <w:t xml:space="preserve"> </w:t>
      </w:r>
      <w:r>
        <w:rPr>
          <w:rFonts w:ascii="Arial" w:hAnsi="Arial" w:cs="Arial"/>
          <w:sz w:val="20"/>
          <w:szCs w:val="20"/>
        </w:rPr>
        <w:lastRenderedPageBreak/>
        <w:t>century.</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360"/>
        <w:rPr>
          <w:rFonts w:ascii="Arial" w:hAnsi="Arial" w:cs="Arial"/>
          <w:sz w:val="20"/>
          <w:szCs w:val="20"/>
        </w:rPr>
      </w:pPr>
      <w:r>
        <w:rPr>
          <w:rFonts w:ascii="Arial" w:hAnsi="Arial" w:cs="Arial"/>
          <w:i/>
          <w:iCs/>
          <w:sz w:val="20"/>
          <w:szCs w:val="20"/>
        </w:rPr>
        <w:t>The computer revolution in the mid-20</w:t>
      </w:r>
      <w:r>
        <w:rPr>
          <w:rFonts w:ascii="Arial" w:hAnsi="Arial" w:cs="Arial"/>
          <w:i/>
          <w:iCs/>
          <w:sz w:val="20"/>
          <w:szCs w:val="20"/>
          <w:vertAlign w:val="superscript"/>
        </w:rPr>
        <w:t>th</w:t>
      </w:r>
      <w:r>
        <w:rPr>
          <w:rFonts w:ascii="Arial" w:hAnsi="Arial" w:cs="Arial"/>
          <w:i/>
          <w:iCs/>
          <w:sz w:val="20"/>
          <w:szCs w:val="20"/>
        </w:rPr>
        <w:t xml:space="preserve"> century was an important factor in the prominence of cognitive psychology as the dominant perspective within psychology. Psychologists used a computer metaphor to understand cognitive processes and to replace the </w:t>
      </w:r>
      <w:r>
        <w:rPr>
          <w:rFonts w:ascii="Arial" w:hAnsi="Arial" w:cs="Arial"/>
          <w:i/>
          <w:iCs/>
          <w:sz w:val="20"/>
          <w:szCs w:val="20"/>
        </w:rPr>
        <w:sym w:font="WP TypographicSymbols" w:char="0041"/>
      </w:r>
      <w:r>
        <w:rPr>
          <w:rFonts w:ascii="Arial" w:hAnsi="Arial" w:cs="Arial"/>
          <w:i/>
          <w:iCs/>
          <w:sz w:val="20"/>
          <w:szCs w:val="20"/>
        </w:rPr>
        <w:t>black box</w:t>
      </w:r>
      <w:r>
        <w:rPr>
          <w:rFonts w:ascii="Arial" w:hAnsi="Arial" w:cs="Arial"/>
          <w:i/>
          <w:iCs/>
          <w:sz w:val="20"/>
          <w:szCs w:val="20"/>
        </w:rPr>
        <w:sym w:font="WP TypographicSymbols" w:char="0040"/>
      </w:r>
      <w:r>
        <w:rPr>
          <w:rFonts w:ascii="Arial" w:hAnsi="Arial" w:cs="Arial"/>
          <w:i/>
          <w:iCs/>
          <w:sz w:val="20"/>
          <w:szCs w:val="20"/>
        </w:rPr>
        <w:t xml:space="preserve"> of the behaviorism perspective. Second, the development of readily available, powerful computers in psychology laboratories has significantly broadened the scope and precision of meas</w:t>
      </w:r>
      <w:r w:rsidR="002964F9">
        <w:rPr>
          <w:rFonts w:ascii="Arial" w:hAnsi="Arial" w:cs="Arial"/>
          <w:i/>
          <w:iCs/>
          <w:sz w:val="20"/>
          <w:szCs w:val="20"/>
        </w:rPr>
        <w:t xml:space="preserve">uring cognitive processes. (p. </w:t>
      </w:r>
      <w:r w:rsidR="003D30E5">
        <w:rPr>
          <w:rFonts w:ascii="Arial" w:hAnsi="Arial" w:cs="Arial"/>
          <w:i/>
          <w:iCs/>
          <w:sz w:val="20"/>
          <w:szCs w:val="20"/>
        </w:rPr>
        <w:t>7</w:t>
      </w:r>
      <w:r>
        <w:rPr>
          <w:rFonts w:ascii="Arial" w:hAnsi="Arial" w:cs="Arial"/>
          <w:i/>
          <w:iCs/>
          <w:sz w:val="20"/>
          <w:szCs w:val="20"/>
        </w:rPr>
        <w:t>)</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360" w:hanging="360"/>
        <w:rPr>
          <w:rFonts w:ascii="Arial" w:hAnsi="Arial" w:cs="Arial"/>
          <w:sz w:val="20"/>
          <w:szCs w:val="20"/>
        </w:rPr>
      </w:pPr>
      <w:r>
        <w:rPr>
          <w:rFonts w:ascii="Arial" w:hAnsi="Arial" w:cs="Arial"/>
          <w:sz w:val="20"/>
          <w:szCs w:val="20"/>
        </w:rPr>
        <w:t>4.</w:t>
      </w:r>
      <w:r>
        <w:rPr>
          <w:rFonts w:ascii="Arial" w:hAnsi="Arial" w:cs="Arial"/>
          <w:sz w:val="20"/>
          <w:szCs w:val="20"/>
        </w:rPr>
        <w:tab/>
        <w:t>Provide an example of (1) how social and cultural factors may influence psychologists</w:t>
      </w:r>
      <w:r>
        <w:rPr>
          <w:rFonts w:ascii="Arial" w:hAnsi="Arial" w:cs="Arial"/>
          <w:sz w:val="20"/>
          <w:szCs w:val="20"/>
        </w:rPr>
        <w:sym w:font="WP TypographicSymbols" w:char="003D"/>
      </w:r>
      <w:r>
        <w:rPr>
          <w:rFonts w:ascii="Arial" w:hAnsi="Arial" w:cs="Arial"/>
          <w:sz w:val="20"/>
          <w:szCs w:val="20"/>
        </w:rPr>
        <w:t xml:space="preserve"> choice of research topics and (2) how social-cultural factors may influence society</w:t>
      </w:r>
      <w:r>
        <w:rPr>
          <w:rFonts w:ascii="Arial" w:hAnsi="Arial" w:cs="Arial"/>
          <w:sz w:val="20"/>
          <w:szCs w:val="20"/>
        </w:rPr>
        <w:sym w:font="WP TypographicSymbols" w:char="003D"/>
      </w:r>
      <w:r>
        <w:rPr>
          <w:rFonts w:ascii="Arial" w:hAnsi="Arial" w:cs="Arial"/>
          <w:sz w:val="20"/>
          <w:szCs w:val="20"/>
        </w:rPr>
        <w:t>s acceptance of research findings.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sectPr w:rsidR="00B63B27">
          <w:type w:val="continuous"/>
          <w:pgSz w:w="12240" w:h="15840"/>
          <w:pgMar w:top="1440" w:right="1440" w:bottom="1440" w:left="1440" w:header="1440" w:footer="1440" w:gutter="0"/>
          <w:cols w:space="720"/>
          <w:noEndnote/>
        </w:sectPr>
      </w:pPr>
    </w:p>
    <w:p w:rsidR="00B63B27" w:rsidRDefault="00B63B27">
      <w:pPr>
        <w:tabs>
          <w:tab w:val="left" w:pos="-1252"/>
          <w:tab w:val="left" w:pos="-720"/>
          <w:tab w:val="left" w:pos="0"/>
          <w:tab w:val="left" w:pos="360"/>
          <w:tab w:val="left" w:pos="720"/>
          <w:tab w:val="left" w:pos="1080"/>
          <w:tab w:val="left" w:pos="1440"/>
          <w:tab w:val="left" w:pos="1800"/>
        </w:tabs>
        <w:ind w:left="360"/>
        <w:rPr>
          <w:rFonts w:ascii="Arial" w:hAnsi="Arial" w:cs="Arial"/>
          <w:sz w:val="20"/>
          <w:szCs w:val="20"/>
        </w:rPr>
      </w:pPr>
      <w:r>
        <w:rPr>
          <w:rFonts w:ascii="Arial" w:hAnsi="Arial" w:cs="Arial"/>
          <w:i/>
          <w:iCs/>
          <w:sz w:val="20"/>
          <w:szCs w:val="20"/>
        </w:rPr>
        <w:lastRenderedPageBreak/>
        <w:t>(1) Topics of importance in s</w:t>
      </w:r>
      <w:r w:rsidR="00157062">
        <w:rPr>
          <w:rFonts w:ascii="Arial" w:hAnsi="Arial" w:cs="Arial"/>
          <w:i/>
          <w:iCs/>
          <w:sz w:val="20"/>
          <w:szCs w:val="20"/>
        </w:rPr>
        <w:t>ociety can influence researchers’</w:t>
      </w:r>
      <w:r>
        <w:rPr>
          <w:rFonts w:ascii="Arial" w:hAnsi="Arial" w:cs="Arial"/>
          <w:i/>
          <w:iCs/>
          <w:sz w:val="20"/>
          <w:szCs w:val="20"/>
        </w:rPr>
        <w:t xml:space="preserve"> choice of topics; for example, society</w:t>
      </w:r>
      <w:r w:rsidR="00157062">
        <w:rPr>
          <w:rFonts w:ascii="Arial" w:hAnsi="Arial" w:cs="Arial"/>
          <w:i/>
          <w:iCs/>
          <w:sz w:val="20"/>
          <w:szCs w:val="20"/>
        </w:rPr>
        <w:t xml:space="preserve">’s </w:t>
      </w:r>
      <w:r>
        <w:rPr>
          <w:rFonts w:ascii="Arial" w:hAnsi="Arial" w:cs="Arial"/>
          <w:i/>
          <w:iCs/>
          <w:sz w:val="20"/>
          <w:szCs w:val="20"/>
        </w:rPr>
        <w:t>growing interest in women</w:t>
      </w:r>
      <w:r>
        <w:rPr>
          <w:rFonts w:ascii="Arial" w:hAnsi="Arial" w:cs="Arial"/>
          <w:i/>
          <w:iCs/>
          <w:sz w:val="20"/>
          <w:szCs w:val="20"/>
        </w:rPr>
        <w:sym w:font="WP TypographicSymbols" w:char="003D"/>
      </w:r>
      <w:r>
        <w:rPr>
          <w:rFonts w:ascii="Arial" w:hAnsi="Arial" w:cs="Arial"/>
          <w:i/>
          <w:iCs/>
          <w:sz w:val="20"/>
          <w:szCs w:val="20"/>
        </w:rPr>
        <w:t xml:space="preserve">s issues </w:t>
      </w:r>
      <w:r w:rsidR="002964F9">
        <w:rPr>
          <w:rFonts w:ascii="Arial" w:hAnsi="Arial" w:cs="Arial"/>
          <w:i/>
          <w:iCs/>
          <w:sz w:val="20"/>
          <w:szCs w:val="20"/>
        </w:rPr>
        <w:t xml:space="preserve">and issues faced by racial and ethnic minorities </w:t>
      </w:r>
      <w:r>
        <w:rPr>
          <w:rFonts w:ascii="Arial" w:hAnsi="Arial" w:cs="Arial"/>
          <w:i/>
          <w:iCs/>
          <w:sz w:val="20"/>
          <w:szCs w:val="20"/>
        </w:rPr>
        <w:t>has increased the prominence of research</w:t>
      </w:r>
      <w:r w:rsidR="003226B6">
        <w:rPr>
          <w:rFonts w:ascii="Arial" w:hAnsi="Arial" w:cs="Arial"/>
          <w:i/>
          <w:iCs/>
          <w:sz w:val="20"/>
          <w:szCs w:val="20"/>
        </w:rPr>
        <w:t xml:space="preserve"> representing these groups</w:t>
      </w:r>
      <w:r>
        <w:rPr>
          <w:rFonts w:ascii="Arial" w:hAnsi="Arial" w:cs="Arial"/>
          <w:i/>
          <w:iCs/>
          <w:sz w:val="20"/>
          <w:szCs w:val="20"/>
        </w:rPr>
        <w:t>. (2) Society</w:t>
      </w:r>
      <w:r>
        <w:rPr>
          <w:rFonts w:ascii="Arial" w:hAnsi="Arial" w:cs="Arial"/>
          <w:i/>
          <w:iCs/>
          <w:sz w:val="20"/>
          <w:szCs w:val="20"/>
        </w:rPr>
        <w:sym w:font="WP TypographicSymbols" w:char="003D"/>
      </w:r>
      <w:r>
        <w:rPr>
          <w:rFonts w:ascii="Arial" w:hAnsi="Arial" w:cs="Arial"/>
          <w:i/>
          <w:iCs/>
          <w:sz w:val="20"/>
          <w:szCs w:val="20"/>
        </w:rPr>
        <w:t xml:space="preserve">s acceptance of research findings is often affected by personal beliefs and/or financial interests related to the findings. For example, a report on the effects of child sexual abuse (CSA) was strongly criticized and censured because the findings were contrary to widely held </w:t>
      </w:r>
      <w:r w:rsidR="003226B6">
        <w:rPr>
          <w:rFonts w:ascii="Arial" w:hAnsi="Arial" w:cs="Arial"/>
          <w:i/>
          <w:iCs/>
          <w:sz w:val="20"/>
          <w:szCs w:val="20"/>
        </w:rPr>
        <w:t xml:space="preserve">opinions about abuse. (pp. </w:t>
      </w:r>
      <w:r w:rsidR="003D30E5">
        <w:rPr>
          <w:rFonts w:ascii="Arial" w:hAnsi="Arial" w:cs="Arial"/>
          <w:i/>
          <w:iCs/>
          <w:sz w:val="20"/>
          <w:szCs w:val="20"/>
        </w:rPr>
        <w:t>9-10</w:t>
      </w:r>
      <w:r>
        <w:rPr>
          <w:rFonts w:ascii="Arial" w:hAnsi="Arial" w:cs="Arial"/>
          <w:i/>
          <w:iCs/>
          <w:sz w:val="20"/>
          <w:szCs w:val="20"/>
        </w:rPr>
        <w:t>)</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360" w:hanging="360"/>
        <w:rPr>
          <w:rFonts w:ascii="Arial" w:hAnsi="Arial" w:cs="Arial"/>
          <w:sz w:val="20"/>
          <w:szCs w:val="20"/>
        </w:rPr>
      </w:pPr>
      <w:r>
        <w:rPr>
          <w:rFonts w:ascii="Arial" w:hAnsi="Arial" w:cs="Arial"/>
          <w:sz w:val="20"/>
          <w:szCs w:val="20"/>
        </w:rPr>
        <w:t>5.</w:t>
      </w:r>
      <w:r>
        <w:rPr>
          <w:rFonts w:ascii="Arial" w:hAnsi="Arial" w:cs="Arial"/>
          <w:sz w:val="20"/>
          <w:szCs w:val="20"/>
        </w:rPr>
        <w:tab/>
      </w:r>
      <w:r w:rsidR="003226B6">
        <w:rPr>
          <w:rFonts w:ascii="Arial" w:hAnsi="Arial" w:cs="Arial"/>
          <w:sz w:val="20"/>
          <w:szCs w:val="20"/>
        </w:rPr>
        <w:t>Describe how ethnocentric bias</w:t>
      </w:r>
      <w:r>
        <w:rPr>
          <w:rFonts w:ascii="Arial" w:hAnsi="Arial" w:cs="Arial"/>
          <w:sz w:val="20"/>
          <w:szCs w:val="20"/>
        </w:rPr>
        <w:t xml:space="preserve"> can be a problem in research and suggest one way in which researchers can prevent this bias.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3226B6">
      <w:pPr>
        <w:tabs>
          <w:tab w:val="left" w:pos="-1252"/>
          <w:tab w:val="left" w:pos="-720"/>
          <w:tab w:val="left" w:pos="0"/>
          <w:tab w:val="left" w:pos="360"/>
          <w:tab w:val="left" w:pos="720"/>
          <w:tab w:val="left" w:pos="1080"/>
          <w:tab w:val="left" w:pos="1440"/>
          <w:tab w:val="left" w:pos="1800"/>
        </w:tabs>
        <w:ind w:left="360"/>
        <w:rPr>
          <w:rFonts w:ascii="Arial" w:hAnsi="Arial" w:cs="Arial"/>
          <w:sz w:val="20"/>
          <w:szCs w:val="20"/>
        </w:rPr>
      </w:pPr>
      <w:r>
        <w:rPr>
          <w:rFonts w:ascii="Arial" w:hAnsi="Arial" w:cs="Arial"/>
          <w:i/>
          <w:iCs/>
          <w:sz w:val="20"/>
          <w:szCs w:val="20"/>
        </w:rPr>
        <w:t>Ethnocentric bias</w:t>
      </w:r>
      <w:r w:rsidR="00B63B27">
        <w:rPr>
          <w:rFonts w:ascii="Arial" w:hAnsi="Arial" w:cs="Arial"/>
          <w:i/>
          <w:iCs/>
          <w:sz w:val="20"/>
          <w:szCs w:val="20"/>
        </w:rPr>
        <w:t xml:space="preserve"> occurs when researchers </w:t>
      </w:r>
      <w:r>
        <w:rPr>
          <w:rFonts w:ascii="Arial" w:hAnsi="Arial" w:cs="Arial"/>
          <w:i/>
          <w:iCs/>
          <w:sz w:val="20"/>
          <w:szCs w:val="20"/>
        </w:rPr>
        <w:t xml:space="preserve">fail to recognize when experiences and values of their own culture affect their interpretation of behavior observed in other cultures. </w:t>
      </w:r>
      <w:r w:rsidR="00B63B27">
        <w:rPr>
          <w:rFonts w:ascii="Arial" w:hAnsi="Arial" w:cs="Arial"/>
          <w:i/>
          <w:iCs/>
          <w:sz w:val="20"/>
          <w:szCs w:val="20"/>
        </w:rPr>
        <w:t xml:space="preserve">This becomes a problem when the framework or lens for interpreting behavior is inappropriate and potentially leads to a pejorative or derogatory interpretation of </w:t>
      </w:r>
      <w:r>
        <w:rPr>
          <w:rFonts w:ascii="Arial" w:hAnsi="Arial" w:cs="Arial"/>
          <w:i/>
          <w:iCs/>
          <w:sz w:val="20"/>
          <w:szCs w:val="20"/>
        </w:rPr>
        <w:t>behavior among people in another culture</w:t>
      </w:r>
      <w:r w:rsidR="00B63B27">
        <w:rPr>
          <w:rFonts w:ascii="Arial" w:hAnsi="Arial" w:cs="Arial"/>
          <w:i/>
          <w:iCs/>
          <w:sz w:val="20"/>
          <w:szCs w:val="20"/>
        </w:rPr>
        <w:t xml:space="preserve">. One way to avoid this problem is cross-cultural research, which emphasizes the awareness of cultural perspectives for </w:t>
      </w:r>
      <w:r>
        <w:rPr>
          <w:rFonts w:ascii="Arial" w:hAnsi="Arial" w:cs="Arial"/>
          <w:i/>
          <w:iCs/>
          <w:sz w:val="20"/>
          <w:szCs w:val="20"/>
        </w:rPr>
        <w:t xml:space="preserve">interpreting behavior. (p. </w:t>
      </w:r>
      <w:r w:rsidR="003D30E5">
        <w:rPr>
          <w:rFonts w:ascii="Arial" w:hAnsi="Arial" w:cs="Arial"/>
          <w:i/>
          <w:iCs/>
          <w:sz w:val="20"/>
          <w:szCs w:val="20"/>
        </w:rPr>
        <w:t>11-12</w:t>
      </w:r>
      <w:r w:rsidR="00B63B27">
        <w:rPr>
          <w:rFonts w:ascii="Arial" w:hAnsi="Arial" w:cs="Arial"/>
          <w:i/>
          <w:iCs/>
          <w:sz w:val="20"/>
          <w:szCs w:val="20"/>
        </w:rPr>
        <w:t>)</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r>
        <w:rPr>
          <w:rFonts w:ascii="Arial" w:hAnsi="Arial" w:cs="Arial"/>
          <w:sz w:val="20"/>
          <w:szCs w:val="20"/>
        </w:rPr>
        <w:t>6.</w:t>
      </w:r>
      <w:r>
        <w:rPr>
          <w:rFonts w:ascii="Arial" w:hAnsi="Arial" w:cs="Arial"/>
          <w:sz w:val="20"/>
          <w:szCs w:val="20"/>
        </w:rPr>
        <w:tab/>
        <w:t xml:space="preserve">What does it mean that research is conducted in a </w:t>
      </w:r>
      <w:r>
        <w:rPr>
          <w:rFonts w:ascii="Arial" w:hAnsi="Arial" w:cs="Arial"/>
          <w:sz w:val="20"/>
          <w:szCs w:val="20"/>
        </w:rPr>
        <w:sym w:font="WP TypographicSymbols" w:char="0041"/>
      </w:r>
      <w:r>
        <w:rPr>
          <w:rFonts w:ascii="Arial" w:hAnsi="Arial" w:cs="Arial"/>
          <w:sz w:val="20"/>
          <w:szCs w:val="20"/>
        </w:rPr>
        <w:t>moral context</w:t>
      </w:r>
      <w:r>
        <w:rPr>
          <w:rFonts w:ascii="Arial" w:hAnsi="Arial" w:cs="Arial"/>
          <w:sz w:val="20"/>
          <w:szCs w:val="20"/>
        </w:rPr>
        <w:sym w:font="WP TypographicSymbols" w:char="0040"/>
      </w:r>
      <w:r>
        <w:rPr>
          <w:rFonts w:ascii="Arial" w:hAnsi="Arial" w:cs="Arial"/>
          <w:sz w:val="20"/>
          <w:szCs w:val="20"/>
        </w:rPr>
        <w:t>?</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360"/>
        <w:rPr>
          <w:rFonts w:ascii="Arial" w:hAnsi="Arial" w:cs="Arial"/>
          <w:sz w:val="20"/>
          <w:szCs w:val="20"/>
        </w:rPr>
      </w:pPr>
      <w:r>
        <w:rPr>
          <w:rFonts w:ascii="Arial" w:hAnsi="Arial" w:cs="Arial"/>
          <w:i/>
          <w:iCs/>
          <w:sz w:val="20"/>
          <w:szCs w:val="20"/>
        </w:rPr>
        <w:t>Because science represents a search for truth, there is no tolerance for unethical behavior such as fraud, lies, and misrepresentations. The moral context of research requires scientific integrity and that scientists maintain the highest stand</w:t>
      </w:r>
      <w:r w:rsidR="003226B6">
        <w:rPr>
          <w:rFonts w:ascii="Arial" w:hAnsi="Arial" w:cs="Arial"/>
          <w:i/>
          <w:iCs/>
          <w:sz w:val="20"/>
          <w:szCs w:val="20"/>
        </w:rPr>
        <w:t xml:space="preserve">ards of ethical behavior. (p. </w:t>
      </w:r>
      <w:r w:rsidR="003D30E5">
        <w:rPr>
          <w:rFonts w:ascii="Arial" w:hAnsi="Arial" w:cs="Arial"/>
          <w:i/>
          <w:iCs/>
          <w:sz w:val="20"/>
          <w:szCs w:val="20"/>
        </w:rPr>
        <w:t>13</w:t>
      </w:r>
      <w:r>
        <w:rPr>
          <w:rFonts w:ascii="Arial" w:hAnsi="Arial" w:cs="Arial"/>
          <w:i/>
          <w:iCs/>
          <w:sz w:val="20"/>
          <w:szCs w:val="20"/>
        </w:rPr>
        <w:t>)</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r>
        <w:rPr>
          <w:rFonts w:ascii="Arial" w:hAnsi="Arial" w:cs="Arial"/>
          <w:sz w:val="20"/>
          <w:szCs w:val="20"/>
        </w:rPr>
        <w:t>7.</w:t>
      </w:r>
      <w:r>
        <w:rPr>
          <w:rFonts w:ascii="Arial" w:hAnsi="Arial" w:cs="Arial"/>
          <w:sz w:val="20"/>
          <w:szCs w:val="20"/>
        </w:rPr>
        <w:tab/>
        <w:t>Describe two ethical dilemmas that psychologists may face when conducting research.</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360"/>
        <w:rPr>
          <w:rFonts w:ascii="Arial" w:hAnsi="Arial" w:cs="Arial"/>
          <w:sz w:val="20"/>
          <w:szCs w:val="20"/>
        </w:rPr>
      </w:pPr>
      <w:r>
        <w:rPr>
          <w:rFonts w:ascii="Arial" w:hAnsi="Arial" w:cs="Arial"/>
          <w:i/>
          <w:iCs/>
          <w:sz w:val="20"/>
          <w:szCs w:val="20"/>
        </w:rPr>
        <w:t>One ethical dilemma concerns deception. Psychologists must consider the questions: under what conditions should researchers be allowed to deceive research participants, and does the benefit of the information gained through deception outweigh the risks associated with deceiving participants about the nature of the research? A second ethical dilemma that psychologists confront is the use of animals in research, and whether animals can be harmed or killed as part of the research process. Psychologists consider the question: under what conditions should we permit psychological research with an</w:t>
      </w:r>
      <w:r w:rsidR="003226B6">
        <w:rPr>
          <w:rFonts w:ascii="Arial" w:hAnsi="Arial" w:cs="Arial"/>
          <w:i/>
          <w:iCs/>
          <w:sz w:val="20"/>
          <w:szCs w:val="20"/>
        </w:rPr>
        <w:t xml:space="preserve">imals? (p. </w:t>
      </w:r>
      <w:r w:rsidR="003D30E5">
        <w:rPr>
          <w:rFonts w:ascii="Arial" w:hAnsi="Arial" w:cs="Arial"/>
          <w:i/>
          <w:iCs/>
          <w:sz w:val="20"/>
          <w:szCs w:val="20"/>
        </w:rPr>
        <w:t>14</w:t>
      </w:r>
      <w:r>
        <w:rPr>
          <w:rFonts w:ascii="Arial" w:hAnsi="Arial" w:cs="Arial"/>
          <w:i/>
          <w:iCs/>
          <w:sz w:val="20"/>
          <w:szCs w:val="20"/>
        </w:rPr>
        <w:t>)</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360" w:hanging="360"/>
        <w:rPr>
          <w:rFonts w:ascii="Arial" w:hAnsi="Arial" w:cs="Arial"/>
          <w:sz w:val="20"/>
          <w:szCs w:val="20"/>
        </w:rPr>
      </w:pPr>
      <w:r>
        <w:rPr>
          <w:rFonts w:ascii="Arial" w:hAnsi="Arial" w:cs="Arial"/>
          <w:sz w:val="20"/>
          <w:szCs w:val="20"/>
        </w:rPr>
        <w:t>8.</w:t>
      </w:r>
      <w:r>
        <w:rPr>
          <w:rFonts w:ascii="Arial" w:hAnsi="Arial" w:cs="Arial"/>
          <w:sz w:val="20"/>
          <w:szCs w:val="20"/>
        </w:rPr>
        <w:tab/>
        <w:t>Explain why researchers are skeptical about research findings, and explain how their attitude likely differs from that of the general public.</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360"/>
        <w:rPr>
          <w:rFonts w:ascii="Arial" w:hAnsi="Arial" w:cs="Arial"/>
          <w:sz w:val="20"/>
          <w:szCs w:val="20"/>
        </w:rPr>
      </w:pPr>
      <w:r>
        <w:rPr>
          <w:rFonts w:ascii="Arial" w:hAnsi="Arial" w:cs="Arial"/>
          <w:i/>
          <w:iCs/>
          <w:sz w:val="20"/>
          <w:szCs w:val="20"/>
        </w:rPr>
        <w:t xml:space="preserve">Behavioral scientists are skeptical about research findings because they recognize that behavior is </w:t>
      </w:r>
      <w:r>
        <w:rPr>
          <w:rFonts w:ascii="Arial" w:hAnsi="Arial" w:cs="Arial"/>
          <w:i/>
          <w:iCs/>
          <w:sz w:val="20"/>
          <w:szCs w:val="20"/>
        </w:rPr>
        <w:lastRenderedPageBreak/>
        <w:t xml:space="preserve">complex and often many factors interact to cause a psychological phenomenon. Discovering these factors is difficult and requires many studies in order to </w:t>
      </w:r>
      <w:r>
        <w:rPr>
          <w:rFonts w:ascii="Arial" w:hAnsi="Arial" w:cs="Arial"/>
          <w:i/>
          <w:iCs/>
          <w:sz w:val="20"/>
          <w:szCs w:val="20"/>
        </w:rPr>
        <w:sym w:font="WP TypographicSymbols" w:char="0041"/>
      </w:r>
      <w:r>
        <w:rPr>
          <w:rFonts w:ascii="Arial" w:hAnsi="Arial" w:cs="Arial"/>
          <w:i/>
          <w:iCs/>
          <w:sz w:val="20"/>
          <w:szCs w:val="20"/>
        </w:rPr>
        <w:t>see</w:t>
      </w:r>
      <w:r>
        <w:rPr>
          <w:rFonts w:ascii="Arial" w:hAnsi="Arial" w:cs="Arial"/>
          <w:i/>
          <w:iCs/>
          <w:sz w:val="20"/>
          <w:szCs w:val="20"/>
        </w:rPr>
        <w:sym w:font="WP TypographicSymbols" w:char="0040"/>
      </w:r>
      <w:r>
        <w:rPr>
          <w:rFonts w:ascii="Arial" w:hAnsi="Arial" w:cs="Arial"/>
          <w:i/>
          <w:iCs/>
          <w:sz w:val="20"/>
          <w:szCs w:val="20"/>
        </w:rPr>
        <w:t xml:space="preserve"> the phenomenon in controlled conditions. Scientists also recognize that human scientists can make mistakes and that human inference cannot always be trusted. In contrast, the general public tends to be accepting and uncritical when faced with evaluating phenomena and claims about behavior. </w:t>
      </w:r>
      <w:r w:rsidR="009D1D11">
        <w:rPr>
          <w:rFonts w:ascii="Arial" w:hAnsi="Arial" w:cs="Arial"/>
          <w:i/>
          <w:iCs/>
          <w:sz w:val="20"/>
          <w:szCs w:val="20"/>
        </w:rPr>
        <w:t>Many people are willing to accept “facts” based on their intuition or “common sense.”(p</w:t>
      </w:r>
      <w:r w:rsidR="003D30E5">
        <w:rPr>
          <w:rFonts w:ascii="Arial" w:hAnsi="Arial" w:cs="Arial"/>
          <w:i/>
          <w:iCs/>
          <w:sz w:val="20"/>
          <w:szCs w:val="20"/>
        </w:rPr>
        <w:t>p</w:t>
      </w:r>
      <w:r w:rsidR="009D1D11">
        <w:rPr>
          <w:rFonts w:ascii="Arial" w:hAnsi="Arial" w:cs="Arial"/>
          <w:i/>
          <w:iCs/>
          <w:sz w:val="20"/>
          <w:szCs w:val="20"/>
        </w:rPr>
        <w:t xml:space="preserve">. </w:t>
      </w:r>
      <w:r w:rsidR="003D30E5">
        <w:rPr>
          <w:rFonts w:ascii="Arial" w:hAnsi="Arial" w:cs="Arial"/>
          <w:i/>
          <w:iCs/>
          <w:sz w:val="20"/>
          <w:szCs w:val="20"/>
        </w:rPr>
        <w:t>15-16</w:t>
      </w:r>
      <w:r w:rsidR="009D1D11">
        <w:rPr>
          <w:rFonts w:ascii="Arial" w:hAnsi="Arial" w:cs="Arial"/>
          <w:i/>
          <w:iCs/>
          <w:sz w:val="20"/>
          <w:szCs w:val="20"/>
        </w:rPr>
        <w:t>)</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9D1D11">
      <w:pPr>
        <w:tabs>
          <w:tab w:val="left" w:pos="-1252"/>
          <w:tab w:val="left" w:pos="-720"/>
          <w:tab w:val="left" w:pos="0"/>
          <w:tab w:val="left" w:pos="360"/>
          <w:tab w:val="left" w:pos="720"/>
          <w:tab w:val="left" w:pos="1080"/>
          <w:tab w:val="left" w:pos="1440"/>
          <w:tab w:val="left" w:pos="1800"/>
        </w:tabs>
        <w:ind w:left="360" w:hanging="360"/>
        <w:rPr>
          <w:rFonts w:ascii="Arial" w:hAnsi="Arial" w:cs="Arial"/>
          <w:sz w:val="20"/>
          <w:szCs w:val="20"/>
        </w:rPr>
      </w:pPr>
      <w:r>
        <w:rPr>
          <w:rFonts w:ascii="Arial" w:hAnsi="Arial" w:cs="Arial"/>
          <w:sz w:val="20"/>
          <w:szCs w:val="20"/>
        </w:rPr>
        <w:t>9.</w:t>
      </w:r>
      <w:r>
        <w:rPr>
          <w:rFonts w:ascii="Arial" w:hAnsi="Arial" w:cs="Arial"/>
          <w:sz w:val="20"/>
          <w:szCs w:val="20"/>
        </w:rPr>
        <w:tab/>
        <w:t>Identify three</w:t>
      </w:r>
      <w:r w:rsidR="00B63B27">
        <w:rPr>
          <w:rFonts w:ascii="Arial" w:hAnsi="Arial" w:cs="Arial"/>
          <w:sz w:val="20"/>
          <w:szCs w:val="20"/>
        </w:rPr>
        <w:t xml:space="preserve"> reasons you would give another person as to why he or she should critically evaluate the results of the research reported in the media (e.g., </w:t>
      </w:r>
      <w:r>
        <w:rPr>
          <w:rFonts w:ascii="Arial" w:hAnsi="Arial" w:cs="Arial"/>
          <w:sz w:val="20"/>
          <w:szCs w:val="20"/>
        </w:rPr>
        <w:t xml:space="preserve">self-help books, </w:t>
      </w:r>
      <w:r w:rsidR="00157062">
        <w:rPr>
          <w:rFonts w:ascii="Arial" w:hAnsi="Arial" w:cs="Arial"/>
          <w:sz w:val="20"/>
          <w:szCs w:val="20"/>
        </w:rPr>
        <w:t xml:space="preserve">television, </w:t>
      </w:r>
      <w:proofErr w:type="gramStart"/>
      <w:r w:rsidR="00157062">
        <w:rPr>
          <w:rFonts w:ascii="Arial" w:hAnsi="Arial" w:cs="Arial"/>
          <w:sz w:val="20"/>
          <w:szCs w:val="20"/>
        </w:rPr>
        <w:t>magazines</w:t>
      </w:r>
      <w:proofErr w:type="gramEnd"/>
      <w:r w:rsidR="00157062">
        <w:rPr>
          <w:rFonts w:ascii="Arial" w:hAnsi="Arial" w:cs="Arial"/>
          <w:sz w:val="20"/>
          <w:szCs w:val="20"/>
        </w:rPr>
        <w:t>).</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FA6F05">
      <w:pPr>
        <w:tabs>
          <w:tab w:val="left" w:pos="-1252"/>
          <w:tab w:val="left" w:pos="-720"/>
          <w:tab w:val="left" w:pos="0"/>
          <w:tab w:val="left" w:pos="360"/>
          <w:tab w:val="left" w:pos="720"/>
          <w:tab w:val="left" w:pos="1080"/>
          <w:tab w:val="left" w:pos="1440"/>
          <w:tab w:val="left" w:pos="1800"/>
        </w:tabs>
        <w:ind w:left="360"/>
        <w:rPr>
          <w:rFonts w:ascii="Arial" w:hAnsi="Arial" w:cs="Arial"/>
          <w:sz w:val="20"/>
          <w:szCs w:val="20"/>
        </w:rPr>
      </w:pPr>
      <w:r>
        <w:rPr>
          <w:rFonts w:ascii="Arial" w:hAnsi="Arial" w:cs="Arial"/>
          <w:i/>
          <w:iCs/>
          <w:sz w:val="20"/>
          <w:szCs w:val="20"/>
        </w:rPr>
        <w:t>Three</w:t>
      </w:r>
      <w:r w:rsidR="00B63B27">
        <w:rPr>
          <w:rFonts w:ascii="Arial" w:hAnsi="Arial" w:cs="Arial"/>
          <w:i/>
          <w:iCs/>
          <w:sz w:val="20"/>
          <w:szCs w:val="20"/>
        </w:rPr>
        <w:t xml:space="preserve"> problems can occur </w:t>
      </w:r>
      <w:r>
        <w:rPr>
          <w:rFonts w:ascii="Arial" w:hAnsi="Arial" w:cs="Arial"/>
          <w:i/>
          <w:iCs/>
          <w:sz w:val="20"/>
          <w:szCs w:val="20"/>
        </w:rPr>
        <w:t>in media reports of research: (1) often the psychology that is presented is not based on any research at all; (2</w:t>
      </w:r>
      <w:r w:rsidR="00B63B27">
        <w:rPr>
          <w:rFonts w:ascii="Arial" w:hAnsi="Arial" w:cs="Arial"/>
          <w:i/>
          <w:iCs/>
          <w:sz w:val="20"/>
          <w:szCs w:val="20"/>
        </w:rPr>
        <w:t>) the research reported in the media is not always good research</w:t>
      </w:r>
      <w:r>
        <w:rPr>
          <w:rFonts w:ascii="Arial" w:hAnsi="Arial" w:cs="Arial"/>
          <w:i/>
          <w:iCs/>
          <w:sz w:val="20"/>
          <w:szCs w:val="20"/>
        </w:rPr>
        <w:t>; and (3</w:t>
      </w:r>
      <w:r w:rsidR="00B63B27">
        <w:rPr>
          <w:rFonts w:ascii="Arial" w:hAnsi="Arial" w:cs="Arial"/>
          <w:i/>
          <w:iCs/>
          <w:sz w:val="20"/>
          <w:szCs w:val="20"/>
        </w:rPr>
        <w:t xml:space="preserve">) media reports are often summaries of research and important details regarding the method, results, or interpretation may be omitted. </w:t>
      </w:r>
      <w:r>
        <w:rPr>
          <w:rFonts w:ascii="Arial" w:hAnsi="Arial" w:cs="Arial"/>
          <w:i/>
          <w:iCs/>
          <w:sz w:val="20"/>
          <w:szCs w:val="20"/>
        </w:rPr>
        <w:t>T</w:t>
      </w:r>
      <w:r w:rsidR="00B63B27">
        <w:rPr>
          <w:rFonts w:ascii="Arial" w:hAnsi="Arial" w:cs="Arial"/>
          <w:i/>
          <w:iCs/>
          <w:sz w:val="20"/>
          <w:szCs w:val="20"/>
        </w:rPr>
        <w:t xml:space="preserve">hese problems may lead people to accept media reports </w:t>
      </w:r>
      <w:r>
        <w:rPr>
          <w:rFonts w:ascii="Arial" w:hAnsi="Arial" w:cs="Arial"/>
          <w:i/>
          <w:iCs/>
          <w:sz w:val="20"/>
          <w:szCs w:val="20"/>
        </w:rPr>
        <w:t xml:space="preserve">that may not be accurate. (p. </w:t>
      </w:r>
      <w:r w:rsidR="003D30E5">
        <w:rPr>
          <w:rFonts w:ascii="Arial" w:hAnsi="Arial" w:cs="Arial"/>
          <w:i/>
          <w:iCs/>
          <w:sz w:val="20"/>
          <w:szCs w:val="20"/>
        </w:rPr>
        <w:t>17</w:t>
      </w:r>
      <w:r w:rsidR="00B63B27">
        <w:rPr>
          <w:rFonts w:ascii="Arial" w:hAnsi="Arial" w:cs="Arial"/>
          <w:i/>
          <w:iCs/>
          <w:sz w:val="20"/>
          <w:szCs w:val="20"/>
        </w:rPr>
        <w:t>)</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r>
        <w:rPr>
          <w:rFonts w:ascii="Arial" w:hAnsi="Arial" w:cs="Arial"/>
          <w:sz w:val="20"/>
          <w:szCs w:val="20"/>
        </w:rPr>
        <w:t>10.</w:t>
      </w:r>
      <w:r>
        <w:rPr>
          <w:rFonts w:ascii="Arial" w:hAnsi="Arial" w:cs="Arial"/>
          <w:sz w:val="20"/>
          <w:szCs w:val="20"/>
        </w:rPr>
        <w:tab/>
        <w:t>What are the three initial steps researchers take as they begin a research project?</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360"/>
        <w:rPr>
          <w:rFonts w:ascii="Arial" w:hAnsi="Arial" w:cs="Arial"/>
          <w:sz w:val="20"/>
          <w:szCs w:val="20"/>
        </w:rPr>
      </w:pPr>
      <w:r>
        <w:rPr>
          <w:rFonts w:ascii="Arial" w:hAnsi="Arial" w:cs="Arial"/>
          <w:i/>
          <w:iCs/>
          <w:sz w:val="20"/>
          <w:szCs w:val="20"/>
        </w:rPr>
        <w:t>As researchers begin a project they (1) decide what to study</w:t>
      </w:r>
      <w:r w:rsidR="00841F9C">
        <w:rPr>
          <w:rFonts w:ascii="Arial" w:hAnsi="Arial" w:cs="Arial"/>
          <w:i/>
          <w:iCs/>
          <w:sz w:val="20"/>
          <w:szCs w:val="20"/>
        </w:rPr>
        <w:t xml:space="preserve"> (e.g., by reviewing psychological research)</w:t>
      </w:r>
      <w:r>
        <w:rPr>
          <w:rFonts w:ascii="Arial" w:hAnsi="Arial" w:cs="Arial"/>
          <w:i/>
          <w:iCs/>
          <w:sz w:val="20"/>
          <w:szCs w:val="20"/>
        </w:rPr>
        <w:t>, (2) determine whether their research question will make a valuable contribution to the science of psychology, and (3) deve</w:t>
      </w:r>
      <w:r w:rsidR="000B4EB2">
        <w:rPr>
          <w:rFonts w:ascii="Arial" w:hAnsi="Arial" w:cs="Arial"/>
          <w:i/>
          <w:iCs/>
          <w:sz w:val="20"/>
          <w:szCs w:val="20"/>
        </w:rPr>
        <w:t xml:space="preserve">lop a hypothesis to test. (p. </w:t>
      </w:r>
      <w:r w:rsidR="003D30E5">
        <w:rPr>
          <w:rFonts w:ascii="Arial" w:hAnsi="Arial" w:cs="Arial"/>
          <w:i/>
          <w:iCs/>
          <w:sz w:val="20"/>
          <w:szCs w:val="20"/>
        </w:rPr>
        <w:t>19</w:t>
      </w:r>
      <w:r>
        <w:rPr>
          <w:rFonts w:ascii="Arial" w:hAnsi="Arial" w:cs="Arial"/>
          <w:i/>
          <w:iCs/>
          <w:sz w:val="20"/>
          <w:szCs w:val="20"/>
        </w:rPr>
        <w:t>)</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sectPr w:rsidR="00B63B27">
          <w:type w:val="continuous"/>
          <w:pgSz w:w="12240" w:h="15840"/>
          <w:pgMar w:top="1440" w:right="1440" w:bottom="1440" w:left="1440" w:header="1440" w:footer="1440" w:gutter="0"/>
          <w:cols w:space="720"/>
          <w:noEndnote/>
        </w:sectPr>
      </w:pPr>
    </w:p>
    <w:p w:rsidR="00B63B27" w:rsidRDefault="00B63B27" w:rsidP="003635AE">
      <w:pPr>
        <w:tabs>
          <w:tab w:val="left" w:pos="-1252"/>
          <w:tab w:val="left" w:pos="-720"/>
          <w:tab w:val="left" w:pos="0"/>
          <w:tab w:val="left" w:pos="360"/>
          <w:tab w:val="left" w:pos="720"/>
          <w:tab w:val="left" w:pos="1080"/>
          <w:tab w:val="left" w:pos="1440"/>
          <w:tab w:val="left" w:pos="1800"/>
        </w:tabs>
        <w:ind w:left="360" w:hanging="360"/>
        <w:rPr>
          <w:rFonts w:ascii="Arial" w:hAnsi="Arial" w:cs="Arial"/>
          <w:sz w:val="20"/>
          <w:szCs w:val="20"/>
        </w:rPr>
      </w:pPr>
      <w:r>
        <w:rPr>
          <w:rFonts w:ascii="Arial" w:hAnsi="Arial" w:cs="Arial"/>
          <w:sz w:val="20"/>
          <w:szCs w:val="20"/>
        </w:rPr>
        <w:lastRenderedPageBreak/>
        <w:t>11.</w:t>
      </w:r>
      <w:r>
        <w:rPr>
          <w:rFonts w:ascii="Arial" w:hAnsi="Arial" w:cs="Arial"/>
          <w:sz w:val="20"/>
          <w:szCs w:val="20"/>
        </w:rPr>
        <w:tab/>
        <w:t xml:space="preserve">Identify two reasons it is important to search the psychological </w:t>
      </w:r>
      <w:r w:rsidR="003635AE">
        <w:rPr>
          <w:rFonts w:ascii="Arial" w:hAnsi="Arial" w:cs="Arial"/>
          <w:sz w:val="20"/>
          <w:szCs w:val="20"/>
        </w:rPr>
        <w:t xml:space="preserve">research </w:t>
      </w:r>
      <w:r>
        <w:rPr>
          <w:rFonts w:ascii="Arial" w:hAnsi="Arial" w:cs="Arial"/>
          <w:sz w:val="20"/>
          <w:szCs w:val="20"/>
        </w:rPr>
        <w:t>literature when beginning research.</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360"/>
        <w:rPr>
          <w:rFonts w:ascii="Arial" w:hAnsi="Arial" w:cs="Arial"/>
          <w:sz w:val="20"/>
          <w:szCs w:val="20"/>
        </w:rPr>
      </w:pPr>
      <w:r>
        <w:rPr>
          <w:rFonts w:ascii="Arial" w:hAnsi="Arial" w:cs="Arial"/>
          <w:i/>
          <w:iCs/>
          <w:sz w:val="20"/>
          <w:szCs w:val="20"/>
        </w:rPr>
        <w:t>One reason to search the psychological literature is to determine whether research has already provided an answer to the research question. Science is cumulative, and research should build upon previous research. Second, a review of psychological literature will help the beginning researcher to form a hypothesis. The literature review may reveal inconsistencies and/or contradictions regarding a phenomenon, or may show that the phenomenon has been tested only in limited circumstances, or may identify a theory in need of testing. Thus, searching the psychological literature before conducting a study helps researchers to find a solid res</w:t>
      </w:r>
      <w:r w:rsidR="00841F9C">
        <w:rPr>
          <w:rFonts w:ascii="Arial" w:hAnsi="Arial" w:cs="Arial"/>
          <w:i/>
          <w:iCs/>
          <w:sz w:val="20"/>
          <w:szCs w:val="20"/>
        </w:rPr>
        <w:t xml:space="preserve">earch path to follow. (pp. </w:t>
      </w:r>
      <w:r w:rsidR="003D30E5">
        <w:rPr>
          <w:rFonts w:ascii="Arial" w:hAnsi="Arial" w:cs="Arial"/>
          <w:i/>
          <w:iCs/>
          <w:sz w:val="20"/>
          <w:szCs w:val="20"/>
        </w:rPr>
        <w:t>19-20</w:t>
      </w:r>
      <w:r>
        <w:rPr>
          <w:rFonts w:ascii="Arial" w:hAnsi="Arial" w:cs="Arial"/>
          <w:i/>
          <w:iCs/>
          <w:sz w:val="20"/>
          <w:szCs w:val="20"/>
        </w:rPr>
        <w:t>)</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r>
        <w:rPr>
          <w:rFonts w:ascii="Arial" w:hAnsi="Arial" w:cs="Arial"/>
          <w:sz w:val="20"/>
          <w:szCs w:val="20"/>
        </w:rPr>
        <w:t>12.</w:t>
      </w:r>
      <w:r>
        <w:rPr>
          <w:rFonts w:ascii="Arial" w:hAnsi="Arial" w:cs="Arial"/>
          <w:sz w:val="20"/>
          <w:szCs w:val="20"/>
        </w:rPr>
        <w:tab/>
        <w:t xml:space="preserve">Describe the </w:t>
      </w:r>
      <w:proofErr w:type="spellStart"/>
      <w:r>
        <w:rPr>
          <w:rFonts w:ascii="Arial" w:hAnsi="Arial" w:cs="Arial"/>
          <w:sz w:val="20"/>
          <w:szCs w:val="20"/>
        </w:rPr>
        <w:t>multimethod</w:t>
      </w:r>
      <w:proofErr w:type="spellEnd"/>
      <w:r>
        <w:rPr>
          <w:rFonts w:ascii="Arial" w:hAnsi="Arial" w:cs="Arial"/>
          <w:sz w:val="20"/>
          <w:szCs w:val="20"/>
        </w:rPr>
        <w:t xml:space="preserve"> approach to research and identify its main advantage.</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360"/>
        <w:rPr>
          <w:rFonts w:ascii="Arial" w:hAnsi="Arial" w:cs="Arial"/>
          <w:sz w:val="20"/>
          <w:szCs w:val="20"/>
        </w:rPr>
      </w:pPr>
      <w:r>
        <w:rPr>
          <w:rFonts w:ascii="Arial" w:hAnsi="Arial" w:cs="Arial"/>
          <w:i/>
          <w:iCs/>
          <w:sz w:val="20"/>
          <w:szCs w:val="20"/>
        </w:rPr>
        <w:t xml:space="preserve">The </w:t>
      </w:r>
      <w:proofErr w:type="spellStart"/>
      <w:r>
        <w:rPr>
          <w:rFonts w:ascii="Arial" w:hAnsi="Arial" w:cs="Arial"/>
          <w:i/>
          <w:iCs/>
          <w:sz w:val="20"/>
          <w:szCs w:val="20"/>
        </w:rPr>
        <w:t>multimethod</w:t>
      </w:r>
      <w:proofErr w:type="spellEnd"/>
      <w:r>
        <w:rPr>
          <w:rFonts w:ascii="Arial" w:hAnsi="Arial" w:cs="Arial"/>
          <w:i/>
          <w:iCs/>
          <w:sz w:val="20"/>
          <w:szCs w:val="20"/>
        </w:rPr>
        <w:t xml:space="preserve"> approach is based on the idea that no single research methodology can answer all of the questions psychologists have about behavior and mental processes. This approach emphasizes that the best means to answering questions in psychology is to use various research methodologies and measures of behavior. The advantage of this method is that any one method or measure of behavior may be flawed or incomplete. When researchers use multiple methods, the flaws associated with any particular method are surmounted by other methods that </w:t>
      </w:r>
      <w:r>
        <w:rPr>
          <w:rFonts w:ascii="Arial" w:hAnsi="Arial" w:cs="Arial"/>
          <w:i/>
          <w:iCs/>
          <w:sz w:val="20"/>
          <w:szCs w:val="20"/>
        </w:rPr>
        <w:sym w:font="WP TypographicSymbols" w:char="0041"/>
      </w:r>
      <w:r>
        <w:rPr>
          <w:rFonts w:ascii="Arial" w:hAnsi="Arial" w:cs="Arial"/>
          <w:i/>
          <w:iCs/>
          <w:sz w:val="20"/>
          <w:szCs w:val="20"/>
        </w:rPr>
        <w:t>fill in the gaps.</w:t>
      </w:r>
      <w:r>
        <w:rPr>
          <w:rFonts w:ascii="Arial" w:hAnsi="Arial" w:cs="Arial"/>
          <w:i/>
          <w:iCs/>
          <w:sz w:val="20"/>
          <w:szCs w:val="20"/>
        </w:rPr>
        <w:sym w:font="WP TypographicSymbols" w:char="0040"/>
      </w:r>
      <w:r>
        <w:rPr>
          <w:rFonts w:ascii="Arial" w:hAnsi="Arial" w:cs="Arial"/>
          <w:i/>
          <w:iCs/>
          <w:sz w:val="20"/>
          <w:szCs w:val="20"/>
        </w:rPr>
        <w:t xml:space="preserve"> By using a </w:t>
      </w:r>
      <w:proofErr w:type="spellStart"/>
      <w:r>
        <w:rPr>
          <w:rFonts w:ascii="Arial" w:hAnsi="Arial" w:cs="Arial"/>
          <w:i/>
          <w:iCs/>
          <w:sz w:val="20"/>
          <w:szCs w:val="20"/>
        </w:rPr>
        <w:t>multimethod</w:t>
      </w:r>
      <w:proofErr w:type="spellEnd"/>
      <w:r>
        <w:rPr>
          <w:rFonts w:ascii="Arial" w:hAnsi="Arial" w:cs="Arial"/>
          <w:i/>
          <w:iCs/>
          <w:sz w:val="20"/>
          <w:szCs w:val="20"/>
        </w:rPr>
        <w:t xml:space="preserve"> approach, researchers gain a more complete understanding of behav</w:t>
      </w:r>
      <w:r w:rsidR="00841F9C">
        <w:rPr>
          <w:rFonts w:ascii="Arial" w:hAnsi="Arial" w:cs="Arial"/>
          <w:i/>
          <w:iCs/>
          <w:sz w:val="20"/>
          <w:szCs w:val="20"/>
        </w:rPr>
        <w:t xml:space="preserve">ior and mental processes. (p. </w:t>
      </w:r>
      <w:r w:rsidR="003D30E5">
        <w:rPr>
          <w:rFonts w:ascii="Arial" w:hAnsi="Arial" w:cs="Arial"/>
          <w:i/>
          <w:iCs/>
          <w:sz w:val="20"/>
          <w:szCs w:val="20"/>
        </w:rPr>
        <w:t>23</w:t>
      </w:r>
      <w:r>
        <w:rPr>
          <w:rFonts w:ascii="Arial" w:hAnsi="Arial" w:cs="Arial"/>
          <w:i/>
          <w:iCs/>
          <w:sz w:val="20"/>
          <w:szCs w:val="20"/>
        </w:rPr>
        <w:t>)</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r>
        <w:rPr>
          <w:rFonts w:ascii="Arial" w:hAnsi="Arial" w:cs="Arial"/>
          <w:b/>
          <w:bCs/>
          <w:sz w:val="20"/>
          <w:szCs w:val="20"/>
        </w:rPr>
        <w:t>CHALLENGE QUESTIONS AND ANSWERS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r>
        <w:rPr>
          <w:rFonts w:ascii="Arial" w:hAnsi="Arial" w:cs="Arial"/>
          <w:sz w:val="20"/>
          <w:szCs w:val="20"/>
        </w:rPr>
        <w:t>These questions appear in the textbook at the end of Chapter 1, and can be used for a homework assignment, in-class discussion, or exam preparation. Answers to these questions appear in italic below.</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r>
        <w:rPr>
          <w:rFonts w:ascii="Arial" w:hAnsi="Arial" w:cs="Arial"/>
          <w:sz w:val="20"/>
          <w:szCs w:val="20"/>
        </w:rPr>
        <w:t>[</w:t>
      </w:r>
      <w:r>
        <w:rPr>
          <w:rFonts w:ascii="Arial" w:hAnsi="Arial" w:cs="Arial"/>
          <w:i/>
          <w:iCs/>
          <w:sz w:val="20"/>
          <w:szCs w:val="20"/>
        </w:rPr>
        <w:t>Answer to Challenge Question 1 also appears in the text.</w:t>
      </w:r>
      <w:r>
        <w:rPr>
          <w:rFonts w:ascii="Arial" w:hAnsi="Arial" w:cs="Arial"/>
          <w:sz w:val="20"/>
          <w:szCs w:val="20"/>
        </w:rPr>
        <w:t>]</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360" w:hanging="360"/>
        <w:rPr>
          <w:rFonts w:ascii="Arial" w:hAnsi="Arial" w:cs="Arial"/>
          <w:sz w:val="20"/>
          <w:szCs w:val="20"/>
        </w:rPr>
      </w:pPr>
      <w:r>
        <w:rPr>
          <w:rFonts w:ascii="Arial" w:hAnsi="Arial" w:cs="Arial"/>
          <w:sz w:val="20"/>
          <w:szCs w:val="20"/>
        </w:rPr>
        <w:t>1.</w:t>
      </w:r>
      <w:r>
        <w:rPr>
          <w:rFonts w:ascii="Arial" w:hAnsi="Arial" w:cs="Arial"/>
          <w:sz w:val="20"/>
          <w:szCs w:val="20"/>
        </w:rPr>
        <w:tab/>
        <w:t>Consider the hypothesis that playing violent video games causes people to be more aggressive compared to watching violence passively on television.</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720" w:hanging="360"/>
        <w:rPr>
          <w:rFonts w:ascii="Arial" w:hAnsi="Arial" w:cs="Arial"/>
          <w:sz w:val="20"/>
          <w:szCs w:val="20"/>
        </w:rPr>
      </w:pPr>
      <w:r>
        <w:rPr>
          <w:rFonts w:ascii="Arial" w:hAnsi="Arial" w:cs="Arial"/>
          <w:sz w:val="20"/>
          <w:szCs w:val="20"/>
        </w:rPr>
        <w:t xml:space="preserve">A. </w:t>
      </w:r>
      <w:r>
        <w:rPr>
          <w:rFonts w:ascii="Arial" w:hAnsi="Arial" w:cs="Arial"/>
          <w:sz w:val="20"/>
          <w:szCs w:val="20"/>
        </w:rPr>
        <w:tab/>
        <w:t>How might you test this hypothesis? That is, what might you do to compare the two different experiences of exposure to violence?</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720"/>
        <w:rPr>
          <w:rFonts w:ascii="Arial" w:hAnsi="Arial" w:cs="Arial"/>
          <w:sz w:val="20"/>
          <w:szCs w:val="20"/>
        </w:rPr>
      </w:pPr>
      <w:r>
        <w:rPr>
          <w:rFonts w:ascii="Arial" w:hAnsi="Arial" w:cs="Arial"/>
          <w:i/>
          <w:iCs/>
          <w:sz w:val="20"/>
          <w:szCs w:val="20"/>
        </w:rPr>
        <w:t>One way to test this hypothesis would be to have two groups of participants. One group would play violent video games, and a second group would watch violence on television. A second way to test the hypothesis would be to use the same group of participants and expose them to both types of violence at different points in time.</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720" w:hanging="360"/>
        <w:rPr>
          <w:rFonts w:ascii="Arial" w:hAnsi="Arial" w:cs="Arial"/>
          <w:sz w:val="20"/>
          <w:szCs w:val="20"/>
        </w:rPr>
      </w:pPr>
      <w:r>
        <w:rPr>
          <w:rFonts w:ascii="Arial" w:hAnsi="Arial" w:cs="Arial"/>
          <w:sz w:val="20"/>
          <w:szCs w:val="20"/>
        </w:rPr>
        <w:t>B.</w:t>
      </w:r>
      <w:r>
        <w:rPr>
          <w:rFonts w:ascii="Arial" w:hAnsi="Arial" w:cs="Arial"/>
          <w:sz w:val="20"/>
          <w:szCs w:val="20"/>
        </w:rPr>
        <w:tab/>
        <w:t>How would you determine whether people acted in an aggressive manner after exposure to violence?</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720"/>
        <w:rPr>
          <w:rFonts w:ascii="Arial" w:hAnsi="Arial" w:cs="Arial"/>
          <w:sz w:val="20"/>
          <w:szCs w:val="20"/>
        </w:rPr>
      </w:pPr>
      <w:r>
        <w:rPr>
          <w:rFonts w:ascii="Arial" w:hAnsi="Arial" w:cs="Arial"/>
          <w:i/>
          <w:iCs/>
          <w:sz w:val="20"/>
          <w:szCs w:val="20"/>
        </w:rPr>
        <w:t xml:space="preserve">To determine whether people behaved more aggressively following exposure to video games or television, you would need some measure of aggressive behavior. A potentially limitless number of measures </w:t>
      </w:r>
      <w:proofErr w:type="gramStart"/>
      <w:r>
        <w:rPr>
          <w:rFonts w:ascii="Arial" w:hAnsi="Arial" w:cs="Arial"/>
          <w:i/>
          <w:iCs/>
          <w:sz w:val="20"/>
          <w:szCs w:val="20"/>
        </w:rPr>
        <w:t>exists</w:t>
      </w:r>
      <w:proofErr w:type="gramEnd"/>
      <w:r>
        <w:rPr>
          <w:rFonts w:ascii="Arial" w:hAnsi="Arial" w:cs="Arial"/>
          <w:i/>
          <w:iCs/>
          <w:sz w:val="20"/>
          <w:szCs w:val="20"/>
        </w:rPr>
        <w:t>, perhaps limited only by the ingenuity of the researcher. A good first step is to use measures that other investigators have used; that way, you can compare the results of your study with previous results. Measures of aggression include asking people to indicate how they would respond to hypothetical situations involving anger, or observing how they respond to experimenters (or others) following exposure to violence. In the latter case, the researcher would need a checklist or some other m</w:t>
      </w:r>
      <w:r w:rsidR="00157062">
        <w:rPr>
          <w:rFonts w:ascii="Arial" w:hAnsi="Arial" w:cs="Arial"/>
          <w:i/>
          <w:iCs/>
          <w:sz w:val="20"/>
          <w:szCs w:val="20"/>
        </w:rPr>
        <w:t xml:space="preserve">ethod for recording participants’ </w:t>
      </w:r>
      <w:r>
        <w:rPr>
          <w:rFonts w:ascii="Arial" w:hAnsi="Arial" w:cs="Arial"/>
          <w:i/>
          <w:iCs/>
          <w:sz w:val="20"/>
          <w:szCs w:val="20"/>
        </w:rPr>
        <w:t>violent (or nonviolent) behavior. Keep in mind that aggression can be defined in a number of ways, including physical behaviors, verbal behaviors, and even thoughts (but note the difficulty in measuring the latter).</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720" w:hanging="360"/>
        <w:rPr>
          <w:rFonts w:ascii="Arial" w:hAnsi="Arial" w:cs="Arial"/>
          <w:sz w:val="20"/>
          <w:szCs w:val="20"/>
        </w:rPr>
      </w:pPr>
      <w:r>
        <w:rPr>
          <w:rFonts w:ascii="Arial" w:hAnsi="Arial" w:cs="Arial"/>
          <w:sz w:val="20"/>
          <w:szCs w:val="20"/>
        </w:rPr>
        <w:t>C.</w:t>
      </w:r>
      <w:r>
        <w:rPr>
          <w:rFonts w:ascii="Arial" w:hAnsi="Arial" w:cs="Arial"/>
          <w:sz w:val="20"/>
          <w:szCs w:val="20"/>
        </w:rPr>
        <w:tab/>
        <w:t xml:space="preserve">What additional factors would you have to consider </w:t>
      </w:r>
      <w:proofErr w:type="gramStart"/>
      <w:r>
        <w:rPr>
          <w:rFonts w:ascii="Arial" w:hAnsi="Arial" w:cs="Arial"/>
          <w:sz w:val="20"/>
          <w:szCs w:val="20"/>
        </w:rPr>
        <w:t>to make</w:t>
      </w:r>
      <w:proofErr w:type="gramEnd"/>
      <w:r>
        <w:rPr>
          <w:rFonts w:ascii="Arial" w:hAnsi="Arial" w:cs="Arial"/>
          <w:sz w:val="20"/>
          <w:szCs w:val="20"/>
        </w:rPr>
        <w:t xml:space="preserve"> sure that </w:t>
      </w:r>
      <w:r>
        <w:rPr>
          <w:rFonts w:ascii="Arial" w:hAnsi="Arial" w:cs="Arial"/>
          <w:i/>
          <w:iCs/>
          <w:sz w:val="20"/>
          <w:szCs w:val="20"/>
        </w:rPr>
        <w:t>exposure to violence,</w:t>
      </w:r>
      <w:r>
        <w:rPr>
          <w:rFonts w:ascii="Arial" w:hAnsi="Arial" w:cs="Arial"/>
          <w:sz w:val="20"/>
          <w:szCs w:val="20"/>
        </w:rPr>
        <w:t xml:space="preserve"> not some other factor, was the important factor?</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sectPr w:rsidR="00B63B27">
          <w:type w:val="continuous"/>
          <w:pgSz w:w="12240" w:h="15840"/>
          <w:pgMar w:top="1440" w:right="1440" w:bottom="1440" w:left="1440" w:header="1440" w:footer="1440" w:gutter="0"/>
          <w:cols w:space="720"/>
          <w:noEndnote/>
        </w:sectPr>
      </w:pPr>
    </w:p>
    <w:p w:rsidR="00B63B27" w:rsidRDefault="00B63B27">
      <w:pPr>
        <w:tabs>
          <w:tab w:val="left" w:pos="-1252"/>
          <w:tab w:val="left" w:pos="-720"/>
          <w:tab w:val="left" w:pos="0"/>
          <w:tab w:val="left" w:pos="360"/>
          <w:tab w:val="left" w:pos="720"/>
          <w:tab w:val="left" w:pos="1080"/>
          <w:tab w:val="left" w:pos="1440"/>
          <w:tab w:val="left" w:pos="1800"/>
        </w:tabs>
        <w:ind w:left="720"/>
        <w:rPr>
          <w:rFonts w:ascii="Arial" w:hAnsi="Arial" w:cs="Arial"/>
          <w:i/>
          <w:iCs/>
          <w:sz w:val="20"/>
          <w:szCs w:val="20"/>
        </w:rPr>
      </w:pPr>
      <w:r>
        <w:rPr>
          <w:rFonts w:ascii="Arial" w:hAnsi="Arial" w:cs="Arial"/>
          <w:i/>
          <w:iCs/>
          <w:sz w:val="20"/>
          <w:szCs w:val="20"/>
        </w:rPr>
        <w:lastRenderedPageBreak/>
        <w:t xml:space="preserve">It would be important </w:t>
      </w:r>
      <w:r w:rsidR="00157062">
        <w:rPr>
          <w:rFonts w:ascii="Arial" w:hAnsi="Arial" w:cs="Arial"/>
          <w:i/>
          <w:iCs/>
          <w:sz w:val="20"/>
          <w:szCs w:val="20"/>
        </w:rPr>
        <w:t xml:space="preserve">to make sure that the two groups -– </w:t>
      </w:r>
      <w:proofErr w:type="gramStart"/>
      <w:r w:rsidR="00157062">
        <w:rPr>
          <w:rFonts w:ascii="Arial" w:hAnsi="Arial" w:cs="Arial"/>
          <w:i/>
          <w:iCs/>
          <w:sz w:val="20"/>
          <w:szCs w:val="20"/>
        </w:rPr>
        <w:t>television</w:t>
      </w:r>
      <w:r>
        <w:rPr>
          <w:rFonts w:ascii="Arial" w:hAnsi="Arial" w:cs="Arial"/>
          <w:i/>
          <w:iCs/>
          <w:sz w:val="20"/>
          <w:szCs w:val="20"/>
        </w:rPr>
        <w:t xml:space="preserve"> </w:t>
      </w:r>
      <w:r w:rsidR="00157062">
        <w:rPr>
          <w:rFonts w:ascii="Arial" w:hAnsi="Arial" w:cs="Arial"/>
          <w:i/>
          <w:iCs/>
          <w:sz w:val="20"/>
          <w:szCs w:val="20"/>
        </w:rPr>
        <w:t>vs. video game— are</w:t>
      </w:r>
      <w:proofErr w:type="gramEnd"/>
      <w:r w:rsidR="00157062">
        <w:rPr>
          <w:rFonts w:ascii="Arial" w:hAnsi="Arial" w:cs="Arial"/>
          <w:i/>
          <w:iCs/>
          <w:sz w:val="20"/>
          <w:szCs w:val="20"/>
        </w:rPr>
        <w:t xml:space="preserve"> </w:t>
      </w:r>
      <w:r>
        <w:rPr>
          <w:rFonts w:ascii="Arial" w:hAnsi="Arial" w:cs="Arial"/>
          <w:i/>
          <w:iCs/>
          <w:sz w:val="20"/>
          <w:szCs w:val="20"/>
        </w:rPr>
        <w:t>similar in every way except for television or video game exposure. For example, suppose your research h</w:t>
      </w:r>
      <w:r w:rsidR="0007115C">
        <w:rPr>
          <w:rFonts w:ascii="Arial" w:hAnsi="Arial" w:cs="Arial"/>
          <w:i/>
          <w:iCs/>
          <w:sz w:val="20"/>
          <w:szCs w:val="20"/>
        </w:rPr>
        <w:t>ad two groups of participants: O</w:t>
      </w:r>
      <w:r>
        <w:rPr>
          <w:rFonts w:ascii="Arial" w:hAnsi="Arial" w:cs="Arial"/>
          <w:i/>
          <w:iCs/>
          <w:sz w:val="20"/>
          <w:szCs w:val="20"/>
        </w:rPr>
        <w:t>ne group watched television and the other group played video games. Suppose, also, that your results indicated that participants who played video games were more aggressive than participants who watched television on your aggression measure.</w:t>
      </w:r>
    </w:p>
    <w:p w:rsidR="00B63B27" w:rsidRDefault="00B63B27">
      <w:pPr>
        <w:tabs>
          <w:tab w:val="left" w:pos="-1252"/>
          <w:tab w:val="left" w:pos="-720"/>
          <w:tab w:val="left" w:pos="0"/>
          <w:tab w:val="left" w:pos="360"/>
          <w:tab w:val="left" w:pos="720"/>
          <w:tab w:val="left" w:pos="1080"/>
          <w:tab w:val="left" w:pos="1440"/>
          <w:tab w:val="left" w:pos="1800"/>
        </w:tabs>
        <w:ind w:left="720" w:firstLine="360"/>
        <w:rPr>
          <w:rFonts w:ascii="Arial" w:hAnsi="Arial" w:cs="Arial"/>
          <w:i/>
          <w:iCs/>
          <w:sz w:val="20"/>
          <w:szCs w:val="20"/>
        </w:rPr>
      </w:pPr>
      <w:r>
        <w:rPr>
          <w:rFonts w:ascii="Arial" w:hAnsi="Arial" w:cs="Arial"/>
          <w:i/>
          <w:iCs/>
          <w:sz w:val="20"/>
          <w:szCs w:val="20"/>
        </w:rPr>
        <w:t>One problem would occur if the video game participants were naturally more aggressive to begin with compared to the television participants. It would be impossible to know whether exposure to violence in your research or their natural differences in aggressiveness accounted for the observed difference in aggressiveness in your experiment. You would want to make sure, therefore, that the participants in each group are similar before the exposure to violence. Later in this text you will learn how to make the groups similar.</w:t>
      </w:r>
    </w:p>
    <w:p w:rsidR="00B63B27" w:rsidRDefault="00B63B27">
      <w:pPr>
        <w:tabs>
          <w:tab w:val="left" w:pos="-1252"/>
          <w:tab w:val="left" w:pos="-720"/>
          <w:tab w:val="left" w:pos="0"/>
          <w:tab w:val="left" w:pos="360"/>
          <w:tab w:val="left" w:pos="720"/>
          <w:tab w:val="left" w:pos="1080"/>
          <w:tab w:val="left" w:pos="1440"/>
          <w:tab w:val="left" w:pos="1800"/>
        </w:tabs>
        <w:ind w:left="720" w:firstLine="360"/>
        <w:rPr>
          <w:rFonts w:ascii="Arial" w:hAnsi="Arial" w:cs="Arial"/>
          <w:sz w:val="20"/>
          <w:szCs w:val="20"/>
        </w:rPr>
      </w:pPr>
      <w:r>
        <w:rPr>
          <w:rFonts w:ascii="Arial" w:hAnsi="Arial" w:cs="Arial"/>
          <w:i/>
          <w:iCs/>
          <w:sz w:val="20"/>
          <w:szCs w:val="20"/>
        </w:rPr>
        <w:t>You would also want to make sure that o</w:t>
      </w:r>
      <w:r w:rsidR="00157062">
        <w:rPr>
          <w:rFonts w:ascii="Arial" w:hAnsi="Arial" w:cs="Arial"/>
          <w:i/>
          <w:iCs/>
          <w:sz w:val="20"/>
          <w:szCs w:val="20"/>
        </w:rPr>
        <w:t>ther aspects of the participants’</w:t>
      </w:r>
      <w:r>
        <w:rPr>
          <w:rFonts w:ascii="Arial" w:hAnsi="Arial" w:cs="Arial"/>
          <w:i/>
          <w:iCs/>
          <w:sz w:val="20"/>
          <w:szCs w:val="20"/>
        </w:rPr>
        <w:t xml:space="preserve"> experiences are similar. For example, you would ensure that the length of time exposed to violence in each group is similar. In addition, you would try to make sure that the degree of violence in the television program is similar to the degree of violence in the video game. It would als</w:t>
      </w:r>
      <w:r w:rsidR="00157062">
        <w:rPr>
          <w:rFonts w:ascii="Arial" w:hAnsi="Arial" w:cs="Arial"/>
          <w:i/>
          <w:iCs/>
          <w:sz w:val="20"/>
          <w:szCs w:val="20"/>
        </w:rPr>
        <w:t>o be important that participants’</w:t>
      </w:r>
      <w:r>
        <w:rPr>
          <w:rFonts w:ascii="Arial" w:hAnsi="Arial" w:cs="Arial"/>
          <w:i/>
          <w:iCs/>
          <w:sz w:val="20"/>
          <w:szCs w:val="20"/>
        </w:rPr>
        <w:t xml:space="preserve"> experiences do not differ for a number of additional factors, such as whether other people are present and the time of day. In order to demonstrate that video game playing causes more (or less) aggression than television viewing, the most important point is that the only factor that should differ between the groups is the type of exposure.</w:t>
      </w:r>
    </w:p>
    <w:p w:rsidR="00B63B27" w:rsidRPr="00313B48"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313B48" w:rsidRDefault="00313B48" w:rsidP="00313B48">
      <w:pPr>
        <w:tabs>
          <w:tab w:val="left" w:pos="-1253"/>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rPr>
          <w:rFonts w:ascii="Arial" w:hAnsi="Arial" w:cs="Arial"/>
          <w:sz w:val="20"/>
          <w:szCs w:val="20"/>
        </w:rPr>
      </w:pPr>
      <w:r w:rsidRPr="00313B48">
        <w:rPr>
          <w:rFonts w:ascii="Arial" w:hAnsi="Arial" w:cs="Arial"/>
          <w:sz w:val="20"/>
          <w:szCs w:val="20"/>
        </w:rPr>
        <w:lastRenderedPageBreak/>
        <w:t>2</w:t>
      </w:r>
      <w:r>
        <w:rPr>
          <w:rFonts w:ascii="Arial" w:hAnsi="Arial" w:cs="Arial"/>
          <w:sz w:val="20"/>
          <w:szCs w:val="20"/>
        </w:rPr>
        <w:t>.</w:t>
      </w:r>
      <w:r w:rsidRPr="00313B48">
        <w:rPr>
          <w:rFonts w:ascii="Arial" w:hAnsi="Arial" w:cs="Arial"/>
          <w:sz w:val="20"/>
          <w:szCs w:val="20"/>
        </w:rPr>
        <w:tab/>
        <w:t>Researchers use their observations of behavior to make inferences about psychological concepts. For example, “boredom” could be measured by counting the number of times someone moves (fidgets) in a chair.</w:t>
      </w:r>
    </w:p>
    <w:p w:rsidR="00313B48" w:rsidRPr="00313B48" w:rsidRDefault="00313B48" w:rsidP="00313B48">
      <w:pPr>
        <w:tabs>
          <w:tab w:val="left" w:pos="-1253"/>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rPr>
          <w:rFonts w:ascii="Arial" w:hAnsi="Arial" w:cs="Arial"/>
          <w:sz w:val="20"/>
          <w:szCs w:val="20"/>
        </w:rPr>
      </w:pPr>
    </w:p>
    <w:p w:rsidR="00313B48" w:rsidRPr="00313B48" w:rsidRDefault="00313B48" w:rsidP="00313B48">
      <w:pPr>
        <w:pStyle w:val="ListParagraph"/>
        <w:numPr>
          <w:ilvl w:val="0"/>
          <w:numId w:val="4"/>
        </w:numPr>
        <w:tabs>
          <w:tab w:val="left" w:pos="-1253"/>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sz w:val="20"/>
          <w:szCs w:val="20"/>
        </w:rPr>
      </w:pPr>
      <w:r w:rsidRPr="00313B48">
        <w:rPr>
          <w:rFonts w:ascii="Arial" w:hAnsi="Arial" w:cs="Arial"/>
          <w:sz w:val="20"/>
          <w:szCs w:val="20"/>
        </w:rPr>
        <w:t xml:space="preserve">Identify a behavior you could observe to assess each of the following concepts used by psychologists: </w:t>
      </w:r>
      <w:r w:rsidRPr="00313B48">
        <w:rPr>
          <w:rFonts w:ascii="Arial" w:hAnsi="Arial" w:cs="Arial"/>
          <w:i/>
          <w:sz w:val="20"/>
          <w:szCs w:val="20"/>
        </w:rPr>
        <w:t>interpersonal attraction, embarrassment, fear, enjoyment, and shyness.</w:t>
      </w:r>
    </w:p>
    <w:p w:rsidR="00313B48" w:rsidRDefault="00313B48" w:rsidP="00313B48">
      <w:pPr>
        <w:pStyle w:val="ListParagraph"/>
        <w:tabs>
          <w:tab w:val="left" w:pos="-1253"/>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0"/>
          <w:szCs w:val="20"/>
        </w:rPr>
      </w:pPr>
    </w:p>
    <w:p w:rsidR="009330D3" w:rsidRPr="009330D3" w:rsidRDefault="009330D3" w:rsidP="009330D3">
      <w:pPr>
        <w:tabs>
          <w:tab w:val="left" w:pos="-1253"/>
          <w:tab w:val="left" w:pos="-720"/>
          <w:tab w:val="left" w:pos="0"/>
          <w:tab w:val="left" w:pos="360"/>
          <w:tab w:val="left" w:pos="720"/>
          <w:tab w:val="left" w:pos="1080"/>
          <w:tab w:val="left" w:pos="1440"/>
          <w:tab w:val="left" w:pos="2160"/>
          <w:tab w:val="left" w:pos="2880"/>
          <w:tab w:val="left" w:pos="3240"/>
          <w:tab w:val="left" w:pos="3600"/>
          <w:tab w:val="left" w:pos="3960"/>
          <w:tab w:val="left" w:pos="4320"/>
          <w:tab w:val="left" w:pos="5040"/>
          <w:tab w:val="left" w:pos="5760"/>
          <w:tab w:val="left" w:pos="612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rPr>
          <w:rFonts w:ascii="Arial" w:hAnsi="Arial" w:cs="Arial"/>
          <w:i/>
          <w:sz w:val="20"/>
          <w:szCs w:val="20"/>
        </w:rPr>
      </w:pPr>
      <w:r>
        <w:rPr>
          <w:rFonts w:ascii="Arial" w:hAnsi="Arial" w:cs="Arial"/>
          <w:sz w:val="20"/>
          <w:szCs w:val="20"/>
        </w:rPr>
        <w:tab/>
      </w:r>
      <w:r>
        <w:rPr>
          <w:rFonts w:ascii="Arial" w:hAnsi="Arial" w:cs="Arial"/>
          <w:sz w:val="20"/>
          <w:szCs w:val="20"/>
        </w:rPr>
        <w:tab/>
      </w:r>
      <w:r w:rsidRPr="009330D3">
        <w:rPr>
          <w:rFonts w:ascii="Arial" w:hAnsi="Arial" w:cs="Arial"/>
          <w:i/>
          <w:sz w:val="20"/>
          <w:szCs w:val="20"/>
        </w:rPr>
        <w:t>Note: Students may come up with alternative answers.</w:t>
      </w:r>
    </w:p>
    <w:p w:rsidR="009330D3" w:rsidRPr="009330D3" w:rsidRDefault="009330D3" w:rsidP="009330D3">
      <w:pPr>
        <w:tabs>
          <w:tab w:val="left" w:pos="-1253"/>
          <w:tab w:val="left" w:pos="-720"/>
          <w:tab w:val="left" w:pos="0"/>
          <w:tab w:val="left" w:pos="360"/>
          <w:tab w:val="left" w:pos="720"/>
          <w:tab w:val="left" w:pos="1080"/>
          <w:tab w:val="left" w:pos="1440"/>
          <w:tab w:val="left" w:pos="2160"/>
          <w:tab w:val="left" w:pos="2880"/>
          <w:tab w:val="left" w:pos="3240"/>
          <w:tab w:val="left" w:pos="3600"/>
          <w:tab w:val="left" w:pos="3960"/>
          <w:tab w:val="left" w:pos="4320"/>
          <w:tab w:val="left" w:pos="5040"/>
          <w:tab w:val="left" w:pos="5760"/>
          <w:tab w:val="left" w:pos="612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i/>
          <w:sz w:val="20"/>
          <w:szCs w:val="20"/>
        </w:rPr>
      </w:pPr>
      <w:r>
        <w:rPr>
          <w:rFonts w:ascii="Arial" w:hAnsi="Arial" w:cs="Arial"/>
          <w:i/>
          <w:sz w:val="20"/>
          <w:szCs w:val="20"/>
        </w:rPr>
        <w:tab/>
      </w:r>
      <w:r>
        <w:rPr>
          <w:rFonts w:ascii="Arial" w:hAnsi="Arial" w:cs="Arial"/>
          <w:i/>
          <w:sz w:val="20"/>
          <w:szCs w:val="20"/>
        </w:rPr>
        <w:tab/>
      </w:r>
      <w:r w:rsidRPr="009330D3">
        <w:rPr>
          <w:rFonts w:ascii="Arial" w:hAnsi="Arial" w:cs="Arial"/>
          <w:i/>
          <w:sz w:val="20"/>
          <w:szCs w:val="20"/>
        </w:rPr>
        <w:t>Interpersonal attraction: eye gaze (e.g., number of attempts, duration), smiling</w:t>
      </w:r>
    </w:p>
    <w:p w:rsidR="009330D3" w:rsidRPr="009330D3" w:rsidRDefault="009330D3" w:rsidP="009330D3">
      <w:pPr>
        <w:tabs>
          <w:tab w:val="left" w:pos="-1253"/>
          <w:tab w:val="left" w:pos="-720"/>
          <w:tab w:val="left" w:pos="0"/>
          <w:tab w:val="left" w:pos="360"/>
          <w:tab w:val="left" w:pos="720"/>
          <w:tab w:val="left" w:pos="1080"/>
          <w:tab w:val="left" w:pos="1440"/>
          <w:tab w:val="left" w:pos="2160"/>
          <w:tab w:val="left" w:pos="2880"/>
          <w:tab w:val="left" w:pos="3240"/>
          <w:tab w:val="left" w:pos="3600"/>
          <w:tab w:val="left" w:pos="3960"/>
          <w:tab w:val="left" w:pos="4320"/>
          <w:tab w:val="left" w:pos="5040"/>
          <w:tab w:val="left" w:pos="5760"/>
          <w:tab w:val="left" w:pos="612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sz w:val="20"/>
          <w:szCs w:val="20"/>
        </w:rPr>
      </w:pPr>
      <w:r w:rsidRPr="009330D3">
        <w:rPr>
          <w:rFonts w:ascii="Arial" w:hAnsi="Arial" w:cs="Arial"/>
          <w:i/>
          <w:sz w:val="20"/>
          <w:szCs w:val="20"/>
        </w:rPr>
        <w:tab/>
      </w:r>
      <w:r w:rsidRPr="009330D3">
        <w:rPr>
          <w:rFonts w:ascii="Arial" w:hAnsi="Arial" w:cs="Arial"/>
          <w:i/>
          <w:sz w:val="20"/>
          <w:szCs w:val="20"/>
        </w:rPr>
        <w:tab/>
        <w:t>Embarrassment: face color (e.g., turning red), avoiding eye contact</w:t>
      </w:r>
    </w:p>
    <w:p w:rsidR="009330D3" w:rsidRPr="009330D3" w:rsidRDefault="009330D3" w:rsidP="009330D3">
      <w:pPr>
        <w:tabs>
          <w:tab w:val="left" w:pos="-1253"/>
          <w:tab w:val="left" w:pos="-720"/>
          <w:tab w:val="left" w:pos="0"/>
          <w:tab w:val="left" w:pos="360"/>
          <w:tab w:val="left" w:pos="720"/>
          <w:tab w:val="left" w:pos="1080"/>
          <w:tab w:val="left" w:pos="1440"/>
          <w:tab w:val="left" w:pos="2160"/>
          <w:tab w:val="left" w:pos="2880"/>
          <w:tab w:val="left" w:pos="3240"/>
          <w:tab w:val="left" w:pos="3600"/>
          <w:tab w:val="left" w:pos="3960"/>
          <w:tab w:val="left" w:pos="4320"/>
          <w:tab w:val="left" w:pos="5040"/>
          <w:tab w:val="left" w:pos="5760"/>
          <w:tab w:val="left" w:pos="612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sz w:val="20"/>
          <w:szCs w:val="20"/>
        </w:rPr>
      </w:pPr>
      <w:r w:rsidRPr="009330D3">
        <w:rPr>
          <w:rFonts w:ascii="Arial" w:hAnsi="Arial" w:cs="Arial"/>
          <w:i/>
          <w:sz w:val="20"/>
          <w:szCs w:val="20"/>
        </w:rPr>
        <w:tab/>
      </w:r>
      <w:r w:rsidRPr="009330D3">
        <w:rPr>
          <w:rFonts w:ascii="Arial" w:hAnsi="Arial" w:cs="Arial"/>
          <w:i/>
          <w:sz w:val="20"/>
          <w:szCs w:val="20"/>
        </w:rPr>
        <w:tab/>
        <w:t>Fear: increased heart rate, trembling</w:t>
      </w:r>
    </w:p>
    <w:p w:rsidR="009330D3" w:rsidRPr="009330D3" w:rsidRDefault="009330D3" w:rsidP="009330D3">
      <w:pPr>
        <w:tabs>
          <w:tab w:val="left" w:pos="-1253"/>
          <w:tab w:val="left" w:pos="-720"/>
          <w:tab w:val="left" w:pos="0"/>
          <w:tab w:val="left" w:pos="360"/>
          <w:tab w:val="left" w:pos="720"/>
          <w:tab w:val="left" w:pos="1080"/>
          <w:tab w:val="left" w:pos="1440"/>
          <w:tab w:val="left" w:pos="2160"/>
          <w:tab w:val="left" w:pos="2880"/>
          <w:tab w:val="left" w:pos="3240"/>
          <w:tab w:val="left" w:pos="3600"/>
          <w:tab w:val="left" w:pos="3960"/>
          <w:tab w:val="left" w:pos="4320"/>
          <w:tab w:val="left" w:pos="5040"/>
          <w:tab w:val="left" w:pos="5760"/>
          <w:tab w:val="left" w:pos="612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sz w:val="20"/>
          <w:szCs w:val="20"/>
        </w:rPr>
      </w:pPr>
      <w:r w:rsidRPr="009330D3">
        <w:rPr>
          <w:rFonts w:ascii="Arial" w:hAnsi="Arial" w:cs="Arial"/>
          <w:i/>
          <w:sz w:val="20"/>
          <w:szCs w:val="20"/>
        </w:rPr>
        <w:tab/>
      </w:r>
      <w:r w:rsidRPr="009330D3">
        <w:rPr>
          <w:rFonts w:ascii="Arial" w:hAnsi="Arial" w:cs="Arial"/>
          <w:i/>
          <w:sz w:val="20"/>
          <w:szCs w:val="20"/>
        </w:rPr>
        <w:tab/>
        <w:t>Enjoyment: smiling, approach movements (e.g., leaning forward)</w:t>
      </w:r>
    </w:p>
    <w:p w:rsidR="0071773F" w:rsidRPr="009330D3" w:rsidRDefault="009330D3" w:rsidP="009330D3">
      <w:pPr>
        <w:tabs>
          <w:tab w:val="left" w:pos="-1253"/>
          <w:tab w:val="left" w:pos="-720"/>
          <w:tab w:val="left" w:pos="0"/>
          <w:tab w:val="left" w:pos="360"/>
          <w:tab w:val="left" w:pos="720"/>
          <w:tab w:val="left" w:pos="1080"/>
          <w:tab w:val="left" w:pos="1440"/>
          <w:tab w:val="left" w:pos="2160"/>
          <w:tab w:val="left" w:pos="2880"/>
          <w:tab w:val="left" w:pos="3240"/>
          <w:tab w:val="left" w:pos="3600"/>
          <w:tab w:val="left" w:pos="3960"/>
          <w:tab w:val="left" w:pos="4320"/>
          <w:tab w:val="left" w:pos="5040"/>
          <w:tab w:val="left" w:pos="5760"/>
          <w:tab w:val="left" w:pos="612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0"/>
          <w:szCs w:val="20"/>
        </w:rPr>
      </w:pPr>
      <w:r w:rsidRPr="009330D3">
        <w:rPr>
          <w:rFonts w:ascii="Arial" w:hAnsi="Arial" w:cs="Arial"/>
          <w:i/>
          <w:sz w:val="20"/>
          <w:szCs w:val="20"/>
        </w:rPr>
        <w:tab/>
      </w:r>
      <w:r w:rsidRPr="009330D3">
        <w:rPr>
          <w:rFonts w:ascii="Arial" w:hAnsi="Arial" w:cs="Arial"/>
          <w:i/>
          <w:sz w:val="20"/>
          <w:szCs w:val="20"/>
        </w:rPr>
        <w:tab/>
        <w:t>Shyness: avoiding eye contact, limited speech</w:t>
      </w:r>
    </w:p>
    <w:p w:rsidR="0071773F" w:rsidRPr="009330D3" w:rsidRDefault="0071773F" w:rsidP="00313B48">
      <w:pPr>
        <w:pStyle w:val="ListParagraph"/>
        <w:tabs>
          <w:tab w:val="left" w:pos="-1253"/>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0"/>
          <w:szCs w:val="20"/>
        </w:rPr>
      </w:pPr>
    </w:p>
    <w:p w:rsidR="00313B48" w:rsidRPr="009330D3" w:rsidRDefault="00313B48" w:rsidP="009330D3">
      <w:pPr>
        <w:pStyle w:val="ListParagraph"/>
        <w:numPr>
          <w:ilvl w:val="0"/>
          <w:numId w:val="4"/>
        </w:numPr>
        <w:tabs>
          <w:tab w:val="left" w:pos="-1253"/>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0"/>
          <w:szCs w:val="20"/>
        </w:rPr>
      </w:pPr>
      <w:r w:rsidRPr="009330D3">
        <w:rPr>
          <w:rFonts w:ascii="Arial" w:hAnsi="Arial" w:cs="Arial"/>
          <w:sz w:val="20"/>
          <w:szCs w:val="20"/>
        </w:rPr>
        <w:t>For each of the behaviors you came up with in Part A, what might be a different concept that is being measured? For example, movements in a chair might measure enthusiasm or anxiety, rather than boredom.</w:t>
      </w:r>
    </w:p>
    <w:p w:rsidR="009330D3" w:rsidRDefault="009330D3" w:rsidP="009330D3">
      <w:pPr>
        <w:pStyle w:val="ListParagraph"/>
        <w:tabs>
          <w:tab w:val="left" w:pos="-1253"/>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0"/>
          <w:szCs w:val="20"/>
        </w:rPr>
      </w:pPr>
    </w:p>
    <w:p w:rsidR="009330D3" w:rsidRPr="009330D3" w:rsidRDefault="009330D3" w:rsidP="009330D3">
      <w:pPr>
        <w:tabs>
          <w:tab w:val="left" w:pos="-1253"/>
          <w:tab w:val="left" w:pos="-720"/>
          <w:tab w:val="left" w:pos="0"/>
          <w:tab w:val="left" w:pos="360"/>
          <w:tab w:val="left" w:pos="720"/>
          <w:tab w:val="left" w:pos="1080"/>
          <w:tab w:val="left" w:pos="1440"/>
          <w:tab w:val="left" w:pos="2160"/>
          <w:tab w:val="left" w:pos="2880"/>
          <w:tab w:val="left" w:pos="3240"/>
          <w:tab w:val="left" w:pos="3600"/>
          <w:tab w:val="left" w:pos="3960"/>
          <w:tab w:val="left" w:pos="4320"/>
          <w:tab w:val="left" w:pos="5040"/>
          <w:tab w:val="left" w:pos="5760"/>
          <w:tab w:val="left" w:pos="612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i/>
          <w:sz w:val="20"/>
          <w:szCs w:val="20"/>
        </w:rPr>
      </w:pPr>
      <w:r>
        <w:rPr>
          <w:rFonts w:ascii="Arial" w:hAnsi="Arial" w:cs="Arial"/>
          <w:i/>
          <w:sz w:val="20"/>
          <w:szCs w:val="20"/>
        </w:rPr>
        <w:tab/>
      </w:r>
      <w:r>
        <w:rPr>
          <w:rFonts w:ascii="Arial" w:hAnsi="Arial" w:cs="Arial"/>
          <w:i/>
          <w:sz w:val="20"/>
          <w:szCs w:val="20"/>
        </w:rPr>
        <w:tab/>
      </w:r>
      <w:r w:rsidRPr="009330D3">
        <w:rPr>
          <w:rFonts w:ascii="Arial" w:hAnsi="Arial" w:cs="Arial"/>
          <w:i/>
          <w:sz w:val="20"/>
          <w:szCs w:val="20"/>
        </w:rPr>
        <w:t>Interpersonal attraction: extended period of eye gazing may reflect gazer’s mind wandering (i.e., in a “daze”), smiling may indicate positive mood of gazer</w:t>
      </w:r>
    </w:p>
    <w:p w:rsidR="009330D3" w:rsidRPr="009330D3" w:rsidRDefault="009330D3" w:rsidP="009330D3">
      <w:pPr>
        <w:tabs>
          <w:tab w:val="left" w:pos="-1253"/>
          <w:tab w:val="left" w:pos="-720"/>
          <w:tab w:val="left" w:pos="0"/>
          <w:tab w:val="left" w:pos="360"/>
          <w:tab w:val="left" w:pos="720"/>
          <w:tab w:val="left" w:pos="1080"/>
          <w:tab w:val="left" w:pos="1440"/>
          <w:tab w:val="left" w:pos="2160"/>
          <w:tab w:val="left" w:pos="2880"/>
          <w:tab w:val="left" w:pos="3240"/>
          <w:tab w:val="left" w:pos="3600"/>
          <w:tab w:val="left" w:pos="3960"/>
          <w:tab w:val="left" w:pos="4320"/>
          <w:tab w:val="left" w:pos="5040"/>
          <w:tab w:val="left" w:pos="5760"/>
          <w:tab w:val="left" w:pos="612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i/>
          <w:sz w:val="20"/>
          <w:szCs w:val="20"/>
        </w:rPr>
      </w:pPr>
      <w:r w:rsidRPr="009330D3">
        <w:rPr>
          <w:rFonts w:ascii="Arial" w:hAnsi="Arial" w:cs="Arial"/>
          <w:i/>
          <w:sz w:val="20"/>
          <w:szCs w:val="20"/>
        </w:rPr>
        <w:t>Embarrassment: turning red may indicate anger, avoiding eye contact may reflect depressed mood</w:t>
      </w:r>
    </w:p>
    <w:p w:rsidR="009330D3" w:rsidRPr="009330D3" w:rsidRDefault="009330D3" w:rsidP="009330D3">
      <w:pPr>
        <w:tabs>
          <w:tab w:val="left" w:pos="-1253"/>
          <w:tab w:val="left" w:pos="-720"/>
          <w:tab w:val="left" w:pos="0"/>
          <w:tab w:val="left" w:pos="360"/>
          <w:tab w:val="left" w:pos="720"/>
          <w:tab w:val="left" w:pos="1080"/>
          <w:tab w:val="left" w:pos="1440"/>
          <w:tab w:val="left" w:pos="2160"/>
          <w:tab w:val="left" w:pos="2880"/>
          <w:tab w:val="left" w:pos="3240"/>
          <w:tab w:val="left" w:pos="3600"/>
          <w:tab w:val="left" w:pos="3960"/>
          <w:tab w:val="left" w:pos="4320"/>
          <w:tab w:val="left" w:pos="5040"/>
          <w:tab w:val="left" w:pos="5760"/>
          <w:tab w:val="left" w:pos="612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i/>
          <w:sz w:val="20"/>
          <w:szCs w:val="20"/>
        </w:rPr>
      </w:pPr>
      <w:r w:rsidRPr="009330D3">
        <w:rPr>
          <w:rFonts w:ascii="Arial" w:hAnsi="Arial" w:cs="Arial"/>
          <w:i/>
          <w:sz w:val="20"/>
          <w:szCs w:val="20"/>
        </w:rPr>
        <w:t>Fear: increase in heart rate may indicate excitement, trembling may reflect experience of cold or chill</w:t>
      </w:r>
    </w:p>
    <w:p w:rsidR="009330D3" w:rsidRPr="009330D3" w:rsidRDefault="009330D3" w:rsidP="009330D3">
      <w:pPr>
        <w:tabs>
          <w:tab w:val="left" w:pos="-1253"/>
          <w:tab w:val="left" w:pos="-720"/>
          <w:tab w:val="left" w:pos="0"/>
          <w:tab w:val="left" w:pos="360"/>
          <w:tab w:val="left" w:pos="720"/>
          <w:tab w:val="left" w:pos="1080"/>
          <w:tab w:val="left" w:pos="1440"/>
          <w:tab w:val="left" w:pos="2160"/>
          <w:tab w:val="left" w:pos="2880"/>
          <w:tab w:val="left" w:pos="3240"/>
          <w:tab w:val="left" w:pos="3600"/>
          <w:tab w:val="left" w:pos="3960"/>
          <w:tab w:val="left" w:pos="4320"/>
          <w:tab w:val="left" w:pos="5040"/>
          <w:tab w:val="left" w:pos="5760"/>
          <w:tab w:val="left" w:pos="612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i/>
          <w:sz w:val="20"/>
          <w:szCs w:val="20"/>
        </w:rPr>
      </w:pPr>
      <w:r w:rsidRPr="009330D3">
        <w:rPr>
          <w:rFonts w:ascii="Arial" w:hAnsi="Arial" w:cs="Arial"/>
          <w:i/>
          <w:sz w:val="20"/>
          <w:szCs w:val="20"/>
        </w:rPr>
        <w:t>Enjoyment: smiling may reflect attempts at ingratiation or kindness, approach movements may indicate interpersonal attraction</w:t>
      </w:r>
    </w:p>
    <w:p w:rsidR="009330D3" w:rsidRPr="009330D3" w:rsidRDefault="009330D3" w:rsidP="009330D3">
      <w:pPr>
        <w:pStyle w:val="ListParagraph"/>
        <w:tabs>
          <w:tab w:val="left" w:pos="-1253"/>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0"/>
          <w:szCs w:val="20"/>
        </w:rPr>
      </w:pPr>
      <w:r w:rsidRPr="009330D3">
        <w:rPr>
          <w:rFonts w:ascii="Arial" w:hAnsi="Arial" w:cs="Arial"/>
          <w:i/>
          <w:sz w:val="20"/>
          <w:szCs w:val="20"/>
        </w:rPr>
        <w:t>Shyness: avoiding eye contact may indicate boredom, limited speech may reflect drowsiness</w:t>
      </w:r>
    </w:p>
    <w:p w:rsidR="00313B48" w:rsidRPr="00313B48" w:rsidRDefault="00313B48" w:rsidP="00313B48">
      <w:pPr>
        <w:tabs>
          <w:tab w:val="left" w:pos="-1253"/>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0"/>
          <w:szCs w:val="20"/>
        </w:rPr>
      </w:pPr>
    </w:p>
    <w:p w:rsidR="00313B48" w:rsidRDefault="00313B48" w:rsidP="00313B48">
      <w:pPr>
        <w:tabs>
          <w:tab w:val="left" w:pos="-1253"/>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rPr>
          <w:rFonts w:ascii="Arial" w:hAnsi="Arial" w:cs="Arial"/>
          <w:sz w:val="20"/>
          <w:szCs w:val="20"/>
        </w:rPr>
      </w:pPr>
      <w:r>
        <w:rPr>
          <w:rFonts w:ascii="Arial" w:hAnsi="Arial" w:cs="Arial"/>
          <w:sz w:val="20"/>
          <w:szCs w:val="20"/>
        </w:rPr>
        <w:t>3.</w:t>
      </w:r>
      <w:r w:rsidRPr="00313B48">
        <w:rPr>
          <w:rFonts w:ascii="Arial" w:hAnsi="Arial" w:cs="Arial"/>
          <w:sz w:val="20"/>
          <w:szCs w:val="20"/>
        </w:rPr>
        <w:tab/>
        <w:t>Identify how ethnocentric bias might influence each of the following research questio</w:t>
      </w:r>
      <w:r w:rsidR="00FB3A37">
        <w:rPr>
          <w:rFonts w:ascii="Arial" w:hAnsi="Arial" w:cs="Arial"/>
          <w:sz w:val="20"/>
          <w:szCs w:val="20"/>
        </w:rPr>
        <w:t xml:space="preserve">ns, </w:t>
      </w:r>
      <w:proofErr w:type="gramStart"/>
      <w:r w:rsidR="00FB3A37">
        <w:rPr>
          <w:rFonts w:ascii="Arial" w:hAnsi="Arial" w:cs="Arial"/>
          <w:sz w:val="20"/>
          <w:szCs w:val="20"/>
        </w:rPr>
        <w:t>then</w:t>
      </w:r>
      <w:proofErr w:type="gramEnd"/>
      <w:r w:rsidR="00FB3A37">
        <w:rPr>
          <w:rFonts w:ascii="Arial" w:hAnsi="Arial" w:cs="Arial"/>
          <w:sz w:val="20"/>
          <w:szCs w:val="20"/>
        </w:rPr>
        <w:t xml:space="preserve"> propose an alternative </w:t>
      </w:r>
      <w:r w:rsidRPr="00313B48">
        <w:rPr>
          <w:rFonts w:ascii="Arial" w:hAnsi="Arial" w:cs="Arial"/>
          <w:sz w:val="20"/>
          <w:szCs w:val="20"/>
        </w:rPr>
        <w:t>to reduce ethnocentric bias.</w:t>
      </w:r>
    </w:p>
    <w:p w:rsidR="00313B48" w:rsidRPr="00313B48" w:rsidRDefault="00313B48" w:rsidP="00313B48">
      <w:pPr>
        <w:tabs>
          <w:tab w:val="left" w:pos="-1253"/>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rPr>
          <w:rFonts w:ascii="Arial" w:hAnsi="Arial" w:cs="Arial"/>
          <w:sz w:val="20"/>
          <w:szCs w:val="20"/>
        </w:rPr>
      </w:pPr>
    </w:p>
    <w:p w:rsidR="00313B48" w:rsidRPr="00313B48" w:rsidRDefault="00313B48" w:rsidP="00313B48">
      <w:pPr>
        <w:pStyle w:val="ListParagraph"/>
        <w:numPr>
          <w:ilvl w:val="0"/>
          <w:numId w:val="5"/>
        </w:numPr>
        <w:tabs>
          <w:tab w:val="left" w:pos="-1253"/>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0"/>
          <w:szCs w:val="20"/>
        </w:rPr>
      </w:pPr>
      <w:r w:rsidRPr="00313B48">
        <w:rPr>
          <w:rFonts w:ascii="Arial" w:hAnsi="Arial" w:cs="Arial"/>
          <w:sz w:val="20"/>
          <w:szCs w:val="20"/>
        </w:rPr>
        <w:t>A researcher seeks to determine whether happiness is associated with personal fulfillment (i.e., a person’s ability to maximize his or her own individual goals), and compares the relationship between happiness and self-fulfillment in America and China.</w:t>
      </w:r>
    </w:p>
    <w:p w:rsidR="00313B48" w:rsidRPr="00481E3D" w:rsidRDefault="00313B48" w:rsidP="00313B48">
      <w:pPr>
        <w:pStyle w:val="ListParagraph"/>
        <w:tabs>
          <w:tab w:val="left" w:pos="-1253"/>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0"/>
          <w:szCs w:val="20"/>
        </w:rPr>
      </w:pPr>
    </w:p>
    <w:p w:rsidR="00481E3D" w:rsidRPr="00481E3D" w:rsidRDefault="00481E3D" w:rsidP="00481E3D">
      <w:pPr>
        <w:tabs>
          <w:tab w:val="left" w:pos="-1253"/>
          <w:tab w:val="left" w:pos="-720"/>
          <w:tab w:val="left" w:pos="0"/>
          <w:tab w:val="left" w:pos="360"/>
          <w:tab w:val="left" w:pos="720"/>
          <w:tab w:val="left" w:pos="1080"/>
          <w:tab w:val="left" w:pos="1440"/>
          <w:tab w:val="left" w:pos="2160"/>
          <w:tab w:val="left" w:pos="2880"/>
          <w:tab w:val="left" w:pos="3240"/>
          <w:tab w:val="left" w:pos="3600"/>
          <w:tab w:val="left" w:pos="3960"/>
          <w:tab w:val="left" w:pos="4320"/>
          <w:tab w:val="left" w:pos="5040"/>
          <w:tab w:val="left" w:pos="5760"/>
          <w:tab w:val="left" w:pos="612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i/>
          <w:sz w:val="20"/>
          <w:szCs w:val="20"/>
        </w:rPr>
      </w:pPr>
      <w:r>
        <w:rPr>
          <w:rFonts w:ascii="Arial" w:hAnsi="Arial" w:cs="Arial"/>
          <w:sz w:val="20"/>
          <w:szCs w:val="20"/>
        </w:rPr>
        <w:tab/>
      </w:r>
      <w:r>
        <w:rPr>
          <w:rFonts w:ascii="Arial" w:hAnsi="Arial" w:cs="Arial"/>
          <w:sz w:val="20"/>
          <w:szCs w:val="20"/>
        </w:rPr>
        <w:tab/>
      </w:r>
      <w:r w:rsidRPr="00481E3D">
        <w:rPr>
          <w:rFonts w:ascii="Arial" w:hAnsi="Arial" w:cs="Arial"/>
          <w:i/>
          <w:sz w:val="20"/>
          <w:szCs w:val="20"/>
        </w:rPr>
        <w:t>The goal of self-fulfillment is more valued in individualistic cultures such as America, rather than in collectivist cultures (e.g., China). To the extent the researchers seek to link happiness with self-fulfillment and regard Chinese participants as less happy and self-fulfilled, they may demonstrate ethnocentric bias.</w:t>
      </w:r>
      <w:r w:rsidR="00FB3A37">
        <w:rPr>
          <w:rFonts w:ascii="Arial" w:hAnsi="Arial" w:cs="Arial"/>
          <w:i/>
          <w:sz w:val="20"/>
          <w:szCs w:val="20"/>
        </w:rPr>
        <w:t xml:space="preserve"> If the researcher is interested in whether a potential relationship between self-fulfillment and happiness exists in different cultures, it would be better to focus on cultures that hold similar values. Alternatively, the researcher could compare factors associated with happiness in America and China.</w:t>
      </w:r>
    </w:p>
    <w:p w:rsidR="00481E3D" w:rsidRPr="00313B48" w:rsidRDefault="00481E3D" w:rsidP="00481E3D">
      <w:pPr>
        <w:pStyle w:val="ListParagraph"/>
        <w:tabs>
          <w:tab w:val="left" w:pos="-1253"/>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0"/>
          <w:szCs w:val="20"/>
        </w:rPr>
      </w:pPr>
    </w:p>
    <w:p w:rsidR="00313B48" w:rsidRDefault="00313B48" w:rsidP="00313B48">
      <w:pPr>
        <w:pStyle w:val="ListParagraph"/>
        <w:numPr>
          <w:ilvl w:val="0"/>
          <w:numId w:val="5"/>
        </w:numPr>
        <w:tabs>
          <w:tab w:val="left" w:pos="-1253"/>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0"/>
          <w:szCs w:val="20"/>
        </w:rPr>
      </w:pPr>
      <w:r w:rsidRPr="00313B48">
        <w:rPr>
          <w:rFonts w:ascii="Arial" w:hAnsi="Arial" w:cs="Arial"/>
          <w:sz w:val="20"/>
          <w:szCs w:val="20"/>
        </w:rPr>
        <w:t>A psychologist has conducted research on romantic relationships for over 35 years. Although her research questions have focused on how dating partners interact when together, she decided to expand her research to examine texting between dating partners. Specifically, she plans to test her ide</w:t>
      </w:r>
      <w:r w:rsidR="00157062">
        <w:rPr>
          <w:rFonts w:ascii="Arial" w:hAnsi="Arial" w:cs="Arial"/>
          <w:sz w:val="20"/>
          <w:szCs w:val="20"/>
        </w:rPr>
        <w:t xml:space="preserve">a that texting between </w:t>
      </w:r>
      <w:proofErr w:type="gramStart"/>
      <w:r w:rsidR="00157062">
        <w:rPr>
          <w:rFonts w:ascii="Arial" w:hAnsi="Arial" w:cs="Arial"/>
          <w:sz w:val="20"/>
          <w:szCs w:val="20"/>
        </w:rPr>
        <w:t>partners</w:t>
      </w:r>
      <w:proofErr w:type="gramEnd"/>
      <w:r w:rsidR="00157062">
        <w:rPr>
          <w:rFonts w:ascii="Arial" w:hAnsi="Arial" w:cs="Arial"/>
          <w:sz w:val="20"/>
          <w:szCs w:val="20"/>
        </w:rPr>
        <w:t xml:space="preserve"> </w:t>
      </w:r>
      <w:r w:rsidRPr="00313B48">
        <w:rPr>
          <w:rFonts w:ascii="Arial" w:hAnsi="Arial" w:cs="Arial"/>
          <w:sz w:val="20"/>
          <w:szCs w:val="20"/>
        </w:rPr>
        <w:t>leads to more superficial romantic relationships.</w:t>
      </w:r>
    </w:p>
    <w:p w:rsidR="00481E3D" w:rsidRDefault="00481E3D" w:rsidP="00481E3D">
      <w:pPr>
        <w:pStyle w:val="ListParagraph"/>
        <w:tabs>
          <w:tab w:val="left" w:pos="-1253"/>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0"/>
          <w:szCs w:val="20"/>
        </w:rPr>
      </w:pPr>
    </w:p>
    <w:p w:rsidR="00481E3D" w:rsidRPr="00313B48" w:rsidRDefault="00481E3D" w:rsidP="00481E3D">
      <w:pPr>
        <w:pStyle w:val="ListParagraph"/>
        <w:tabs>
          <w:tab w:val="left" w:pos="-1253"/>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0"/>
          <w:szCs w:val="20"/>
        </w:rPr>
      </w:pPr>
      <w:r w:rsidRPr="00481E3D">
        <w:rPr>
          <w:rFonts w:ascii="Arial" w:hAnsi="Arial" w:cs="Arial"/>
          <w:i/>
          <w:sz w:val="20"/>
          <w:szCs w:val="20"/>
        </w:rPr>
        <w:t xml:space="preserve">Because of this psychologist’s likely age and her focus on more traditional dating practices, her research question that seeks to show a negative effect of texting (“superficial”) may reflect an </w:t>
      </w:r>
      <w:r w:rsidRPr="00481E3D">
        <w:rPr>
          <w:rFonts w:ascii="Arial" w:hAnsi="Arial" w:cs="Arial"/>
          <w:i/>
          <w:sz w:val="20"/>
          <w:szCs w:val="20"/>
        </w:rPr>
        <w:lastRenderedPageBreak/>
        <w:t>ethnocentric bias.</w:t>
      </w:r>
      <w:r w:rsidR="00FB3A37">
        <w:rPr>
          <w:rFonts w:ascii="Arial" w:hAnsi="Arial" w:cs="Arial"/>
          <w:i/>
          <w:sz w:val="20"/>
          <w:szCs w:val="20"/>
        </w:rPr>
        <w:t xml:space="preserve"> She may choose measures that support her hypothesis. She should be sure to include measures that might indicate positive aspects of texting in relationships. </w:t>
      </w:r>
    </w:p>
    <w:p w:rsidR="00313B48" w:rsidRPr="00313B48" w:rsidRDefault="00313B48" w:rsidP="00313B48">
      <w:pPr>
        <w:pStyle w:val="ListParagraph"/>
        <w:rPr>
          <w:rFonts w:ascii="Arial" w:hAnsi="Arial" w:cs="Arial"/>
          <w:sz w:val="20"/>
          <w:szCs w:val="20"/>
        </w:rPr>
      </w:pPr>
    </w:p>
    <w:p w:rsidR="00313B48" w:rsidRPr="00313B48" w:rsidRDefault="00313B48" w:rsidP="00313B48">
      <w:pPr>
        <w:pStyle w:val="ListParagraph"/>
        <w:numPr>
          <w:ilvl w:val="0"/>
          <w:numId w:val="5"/>
        </w:numPr>
        <w:tabs>
          <w:tab w:val="left" w:pos="-1253"/>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0"/>
          <w:szCs w:val="20"/>
        </w:rPr>
      </w:pPr>
      <w:r w:rsidRPr="00313B48">
        <w:rPr>
          <w:rFonts w:ascii="Arial" w:hAnsi="Arial" w:cs="Arial"/>
          <w:sz w:val="20"/>
          <w:szCs w:val="20"/>
        </w:rPr>
        <w:t>A researcher is interested in people’s reactions to threats of terrorism, and is specifically interested in the theory that terrorism activates people’s sense of their own mortality. He proposes a research study in which reminding people of the afterlife will diminish their fear of terrorism.</w:t>
      </w:r>
    </w:p>
    <w:p w:rsidR="00313B48" w:rsidRDefault="00313B48" w:rsidP="00313B48">
      <w:pPr>
        <w:tabs>
          <w:tab w:val="left" w:pos="-1253"/>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0"/>
          <w:szCs w:val="20"/>
        </w:rPr>
      </w:pPr>
    </w:p>
    <w:p w:rsidR="00481E3D" w:rsidRDefault="00481E3D" w:rsidP="00481E3D">
      <w:pPr>
        <w:tabs>
          <w:tab w:val="left" w:pos="-1253"/>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sz w:val="20"/>
          <w:szCs w:val="20"/>
        </w:rPr>
      </w:pPr>
      <w:r>
        <w:rPr>
          <w:rFonts w:ascii="Arial" w:hAnsi="Arial" w:cs="Arial"/>
          <w:i/>
          <w:sz w:val="20"/>
          <w:szCs w:val="20"/>
        </w:rPr>
        <w:tab/>
      </w:r>
      <w:r>
        <w:rPr>
          <w:rFonts w:ascii="Arial" w:hAnsi="Arial" w:cs="Arial"/>
          <w:i/>
          <w:sz w:val="20"/>
          <w:szCs w:val="20"/>
        </w:rPr>
        <w:tab/>
      </w:r>
      <w:r w:rsidRPr="00481E3D">
        <w:rPr>
          <w:rFonts w:ascii="Arial" w:hAnsi="Arial" w:cs="Arial"/>
          <w:i/>
          <w:sz w:val="20"/>
          <w:szCs w:val="20"/>
        </w:rPr>
        <w:t>The researcher’s plan to remind people of the afterlife likely reflects his own religious background and beliefs, and is not sensitive to the fact that religious traditi</w:t>
      </w:r>
      <w:r w:rsidR="009C5E0B">
        <w:rPr>
          <w:rFonts w:ascii="Arial" w:hAnsi="Arial" w:cs="Arial"/>
          <w:i/>
          <w:sz w:val="20"/>
          <w:szCs w:val="20"/>
        </w:rPr>
        <w:t>ons differ in their views of an</w:t>
      </w:r>
      <w:r w:rsidRPr="00481E3D">
        <w:rPr>
          <w:rFonts w:ascii="Arial" w:hAnsi="Arial" w:cs="Arial"/>
          <w:i/>
          <w:sz w:val="20"/>
          <w:szCs w:val="20"/>
        </w:rPr>
        <w:t xml:space="preserve"> afterlife.</w:t>
      </w:r>
      <w:r w:rsidR="005B1D83">
        <w:rPr>
          <w:rFonts w:ascii="Arial" w:hAnsi="Arial" w:cs="Arial"/>
          <w:i/>
          <w:sz w:val="20"/>
          <w:szCs w:val="20"/>
        </w:rPr>
        <w:t xml:space="preserve"> An alternative would be to investigate fear of terrorism across religious traditions, or to examine the relationship between different beliefs about mortality and fear of terrorism.</w:t>
      </w:r>
    </w:p>
    <w:p w:rsidR="00481E3D" w:rsidRPr="00313B48" w:rsidRDefault="00481E3D" w:rsidP="00313B48">
      <w:pPr>
        <w:tabs>
          <w:tab w:val="left" w:pos="-1253"/>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0"/>
          <w:szCs w:val="20"/>
        </w:rPr>
      </w:pPr>
    </w:p>
    <w:p w:rsidR="00313B48" w:rsidRPr="00313B48" w:rsidRDefault="00313B48" w:rsidP="00313B48">
      <w:pPr>
        <w:tabs>
          <w:tab w:val="left" w:pos="-1253"/>
          <w:tab w:val="left" w:pos="-720"/>
          <w:tab w:val="left" w:pos="0"/>
          <w:tab w:val="left" w:pos="360"/>
          <w:tab w:val="left" w:pos="720"/>
          <w:tab w:val="left" w:pos="1080"/>
          <w:tab w:val="left" w:pos="1440"/>
          <w:tab w:val="left" w:pos="2160"/>
          <w:tab w:val="left" w:pos="2880"/>
          <w:tab w:val="left" w:pos="3240"/>
          <w:tab w:val="left" w:pos="3600"/>
          <w:tab w:val="left" w:pos="3960"/>
          <w:tab w:val="left" w:pos="4320"/>
          <w:tab w:val="left" w:pos="5040"/>
          <w:tab w:val="left" w:pos="5760"/>
          <w:tab w:val="left" w:pos="612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rPr>
          <w:rFonts w:ascii="Arial" w:hAnsi="Arial" w:cs="Arial"/>
          <w:sz w:val="20"/>
          <w:szCs w:val="20"/>
        </w:rPr>
      </w:pPr>
      <w:r>
        <w:rPr>
          <w:rFonts w:ascii="Arial" w:hAnsi="Arial" w:cs="Arial"/>
          <w:sz w:val="20"/>
          <w:szCs w:val="20"/>
        </w:rPr>
        <w:t>4.</w:t>
      </w:r>
      <w:r w:rsidRPr="00313B48">
        <w:rPr>
          <w:rFonts w:ascii="Arial" w:hAnsi="Arial" w:cs="Arial"/>
          <w:sz w:val="20"/>
          <w:szCs w:val="20"/>
        </w:rPr>
        <w:tab/>
        <w:t>Form hypotheses by linking together an event or behavior from the first column with an outcome from the second column, and then identify a possible explanation from the third column. Use each event, outcome, and explanation once. More than one combination of the variables may be possible.</w:t>
      </w:r>
    </w:p>
    <w:p w:rsidR="00313B48" w:rsidRPr="00313B48" w:rsidRDefault="00313B48" w:rsidP="00313B48">
      <w:pPr>
        <w:tabs>
          <w:tab w:val="left" w:pos="-1253"/>
          <w:tab w:val="left" w:pos="-720"/>
          <w:tab w:val="left" w:pos="0"/>
          <w:tab w:val="left" w:pos="360"/>
          <w:tab w:val="left" w:pos="720"/>
          <w:tab w:val="left" w:pos="1080"/>
          <w:tab w:val="left" w:pos="1440"/>
          <w:tab w:val="left" w:pos="2160"/>
          <w:tab w:val="left" w:pos="2880"/>
          <w:tab w:val="left" w:pos="3240"/>
          <w:tab w:val="left" w:pos="3600"/>
          <w:tab w:val="left" w:pos="3960"/>
          <w:tab w:val="left" w:pos="4320"/>
          <w:tab w:val="left" w:pos="5040"/>
          <w:tab w:val="left" w:pos="5760"/>
          <w:tab w:val="left" w:pos="612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0"/>
          <w:szCs w:val="20"/>
        </w:rPr>
      </w:pPr>
      <w:r w:rsidRPr="00313B48">
        <w:rPr>
          <w:rFonts w:ascii="Arial" w:hAnsi="Arial" w:cs="Arial"/>
          <w:sz w:val="20"/>
          <w:szCs w:val="20"/>
        </w:rPr>
        <w:tab/>
      </w:r>
      <w:r w:rsidRPr="00313B48">
        <w:rPr>
          <w:rFonts w:ascii="Arial" w:hAnsi="Arial" w:cs="Arial"/>
          <w:sz w:val="20"/>
          <w:szCs w:val="20"/>
        </w:rPr>
        <w:tab/>
      </w:r>
      <w:r w:rsidRPr="00313B48">
        <w:rPr>
          <w:rFonts w:ascii="Arial" w:hAnsi="Arial" w:cs="Arial"/>
          <w:sz w:val="20"/>
          <w:szCs w:val="20"/>
        </w:rPr>
        <w:tab/>
      </w:r>
    </w:p>
    <w:p w:rsidR="00313B48" w:rsidRPr="00C82D02" w:rsidRDefault="00313B48" w:rsidP="00313B48">
      <w:pPr>
        <w:tabs>
          <w:tab w:val="left" w:pos="-1253"/>
          <w:tab w:val="left" w:pos="-720"/>
          <w:tab w:val="left" w:pos="0"/>
          <w:tab w:val="left" w:pos="360"/>
          <w:tab w:val="left" w:pos="720"/>
          <w:tab w:val="left" w:pos="1080"/>
          <w:tab w:val="left" w:pos="1440"/>
          <w:tab w:val="left" w:pos="2160"/>
          <w:tab w:val="left" w:pos="2880"/>
          <w:tab w:val="left" w:pos="3240"/>
          <w:tab w:val="left" w:pos="3600"/>
          <w:tab w:val="left" w:pos="3960"/>
          <w:tab w:val="left" w:pos="4320"/>
          <w:tab w:val="left" w:pos="5040"/>
          <w:tab w:val="left" w:pos="5760"/>
          <w:tab w:val="left" w:pos="612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480" w:hanging="6480"/>
        <w:rPr>
          <w:rFonts w:ascii="Arial" w:hAnsi="Arial" w:cs="Arial"/>
          <w:sz w:val="20"/>
          <w:szCs w:val="20"/>
          <w:u w:val="single"/>
        </w:rPr>
      </w:pPr>
      <w:r w:rsidRPr="00313B48">
        <w:rPr>
          <w:rFonts w:ascii="Arial" w:hAnsi="Arial" w:cs="Arial"/>
          <w:b/>
          <w:sz w:val="20"/>
          <w:szCs w:val="20"/>
        </w:rPr>
        <w:tab/>
      </w:r>
      <w:r w:rsidRPr="00C82D02">
        <w:rPr>
          <w:rFonts w:ascii="Arial" w:hAnsi="Arial" w:cs="Arial"/>
          <w:b/>
          <w:sz w:val="20"/>
          <w:szCs w:val="20"/>
          <w:u w:val="single"/>
        </w:rPr>
        <w:t>Event or Behavior</w:t>
      </w:r>
      <w:r w:rsidRPr="00C82D02">
        <w:rPr>
          <w:rFonts w:ascii="Arial" w:hAnsi="Arial" w:cs="Arial"/>
          <w:b/>
          <w:sz w:val="20"/>
          <w:szCs w:val="20"/>
          <w:u w:val="single"/>
        </w:rPr>
        <w:tab/>
      </w:r>
      <w:r w:rsidRPr="00C82D02">
        <w:rPr>
          <w:rFonts w:ascii="Arial" w:hAnsi="Arial" w:cs="Arial"/>
          <w:b/>
          <w:sz w:val="20"/>
          <w:szCs w:val="20"/>
          <w:u w:val="single"/>
        </w:rPr>
        <w:tab/>
      </w:r>
      <w:r w:rsidRPr="00C82D02">
        <w:rPr>
          <w:rFonts w:ascii="Arial" w:hAnsi="Arial" w:cs="Arial"/>
          <w:b/>
          <w:sz w:val="20"/>
          <w:szCs w:val="20"/>
          <w:u w:val="single"/>
        </w:rPr>
        <w:tab/>
      </w:r>
      <w:r w:rsidR="00C82D02">
        <w:rPr>
          <w:rFonts w:ascii="Arial" w:hAnsi="Arial" w:cs="Arial"/>
          <w:b/>
          <w:sz w:val="20"/>
          <w:szCs w:val="20"/>
          <w:u w:val="single"/>
        </w:rPr>
        <w:tab/>
      </w:r>
      <w:r w:rsidR="005B1D83">
        <w:rPr>
          <w:rFonts w:ascii="Arial" w:hAnsi="Arial" w:cs="Arial"/>
          <w:b/>
          <w:sz w:val="20"/>
          <w:szCs w:val="20"/>
          <w:u w:val="single"/>
        </w:rPr>
        <w:t>Outcome</w:t>
      </w:r>
      <w:r w:rsidR="005B1D83">
        <w:rPr>
          <w:rFonts w:ascii="Arial" w:hAnsi="Arial" w:cs="Arial"/>
          <w:b/>
          <w:sz w:val="20"/>
          <w:szCs w:val="20"/>
          <w:u w:val="single"/>
        </w:rPr>
        <w:tab/>
      </w:r>
      <w:r w:rsidR="005B1D83">
        <w:rPr>
          <w:rFonts w:ascii="Arial" w:hAnsi="Arial" w:cs="Arial"/>
          <w:b/>
          <w:sz w:val="20"/>
          <w:szCs w:val="20"/>
          <w:u w:val="single"/>
        </w:rPr>
        <w:tab/>
      </w:r>
      <w:r w:rsidR="005B1D83">
        <w:rPr>
          <w:rFonts w:ascii="Arial" w:hAnsi="Arial" w:cs="Arial"/>
          <w:b/>
          <w:sz w:val="20"/>
          <w:szCs w:val="20"/>
          <w:u w:val="single"/>
        </w:rPr>
        <w:tab/>
      </w:r>
      <w:r w:rsidRPr="00C82D02">
        <w:rPr>
          <w:rFonts w:ascii="Arial" w:hAnsi="Arial" w:cs="Arial"/>
          <w:b/>
          <w:sz w:val="20"/>
          <w:szCs w:val="20"/>
          <w:u w:val="single"/>
        </w:rPr>
        <w:t>Explanation</w:t>
      </w:r>
      <w:r w:rsidR="005B1D83">
        <w:rPr>
          <w:rFonts w:ascii="Arial" w:hAnsi="Arial" w:cs="Arial"/>
          <w:b/>
          <w:sz w:val="20"/>
          <w:szCs w:val="20"/>
          <w:u w:val="single"/>
        </w:rPr>
        <w:tab/>
      </w:r>
      <w:r w:rsidR="005B1D83">
        <w:rPr>
          <w:rFonts w:ascii="Arial" w:hAnsi="Arial" w:cs="Arial"/>
          <w:b/>
          <w:sz w:val="20"/>
          <w:szCs w:val="20"/>
          <w:u w:val="single"/>
        </w:rPr>
        <w:tab/>
      </w:r>
      <w:r w:rsidR="005B1D83">
        <w:rPr>
          <w:rFonts w:ascii="Arial" w:hAnsi="Arial" w:cs="Arial"/>
          <w:b/>
          <w:sz w:val="20"/>
          <w:szCs w:val="20"/>
          <w:u w:val="single"/>
        </w:rPr>
        <w:tab/>
      </w:r>
    </w:p>
    <w:p w:rsidR="00313B48" w:rsidRPr="00313B48" w:rsidRDefault="00313B48" w:rsidP="00313B48">
      <w:pPr>
        <w:tabs>
          <w:tab w:val="left" w:pos="-1253"/>
          <w:tab w:val="left" w:pos="-720"/>
          <w:tab w:val="left" w:pos="0"/>
          <w:tab w:val="left" w:pos="360"/>
          <w:tab w:val="left" w:pos="720"/>
          <w:tab w:val="left" w:pos="1080"/>
          <w:tab w:val="left" w:pos="1440"/>
          <w:tab w:val="left" w:pos="2160"/>
          <w:tab w:val="left" w:pos="2880"/>
          <w:tab w:val="left" w:pos="3240"/>
          <w:tab w:val="left" w:pos="3600"/>
          <w:tab w:val="left" w:pos="3960"/>
          <w:tab w:val="left" w:pos="4320"/>
          <w:tab w:val="left" w:pos="5040"/>
          <w:tab w:val="left" w:pos="5760"/>
          <w:tab w:val="left" w:pos="612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0"/>
          <w:szCs w:val="20"/>
        </w:rPr>
      </w:pPr>
      <w:r w:rsidRPr="00313B48">
        <w:rPr>
          <w:rFonts w:ascii="Arial" w:hAnsi="Arial" w:cs="Arial"/>
          <w:sz w:val="20"/>
          <w:szCs w:val="20"/>
        </w:rPr>
        <w:tab/>
      </w:r>
      <w:r w:rsidRPr="00313B48">
        <w:rPr>
          <w:rFonts w:ascii="Arial" w:hAnsi="Arial" w:cs="Arial"/>
          <w:sz w:val="20"/>
          <w:szCs w:val="20"/>
        </w:rPr>
        <w:tab/>
      </w:r>
    </w:p>
    <w:p w:rsidR="00313B48" w:rsidRPr="00313B48" w:rsidRDefault="00313B48" w:rsidP="00313B48">
      <w:pPr>
        <w:tabs>
          <w:tab w:val="left" w:pos="-1253"/>
          <w:tab w:val="left" w:pos="-720"/>
          <w:tab w:val="left" w:pos="0"/>
          <w:tab w:val="left" w:pos="360"/>
          <w:tab w:val="left" w:pos="720"/>
          <w:tab w:val="left" w:pos="1080"/>
          <w:tab w:val="left" w:pos="1440"/>
          <w:tab w:val="left" w:pos="2160"/>
          <w:tab w:val="left" w:pos="2880"/>
          <w:tab w:val="left" w:pos="3240"/>
          <w:tab w:val="left" w:pos="3600"/>
          <w:tab w:val="left" w:pos="3960"/>
          <w:tab w:val="left" w:pos="4320"/>
          <w:tab w:val="left" w:pos="5040"/>
          <w:tab w:val="left" w:pos="5760"/>
          <w:tab w:val="left" w:pos="612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40" w:hanging="6840"/>
        <w:rPr>
          <w:rFonts w:ascii="Arial" w:hAnsi="Arial" w:cs="Arial"/>
          <w:sz w:val="20"/>
          <w:szCs w:val="20"/>
        </w:rPr>
      </w:pPr>
      <w:r w:rsidRPr="00313B48">
        <w:rPr>
          <w:rFonts w:ascii="Arial" w:hAnsi="Arial" w:cs="Arial"/>
          <w:sz w:val="20"/>
          <w:szCs w:val="20"/>
        </w:rPr>
        <w:tab/>
      </w:r>
      <w:r w:rsidRPr="00313B48">
        <w:rPr>
          <w:rFonts w:ascii="Arial" w:hAnsi="Arial" w:cs="Arial"/>
          <w:b/>
          <w:sz w:val="20"/>
          <w:szCs w:val="20"/>
        </w:rPr>
        <w:t>1</w:t>
      </w:r>
      <w:r w:rsidRPr="00313B48">
        <w:rPr>
          <w:rFonts w:ascii="Arial" w:hAnsi="Arial" w:cs="Arial"/>
          <w:sz w:val="20"/>
          <w:szCs w:val="20"/>
        </w:rPr>
        <w:tab/>
        <w:t>living in poverty</w:t>
      </w:r>
      <w:r w:rsidRPr="00313B48">
        <w:rPr>
          <w:rFonts w:ascii="Arial" w:hAnsi="Arial" w:cs="Arial"/>
          <w:sz w:val="20"/>
          <w:szCs w:val="20"/>
        </w:rPr>
        <w:tab/>
      </w:r>
      <w:r w:rsidRPr="00313B48">
        <w:rPr>
          <w:rFonts w:ascii="Arial" w:hAnsi="Arial" w:cs="Arial"/>
          <w:sz w:val="20"/>
          <w:szCs w:val="20"/>
        </w:rPr>
        <w:tab/>
      </w:r>
      <w:r w:rsidRPr="00313B48">
        <w:rPr>
          <w:rFonts w:ascii="Arial" w:hAnsi="Arial" w:cs="Arial"/>
          <w:b/>
          <w:sz w:val="20"/>
          <w:szCs w:val="20"/>
        </w:rPr>
        <w:tab/>
      </w:r>
      <w:r w:rsidR="00C82D02">
        <w:rPr>
          <w:rFonts w:ascii="Arial" w:hAnsi="Arial" w:cs="Arial"/>
          <w:b/>
          <w:sz w:val="20"/>
          <w:szCs w:val="20"/>
        </w:rPr>
        <w:tab/>
      </w:r>
      <w:r w:rsidRPr="00313B48">
        <w:rPr>
          <w:rFonts w:ascii="Arial" w:hAnsi="Arial" w:cs="Arial"/>
          <w:b/>
          <w:sz w:val="20"/>
          <w:szCs w:val="20"/>
        </w:rPr>
        <w:t>1</w:t>
      </w:r>
      <w:r w:rsidRPr="00313B48">
        <w:rPr>
          <w:rFonts w:ascii="Arial" w:hAnsi="Arial" w:cs="Arial"/>
          <w:sz w:val="20"/>
          <w:szCs w:val="20"/>
        </w:rPr>
        <w:tab/>
        <w:t>reduced helping</w:t>
      </w:r>
      <w:r w:rsidRPr="00313B48">
        <w:rPr>
          <w:rFonts w:ascii="Arial" w:hAnsi="Arial" w:cs="Arial"/>
          <w:b/>
          <w:sz w:val="20"/>
          <w:szCs w:val="20"/>
        </w:rPr>
        <w:tab/>
      </w:r>
      <w:r w:rsidRPr="00313B48">
        <w:rPr>
          <w:rFonts w:ascii="Arial" w:hAnsi="Arial" w:cs="Arial"/>
          <w:b/>
          <w:sz w:val="20"/>
          <w:szCs w:val="20"/>
        </w:rPr>
        <w:tab/>
        <w:t>1</w:t>
      </w:r>
      <w:r w:rsidRPr="00313B48">
        <w:rPr>
          <w:rFonts w:ascii="Arial" w:hAnsi="Arial" w:cs="Arial"/>
          <w:sz w:val="20"/>
          <w:szCs w:val="20"/>
        </w:rPr>
        <w:tab/>
        <w:t>physiological arousal, anger</w:t>
      </w:r>
    </w:p>
    <w:p w:rsidR="00313B48" w:rsidRPr="00313B48" w:rsidRDefault="00313B48" w:rsidP="00313B48">
      <w:pPr>
        <w:tabs>
          <w:tab w:val="left" w:pos="-1253"/>
          <w:tab w:val="left" w:pos="-720"/>
          <w:tab w:val="left" w:pos="0"/>
          <w:tab w:val="left" w:pos="360"/>
          <w:tab w:val="left" w:pos="720"/>
          <w:tab w:val="left" w:pos="1080"/>
          <w:tab w:val="left" w:pos="1440"/>
          <w:tab w:val="left" w:pos="2160"/>
          <w:tab w:val="left" w:pos="2880"/>
          <w:tab w:val="left" w:pos="3240"/>
          <w:tab w:val="left" w:pos="3600"/>
          <w:tab w:val="left" w:pos="3960"/>
          <w:tab w:val="left" w:pos="4320"/>
          <w:tab w:val="left" w:pos="5040"/>
          <w:tab w:val="left" w:pos="5760"/>
          <w:tab w:val="left" w:pos="612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40" w:hanging="6840"/>
        <w:rPr>
          <w:rFonts w:ascii="Arial" w:hAnsi="Arial" w:cs="Arial"/>
          <w:sz w:val="20"/>
          <w:szCs w:val="20"/>
        </w:rPr>
      </w:pPr>
      <w:r w:rsidRPr="00313B48">
        <w:rPr>
          <w:rFonts w:ascii="Arial" w:hAnsi="Arial" w:cs="Arial"/>
          <w:sz w:val="20"/>
          <w:szCs w:val="20"/>
        </w:rPr>
        <w:tab/>
      </w:r>
      <w:r w:rsidRPr="00313B48">
        <w:rPr>
          <w:rFonts w:ascii="Arial" w:hAnsi="Arial" w:cs="Arial"/>
          <w:b/>
          <w:sz w:val="20"/>
          <w:szCs w:val="20"/>
        </w:rPr>
        <w:t>2</w:t>
      </w:r>
      <w:r w:rsidR="00C82D02">
        <w:rPr>
          <w:rFonts w:ascii="Arial" w:hAnsi="Arial" w:cs="Arial"/>
          <w:sz w:val="20"/>
          <w:szCs w:val="20"/>
        </w:rPr>
        <w:tab/>
        <w:t>racial discrimination</w:t>
      </w:r>
      <w:r w:rsidR="00C82D02">
        <w:rPr>
          <w:rFonts w:ascii="Arial" w:hAnsi="Arial" w:cs="Arial"/>
          <w:sz w:val="20"/>
          <w:szCs w:val="20"/>
        </w:rPr>
        <w:tab/>
      </w:r>
      <w:r w:rsidR="00C82D02">
        <w:rPr>
          <w:rFonts w:ascii="Arial" w:hAnsi="Arial" w:cs="Arial"/>
          <w:sz w:val="20"/>
          <w:szCs w:val="20"/>
        </w:rPr>
        <w:tab/>
      </w:r>
      <w:r w:rsidR="00C82D02">
        <w:rPr>
          <w:rFonts w:ascii="Arial" w:hAnsi="Arial" w:cs="Arial"/>
          <w:sz w:val="20"/>
          <w:szCs w:val="20"/>
        </w:rPr>
        <w:tab/>
      </w:r>
      <w:r w:rsidRPr="00313B48">
        <w:rPr>
          <w:rFonts w:ascii="Arial" w:hAnsi="Arial" w:cs="Arial"/>
          <w:b/>
          <w:sz w:val="20"/>
          <w:szCs w:val="20"/>
        </w:rPr>
        <w:t>2</w:t>
      </w:r>
      <w:r w:rsidRPr="00313B48">
        <w:rPr>
          <w:rFonts w:ascii="Arial" w:hAnsi="Arial" w:cs="Arial"/>
          <w:sz w:val="20"/>
          <w:szCs w:val="20"/>
        </w:rPr>
        <w:tab/>
        <w:t>risk-taking behavior</w:t>
      </w:r>
      <w:r w:rsidRPr="00313B48">
        <w:rPr>
          <w:rFonts w:ascii="Arial" w:hAnsi="Arial" w:cs="Arial"/>
          <w:sz w:val="20"/>
          <w:szCs w:val="20"/>
        </w:rPr>
        <w:tab/>
      </w:r>
      <w:r w:rsidRPr="00313B48">
        <w:rPr>
          <w:rFonts w:ascii="Arial" w:hAnsi="Arial" w:cs="Arial"/>
          <w:sz w:val="20"/>
          <w:szCs w:val="20"/>
        </w:rPr>
        <w:tab/>
      </w:r>
      <w:r w:rsidRPr="00313B48">
        <w:rPr>
          <w:rFonts w:ascii="Arial" w:hAnsi="Arial" w:cs="Arial"/>
          <w:b/>
          <w:sz w:val="20"/>
          <w:szCs w:val="20"/>
        </w:rPr>
        <w:t>2</w:t>
      </w:r>
      <w:r w:rsidRPr="00313B48">
        <w:rPr>
          <w:rFonts w:ascii="Arial" w:hAnsi="Arial" w:cs="Arial"/>
          <w:sz w:val="20"/>
          <w:szCs w:val="20"/>
        </w:rPr>
        <w:tab/>
        <w:t xml:space="preserve">experience of unpredictability </w:t>
      </w:r>
    </w:p>
    <w:p w:rsidR="00313B48" w:rsidRPr="00313B48" w:rsidRDefault="00313B48" w:rsidP="00313B48">
      <w:pPr>
        <w:tabs>
          <w:tab w:val="left" w:pos="-1253"/>
          <w:tab w:val="left" w:pos="-720"/>
          <w:tab w:val="left" w:pos="0"/>
          <w:tab w:val="left" w:pos="360"/>
          <w:tab w:val="left" w:pos="720"/>
          <w:tab w:val="left" w:pos="1080"/>
          <w:tab w:val="left" w:pos="1440"/>
          <w:tab w:val="left" w:pos="2160"/>
          <w:tab w:val="left" w:pos="2880"/>
          <w:tab w:val="left" w:pos="3240"/>
          <w:tab w:val="left" w:pos="3600"/>
          <w:tab w:val="left" w:pos="3960"/>
          <w:tab w:val="left" w:pos="4320"/>
          <w:tab w:val="left" w:pos="5040"/>
          <w:tab w:val="left" w:pos="5760"/>
          <w:tab w:val="left" w:pos="612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40" w:hanging="6840"/>
        <w:rPr>
          <w:rFonts w:ascii="Arial" w:hAnsi="Arial" w:cs="Arial"/>
          <w:b/>
          <w:sz w:val="20"/>
          <w:szCs w:val="20"/>
        </w:rPr>
      </w:pPr>
      <w:r w:rsidRPr="00313B48">
        <w:rPr>
          <w:rFonts w:ascii="Arial" w:hAnsi="Arial" w:cs="Arial"/>
          <w:sz w:val="20"/>
          <w:szCs w:val="20"/>
        </w:rPr>
        <w:tab/>
      </w:r>
      <w:r w:rsidRPr="00313B48">
        <w:rPr>
          <w:rFonts w:ascii="Arial" w:hAnsi="Arial" w:cs="Arial"/>
          <w:b/>
          <w:sz w:val="20"/>
          <w:szCs w:val="20"/>
        </w:rPr>
        <w:t>3</w:t>
      </w:r>
      <w:r w:rsidRPr="00313B48">
        <w:rPr>
          <w:rFonts w:ascii="Arial" w:hAnsi="Arial" w:cs="Arial"/>
          <w:sz w:val="20"/>
          <w:szCs w:val="20"/>
        </w:rPr>
        <w:tab/>
        <w:t>imagine meeting negatively</w:t>
      </w:r>
      <w:r w:rsidRPr="00313B48">
        <w:rPr>
          <w:rFonts w:ascii="Arial" w:hAnsi="Arial" w:cs="Arial"/>
          <w:sz w:val="20"/>
          <w:szCs w:val="20"/>
        </w:rPr>
        <w:tab/>
      </w:r>
      <w:r w:rsidR="00C82D02">
        <w:rPr>
          <w:rFonts w:ascii="Arial" w:hAnsi="Arial" w:cs="Arial"/>
          <w:sz w:val="20"/>
          <w:szCs w:val="20"/>
        </w:rPr>
        <w:tab/>
      </w:r>
      <w:r w:rsidRPr="00313B48">
        <w:rPr>
          <w:rFonts w:ascii="Arial" w:hAnsi="Arial" w:cs="Arial"/>
          <w:b/>
          <w:sz w:val="20"/>
          <w:szCs w:val="20"/>
        </w:rPr>
        <w:t>3</w:t>
      </w:r>
      <w:r w:rsidRPr="00313B48">
        <w:rPr>
          <w:rFonts w:ascii="Arial" w:hAnsi="Arial" w:cs="Arial"/>
          <w:sz w:val="20"/>
          <w:szCs w:val="20"/>
        </w:rPr>
        <w:tab/>
        <w:t xml:space="preserve">psychological distress </w:t>
      </w:r>
      <w:r w:rsidRPr="00313B48">
        <w:rPr>
          <w:rFonts w:ascii="Arial" w:hAnsi="Arial" w:cs="Arial"/>
          <w:sz w:val="20"/>
          <w:szCs w:val="20"/>
        </w:rPr>
        <w:tab/>
      </w:r>
      <w:r w:rsidRPr="00313B48">
        <w:rPr>
          <w:rFonts w:ascii="Arial" w:hAnsi="Arial" w:cs="Arial"/>
          <w:b/>
          <w:sz w:val="20"/>
          <w:szCs w:val="20"/>
        </w:rPr>
        <w:t>3</w:t>
      </w:r>
      <w:r w:rsidRPr="00313B48">
        <w:rPr>
          <w:rFonts w:ascii="Arial" w:hAnsi="Arial" w:cs="Arial"/>
          <w:sz w:val="20"/>
          <w:szCs w:val="20"/>
        </w:rPr>
        <w:tab/>
        <w:t xml:space="preserve">decreased perception of </w:t>
      </w:r>
    </w:p>
    <w:p w:rsidR="00313B48" w:rsidRPr="00313B48" w:rsidRDefault="00313B48" w:rsidP="00C82D02">
      <w:pPr>
        <w:tabs>
          <w:tab w:val="left" w:pos="-1253"/>
          <w:tab w:val="left" w:pos="-720"/>
          <w:tab w:val="left" w:pos="0"/>
          <w:tab w:val="left" w:pos="360"/>
          <w:tab w:val="left" w:pos="720"/>
          <w:tab w:val="left" w:pos="1080"/>
          <w:tab w:val="left" w:pos="1440"/>
          <w:tab w:val="left" w:pos="2160"/>
          <w:tab w:val="left" w:pos="2880"/>
          <w:tab w:val="left" w:pos="3240"/>
          <w:tab w:val="left" w:pos="3600"/>
          <w:tab w:val="left" w:pos="3960"/>
          <w:tab w:val="left" w:pos="4320"/>
          <w:tab w:val="left" w:pos="5040"/>
          <w:tab w:val="left" w:pos="5760"/>
          <w:tab w:val="left" w:pos="612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0" w:hanging="5760"/>
        <w:rPr>
          <w:rFonts w:ascii="Arial" w:hAnsi="Arial" w:cs="Arial"/>
          <w:b/>
          <w:sz w:val="20"/>
          <w:szCs w:val="20"/>
        </w:rPr>
      </w:pPr>
      <w:r w:rsidRPr="00313B48">
        <w:rPr>
          <w:rFonts w:ascii="Arial" w:hAnsi="Arial" w:cs="Arial"/>
          <w:b/>
          <w:sz w:val="20"/>
          <w:szCs w:val="20"/>
        </w:rPr>
        <w:tab/>
      </w:r>
      <w:r w:rsidR="00C82D02">
        <w:rPr>
          <w:rFonts w:ascii="Arial" w:hAnsi="Arial" w:cs="Arial"/>
          <w:b/>
          <w:sz w:val="20"/>
          <w:szCs w:val="20"/>
        </w:rPr>
        <w:tab/>
      </w:r>
      <w:proofErr w:type="gramStart"/>
      <w:r w:rsidRPr="00313B48">
        <w:rPr>
          <w:rFonts w:ascii="Arial" w:hAnsi="Arial" w:cs="Arial"/>
          <w:sz w:val="20"/>
          <w:szCs w:val="20"/>
        </w:rPr>
        <w:t>stereotyped</w:t>
      </w:r>
      <w:proofErr w:type="gramEnd"/>
      <w:r w:rsidRPr="00313B48">
        <w:rPr>
          <w:rFonts w:ascii="Arial" w:hAnsi="Arial" w:cs="Arial"/>
          <w:sz w:val="20"/>
          <w:szCs w:val="20"/>
        </w:rPr>
        <w:t xml:space="preserve"> person</w:t>
      </w:r>
      <w:r w:rsidR="00C82D02">
        <w:rPr>
          <w:rFonts w:ascii="Arial" w:hAnsi="Arial" w:cs="Arial"/>
          <w:b/>
          <w:sz w:val="20"/>
          <w:szCs w:val="20"/>
        </w:rPr>
        <w:tab/>
      </w:r>
      <w:r w:rsidR="00C82D02">
        <w:rPr>
          <w:rFonts w:ascii="Arial" w:hAnsi="Arial" w:cs="Arial"/>
          <w:b/>
          <w:sz w:val="20"/>
          <w:szCs w:val="20"/>
        </w:rPr>
        <w:tab/>
      </w:r>
      <w:r w:rsidR="00C82D02">
        <w:rPr>
          <w:rFonts w:ascii="Arial" w:hAnsi="Arial" w:cs="Arial"/>
          <w:b/>
          <w:sz w:val="20"/>
          <w:szCs w:val="20"/>
        </w:rPr>
        <w:tab/>
      </w:r>
      <w:r w:rsidR="00C82D02">
        <w:rPr>
          <w:rFonts w:ascii="Arial" w:hAnsi="Arial" w:cs="Arial"/>
          <w:b/>
          <w:sz w:val="20"/>
          <w:szCs w:val="20"/>
        </w:rPr>
        <w:tab/>
      </w:r>
      <w:r w:rsidR="00C82D02">
        <w:rPr>
          <w:rFonts w:ascii="Arial" w:hAnsi="Arial" w:cs="Arial"/>
          <w:b/>
          <w:sz w:val="20"/>
          <w:szCs w:val="20"/>
        </w:rPr>
        <w:tab/>
      </w:r>
      <w:r w:rsidR="00C82D02">
        <w:rPr>
          <w:rFonts w:ascii="Arial" w:hAnsi="Arial" w:cs="Arial"/>
          <w:b/>
          <w:sz w:val="20"/>
          <w:szCs w:val="20"/>
        </w:rPr>
        <w:tab/>
      </w:r>
      <w:r w:rsidR="00C82D02">
        <w:rPr>
          <w:rFonts w:ascii="Arial" w:hAnsi="Arial" w:cs="Arial"/>
          <w:b/>
          <w:sz w:val="20"/>
          <w:szCs w:val="20"/>
        </w:rPr>
        <w:tab/>
      </w:r>
      <w:r w:rsidR="00C82D02">
        <w:rPr>
          <w:rFonts w:ascii="Arial" w:hAnsi="Arial" w:cs="Arial"/>
          <w:b/>
          <w:sz w:val="20"/>
          <w:szCs w:val="20"/>
        </w:rPr>
        <w:tab/>
      </w:r>
      <w:r w:rsidR="00C82D02">
        <w:rPr>
          <w:rFonts w:ascii="Arial" w:hAnsi="Arial" w:cs="Arial"/>
          <w:b/>
          <w:sz w:val="20"/>
          <w:szCs w:val="20"/>
        </w:rPr>
        <w:tab/>
      </w:r>
      <w:r w:rsidRPr="00313B48">
        <w:rPr>
          <w:rFonts w:ascii="Arial" w:hAnsi="Arial" w:cs="Arial"/>
          <w:sz w:val="20"/>
          <w:szCs w:val="20"/>
        </w:rPr>
        <w:t>others’ humanity</w:t>
      </w:r>
    </w:p>
    <w:p w:rsidR="00313B48" w:rsidRPr="00313B48" w:rsidRDefault="00313B48" w:rsidP="00313B48">
      <w:pPr>
        <w:tabs>
          <w:tab w:val="left" w:pos="-1253"/>
          <w:tab w:val="left" w:pos="-720"/>
          <w:tab w:val="left" w:pos="0"/>
          <w:tab w:val="left" w:pos="360"/>
          <w:tab w:val="left" w:pos="720"/>
          <w:tab w:val="left" w:pos="1080"/>
          <w:tab w:val="left" w:pos="1440"/>
          <w:tab w:val="left" w:pos="2160"/>
          <w:tab w:val="left" w:pos="2880"/>
          <w:tab w:val="left" w:pos="3240"/>
          <w:tab w:val="left" w:pos="3600"/>
          <w:tab w:val="left" w:pos="3960"/>
          <w:tab w:val="left" w:pos="4320"/>
          <w:tab w:val="left" w:pos="5040"/>
          <w:tab w:val="left" w:pos="5760"/>
          <w:tab w:val="left" w:pos="612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40" w:hanging="6840"/>
        <w:rPr>
          <w:rFonts w:ascii="Arial" w:hAnsi="Arial" w:cs="Arial"/>
          <w:sz w:val="20"/>
          <w:szCs w:val="20"/>
        </w:rPr>
      </w:pPr>
      <w:r w:rsidRPr="00313B48">
        <w:rPr>
          <w:rFonts w:ascii="Arial" w:hAnsi="Arial" w:cs="Arial"/>
          <w:b/>
          <w:sz w:val="20"/>
          <w:szCs w:val="20"/>
        </w:rPr>
        <w:tab/>
        <w:t>4</w:t>
      </w:r>
      <w:r w:rsidRPr="00313B48">
        <w:rPr>
          <w:rFonts w:ascii="Arial" w:hAnsi="Arial" w:cs="Arial"/>
          <w:sz w:val="20"/>
          <w:szCs w:val="20"/>
        </w:rPr>
        <w:tab/>
        <w:t>playing violent video games</w:t>
      </w:r>
      <w:r w:rsidRPr="00313B48">
        <w:rPr>
          <w:rFonts w:ascii="Arial" w:hAnsi="Arial" w:cs="Arial"/>
          <w:b/>
          <w:sz w:val="20"/>
          <w:szCs w:val="20"/>
        </w:rPr>
        <w:tab/>
      </w:r>
      <w:r w:rsidR="00C82D02">
        <w:rPr>
          <w:rFonts w:ascii="Arial" w:hAnsi="Arial" w:cs="Arial"/>
          <w:b/>
          <w:sz w:val="20"/>
          <w:szCs w:val="20"/>
        </w:rPr>
        <w:tab/>
      </w:r>
      <w:r w:rsidRPr="00313B48">
        <w:rPr>
          <w:rFonts w:ascii="Arial" w:hAnsi="Arial" w:cs="Arial"/>
          <w:b/>
          <w:sz w:val="20"/>
          <w:szCs w:val="20"/>
        </w:rPr>
        <w:t>4</w:t>
      </w:r>
      <w:r w:rsidRPr="00313B48">
        <w:rPr>
          <w:rFonts w:ascii="Arial" w:hAnsi="Arial" w:cs="Arial"/>
          <w:sz w:val="20"/>
          <w:szCs w:val="20"/>
        </w:rPr>
        <w:tab/>
        <w:t xml:space="preserve">greater </w:t>
      </w:r>
      <w:proofErr w:type="gramStart"/>
      <w:r w:rsidRPr="00313B48">
        <w:rPr>
          <w:rFonts w:ascii="Arial" w:hAnsi="Arial" w:cs="Arial"/>
          <w:sz w:val="20"/>
          <w:szCs w:val="20"/>
        </w:rPr>
        <w:t>intention</w:t>
      </w:r>
      <w:proofErr w:type="gramEnd"/>
      <w:r w:rsidRPr="00313B48">
        <w:rPr>
          <w:rFonts w:ascii="Arial" w:hAnsi="Arial" w:cs="Arial"/>
          <w:sz w:val="20"/>
          <w:szCs w:val="20"/>
        </w:rPr>
        <w:t xml:space="preserve"> to </w:t>
      </w:r>
      <w:r w:rsidRPr="00313B48">
        <w:rPr>
          <w:rFonts w:ascii="Arial" w:hAnsi="Arial" w:cs="Arial"/>
          <w:sz w:val="20"/>
          <w:szCs w:val="20"/>
        </w:rPr>
        <w:tab/>
      </w:r>
      <w:r w:rsidRPr="00313B48">
        <w:rPr>
          <w:rFonts w:ascii="Arial" w:hAnsi="Arial" w:cs="Arial"/>
          <w:sz w:val="20"/>
          <w:szCs w:val="20"/>
        </w:rPr>
        <w:tab/>
      </w:r>
      <w:r w:rsidRPr="00313B48">
        <w:rPr>
          <w:rFonts w:ascii="Arial" w:hAnsi="Arial" w:cs="Arial"/>
          <w:b/>
          <w:sz w:val="20"/>
          <w:szCs w:val="20"/>
        </w:rPr>
        <w:t>4</w:t>
      </w:r>
      <w:r w:rsidRPr="00313B48">
        <w:rPr>
          <w:rFonts w:ascii="Arial" w:hAnsi="Arial" w:cs="Arial"/>
          <w:sz w:val="20"/>
          <w:szCs w:val="20"/>
        </w:rPr>
        <w:tab/>
        <w:t>reduced anxiety</w:t>
      </w:r>
    </w:p>
    <w:p w:rsidR="00313B48" w:rsidRPr="00313B48" w:rsidRDefault="00C82D02" w:rsidP="00C82D02">
      <w:pPr>
        <w:tabs>
          <w:tab w:val="left" w:pos="-1253"/>
          <w:tab w:val="left" w:pos="-720"/>
          <w:tab w:val="left" w:pos="0"/>
          <w:tab w:val="left" w:pos="360"/>
          <w:tab w:val="left" w:pos="720"/>
          <w:tab w:val="left" w:pos="1080"/>
          <w:tab w:val="left" w:pos="1440"/>
          <w:tab w:val="left" w:pos="2160"/>
          <w:tab w:val="left" w:pos="2880"/>
          <w:tab w:val="left" w:pos="3240"/>
          <w:tab w:val="left" w:pos="3600"/>
          <w:tab w:val="left" w:pos="3960"/>
          <w:tab w:val="left" w:pos="4320"/>
          <w:tab w:val="left" w:pos="5040"/>
          <w:tab w:val="left" w:pos="5760"/>
          <w:tab w:val="left" w:pos="612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roofErr w:type="gramStart"/>
      <w:r w:rsidR="00313B48" w:rsidRPr="00313B48">
        <w:rPr>
          <w:rFonts w:ascii="Arial" w:hAnsi="Arial" w:cs="Arial"/>
          <w:sz w:val="20"/>
          <w:szCs w:val="20"/>
        </w:rPr>
        <w:t>interact</w:t>
      </w:r>
      <w:proofErr w:type="gramEnd"/>
      <w:r w:rsidR="00313B48" w:rsidRPr="00313B48">
        <w:rPr>
          <w:rFonts w:ascii="Arial" w:hAnsi="Arial" w:cs="Arial"/>
          <w:sz w:val="20"/>
          <w:szCs w:val="20"/>
        </w:rPr>
        <w:t xml:space="preserve"> with person</w:t>
      </w:r>
    </w:p>
    <w:p w:rsidR="00313B48" w:rsidRPr="00313B48" w:rsidRDefault="00313B48" w:rsidP="00313B48">
      <w:pPr>
        <w:tabs>
          <w:tab w:val="left" w:pos="-1253"/>
          <w:tab w:val="left" w:pos="-720"/>
          <w:tab w:val="left" w:pos="0"/>
          <w:tab w:val="left" w:pos="360"/>
          <w:tab w:val="left" w:pos="720"/>
          <w:tab w:val="left" w:pos="1080"/>
          <w:tab w:val="left" w:pos="1440"/>
          <w:tab w:val="left" w:pos="2160"/>
          <w:tab w:val="left" w:pos="2880"/>
          <w:tab w:val="left" w:pos="3240"/>
          <w:tab w:val="left" w:pos="3600"/>
          <w:tab w:val="left" w:pos="3960"/>
          <w:tab w:val="left" w:pos="4320"/>
          <w:tab w:val="left" w:pos="5040"/>
          <w:tab w:val="left" w:pos="5760"/>
          <w:tab w:val="left" w:pos="612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19" w:lineRule="auto"/>
        <w:rPr>
          <w:rFonts w:ascii="Arial" w:hAnsi="Arial" w:cs="Arial"/>
          <w:sz w:val="20"/>
          <w:szCs w:val="20"/>
        </w:rPr>
      </w:pPr>
    </w:p>
    <w:p w:rsidR="00124544" w:rsidRPr="00124544" w:rsidRDefault="00124544" w:rsidP="00124544">
      <w:pPr>
        <w:tabs>
          <w:tab w:val="left" w:pos="-1253"/>
          <w:tab w:val="left" w:pos="-720"/>
          <w:tab w:val="left" w:pos="0"/>
          <w:tab w:val="left" w:pos="360"/>
          <w:tab w:val="left" w:pos="720"/>
          <w:tab w:val="left" w:pos="1080"/>
          <w:tab w:val="left" w:pos="1440"/>
          <w:tab w:val="left" w:pos="2160"/>
          <w:tab w:val="left" w:pos="2880"/>
          <w:tab w:val="left" w:pos="3240"/>
          <w:tab w:val="left" w:pos="3600"/>
          <w:tab w:val="left" w:pos="3960"/>
          <w:tab w:val="left" w:pos="4320"/>
          <w:tab w:val="left" w:pos="5040"/>
          <w:tab w:val="left" w:pos="5760"/>
          <w:tab w:val="left" w:pos="612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rPr>
          <w:rFonts w:ascii="Arial" w:hAnsi="Arial" w:cs="Arial"/>
          <w:sz w:val="20"/>
          <w:szCs w:val="20"/>
        </w:rPr>
      </w:pPr>
      <w:r w:rsidRPr="00124544">
        <w:rPr>
          <w:rFonts w:ascii="Arial" w:hAnsi="Arial" w:cs="Arial"/>
          <w:sz w:val="20"/>
          <w:szCs w:val="20"/>
        </w:rPr>
        <w:tab/>
      </w:r>
    </w:p>
    <w:p w:rsidR="00124544" w:rsidRPr="00124544" w:rsidRDefault="00124544" w:rsidP="00124544">
      <w:pPr>
        <w:tabs>
          <w:tab w:val="left" w:pos="-1253"/>
          <w:tab w:val="left" w:pos="-720"/>
          <w:tab w:val="left" w:pos="0"/>
          <w:tab w:val="left" w:pos="360"/>
          <w:tab w:val="left" w:pos="720"/>
          <w:tab w:val="left" w:pos="1080"/>
          <w:tab w:val="left" w:pos="1440"/>
          <w:tab w:val="left" w:pos="2160"/>
          <w:tab w:val="left" w:pos="2880"/>
          <w:tab w:val="left" w:pos="3240"/>
          <w:tab w:val="left" w:pos="3600"/>
          <w:tab w:val="left" w:pos="3960"/>
          <w:tab w:val="left" w:pos="4320"/>
          <w:tab w:val="left" w:pos="5040"/>
          <w:tab w:val="left" w:pos="5760"/>
          <w:tab w:val="left" w:pos="612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rPr>
          <w:rFonts w:ascii="Arial" w:hAnsi="Arial" w:cs="Arial"/>
          <w:i/>
          <w:sz w:val="20"/>
          <w:szCs w:val="20"/>
        </w:rPr>
      </w:pPr>
      <w:r w:rsidRPr="00124544">
        <w:rPr>
          <w:rFonts w:ascii="Arial" w:hAnsi="Arial" w:cs="Arial"/>
          <w:sz w:val="20"/>
          <w:szCs w:val="20"/>
        </w:rPr>
        <w:tab/>
      </w:r>
      <w:r w:rsidRPr="00124544">
        <w:rPr>
          <w:rFonts w:ascii="Arial" w:hAnsi="Arial" w:cs="Arial"/>
          <w:i/>
          <w:sz w:val="20"/>
          <w:szCs w:val="20"/>
        </w:rPr>
        <w:t>Note: Students may argue alternative hypotheses to those listed here based on their own combinations of the variables.</w:t>
      </w:r>
    </w:p>
    <w:p w:rsidR="00124544" w:rsidRPr="00124544" w:rsidRDefault="00124544" w:rsidP="00124544">
      <w:pPr>
        <w:tabs>
          <w:tab w:val="left" w:pos="-1253"/>
          <w:tab w:val="left" w:pos="-720"/>
          <w:tab w:val="left" w:pos="0"/>
          <w:tab w:val="left" w:pos="360"/>
          <w:tab w:val="left" w:pos="720"/>
          <w:tab w:val="left" w:pos="1080"/>
          <w:tab w:val="left" w:pos="1440"/>
          <w:tab w:val="left" w:pos="2160"/>
          <w:tab w:val="left" w:pos="2880"/>
          <w:tab w:val="left" w:pos="3240"/>
          <w:tab w:val="left" w:pos="3600"/>
          <w:tab w:val="left" w:pos="3960"/>
          <w:tab w:val="left" w:pos="4320"/>
          <w:tab w:val="left" w:pos="5040"/>
          <w:tab w:val="left" w:pos="5760"/>
          <w:tab w:val="left" w:pos="612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i/>
          <w:sz w:val="20"/>
          <w:szCs w:val="20"/>
        </w:rPr>
      </w:pPr>
    </w:p>
    <w:p w:rsidR="00124544" w:rsidRPr="00124544" w:rsidRDefault="00124544" w:rsidP="00124544">
      <w:pPr>
        <w:tabs>
          <w:tab w:val="left" w:pos="-1253"/>
          <w:tab w:val="left" w:pos="-720"/>
          <w:tab w:val="left" w:pos="0"/>
          <w:tab w:val="left" w:pos="360"/>
          <w:tab w:val="left" w:pos="720"/>
          <w:tab w:val="left" w:pos="1080"/>
          <w:tab w:val="left" w:pos="1440"/>
          <w:tab w:val="left" w:pos="2160"/>
          <w:tab w:val="left" w:pos="2880"/>
          <w:tab w:val="left" w:pos="3240"/>
          <w:tab w:val="left" w:pos="3600"/>
          <w:tab w:val="left" w:pos="3960"/>
          <w:tab w:val="left" w:pos="4320"/>
          <w:tab w:val="left" w:pos="5040"/>
          <w:tab w:val="left" w:pos="5760"/>
          <w:tab w:val="left" w:pos="612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rFonts w:ascii="Arial" w:hAnsi="Arial" w:cs="Arial"/>
          <w:i/>
          <w:sz w:val="20"/>
          <w:szCs w:val="20"/>
        </w:rPr>
      </w:pPr>
      <w:r w:rsidRPr="00124544">
        <w:rPr>
          <w:rFonts w:ascii="Arial" w:hAnsi="Arial" w:cs="Arial"/>
          <w:i/>
          <w:sz w:val="20"/>
          <w:szCs w:val="20"/>
        </w:rPr>
        <w:tab/>
      </w:r>
      <w:proofErr w:type="gramStart"/>
      <w:r w:rsidRPr="00124544">
        <w:rPr>
          <w:rFonts w:ascii="Arial" w:hAnsi="Arial" w:cs="Arial"/>
          <w:i/>
          <w:sz w:val="20"/>
          <w:szCs w:val="20"/>
        </w:rPr>
        <w:t>Living in poverty results in psychological distress, likely due to the experience of unpredictability that occurs in impoverished conditions.</w:t>
      </w:r>
      <w:proofErr w:type="gramEnd"/>
    </w:p>
    <w:p w:rsidR="00124544" w:rsidRPr="00124544" w:rsidRDefault="00124544" w:rsidP="00124544">
      <w:pPr>
        <w:tabs>
          <w:tab w:val="left" w:pos="-1253"/>
          <w:tab w:val="left" w:pos="-720"/>
          <w:tab w:val="left" w:pos="0"/>
          <w:tab w:val="left" w:pos="360"/>
          <w:tab w:val="left" w:pos="720"/>
          <w:tab w:val="left" w:pos="1080"/>
          <w:tab w:val="left" w:pos="1440"/>
          <w:tab w:val="left" w:pos="2160"/>
          <w:tab w:val="left" w:pos="2880"/>
          <w:tab w:val="left" w:pos="3240"/>
          <w:tab w:val="left" w:pos="3600"/>
          <w:tab w:val="left" w:pos="3960"/>
          <w:tab w:val="left" w:pos="4320"/>
          <w:tab w:val="left" w:pos="5040"/>
          <w:tab w:val="left" w:pos="5760"/>
          <w:tab w:val="left" w:pos="612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rFonts w:ascii="Arial" w:hAnsi="Arial" w:cs="Arial"/>
          <w:i/>
          <w:sz w:val="20"/>
          <w:szCs w:val="20"/>
        </w:rPr>
      </w:pPr>
      <w:r w:rsidRPr="00124544">
        <w:rPr>
          <w:rFonts w:ascii="Arial" w:hAnsi="Arial" w:cs="Arial"/>
          <w:i/>
          <w:sz w:val="20"/>
          <w:szCs w:val="20"/>
        </w:rPr>
        <w:tab/>
        <w:t>The experience of racial discrimination results in increased risk-taking behavior, likely due to increased physiological arousal and anger.</w:t>
      </w:r>
    </w:p>
    <w:p w:rsidR="00124544" w:rsidRPr="00124544" w:rsidRDefault="00124544" w:rsidP="00124544">
      <w:pPr>
        <w:tabs>
          <w:tab w:val="left" w:pos="-1253"/>
          <w:tab w:val="left" w:pos="-720"/>
          <w:tab w:val="left" w:pos="0"/>
          <w:tab w:val="left" w:pos="360"/>
          <w:tab w:val="left" w:pos="720"/>
          <w:tab w:val="left" w:pos="1080"/>
          <w:tab w:val="left" w:pos="1440"/>
          <w:tab w:val="left" w:pos="2160"/>
          <w:tab w:val="left" w:pos="2880"/>
          <w:tab w:val="left" w:pos="3240"/>
          <w:tab w:val="left" w:pos="3600"/>
          <w:tab w:val="left" w:pos="3960"/>
          <w:tab w:val="left" w:pos="4320"/>
          <w:tab w:val="left" w:pos="5040"/>
          <w:tab w:val="left" w:pos="5760"/>
          <w:tab w:val="left" w:pos="612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rFonts w:ascii="Arial" w:hAnsi="Arial" w:cs="Arial"/>
          <w:i/>
          <w:sz w:val="20"/>
          <w:szCs w:val="20"/>
        </w:rPr>
      </w:pPr>
      <w:r w:rsidRPr="00124544">
        <w:rPr>
          <w:rFonts w:ascii="Arial" w:hAnsi="Arial" w:cs="Arial"/>
          <w:i/>
          <w:sz w:val="20"/>
          <w:szCs w:val="20"/>
        </w:rPr>
        <w:tab/>
        <w:t>Imagining a meeting with a negatively stereotyped person leads to a greater intention to interact with a negatively stereotyped person, likely due to reduced anxiety about the person.</w:t>
      </w:r>
    </w:p>
    <w:p w:rsidR="00124544" w:rsidRPr="00124544" w:rsidRDefault="00124544" w:rsidP="00124544">
      <w:pPr>
        <w:tabs>
          <w:tab w:val="left" w:pos="-1253"/>
          <w:tab w:val="left" w:pos="-720"/>
          <w:tab w:val="left" w:pos="0"/>
          <w:tab w:val="left" w:pos="360"/>
          <w:tab w:val="left" w:pos="720"/>
          <w:tab w:val="left" w:pos="1080"/>
          <w:tab w:val="left" w:pos="1440"/>
          <w:tab w:val="left" w:pos="2160"/>
          <w:tab w:val="left" w:pos="2880"/>
          <w:tab w:val="left" w:pos="3240"/>
          <w:tab w:val="left" w:pos="3600"/>
          <w:tab w:val="left" w:pos="3960"/>
          <w:tab w:val="left" w:pos="4320"/>
          <w:tab w:val="left" w:pos="5040"/>
          <w:tab w:val="left" w:pos="5760"/>
          <w:tab w:val="left" w:pos="6120"/>
          <w:tab w:val="left" w:pos="6480"/>
          <w:tab w:val="left" w:pos="684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ind w:left="360"/>
        <w:rPr>
          <w:rFonts w:ascii="Arial" w:hAnsi="Arial" w:cs="Arial"/>
          <w:sz w:val="20"/>
          <w:szCs w:val="20"/>
        </w:rPr>
      </w:pPr>
      <w:r w:rsidRPr="00124544">
        <w:rPr>
          <w:rFonts w:ascii="Arial" w:hAnsi="Arial" w:cs="Arial"/>
          <w:i/>
          <w:sz w:val="20"/>
          <w:szCs w:val="20"/>
        </w:rPr>
        <w:tab/>
      </w:r>
      <w:proofErr w:type="gramStart"/>
      <w:r w:rsidRPr="00124544">
        <w:rPr>
          <w:rFonts w:ascii="Arial" w:hAnsi="Arial" w:cs="Arial"/>
          <w:i/>
          <w:sz w:val="20"/>
          <w:szCs w:val="20"/>
        </w:rPr>
        <w:t>Playing violent video games results in less helping of others, likely due to decreased perceptions of the humanity of others.</w:t>
      </w:r>
      <w:proofErr w:type="gramEnd"/>
    </w:p>
    <w:p w:rsidR="00313B48" w:rsidRPr="00124544" w:rsidRDefault="00313B48" w:rsidP="00313B48">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r>
        <w:rPr>
          <w:rFonts w:ascii="Arial" w:hAnsi="Arial" w:cs="Arial"/>
          <w:b/>
          <w:bCs/>
          <w:sz w:val="20"/>
          <w:szCs w:val="20"/>
        </w:rPr>
        <w:t>ISSUES AND PROBLEMS FOR CLASS DISCUSSION</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r>
        <w:rPr>
          <w:rFonts w:ascii="Arial" w:hAnsi="Arial" w:cs="Arial"/>
          <w:sz w:val="20"/>
          <w:szCs w:val="20"/>
        </w:rPr>
        <w:t>As an introduction to the science of psychology, one purpose of Chapter 1 is to encourage students</w:t>
      </w:r>
      <w:r>
        <w:rPr>
          <w:rFonts w:ascii="Arial" w:hAnsi="Arial" w:cs="Arial"/>
          <w:sz w:val="20"/>
          <w:szCs w:val="20"/>
        </w:rPr>
        <w:sym w:font="WP TypographicSymbols" w:char="003D"/>
      </w:r>
      <w:r>
        <w:rPr>
          <w:rFonts w:ascii="Arial" w:hAnsi="Arial" w:cs="Arial"/>
          <w:sz w:val="20"/>
          <w:szCs w:val="20"/>
        </w:rPr>
        <w:t xml:space="preserve"> thinking about the scientific method and the need for critical evaluation of research findings. The following questions may be useful for cla</w:t>
      </w:r>
      <w:r w:rsidR="00157062">
        <w:rPr>
          <w:rFonts w:ascii="Arial" w:hAnsi="Arial" w:cs="Arial"/>
          <w:sz w:val="20"/>
          <w:szCs w:val="20"/>
        </w:rPr>
        <w:t>ss discussion regarding students’</w:t>
      </w:r>
      <w:r>
        <w:rPr>
          <w:rFonts w:ascii="Arial" w:hAnsi="Arial" w:cs="Arial"/>
          <w:sz w:val="20"/>
          <w:szCs w:val="20"/>
        </w:rPr>
        <w:t xml:space="preserve"> experiences with psychological research and ways of gaining knowledge.</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r>
        <w:rPr>
          <w:rFonts w:ascii="Arial" w:hAnsi="Arial" w:cs="Arial"/>
          <w:sz w:val="20"/>
          <w:szCs w:val="20"/>
        </w:rPr>
        <w:t>1.</w:t>
      </w:r>
      <w:r>
        <w:rPr>
          <w:rFonts w:ascii="Arial" w:hAnsi="Arial" w:cs="Arial"/>
          <w:sz w:val="20"/>
          <w:szCs w:val="20"/>
        </w:rPr>
        <w:tab/>
        <w:t>Science in the Public Interest: Violence in the Media</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360"/>
        <w:rPr>
          <w:rFonts w:ascii="Arial" w:hAnsi="Arial" w:cs="Arial"/>
          <w:sz w:val="20"/>
          <w:szCs w:val="20"/>
        </w:rPr>
      </w:pPr>
      <w:r>
        <w:rPr>
          <w:rFonts w:ascii="Arial" w:hAnsi="Arial" w:cs="Arial"/>
          <w:sz w:val="20"/>
          <w:szCs w:val="20"/>
        </w:rPr>
        <w:t xml:space="preserve">The first section of Chapter 1 illustrates how research in psychology impacts society and reviews findings regarding media violence. Students are likely familiar with the major findings, but it may be helpful to </w:t>
      </w:r>
      <w:r w:rsidR="006E6BAC">
        <w:rPr>
          <w:rFonts w:ascii="Arial" w:hAnsi="Arial" w:cs="Arial"/>
          <w:sz w:val="20"/>
          <w:szCs w:val="20"/>
        </w:rPr>
        <w:t>review the list of findings (p. 4</w:t>
      </w:r>
      <w:r>
        <w:rPr>
          <w:rFonts w:ascii="Arial" w:hAnsi="Arial" w:cs="Arial"/>
          <w:sz w:val="20"/>
          <w:szCs w:val="20"/>
        </w:rPr>
        <w:t>). Discussi</w:t>
      </w:r>
      <w:r w:rsidR="00157062">
        <w:rPr>
          <w:rFonts w:ascii="Arial" w:hAnsi="Arial" w:cs="Arial"/>
          <w:sz w:val="20"/>
          <w:szCs w:val="20"/>
        </w:rPr>
        <w:t>on may address students’</w:t>
      </w:r>
      <w:r>
        <w:rPr>
          <w:rFonts w:ascii="Arial" w:hAnsi="Arial" w:cs="Arial"/>
          <w:sz w:val="20"/>
          <w:szCs w:val="20"/>
        </w:rPr>
        <w:t xml:space="preserve"> experiences of violence in </w:t>
      </w:r>
      <w:r>
        <w:rPr>
          <w:rFonts w:ascii="Arial" w:hAnsi="Arial" w:cs="Arial"/>
          <w:sz w:val="20"/>
          <w:szCs w:val="20"/>
        </w:rPr>
        <w:lastRenderedPageBreak/>
        <w:t>the media and their impression of whether they are adversely affected by media v</w:t>
      </w:r>
      <w:r w:rsidR="00157062">
        <w:rPr>
          <w:rFonts w:ascii="Arial" w:hAnsi="Arial" w:cs="Arial"/>
          <w:sz w:val="20"/>
          <w:szCs w:val="20"/>
        </w:rPr>
        <w:t>iolence. Next, describe students’</w:t>
      </w:r>
      <w:r>
        <w:rPr>
          <w:rFonts w:ascii="Arial" w:hAnsi="Arial" w:cs="Arial"/>
          <w:sz w:val="20"/>
          <w:szCs w:val="20"/>
        </w:rPr>
        <w:t xml:space="preserve"> personal experiences as anecdotal evidence (perhaps even a </w:t>
      </w:r>
      <w:r>
        <w:rPr>
          <w:rFonts w:ascii="Arial" w:hAnsi="Arial" w:cs="Arial"/>
          <w:sz w:val="20"/>
          <w:szCs w:val="20"/>
        </w:rPr>
        <w:sym w:font="WP TypographicSymbols" w:char="0041"/>
      </w:r>
      <w:r>
        <w:rPr>
          <w:rFonts w:ascii="Arial" w:hAnsi="Arial" w:cs="Arial"/>
          <w:sz w:val="20"/>
          <w:szCs w:val="20"/>
        </w:rPr>
        <w:t>case study</w:t>
      </w:r>
      <w:r>
        <w:rPr>
          <w:rFonts w:ascii="Arial" w:hAnsi="Arial" w:cs="Arial"/>
          <w:sz w:val="20"/>
          <w:szCs w:val="20"/>
        </w:rPr>
        <w:sym w:font="WP TypographicSymbols" w:char="0040"/>
      </w:r>
      <w:r>
        <w:rPr>
          <w:rFonts w:ascii="Arial" w:hAnsi="Arial" w:cs="Arial"/>
          <w:sz w:val="20"/>
          <w:szCs w:val="20"/>
        </w:rPr>
        <w:t xml:space="preserve">) that lacks any comparison or control condition. That is, students might consider how their attitudes and behaviors might be different </w:t>
      </w:r>
      <w:r>
        <w:rPr>
          <w:rFonts w:ascii="Arial" w:hAnsi="Arial" w:cs="Arial"/>
          <w:i/>
          <w:iCs/>
          <w:sz w:val="20"/>
          <w:szCs w:val="20"/>
        </w:rPr>
        <w:t>without</w:t>
      </w:r>
      <w:r>
        <w:rPr>
          <w:rFonts w:ascii="Arial" w:hAnsi="Arial" w:cs="Arial"/>
          <w:sz w:val="20"/>
          <w:szCs w:val="20"/>
        </w:rPr>
        <w:t xml:space="preserve"> exposure to media violence to highlight the importance of comparison. Students also may consider the impact of these research findings on their own future behavior (e.g., additional exposure to violence) and whether society should do more to limit media violence.</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r>
        <w:rPr>
          <w:rFonts w:ascii="Arial" w:hAnsi="Arial" w:cs="Arial"/>
          <w:sz w:val="20"/>
          <w:szCs w:val="20"/>
        </w:rPr>
        <w:t>2.</w:t>
      </w:r>
      <w:r>
        <w:rPr>
          <w:rFonts w:ascii="Arial" w:hAnsi="Arial" w:cs="Arial"/>
          <w:sz w:val="20"/>
          <w:szCs w:val="20"/>
        </w:rPr>
        <w:tab/>
        <w:t>The Scientific Method: Ways of Knowing</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360"/>
        <w:rPr>
          <w:rFonts w:ascii="Arial" w:hAnsi="Arial" w:cs="Arial"/>
          <w:sz w:val="20"/>
          <w:szCs w:val="20"/>
        </w:rPr>
      </w:pPr>
      <w:r>
        <w:rPr>
          <w:rFonts w:ascii="Arial" w:hAnsi="Arial" w:cs="Arial"/>
          <w:sz w:val="20"/>
          <w:szCs w:val="20"/>
        </w:rPr>
        <w:t xml:space="preserve">Very early in the course (in the first or second class session) we have found it useful to have a class discussion to help students put the scientific method in context as a way of knowing. We center </w:t>
      </w:r>
      <w:r w:rsidR="00157062">
        <w:rPr>
          <w:rFonts w:ascii="Arial" w:hAnsi="Arial" w:cs="Arial"/>
          <w:sz w:val="20"/>
          <w:szCs w:val="20"/>
        </w:rPr>
        <w:t>the discussion on the question, “What</w:t>
      </w:r>
      <w:r>
        <w:rPr>
          <w:rFonts w:ascii="Arial" w:hAnsi="Arial" w:cs="Arial"/>
          <w:sz w:val="20"/>
          <w:szCs w:val="20"/>
        </w:rPr>
        <w:t xml:space="preserve"> is truth and how do we know it?</w:t>
      </w:r>
      <w:r>
        <w:rPr>
          <w:rFonts w:ascii="Arial" w:hAnsi="Arial" w:cs="Arial"/>
          <w:sz w:val="20"/>
          <w:szCs w:val="20"/>
        </w:rPr>
        <w:sym w:font="WP TypographicSymbols" w:char="0040"/>
      </w:r>
      <w:r>
        <w:rPr>
          <w:rFonts w:ascii="Arial" w:hAnsi="Arial" w:cs="Arial"/>
          <w:sz w:val="20"/>
          <w:szCs w:val="20"/>
        </w:rPr>
        <w:t xml:space="preserve"> The discussion can be done most efficiently with students responding individually in a large group but students can also work in pairs or in small groups prior to discussing in a large group. The entire discussion can be completed in as little as 10 or 15 minutes if it is done as one large discussion group. Steps for leading the discussion follow.</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sectPr w:rsidR="00B63B27">
          <w:type w:val="continuous"/>
          <w:pgSz w:w="12240" w:h="15840"/>
          <w:pgMar w:top="1440" w:right="1440" w:bottom="1440" w:left="1440" w:header="1440" w:footer="1440" w:gutter="0"/>
          <w:cols w:space="720"/>
          <w:noEndnote/>
        </w:sectPr>
      </w:pPr>
    </w:p>
    <w:p w:rsidR="00B63B27" w:rsidRDefault="00B63B27">
      <w:pPr>
        <w:tabs>
          <w:tab w:val="left" w:pos="-1252"/>
          <w:tab w:val="left" w:pos="-720"/>
          <w:tab w:val="left" w:pos="0"/>
          <w:tab w:val="left" w:pos="360"/>
          <w:tab w:val="left" w:pos="720"/>
          <w:tab w:val="left" w:pos="1080"/>
          <w:tab w:val="left" w:pos="1440"/>
          <w:tab w:val="left" w:pos="1800"/>
        </w:tabs>
        <w:ind w:left="360"/>
        <w:rPr>
          <w:rFonts w:ascii="Arial" w:hAnsi="Arial" w:cs="Arial"/>
          <w:sz w:val="20"/>
          <w:szCs w:val="20"/>
        </w:rPr>
      </w:pPr>
      <w:proofErr w:type="gramStart"/>
      <w:r>
        <w:rPr>
          <w:rFonts w:ascii="Arial" w:hAnsi="Arial" w:cs="Arial"/>
          <w:sz w:val="20"/>
          <w:szCs w:val="20"/>
          <w:u w:val="single"/>
        </w:rPr>
        <w:lastRenderedPageBreak/>
        <w:t>Step 1</w:t>
      </w:r>
      <w:r>
        <w:rPr>
          <w:rFonts w:ascii="Arial" w:hAnsi="Arial" w:cs="Arial"/>
          <w:sz w:val="20"/>
          <w:szCs w:val="20"/>
        </w:rPr>
        <w:t>.</w:t>
      </w:r>
      <w:proofErr w:type="gramEnd"/>
      <w:r>
        <w:rPr>
          <w:rFonts w:ascii="Arial" w:hAnsi="Arial" w:cs="Arial"/>
          <w:sz w:val="20"/>
          <w:szCs w:val="20"/>
        </w:rPr>
        <w:t xml:space="preserve"> To begin the discussion students are asked to respond to v</w:t>
      </w:r>
      <w:r w:rsidR="00157062">
        <w:rPr>
          <w:rFonts w:ascii="Arial" w:hAnsi="Arial" w:cs="Arial"/>
          <w:sz w:val="20"/>
          <w:szCs w:val="20"/>
        </w:rPr>
        <w:t>ariations of a question such as “How</w:t>
      </w:r>
      <w:r>
        <w:rPr>
          <w:rFonts w:ascii="Arial" w:hAnsi="Arial" w:cs="Arial"/>
          <w:sz w:val="20"/>
          <w:szCs w:val="20"/>
        </w:rPr>
        <w:t xml:space="preserve"> do you know something is true?</w:t>
      </w:r>
      <w:r w:rsidR="00157062">
        <w:rPr>
          <w:rFonts w:ascii="Arial" w:hAnsi="Arial" w:cs="Arial"/>
          <w:sz w:val="20"/>
          <w:szCs w:val="20"/>
        </w:rPr>
        <w:t>” and “W</w:t>
      </w:r>
      <w:r>
        <w:rPr>
          <w:rFonts w:ascii="Arial" w:hAnsi="Arial" w:cs="Arial"/>
          <w:sz w:val="20"/>
          <w:szCs w:val="20"/>
        </w:rPr>
        <w:t>hat institutions in our society claim to tell us things that are true?</w:t>
      </w:r>
      <w:r>
        <w:rPr>
          <w:rFonts w:ascii="Arial" w:hAnsi="Arial" w:cs="Arial"/>
          <w:sz w:val="20"/>
          <w:szCs w:val="20"/>
        </w:rPr>
        <w:sym w:font="WP TypographicSymbols" w:char="0040"/>
      </w:r>
      <w:r>
        <w:rPr>
          <w:rFonts w:ascii="Arial" w:hAnsi="Arial" w:cs="Arial"/>
          <w:sz w:val="20"/>
          <w:szCs w:val="20"/>
        </w:rPr>
        <w:t xml:space="preserve"> Students typically respond that they know what is true based on personal opinion, public opinion, or what they have been taught is true. Students identify several societal institutions that claim to tell us things that are true. The institutions typically include education, government, the legal system, religion, and the media. The students frequently generate science as one of the institutions; when they do not, we either prompt students to elicit science as a response or simply add science to the list.</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360"/>
        <w:rPr>
          <w:rFonts w:ascii="Arial" w:hAnsi="Arial" w:cs="Arial"/>
          <w:sz w:val="20"/>
          <w:szCs w:val="20"/>
        </w:rPr>
      </w:pPr>
      <w:proofErr w:type="gramStart"/>
      <w:r>
        <w:rPr>
          <w:rFonts w:ascii="Arial" w:hAnsi="Arial" w:cs="Arial"/>
          <w:sz w:val="20"/>
          <w:szCs w:val="20"/>
          <w:u w:val="single"/>
        </w:rPr>
        <w:t>Step 2</w:t>
      </w:r>
      <w:r>
        <w:rPr>
          <w:rFonts w:ascii="Arial" w:hAnsi="Arial" w:cs="Arial"/>
          <w:sz w:val="20"/>
          <w:szCs w:val="20"/>
        </w:rPr>
        <w:t>.</w:t>
      </w:r>
      <w:proofErr w:type="gramEnd"/>
      <w:r>
        <w:rPr>
          <w:rFonts w:ascii="Arial" w:hAnsi="Arial" w:cs="Arial"/>
          <w:sz w:val="20"/>
          <w:szCs w:val="20"/>
        </w:rPr>
        <w:t xml:space="preserve"> In the second phase, one of the institutions from the list is selected. We have found that the legal system works especially well for this phase. The students are to identify for the selected institution (1) an assumption made in seeking truth; (2) rules or guidelines in seeking evidence for truth; and (3) a decision rule for claiming truth. For the legal system, students relatively quickly identify the three characteristics. The assumption they describe is that the accused is presumed innocent. They describe guidelines for seeking evidence such as search warrants and rules for presenting evidence in court. Finally, they identify the decision rule used in criminal cases of </w:t>
      </w:r>
      <w:r>
        <w:rPr>
          <w:rFonts w:ascii="Arial" w:hAnsi="Arial" w:cs="Arial"/>
          <w:sz w:val="20"/>
          <w:szCs w:val="20"/>
        </w:rPr>
        <w:sym w:font="WP TypographicSymbols" w:char="0041"/>
      </w:r>
      <w:r>
        <w:rPr>
          <w:rFonts w:ascii="Arial" w:hAnsi="Arial" w:cs="Arial"/>
          <w:sz w:val="20"/>
          <w:szCs w:val="20"/>
        </w:rPr>
        <w:t>guilty beyond a reasonable doubt.</w:t>
      </w:r>
      <w:r>
        <w:rPr>
          <w:rFonts w:ascii="Arial" w:hAnsi="Arial" w:cs="Arial"/>
          <w:sz w:val="20"/>
          <w:szCs w:val="20"/>
        </w:rPr>
        <w:sym w:font="WP TypographicSymbols" w:char="0040"/>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360"/>
        <w:rPr>
          <w:rFonts w:ascii="Arial" w:hAnsi="Arial" w:cs="Arial"/>
          <w:sz w:val="20"/>
          <w:szCs w:val="20"/>
        </w:rPr>
      </w:pPr>
      <w:proofErr w:type="gramStart"/>
      <w:r>
        <w:rPr>
          <w:rFonts w:ascii="Arial" w:hAnsi="Arial" w:cs="Arial"/>
          <w:sz w:val="20"/>
          <w:szCs w:val="20"/>
          <w:u w:val="single"/>
        </w:rPr>
        <w:t>Step 3</w:t>
      </w:r>
      <w:r>
        <w:rPr>
          <w:rFonts w:ascii="Arial" w:hAnsi="Arial" w:cs="Arial"/>
          <w:sz w:val="20"/>
          <w:szCs w:val="20"/>
        </w:rPr>
        <w:t>.</w:t>
      </w:r>
      <w:proofErr w:type="gramEnd"/>
      <w:r>
        <w:rPr>
          <w:rFonts w:ascii="Arial" w:hAnsi="Arial" w:cs="Arial"/>
          <w:sz w:val="20"/>
          <w:szCs w:val="20"/>
        </w:rPr>
        <w:t xml:space="preserve"> The discussion can conclude by noting that science, like the legal system and other societal institutions, is guided by assumptions, rules of evidence, and decision rules. The research methods course provides an introduction to the scientific method. We encourage students to begin their research methods course with the idea that the scientific method is one of many ways of knowing truth.</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r>
        <w:rPr>
          <w:rFonts w:ascii="Arial" w:hAnsi="Arial" w:cs="Arial"/>
          <w:sz w:val="20"/>
          <w:szCs w:val="20"/>
        </w:rPr>
        <w:t>3.</w:t>
      </w:r>
      <w:r>
        <w:rPr>
          <w:rFonts w:ascii="Arial" w:hAnsi="Arial" w:cs="Arial"/>
          <w:sz w:val="20"/>
          <w:szCs w:val="20"/>
        </w:rPr>
        <w:tab/>
        <w:t>Students</w:t>
      </w:r>
      <w:r>
        <w:rPr>
          <w:rFonts w:ascii="Arial" w:hAnsi="Arial" w:cs="Arial"/>
          <w:sz w:val="20"/>
          <w:szCs w:val="20"/>
        </w:rPr>
        <w:sym w:font="WP TypographicSymbols" w:char="003D"/>
      </w:r>
      <w:r>
        <w:rPr>
          <w:rFonts w:ascii="Arial" w:hAnsi="Arial" w:cs="Arial"/>
          <w:sz w:val="20"/>
          <w:szCs w:val="20"/>
        </w:rPr>
        <w:t xml:space="preserve"> Experiences as Research Participants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360"/>
        <w:rPr>
          <w:rFonts w:ascii="Arial" w:hAnsi="Arial" w:cs="Arial"/>
          <w:sz w:val="20"/>
          <w:szCs w:val="20"/>
        </w:rPr>
      </w:pPr>
      <w:r>
        <w:rPr>
          <w:rFonts w:ascii="Arial" w:hAnsi="Arial" w:cs="Arial"/>
          <w:sz w:val="20"/>
          <w:szCs w:val="20"/>
        </w:rPr>
        <w:t xml:space="preserve">Many students experienced being research participants when they enrolled in introductory psychology. Colleges and universities commonly ask introductory psychology students to be part of a </w:t>
      </w:r>
      <w:r>
        <w:rPr>
          <w:rFonts w:ascii="Arial" w:hAnsi="Arial" w:cs="Arial"/>
          <w:sz w:val="20"/>
          <w:szCs w:val="20"/>
        </w:rPr>
        <w:sym w:font="WP TypographicSymbols" w:char="0041"/>
      </w:r>
      <w:r>
        <w:rPr>
          <w:rFonts w:ascii="Arial" w:hAnsi="Arial" w:cs="Arial"/>
          <w:sz w:val="20"/>
          <w:szCs w:val="20"/>
        </w:rPr>
        <w:t>participant pool</w:t>
      </w:r>
      <w:r>
        <w:rPr>
          <w:rFonts w:ascii="Arial" w:hAnsi="Arial" w:cs="Arial"/>
          <w:sz w:val="20"/>
          <w:szCs w:val="20"/>
        </w:rPr>
        <w:sym w:font="WP TypographicSymbols" w:char="0040"/>
      </w:r>
      <w:r>
        <w:rPr>
          <w:rFonts w:ascii="Arial" w:hAnsi="Arial" w:cs="Arial"/>
          <w:sz w:val="20"/>
          <w:szCs w:val="20"/>
        </w:rPr>
        <w:t xml:space="preserve"> and volunteer for various research projects conducted by faculty and students at the institution. Students can be asked to share their experiences as research participants. What did they learn about psychological research through their participation? What did it feel like to be a </w:t>
      </w:r>
      <w:r>
        <w:rPr>
          <w:rFonts w:ascii="Arial" w:hAnsi="Arial" w:cs="Arial"/>
          <w:sz w:val="20"/>
          <w:szCs w:val="20"/>
        </w:rPr>
        <w:sym w:font="WP TypographicSymbols" w:char="0041"/>
      </w:r>
      <w:r>
        <w:rPr>
          <w:rFonts w:ascii="Arial" w:hAnsi="Arial" w:cs="Arial"/>
          <w:sz w:val="20"/>
          <w:szCs w:val="20"/>
        </w:rPr>
        <w:t>subject</w:t>
      </w:r>
      <w:r>
        <w:rPr>
          <w:rFonts w:ascii="Arial" w:hAnsi="Arial" w:cs="Arial"/>
          <w:sz w:val="20"/>
          <w:szCs w:val="20"/>
        </w:rPr>
        <w:sym w:font="WP TypographicSymbols" w:char="0040"/>
      </w:r>
      <w:r>
        <w:rPr>
          <w:rFonts w:ascii="Arial" w:hAnsi="Arial" w:cs="Arial"/>
          <w:sz w:val="20"/>
          <w:szCs w:val="20"/>
        </w:rPr>
        <w:t xml:space="preserve"> of a study? How were they treated by researchers?</w:t>
      </w:r>
      <w:r w:rsidR="006C065C">
        <w:rPr>
          <w:rFonts w:ascii="Arial" w:hAnsi="Arial" w:cs="Arial"/>
          <w:sz w:val="20"/>
          <w:szCs w:val="20"/>
        </w:rPr>
        <w:t xml:space="preserve"> Their responses may raise ethical issues associated with research participation, which are addressed more fully in Chapter 3.</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r>
        <w:rPr>
          <w:rFonts w:ascii="Arial" w:hAnsi="Arial" w:cs="Arial"/>
          <w:sz w:val="20"/>
          <w:szCs w:val="20"/>
        </w:rPr>
        <w:t>4.</w:t>
      </w:r>
      <w:r>
        <w:rPr>
          <w:rFonts w:ascii="Arial" w:hAnsi="Arial" w:cs="Arial"/>
          <w:sz w:val="20"/>
          <w:szCs w:val="20"/>
        </w:rPr>
        <w:tab/>
        <w:t>Reports of Psychological Research in the Popular Press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360"/>
        <w:rPr>
          <w:rFonts w:ascii="Arial" w:hAnsi="Arial" w:cs="Arial"/>
          <w:sz w:val="20"/>
          <w:szCs w:val="20"/>
        </w:rPr>
      </w:pPr>
      <w:r>
        <w:rPr>
          <w:rFonts w:ascii="Arial" w:hAnsi="Arial" w:cs="Arial"/>
          <w:sz w:val="20"/>
          <w:szCs w:val="20"/>
        </w:rPr>
        <w:t>An assignment that can be given to students early in the course is to collect reports of research findings related to psychology that appear in news media, periodicals, and online. (This can be built into the regular course assignments or presented as extra credit.) Not only does this assignment serve to demonstrate the relevance of their research methods course to understanding and discussing topics of practical interest (e.g., parenting, psychotherapy, Alzheimer</w:t>
      </w:r>
      <w:r>
        <w:rPr>
          <w:rFonts w:ascii="Arial" w:hAnsi="Arial" w:cs="Arial"/>
          <w:sz w:val="20"/>
          <w:szCs w:val="20"/>
        </w:rPr>
        <w:sym w:font="WP TypographicSymbols" w:char="003D"/>
      </w:r>
      <w:r>
        <w:rPr>
          <w:rFonts w:ascii="Arial" w:hAnsi="Arial" w:cs="Arial"/>
          <w:sz w:val="20"/>
          <w:szCs w:val="20"/>
        </w:rPr>
        <w:t xml:space="preserve">s disease, </w:t>
      </w:r>
      <w:r w:rsidR="006C065C">
        <w:rPr>
          <w:rFonts w:ascii="Arial" w:hAnsi="Arial" w:cs="Arial"/>
          <w:sz w:val="20"/>
          <w:szCs w:val="20"/>
        </w:rPr>
        <w:t>interpersonal relations</w:t>
      </w:r>
      <w:r>
        <w:rPr>
          <w:rFonts w:ascii="Arial" w:hAnsi="Arial" w:cs="Arial"/>
          <w:sz w:val="20"/>
          <w:szCs w:val="20"/>
        </w:rPr>
        <w:t>), but also provides examples of what psychologists have learned using the scientific method. Because articles obtained by students will vary in their degree of detail, scientific foundation, and other important characteristics, many of these research reports may be used to illustrate the problems of learning exa</w:t>
      </w:r>
      <w:r w:rsidR="006C065C">
        <w:rPr>
          <w:rFonts w:ascii="Arial" w:hAnsi="Arial" w:cs="Arial"/>
          <w:sz w:val="20"/>
          <w:szCs w:val="20"/>
        </w:rPr>
        <w:t>ctly what was done from a brief</w:t>
      </w:r>
      <w:r>
        <w:rPr>
          <w:rFonts w:ascii="Arial" w:hAnsi="Arial" w:cs="Arial"/>
          <w:sz w:val="20"/>
          <w:szCs w:val="20"/>
        </w:rPr>
        <w:t xml:space="preserve"> media report of research. That is, students may be guided to see the difficulty of sorting out the scientific facts in media reports and this hopefully will begin to instill in them a healthy skepticism for what they hear or read in the media.</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firstLine="360"/>
        <w:rPr>
          <w:rFonts w:ascii="Arial" w:hAnsi="Arial" w:cs="Arial"/>
          <w:sz w:val="20"/>
          <w:szCs w:val="20"/>
        </w:rPr>
      </w:pPr>
      <w:r>
        <w:rPr>
          <w:rFonts w:ascii="Arial" w:hAnsi="Arial" w:cs="Arial"/>
          <w:sz w:val="20"/>
          <w:szCs w:val="20"/>
        </w:rPr>
        <w:t>Students might be asked to consider the following questions: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720" w:hanging="360"/>
        <w:rPr>
          <w:rFonts w:ascii="Arial" w:hAnsi="Arial" w:cs="Arial"/>
          <w:sz w:val="20"/>
          <w:szCs w:val="20"/>
        </w:rPr>
      </w:pPr>
      <w:r>
        <w:rPr>
          <w:rFonts w:ascii="Arial" w:hAnsi="Arial" w:cs="Arial"/>
          <w:sz w:val="20"/>
          <w:szCs w:val="20"/>
        </w:rPr>
        <w:t>A.</w:t>
      </w:r>
      <w:r>
        <w:rPr>
          <w:rFonts w:ascii="Arial" w:hAnsi="Arial" w:cs="Arial"/>
          <w:sz w:val="20"/>
          <w:szCs w:val="20"/>
        </w:rPr>
        <w:tab/>
        <w:t>What reasons would you give to another pe</w:t>
      </w:r>
      <w:r w:rsidR="00157062">
        <w:rPr>
          <w:rFonts w:ascii="Arial" w:hAnsi="Arial" w:cs="Arial"/>
          <w:sz w:val="20"/>
          <w:szCs w:val="20"/>
        </w:rPr>
        <w:t>rson as to why he or she shouldn’t</w:t>
      </w:r>
      <w:r>
        <w:rPr>
          <w:rFonts w:ascii="Arial" w:hAnsi="Arial" w:cs="Arial"/>
          <w:sz w:val="20"/>
          <w:szCs w:val="20"/>
        </w:rPr>
        <w:t xml:space="preserve"> accept uncritically the results of psychological research as it is reported in the news media (e.g., television, </w:t>
      </w:r>
      <w:r w:rsidR="006C065C">
        <w:rPr>
          <w:rFonts w:ascii="Arial" w:hAnsi="Arial" w:cs="Arial"/>
          <w:sz w:val="20"/>
          <w:szCs w:val="20"/>
        </w:rPr>
        <w:t xml:space="preserve">online, </w:t>
      </w:r>
      <w:r>
        <w:rPr>
          <w:rFonts w:ascii="Arial" w:hAnsi="Arial" w:cs="Arial"/>
          <w:sz w:val="20"/>
          <w:szCs w:val="20"/>
        </w:rPr>
        <w:t>magazines)?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720"/>
        <w:rPr>
          <w:rFonts w:ascii="Arial" w:hAnsi="Arial" w:cs="Arial"/>
          <w:sz w:val="20"/>
          <w:szCs w:val="20"/>
        </w:rPr>
      </w:pPr>
      <w:r>
        <w:rPr>
          <w:rFonts w:ascii="Arial" w:hAnsi="Arial" w:cs="Arial"/>
          <w:i/>
          <w:iCs/>
          <w:sz w:val="20"/>
          <w:szCs w:val="20"/>
        </w:rPr>
        <w:t>Students may argue that they don</w:t>
      </w:r>
      <w:r>
        <w:rPr>
          <w:rFonts w:ascii="Arial" w:hAnsi="Arial" w:cs="Arial"/>
          <w:i/>
          <w:iCs/>
          <w:sz w:val="20"/>
          <w:szCs w:val="20"/>
        </w:rPr>
        <w:sym w:font="WP TypographicSymbols" w:char="003D"/>
      </w:r>
      <w:r>
        <w:rPr>
          <w:rFonts w:ascii="Arial" w:hAnsi="Arial" w:cs="Arial"/>
          <w:i/>
          <w:iCs/>
          <w:sz w:val="20"/>
          <w:szCs w:val="20"/>
        </w:rPr>
        <w:t>t have enough information to accept the results uncritically, or that they need to learn what other scientists have learned. They also may state that reporters may have selected information from a report so as to provide support for points they wish to make in their story, or may be biased to present a certain viewpoint.</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sectPr w:rsidR="00B63B27">
          <w:type w:val="continuous"/>
          <w:pgSz w:w="12240" w:h="15840"/>
          <w:pgMar w:top="1440" w:right="1440" w:bottom="1440" w:left="1440" w:header="1440" w:footer="1440" w:gutter="0"/>
          <w:cols w:space="720"/>
          <w:noEndnote/>
        </w:sectPr>
      </w:pPr>
    </w:p>
    <w:p w:rsidR="00B63B27" w:rsidRDefault="00B63B27">
      <w:pPr>
        <w:tabs>
          <w:tab w:val="left" w:pos="-1252"/>
          <w:tab w:val="left" w:pos="-720"/>
          <w:tab w:val="left" w:pos="0"/>
          <w:tab w:val="left" w:pos="360"/>
          <w:tab w:val="left" w:pos="720"/>
          <w:tab w:val="left" w:pos="1080"/>
          <w:tab w:val="left" w:pos="1440"/>
          <w:tab w:val="left" w:pos="1800"/>
        </w:tabs>
        <w:ind w:left="720" w:hanging="360"/>
        <w:rPr>
          <w:rFonts w:ascii="Arial" w:hAnsi="Arial" w:cs="Arial"/>
          <w:sz w:val="20"/>
          <w:szCs w:val="20"/>
        </w:rPr>
      </w:pPr>
      <w:r>
        <w:rPr>
          <w:rFonts w:ascii="Arial" w:hAnsi="Arial" w:cs="Arial"/>
          <w:sz w:val="20"/>
          <w:szCs w:val="20"/>
        </w:rPr>
        <w:lastRenderedPageBreak/>
        <w:t>B.</w:t>
      </w:r>
      <w:r>
        <w:rPr>
          <w:rFonts w:ascii="Arial" w:hAnsi="Arial" w:cs="Arial"/>
          <w:sz w:val="20"/>
          <w:szCs w:val="20"/>
        </w:rPr>
        <w:tab/>
        <w:t>Are there aspects of the media report that make you skeptical about accepting the findings? What type of information could have been provided that would make you less skeptical?</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720"/>
        <w:rPr>
          <w:rFonts w:ascii="Arial" w:hAnsi="Arial" w:cs="Arial"/>
          <w:sz w:val="20"/>
          <w:szCs w:val="20"/>
        </w:rPr>
      </w:pPr>
      <w:r>
        <w:rPr>
          <w:rFonts w:ascii="Arial" w:hAnsi="Arial" w:cs="Arial"/>
          <w:i/>
          <w:iCs/>
          <w:sz w:val="20"/>
          <w:szCs w:val="20"/>
        </w:rPr>
        <w:t>Students may report they</w:t>
      </w:r>
      <w:r w:rsidR="006C065C">
        <w:rPr>
          <w:rFonts w:ascii="Arial" w:hAnsi="Arial" w:cs="Arial"/>
          <w:i/>
          <w:iCs/>
          <w:sz w:val="20"/>
          <w:szCs w:val="20"/>
        </w:rPr>
        <w:t xml:space="preserve"> have </w:t>
      </w:r>
      <w:r>
        <w:rPr>
          <w:rFonts w:ascii="Arial" w:hAnsi="Arial" w:cs="Arial"/>
          <w:i/>
          <w:iCs/>
          <w:sz w:val="20"/>
          <w:szCs w:val="20"/>
        </w:rPr>
        <w:t xml:space="preserve">been skeptical when a finding seemed </w:t>
      </w:r>
      <w:r>
        <w:rPr>
          <w:rFonts w:ascii="Arial" w:hAnsi="Arial" w:cs="Arial"/>
          <w:i/>
          <w:iCs/>
          <w:sz w:val="20"/>
          <w:szCs w:val="20"/>
        </w:rPr>
        <w:sym w:font="WP TypographicSymbols" w:char="0041"/>
      </w:r>
      <w:r>
        <w:rPr>
          <w:rFonts w:ascii="Arial" w:hAnsi="Arial" w:cs="Arial"/>
          <w:i/>
          <w:iCs/>
          <w:sz w:val="20"/>
          <w:szCs w:val="20"/>
        </w:rPr>
        <w:t>too good to be true.</w:t>
      </w:r>
      <w:r>
        <w:rPr>
          <w:rFonts w:ascii="Arial" w:hAnsi="Arial" w:cs="Arial"/>
          <w:i/>
          <w:iCs/>
          <w:sz w:val="20"/>
          <w:szCs w:val="20"/>
        </w:rPr>
        <w:sym w:font="WP TypographicSymbols" w:char="0040"/>
      </w:r>
      <w:r>
        <w:rPr>
          <w:rFonts w:ascii="Arial" w:hAnsi="Arial" w:cs="Arial"/>
          <w:i/>
          <w:iCs/>
          <w:sz w:val="20"/>
          <w:szCs w:val="20"/>
        </w:rPr>
        <w:t xml:space="preserve"> In addition, they may wonder whether </w:t>
      </w:r>
      <w:r w:rsidR="006C065C">
        <w:rPr>
          <w:rFonts w:ascii="Arial" w:hAnsi="Arial" w:cs="Arial"/>
          <w:i/>
          <w:iCs/>
          <w:sz w:val="20"/>
          <w:szCs w:val="20"/>
        </w:rPr>
        <w:t xml:space="preserve">the outlet for the report has anything to gain </w:t>
      </w:r>
      <w:r>
        <w:rPr>
          <w:rFonts w:ascii="Arial" w:hAnsi="Arial" w:cs="Arial"/>
          <w:i/>
          <w:iCs/>
          <w:sz w:val="20"/>
          <w:szCs w:val="20"/>
        </w:rPr>
        <w:t>(e.g., advertising dollars). Students may suggest that more information would help reduce their skepticism, for example, by reading original research reports and searching psychological literature for evidence that a finding has been replicated.</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6C065C">
      <w:pPr>
        <w:tabs>
          <w:tab w:val="left" w:pos="-1252"/>
          <w:tab w:val="left" w:pos="-720"/>
          <w:tab w:val="left" w:pos="0"/>
          <w:tab w:val="left" w:pos="360"/>
          <w:tab w:val="left" w:pos="720"/>
          <w:tab w:val="left" w:pos="1080"/>
          <w:tab w:val="left" w:pos="1440"/>
          <w:tab w:val="left" w:pos="1800"/>
        </w:tabs>
        <w:rPr>
          <w:rFonts w:ascii="Arial" w:hAnsi="Arial" w:cs="Arial"/>
          <w:sz w:val="20"/>
          <w:szCs w:val="20"/>
        </w:rPr>
      </w:pPr>
      <w:r>
        <w:rPr>
          <w:rFonts w:ascii="Arial" w:hAnsi="Arial" w:cs="Arial"/>
          <w:sz w:val="20"/>
          <w:szCs w:val="20"/>
        </w:rPr>
        <w:t>5.</w:t>
      </w:r>
      <w:r>
        <w:rPr>
          <w:rFonts w:ascii="Arial" w:hAnsi="Arial" w:cs="Arial"/>
          <w:sz w:val="20"/>
          <w:szCs w:val="20"/>
        </w:rPr>
        <w:tab/>
        <w:t>Ethnocentric Bias</w:t>
      </w:r>
      <w:r w:rsidR="00B63B27">
        <w:rPr>
          <w:rFonts w:ascii="Arial" w:hAnsi="Arial" w:cs="Arial"/>
          <w:sz w:val="20"/>
          <w:szCs w:val="20"/>
        </w:rPr>
        <w:t xml:space="preserve"> in Psychological Concepts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360"/>
        <w:rPr>
          <w:rFonts w:ascii="Arial" w:hAnsi="Arial" w:cs="Arial"/>
          <w:sz w:val="20"/>
          <w:szCs w:val="20"/>
        </w:rPr>
      </w:pPr>
      <w:r>
        <w:rPr>
          <w:rFonts w:ascii="Arial" w:hAnsi="Arial" w:cs="Arial"/>
          <w:sz w:val="20"/>
          <w:szCs w:val="20"/>
        </w:rPr>
        <w:t xml:space="preserve">The </w:t>
      </w:r>
      <w:r w:rsidR="006C065C">
        <w:rPr>
          <w:rFonts w:ascii="Arial" w:hAnsi="Arial" w:cs="Arial"/>
          <w:sz w:val="20"/>
          <w:szCs w:val="20"/>
        </w:rPr>
        <w:t>important issue of ethnocentric bias</w:t>
      </w:r>
      <w:r>
        <w:rPr>
          <w:rFonts w:ascii="Arial" w:hAnsi="Arial" w:cs="Arial"/>
          <w:sz w:val="20"/>
          <w:szCs w:val="20"/>
        </w:rPr>
        <w:t xml:space="preserve"> can be discussed by selecting major psychological concepts and asking students to consider how these concepts might be viewed differently across different cultures and over time. (It is important to emphasize to students that culture measures more than national identity.) Possible examples for discussion include personal space, achievement motivation, intelligence, introversion. </w:t>
      </w:r>
    </w:p>
    <w:p w:rsidR="00B63B27" w:rsidRDefault="00B63B27">
      <w:pPr>
        <w:tabs>
          <w:tab w:val="left" w:pos="-1252"/>
          <w:tab w:val="left" w:pos="-720"/>
          <w:tab w:val="left" w:pos="0"/>
          <w:tab w:val="left" w:pos="360"/>
          <w:tab w:val="left" w:pos="720"/>
          <w:tab w:val="left" w:pos="1080"/>
          <w:tab w:val="left" w:pos="1440"/>
          <w:tab w:val="left" w:pos="1800"/>
        </w:tabs>
        <w:ind w:left="360" w:firstLine="360"/>
        <w:rPr>
          <w:rFonts w:ascii="Arial" w:hAnsi="Arial" w:cs="Arial"/>
          <w:sz w:val="20"/>
          <w:szCs w:val="20"/>
        </w:rPr>
      </w:pPr>
      <w:r>
        <w:rPr>
          <w:rFonts w:ascii="Arial" w:hAnsi="Arial" w:cs="Arial"/>
          <w:sz w:val="20"/>
          <w:szCs w:val="20"/>
        </w:rPr>
        <w:t>Students may also be asked to consider to what extent (1) their own research interests and hypotheses about behavior are influenced by their social-cultural background and (2) topics of interest in contemporary psychology are influenced by social-cultural factors. The following questions may guide discussion:</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720" w:hanging="360"/>
        <w:rPr>
          <w:rFonts w:ascii="Arial" w:hAnsi="Arial" w:cs="Arial"/>
          <w:sz w:val="20"/>
          <w:szCs w:val="20"/>
        </w:rPr>
      </w:pPr>
      <w:r>
        <w:rPr>
          <w:rFonts w:ascii="Arial" w:hAnsi="Arial" w:cs="Arial"/>
          <w:sz w:val="20"/>
          <w:szCs w:val="20"/>
        </w:rPr>
        <w:t>A.</w:t>
      </w:r>
      <w:r>
        <w:rPr>
          <w:rFonts w:ascii="Arial" w:hAnsi="Arial" w:cs="Arial"/>
          <w:sz w:val="20"/>
          <w:szCs w:val="20"/>
        </w:rPr>
        <w:tab/>
        <w:t>What research topics in psychology interest you? What are some questions you have about behavior and mental processes? To get started, fill in the blank to this statement: I have often wondered why ____________________.</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firstLine="360"/>
        <w:rPr>
          <w:rFonts w:ascii="Arial" w:hAnsi="Arial" w:cs="Arial"/>
          <w:sz w:val="20"/>
          <w:szCs w:val="20"/>
        </w:rPr>
      </w:pPr>
      <w:r>
        <w:rPr>
          <w:rFonts w:ascii="Arial" w:hAnsi="Arial" w:cs="Arial"/>
          <w:sz w:val="20"/>
          <w:szCs w:val="20"/>
        </w:rPr>
        <w:lastRenderedPageBreak/>
        <w:t>B.</w:t>
      </w:r>
      <w:r>
        <w:rPr>
          <w:rFonts w:ascii="Arial" w:hAnsi="Arial" w:cs="Arial"/>
          <w:sz w:val="20"/>
          <w:szCs w:val="20"/>
        </w:rPr>
        <w:tab/>
        <w:t>What hypothesis can you form about your topic?</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720"/>
        <w:rPr>
          <w:rFonts w:ascii="Arial" w:hAnsi="Arial" w:cs="Arial"/>
          <w:sz w:val="20"/>
          <w:szCs w:val="20"/>
        </w:rPr>
      </w:pPr>
      <w:r>
        <w:rPr>
          <w:rFonts w:ascii="Arial" w:hAnsi="Arial" w:cs="Arial"/>
          <w:i/>
          <w:iCs/>
          <w:sz w:val="20"/>
          <w:szCs w:val="20"/>
        </w:rPr>
        <w:t>In this exercise, students should be able to develop ideas for the relationships among variables that interest them, as well as possible causes of psychological phenomena.</w:t>
      </w:r>
      <w:r>
        <w:rPr>
          <w:rFonts w:ascii="Arial" w:hAnsi="Arial" w:cs="Arial"/>
          <w:sz w:val="20"/>
          <w:szCs w:val="20"/>
        </w:rPr>
        <w:t xml:space="preserve"> </w:t>
      </w:r>
      <w:r>
        <w:rPr>
          <w:rFonts w:ascii="Arial" w:hAnsi="Arial" w:cs="Arial"/>
          <w:i/>
          <w:iCs/>
          <w:sz w:val="20"/>
          <w:szCs w:val="20"/>
        </w:rPr>
        <w:t>In order to anticipate material in subsequent chapters, students could be asked to differentiate descriptive information from predictive relationships and potential causal explanations in their hypotheses.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720" w:hanging="360"/>
        <w:rPr>
          <w:rFonts w:ascii="Arial" w:hAnsi="Arial" w:cs="Arial"/>
          <w:sz w:val="20"/>
          <w:szCs w:val="20"/>
        </w:rPr>
      </w:pPr>
      <w:r>
        <w:rPr>
          <w:rFonts w:ascii="Arial" w:hAnsi="Arial" w:cs="Arial"/>
          <w:sz w:val="20"/>
          <w:szCs w:val="20"/>
        </w:rPr>
        <w:t>C.</w:t>
      </w:r>
      <w:r>
        <w:rPr>
          <w:rFonts w:ascii="Arial" w:hAnsi="Arial" w:cs="Arial"/>
          <w:sz w:val="20"/>
          <w:szCs w:val="20"/>
        </w:rPr>
        <w:tab/>
        <w:t>Consider the ways your cultural background influences your choice of topic and the hypothesis you have developed. How might your topic or hypothesis differ if viewed from a different cultural lens?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720"/>
        <w:rPr>
          <w:rFonts w:ascii="Arial" w:hAnsi="Arial" w:cs="Arial"/>
          <w:sz w:val="20"/>
          <w:szCs w:val="20"/>
        </w:rPr>
      </w:pPr>
      <w:r>
        <w:rPr>
          <w:rFonts w:ascii="Arial" w:hAnsi="Arial" w:cs="Arial"/>
          <w:i/>
          <w:iCs/>
          <w:sz w:val="20"/>
          <w:szCs w:val="20"/>
        </w:rPr>
        <w:t>In order to brainstorm about cultural influences, prompt students to consider whether people with different backgrounds than themselves would view their topic similarly. For example, male students may be asked to consider how females would approach the topic (and vice versa); similarly, traditional college-age students could discuss whether older individuals might have a different perspective. Finally, students could be prompted to consider other variables (e.g., racial/ethnic background, religion, socioeconomic status) as different lens that influence how we perceive psychological phenomena.</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720" w:hanging="360"/>
        <w:rPr>
          <w:rFonts w:ascii="Arial" w:hAnsi="Arial" w:cs="Arial"/>
          <w:sz w:val="20"/>
          <w:szCs w:val="20"/>
        </w:rPr>
      </w:pPr>
      <w:r>
        <w:rPr>
          <w:rFonts w:ascii="Arial" w:hAnsi="Arial" w:cs="Arial"/>
          <w:sz w:val="20"/>
          <w:szCs w:val="20"/>
        </w:rPr>
        <w:t>D.</w:t>
      </w:r>
      <w:r>
        <w:rPr>
          <w:rFonts w:ascii="Arial" w:hAnsi="Arial" w:cs="Arial"/>
          <w:sz w:val="20"/>
          <w:szCs w:val="20"/>
        </w:rPr>
        <w:tab/>
        <w:t>What research topics and theories are currently popular among psychologists? You may want to page through some psychology journals or interview some of your psychology instructors.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720"/>
        <w:rPr>
          <w:rFonts w:ascii="Arial" w:hAnsi="Arial" w:cs="Arial"/>
          <w:sz w:val="20"/>
          <w:szCs w:val="20"/>
        </w:rPr>
      </w:pPr>
      <w:r>
        <w:rPr>
          <w:rFonts w:ascii="Arial" w:hAnsi="Arial" w:cs="Arial"/>
          <w:i/>
          <w:iCs/>
          <w:sz w:val="20"/>
          <w:szCs w:val="20"/>
        </w:rPr>
        <w:t>One answer to this question might focus on recent emphases on neuropsychology. Discussion may focus on theories that explain behavior and mental processes using neurochemical and neuroanatomical processes. A different perspective might emphasize sociobiological explanations, which focus on the evolutionary advantage of certain behaviors and mental processes.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720" w:hanging="360"/>
        <w:rPr>
          <w:rFonts w:ascii="Arial" w:hAnsi="Arial" w:cs="Arial"/>
          <w:sz w:val="20"/>
          <w:szCs w:val="20"/>
        </w:rPr>
      </w:pPr>
      <w:r>
        <w:rPr>
          <w:rFonts w:ascii="Arial" w:hAnsi="Arial" w:cs="Arial"/>
          <w:sz w:val="20"/>
          <w:szCs w:val="20"/>
        </w:rPr>
        <w:t>E.</w:t>
      </w:r>
      <w:r>
        <w:rPr>
          <w:rFonts w:ascii="Arial" w:hAnsi="Arial" w:cs="Arial"/>
          <w:sz w:val="20"/>
          <w:szCs w:val="20"/>
        </w:rPr>
        <w:tab/>
        <w:t>How might our current social and cultural context be related to the prominence of these research topics?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sectPr w:rsidR="00B63B27">
          <w:type w:val="continuous"/>
          <w:pgSz w:w="12240" w:h="15840"/>
          <w:pgMar w:top="1440" w:right="1440" w:bottom="1440" w:left="1440" w:header="1440" w:footer="1440" w:gutter="0"/>
          <w:cols w:space="720"/>
          <w:noEndnote/>
        </w:sectPr>
      </w:pPr>
    </w:p>
    <w:p w:rsidR="00B63B27" w:rsidRDefault="00B63B27">
      <w:pPr>
        <w:tabs>
          <w:tab w:val="left" w:pos="-1252"/>
          <w:tab w:val="left" w:pos="-720"/>
          <w:tab w:val="left" w:pos="0"/>
          <w:tab w:val="left" w:pos="360"/>
          <w:tab w:val="left" w:pos="720"/>
          <w:tab w:val="left" w:pos="1080"/>
          <w:tab w:val="left" w:pos="1440"/>
          <w:tab w:val="left" w:pos="1800"/>
        </w:tabs>
        <w:ind w:left="720"/>
        <w:rPr>
          <w:rFonts w:ascii="Arial" w:hAnsi="Arial" w:cs="Arial"/>
          <w:sz w:val="20"/>
          <w:szCs w:val="20"/>
        </w:rPr>
      </w:pPr>
      <w:r>
        <w:rPr>
          <w:rFonts w:ascii="Arial" w:hAnsi="Arial" w:cs="Arial"/>
          <w:i/>
          <w:iCs/>
          <w:sz w:val="20"/>
          <w:szCs w:val="20"/>
        </w:rPr>
        <w:lastRenderedPageBreak/>
        <w:t xml:space="preserve">The popularity of neuropsychology parallels the technological advances seen in our society. Because of recent advances in neuroimaging (e.g., functional magnetic resonance imaging), we are able to identify brain structures that appear to be </w:t>
      </w:r>
      <w:r w:rsidR="00891A5A">
        <w:rPr>
          <w:rFonts w:ascii="Arial" w:hAnsi="Arial" w:cs="Arial"/>
          <w:i/>
          <w:iCs/>
          <w:sz w:val="20"/>
          <w:szCs w:val="20"/>
        </w:rPr>
        <w:t xml:space="preserve">relevant to </w:t>
      </w:r>
      <w:r>
        <w:rPr>
          <w:rFonts w:ascii="Arial" w:hAnsi="Arial" w:cs="Arial"/>
          <w:i/>
          <w:iCs/>
          <w:sz w:val="20"/>
          <w:szCs w:val="20"/>
        </w:rPr>
        <w:t>certain behaviors.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firstLine="360"/>
        <w:rPr>
          <w:rFonts w:ascii="Arial" w:hAnsi="Arial" w:cs="Arial"/>
          <w:sz w:val="20"/>
          <w:szCs w:val="20"/>
        </w:rPr>
      </w:pPr>
      <w:r>
        <w:rPr>
          <w:rFonts w:ascii="Arial" w:hAnsi="Arial" w:cs="Arial"/>
          <w:sz w:val="20"/>
          <w:szCs w:val="20"/>
        </w:rPr>
        <w:t>F.</w:t>
      </w:r>
      <w:r>
        <w:rPr>
          <w:rFonts w:ascii="Arial" w:hAnsi="Arial" w:cs="Arial"/>
          <w:sz w:val="20"/>
          <w:szCs w:val="20"/>
        </w:rPr>
        <w:tab/>
        <w:t>T</w:t>
      </w:r>
      <w:r w:rsidR="00891A5A">
        <w:rPr>
          <w:rFonts w:ascii="Arial" w:hAnsi="Arial" w:cs="Arial"/>
          <w:sz w:val="20"/>
          <w:szCs w:val="20"/>
        </w:rPr>
        <w:t>o what extent does ethnocentric bias</w:t>
      </w:r>
      <w:r>
        <w:rPr>
          <w:rFonts w:ascii="Arial" w:hAnsi="Arial" w:cs="Arial"/>
          <w:sz w:val="20"/>
          <w:szCs w:val="20"/>
        </w:rPr>
        <w:t xml:space="preserve"> play a role in the prominence of these research topics?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720"/>
        <w:rPr>
          <w:rFonts w:ascii="Arial" w:hAnsi="Arial" w:cs="Arial"/>
          <w:sz w:val="20"/>
          <w:szCs w:val="20"/>
        </w:rPr>
      </w:pPr>
      <w:r>
        <w:rPr>
          <w:rFonts w:ascii="Arial" w:hAnsi="Arial" w:cs="Arial"/>
          <w:i/>
          <w:iCs/>
          <w:sz w:val="20"/>
          <w:szCs w:val="20"/>
        </w:rPr>
        <w:t>To the extent that our culture values technology, we may be biased to view research that is neuropsychological as more important or that it contributes more to our understanding of human behavior and mental processes than other approaches.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360" w:hanging="360"/>
        <w:rPr>
          <w:rFonts w:ascii="Arial" w:hAnsi="Arial" w:cs="Arial"/>
          <w:sz w:val="20"/>
          <w:szCs w:val="20"/>
        </w:rPr>
      </w:pPr>
      <w:r>
        <w:rPr>
          <w:rFonts w:ascii="Arial" w:hAnsi="Arial" w:cs="Arial"/>
          <w:sz w:val="20"/>
          <w:szCs w:val="20"/>
        </w:rPr>
        <w:t>6.</w:t>
      </w:r>
      <w:r>
        <w:rPr>
          <w:rFonts w:ascii="Arial" w:hAnsi="Arial" w:cs="Arial"/>
          <w:sz w:val="20"/>
          <w:szCs w:val="20"/>
        </w:rPr>
        <w:tab/>
        <w:t>Clinical Psychology and Science</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6E6BAC">
      <w:pPr>
        <w:tabs>
          <w:tab w:val="left" w:pos="-1252"/>
          <w:tab w:val="left" w:pos="-720"/>
          <w:tab w:val="left" w:pos="0"/>
          <w:tab w:val="left" w:pos="360"/>
          <w:tab w:val="left" w:pos="720"/>
          <w:tab w:val="left" w:pos="1080"/>
          <w:tab w:val="left" w:pos="1440"/>
          <w:tab w:val="left" w:pos="1800"/>
        </w:tabs>
        <w:ind w:left="360"/>
        <w:rPr>
          <w:rFonts w:ascii="Arial" w:hAnsi="Arial" w:cs="Arial"/>
          <w:sz w:val="20"/>
          <w:szCs w:val="20"/>
        </w:rPr>
      </w:pPr>
      <w:r>
        <w:rPr>
          <w:rFonts w:ascii="Arial" w:hAnsi="Arial" w:cs="Arial"/>
          <w:sz w:val="20"/>
          <w:szCs w:val="20"/>
        </w:rPr>
        <w:t>Box 1.2 (p. 15</w:t>
      </w:r>
      <w:r w:rsidR="00B63B27">
        <w:rPr>
          <w:rFonts w:ascii="Arial" w:hAnsi="Arial" w:cs="Arial"/>
          <w:sz w:val="20"/>
          <w:szCs w:val="20"/>
        </w:rPr>
        <w:t>) highlights a recent critique of clinical psychology in which the practice of clinical psychology is compared to pre-scientific medical practice of the late 1800s and early 1900s. The authors of the critiqu</w:t>
      </w:r>
      <w:r w:rsidR="00891A5A">
        <w:rPr>
          <w:rFonts w:ascii="Arial" w:hAnsi="Arial" w:cs="Arial"/>
          <w:sz w:val="20"/>
          <w:szCs w:val="20"/>
        </w:rPr>
        <w:t xml:space="preserve">e (Baker, </w:t>
      </w:r>
      <w:proofErr w:type="spellStart"/>
      <w:r w:rsidR="00891A5A">
        <w:rPr>
          <w:rFonts w:ascii="Arial" w:hAnsi="Arial" w:cs="Arial"/>
          <w:sz w:val="20"/>
          <w:szCs w:val="20"/>
        </w:rPr>
        <w:t>McFall</w:t>
      </w:r>
      <w:proofErr w:type="spellEnd"/>
      <w:r w:rsidR="00891A5A">
        <w:rPr>
          <w:rFonts w:ascii="Arial" w:hAnsi="Arial" w:cs="Arial"/>
          <w:sz w:val="20"/>
          <w:szCs w:val="20"/>
        </w:rPr>
        <w:t xml:space="preserve">, &amp; </w:t>
      </w:r>
      <w:proofErr w:type="spellStart"/>
      <w:r w:rsidR="00891A5A">
        <w:rPr>
          <w:rFonts w:ascii="Arial" w:hAnsi="Arial" w:cs="Arial"/>
          <w:sz w:val="20"/>
          <w:szCs w:val="20"/>
        </w:rPr>
        <w:t>Shoham</w:t>
      </w:r>
      <w:proofErr w:type="spellEnd"/>
      <w:r w:rsidR="00891A5A">
        <w:rPr>
          <w:rFonts w:ascii="Arial" w:hAnsi="Arial" w:cs="Arial"/>
          <w:sz w:val="20"/>
          <w:szCs w:val="20"/>
        </w:rPr>
        <w:t>, 2008</w:t>
      </w:r>
      <w:r w:rsidR="00B63B27">
        <w:rPr>
          <w:rFonts w:ascii="Arial" w:hAnsi="Arial" w:cs="Arial"/>
          <w:sz w:val="20"/>
          <w:szCs w:val="20"/>
        </w:rPr>
        <w:t>) argue that most clinical psychologists are unaware of scientific evidence that favors the use of empirically supported treatments (ESTs) and moreover, lack the training that would allow them to understand the research methodology and findings. They conclude their critique of clinical psychology by suggesting that training in clinical psychology should be completely reformed to be more scientific and research-based, and that the practice of nonscientific clinical psychology should be stigmatized.</w:t>
      </w:r>
    </w:p>
    <w:p w:rsidR="00B63B27" w:rsidRDefault="00B63B27">
      <w:pPr>
        <w:tabs>
          <w:tab w:val="left" w:pos="-1252"/>
          <w:tab w:val="left" w:pos="-720"/>
          <w:tab w:val="left" w:pos="0"/>
          <w:tab w:val="left" w:pos="360"/>
          <w:tab w:val="left" w:pos="720"/>
          <w:tab w:val="left" w:pos="1080"/>
          <w:tab w:val="left" w:pos="1440"/>
          <w:tab w:val="left" w:pos="1800"/>
        </w:tabs>
        <w:ind w:left="360" w:firstLine="360"/>
        <w:rPr>
          <w:rFonts w:ascii="Arial" w:hAnsi="Arial" w:cs="Arial"/>
          <w:sz w:val="20"/>
          <w:szCs w:val="20"/>
        </w:rPr>
      </w:pPr>
      <w:r>
        <w:rPr>
          <w:rFonts w:ascii="Arial" w:hAnsi="Arial" w:cs="Arial"/>
          <w:sz w:val="20"/>
          <w:szCs w:val="20"/>
        </w:rPr>
        <w:lastRenderedPageBreak/>
        <w:t xml:space="preserve">Students often pursue psychology because of their interest in clinical practice and some may do so because they perceive clinical psychology to be more </w:t>
      </w:r>
      <w:r>
        <w:rPr>
          <w:rFonts w:ascii="Arial" w:hAnsi="Arial" w:cs="Arial"/>
          <w:sz w:val="20"/>
          <w:szCs w:val="20"/>
        </w:rPr>
        <w:sym w:font="WP TypographicSymbols" w:char="0041"/>
      </w:r>
      <w:r>
        <w:rPr>
          <w:rFonts w:ascii="Arial" w:hAnsi="Arial" w:cs="Arial"/>
          <w:sz w:val="20"/>
          <w:szCs w:val="20"/>
        </w:rPr>
        <w:t>people-oriented</w:t>
      </w:r>
      <w:r w:rsidR="00891A5A">
        <w:rPr>
          <w:rFonts w:ascii="Arial" w:hAnsi="Arial" w:cs="Arial"/>
          <w:sz w:val="20"/>
          <w:szCs w:val="20"/>
        </w:rPr>
        <w:t>,</w:t>
      </w:r>
      <w:r>
        <w:rPr>
          <w:rFonts w:ascii="Arial" w:hAnsi="Arial" w:cs="Arial"/>
          <w:sz w:val="20"/>
          <w:szCs w:val="20"/>
        </w:rPr>
        <w:sym w:font="WP TypographicSymbols" w:char="0040"/>
      </w:r>
      <w:r>
        <w:rPr>
          <w:rFonts w:ascii="Arial" w:hAnsi="Arial" w:cs="Arial"/>
          <w:sz w:val="20"/>
          <w:szCs w:val="20"/>
        </w:rPr>
        <w:t xml:space="preserve"> </w:t>
      </w:r>
      <w:r w:rsidR="00891A5A">
        <w:rPr>
          <w:rFonts w:ascii="Arial" w:hAnsi="Arial" w:cs="Arial"/>
          <w:sz w:val="20"/>
          <w:szCs w:val="20"/>
        </w:rPr>
        <w:t>with a</w:t>
      </w:r>
      <w:r>
        <w:rPr>
          <w:rFonts w:ascii="Arial" w:hAnsi="Arial" w:cs="Arial"/>
          <w:sz w:val="20"/>
          <w:szCs w:val="20"/>
        </w:rPr>
        <w:t xml:space="preserve"> </w:t>
      </w:r>
      <w:r w:rsidR="00891A5A">
        <w:rPr>
          <w:rFonts w:ascii="Arial" w:hAnsi="Arial" w:cs="Arial"/>
          <w:sz w:val="20"/>
          <w:szCs w:val="20"/>
        </w:rPr>
        <w:t xml:space="preserve">focus on </w:t>
      </w:r>
      <w:r>
        <w:rPr>
          <w:rFonts w:ascii="Arial" w:hAnsi="Arial" w:cs="Arial"/>
          <w:sz w:val="20"/>
          <w:szCs w:val="20"/>
        </w:rPr>
        <w:sym w:font="WP TypographicSymbols" w:char="0041"/>
      </w:r>
      <w:r>
        <w:rPr>
          <w:rFonts w:ascii="Arial" w:hAnsi="Arial" w:cs="Arial"/>
          <w:sz w:val="20"/>
          <w:szCs w:val="20"/>
        </w:rPr>
        <w:t>talking to people about their problems.</w:t>
      </w:r>
      <w:r>
        <w:rPr>
          <w:rFonts w:ascii="Arial" w:hAnsi="Arial" w:cs="Arial"/>
          <w:sz w:val="20"/>
          <w:szCs w:val="20"/>
        </w:rPr>
        <w:sym w:font="WP TypographicSymbols" w:char="0040"/>
      </w:r>
      <w:r>
        <w:rPr>
          <w:rFonts w:ascii="Arial" w:hAnsi="Arial" w:cs="Arial"/>
          <w:sz w:val="20"/>
          <w:szCs w:val="20"/>
        </w:rPr>
        <w:t xml:space="preserve"> Indeed, many students regard their research methods course as an obstacle to overcome, rather than a critical aspect of the practice of psychology. Class discussion may focus on these questions: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720" w:hanging="360"/>
        <w:rPr>
          <w:rFonts w:ascii="Arial" w:hAnsi="Arial" w:cs="Arial"/>
          <w:sz w:val="20"/>
          <w:szCs w:val="20"/>
        </w:rPr>
      </w:pPr>
      <w:r>
        <w:rPr>
          <w:rFonts w:ascii="Arial" w:hAnsi="Arial" w:cs="Arial"/>
          <w:sz w:val="20"/>
          <w:szCs w:val="20"/>
        </w:rPr>
        <w:t>A.</w:t>
      </w:r>
      <w:r>
        <w:rPr>
          <w:rFonts w:ascii="Arial" w:hAnsi="Arial" w:cs="Arial"/>
          <w:sz w:val="20"/>
          <w:szCs w:val="20"/>
        </w:rPr>
        <w:tab/>
        <w:t>What do you imagine the practice of clinical psychology to be like? Does it include science and research?</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720" w:hanging="360"/>
        <w:rPr>
          <w:rFonts w:ascii="Arial" w:hAnsi="Arial" w:cs="Arial"/>
          <w:sz w:val="20"/>
          <w:szCs w:val="20"/>
        </w:rPr>
      </w:pPr>
      <w:r>
        <w:rPr>
          <w:rFonts w:ascii="Arial" w:hAnsi="Arial" w:cs="Arial"/>
          <w:sz w:val="20"/>
          <w:szCs w:val="20"/>
        </w:rPr>
        <w:t>B.</w:t>
      </w:r>
      <w:r>
        <w:rPr>
          <w:rFonts w:ascii="Arial" w:hAnsi="Arial" w:cs="Arial"/>
          <w:sz w:val="20"/>
          <w:szCs w:val="20"/>
        </w:rPr>
        <w:tab/>
        <w:t>If you were to seek treatment from a clinical psychologist, would you be interested in a treatment that has been shown to be effective in clinical research, or would you be satisfied with the psychologist</w:t>
      </w:r>
      <w:r>
        <w:rPr>
          <w:rFonts w:ascii="Arial" w:hAnsi="Arial" w:cs="Arial"/>
          <w:sz w:val="20"/>
          <w:szCs w:val="20"/>
        </w:rPr>
        <w:sym w:font="WP TypographicSymbols" w:char="003D"/>
      </w:r>
      <w:r>
        <w:rPr>
          <w:rFonts w:ascii="Arial" w:hAnsi="Arial" w:cs="Arial"/>
          <w:sz w:val="20"/>
          <w:szCs w:val="20"/>
        </w:rPr>
        <w:t>s personal experience in treating people? Is your answer different than what you might seek from a medical doctor for a physical problem?</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Pr="00BB5776" w:rsidRDefault="00B63B27" w:rsidP="00BB5776">
      <w:pPr>
        <w:pStyle w:val="ListParagraph"/>
        <w:numPr>
          <w:ilvl w:val="0"/>
          <w:numId w:val="4"/>
        </w:numPr>
        <w:tabs>
          <w:tab w:val="left" w:pos="-1252"/>
          <w:tab w:val="left" w:pos="-720"/>
          <w:tab w:val="left" w:pos="0"/>
          <w:tab w:val="left" w:pos="360"/>
          <w:tab w:val="left" w:pos="720"/>
          <w:tab w:val="left" w:pos="1080"/>
          <w:tab w:val="left" w:pos="1440"/>
          <w:tab w:val="left" w:pos="1800"/>
        </w:tabs>
        <w:rPr>
          <w:rFonts w:ascii="Arial" w:hAnsi="Arial" w:cs="Arial"/>
          <w:sz w:val="20"/>
          <w:szCs w:val="20"/>
        </w:rPr>
      </w:pPr>
      <w:r w:rsidRPr="00BB5776">
        <w:rPr>
          <w:rFonts w:ascii="Arial" w:hAnsi="Arial" w:cs="Arial"/>
          <w:sz w:val="20"/>
          <w:szCs w:val="20"/>
        </w:rPr>
        <w:t>If you are considering graduate studies in clinical psychology, what do you think of the argument that training should be scientifically based and that nonscientific training and practice should be stigmatized? Would a strong research focus in clinical psychology training programs affect your choice for study? Why or why not?</w:t>
      </w:r>
    </w:p>
    <w:p w:rsidR="002C6830" w:rsidRDefault="002C6830" w:rsidP="002C6830">
      <w:pPr>
        <w:pStyle w:val="ListParagraph"/>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2C6830" w:rsidRDefault="002C6830" w:rsidP="002C6830">
      <w:pPr>
        <w:pStyle w:val="ListParagraph"/>
        <w:tabs>
          <w:tab w:val="left" w:pos="-1252"/>
          <w:tab w:val="left" w:pos="-720"/>
          <w:tab w:val="left" w:pos="0"/>
          <w:tab w:val="left" w:pos="360"/>
          <w:tab w:val="left" w:pos="720"/>
          <w:tab w:val="left" w:pos="1080"/>
          <w:tab w:val="left" w:pos="1440"/>
          <w:tab w:val="left" w:pos="1800"/>
        </w:tabs>
        <w:ind w:left="0"/>
        <w:rPr>
          <w:rFonts w:ascii="Arial" w:hAnsi="Arial" w:cs="Arial"/>
          <w:sz w:val="20"/>
          <w:szCs w:val="20"/>
        </w:rPr>
      </w:pPr>
      <w:r>
        <w:rPr>
          <w:rFonts w:ascii="Arial" w:hAnsi="Arial" w:cs="Arial"/>
          <w:sz w:val="20"/>
          <w:szCs w:val="20"/>
        </w:rPr>
        <w:t>7.</w:t>
      </w:r>
      <w:r>
        <w:rPr>
          <w:rFonts w:ascii="Arial" w:hAnsi="Arial" w:cs="Arial"/>
          <w:sz w:val="20"/>
          <w:szCs w:val="20"/>
        </w:rPr>
        <w:tab/>
        <w:t>Additional Challenge Questions</w:t>
      </w:r>
    </w:p>
    <w:p w:rsidR="00F74617" w:rsidRDefault="00F74617" w:rsidP="00F74617">
      <w:pPr>
        <w:tabs>
          <w:tab w:val="left" w:pos="-1253"/>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sz w:val="20"/>
        </w:rPr>
      </w:pPr>
    </w:p>
    <w:p w:rsidR="00F74617" w:rsidRDefault="00F74617" w:rsidP="00F74617">
      <w:pPr>
        <w:tabs>
          <w:tab w:val="left" w:pos="-1253"/>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rFonts w:ascii="Arial" w:hAnsi="Arial"/>
          <w:sz w:val="20"/>
        </w:rPr>
      </w:pPr>
      <w:r>
        <w:rPr>
          <w:rFonts w:ascii="Arial" w:hAnsi="Arial"/>
          <w:sz w:val="20"/>
        </w:rPr>
        <w:t>These challenge questions (along with the concepts illustrated in each question) can be used for class discussion or possible test questions.</w:t>
      </w:r>
    </w:p>
    <w:p w:rsidR="00F74617" w:rsidRDefault="00F74617" w:rsidP="00F74617">
      <w:pPr>
        <w:tabs>
          <w:tab w:val="left" w:pos="-1253"/>
          <w:tab w:val="left" w:pos="-720"/>
          <w:tab w:val="left" w:pos="0"/>
          <w:tab w:val="left" w:pos="360"/>
          <w:tab w:val="left" w:pos="720"/>
          <w:tab w:val="left" w:pos="1080"/>
          <w:tab w:val="left" w:pos="1440"/>
          <w:tab w:val="left" w:pos="1800"/>
          <w:tab w:val="left" w:pos="2160"/>
          <w:tab w:val="left" w:pos="252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sz w:val="20"/>
        </w:rPr>
      </w:pPr>
    </w:p>
    <w:p w:rsidR="00E64132" w:rsidRDefault="00E64132" w:rsidP="00E64132">
      <w:pPr>
        <w:pStyle w:val="ListParagraph"/>
        <w:numPr>
          <w:ilvl w:val="0"/>
          <w:numId w:val="6"/>
        </w:numPr>
        <w:tabs>
          <w:tab w:val="left" w:pos="-1252"/>
          <w:tab w:val="left" w:pos="-720"/>
          <w:tab w:val="left" w:pos="0"/>
          <w:tab w:val="left" w:pos="360"/>
          <w:tab w:val="left" w:pos="720"/>
          <w:tab w:val="left" w:pos="1080"/>
          <w:tab w:val="left" w:pos="1440"/>
          <w:tab w:val="left" w:pos="1800"/>
        </w:tabs>
        <w:rPr>
          <w:rFonts w:ascii="Arial" w:hAnsi="Arial" w:cs="Arial"/>
          <w:sz w:val="20"/>
          <w:szCs w:val="20"/>
        </w:rPr>
      </w:pPr>
      <w:r>
        <w:rPr>
          <w:rFonts w:ascii="Arial" w:hAnsi="Arial" w:cs="Arial"/>
          <w:sz w:val="20"/>
          <w:szCs w:val="20"/>
        </w:rPr>
        <w:t>In your courses you have learned a variety of approaches to gaining knowledge about people. For example, in reading literature, we learn about people through the eyes of the author and the characters he or she has developed. How is this approach to gaining knowledge different from that used by researchers in psychology? What are the advantages and disadvantages of each approach?</w:t>
      </w:r>
    </w:p>
    <w:p w:rsidR="00E64132" w:rsidRDefault="00E64132" w:rsidP="00E64132">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E64132" w:rsidRDefault="00E64132" w:rsidP="00E64132">
      <w:pPr>
        <w:tabs>
          <w:tab w:val="left" w:pos="-1252"/>
          <w:tab w:val="left" w:pos="-720"/>
          <w:tab w:val="left" w:pos="0"/>
          <w:tab w:val="left" w:pos="360"/>
          <w:tab w:val="left" w:pos="720"/>
          <w:tab w:val="left" w:pos="1080"/>
          <w:tab w:val="left" w:pos="1440"/>
          <w:tab w:val="left" w:pos="1800"/>
        </w:tabs>
        <w:ind w:left="720" w:hanging="360"/>
        <w:rPr>
          <w:rFonts w:ascii="Arial" w:hAnsi="Arial" w:cs="Arial"/>
          <w:i/>
          <w:iCs/>
          <w:sz w:val="20"/>
          <w:szCs w:val="20"/>
        </w:rPr>
      </w:pPr>
      <w:r>
        <w:rPr>
          <w:rFonts w:ascii="Arial" w:hAnsi="Arial" w:cs="Arial"/>
          <w:i/>
          <w:iCs/>
          <w:sz w:val="20"/>
          <w:szCs w:val="20"/>
        </w:rPr>
        <w:tab/>
        <w:t xml:space="preserve">[Note: This question asks students to compare what they have learned about the scientific method in Chapter 1 with experiences in other disciplines; information about other disciplines is not addressed directly in the text.] </w:t>
      </w:r>
    </w:p>
    <w:p w:rsidR="00E64132" w:rsidRDefault="00E64132" w:rsidP="00E64132">
      <w:pPr>
        <w:tabs>
          <w:tab w:val="left" w:pos="-1252"/>
          <w:tab w:val="left" w:pos="-720"/>
          <w:tab w:val="left" w:pos="0"/>
          <w:tab w:val="left" w:pos="360"/>
          <w:tab w:val="left" w:pos="720"/>
          <w:tab w:val="left" w:pos="1080"/>
          <w:tab w:val="left" w:pos="1440"/>
          <w:tab w:val="left" w:pos="1800"/>
        </w:tabs>
        <w:rPr>
          <w:rFonts w:ascii="Arial" w:hAnsi="Arial" w:cs="Arial"/>
          <w:i/>
          <w:iCs/>
          <w:sz w:val="20"/>
          <w:szCs w:val="20"/>
        </w:rPr>
      </w:pPr>
    </w:p>
    <w:p w:rsidR="00E64132" w:rsidRDefault="00E64132" w:rsidP="00E64132">
      <w:pPr>
        <w:tabs>
          <w:tab w:val="left" w:pos="-1252"/>
          <w:tab w:val="left" w:pos="-720"/>
          <w:tab w:val="left" w:pos="0"/>
          <w:tab w:val="left" w:pos="360"/>
          <w:tab w:val="left" w:pos="720"/>
          <w:tab w:val="left" w:pos="1080"/>
          <w:tab w:val="left" w:pos="1440"/>
          <w:tab w:val="left" w:pos="1800"/>
        </w:tabs>
        <w:ind w:left="720" w:hanging="360"/>
        <w:rPr>
          <w:rFonts w:ascii="Arial" w:hAnsi="Arial" w:cs="Arial"/>
          <w:sz w:val="20"/>
          <w:szCs w:val="20"/>
        </w:rPr>
      </w:pPr>
      <w:r>
        <w:rPr>
          <w:rFonts w:ascii="Arial" w:hAnsi="Arial" w:cs="Arial"/>
          <w:i/>
          <w:iCs/>
          <w:sz w:val="20"/>
          <w:szCs w:val="20"/>
        </w:rPr>
        <w:tab/>
        <w:t>Researchers in psychology rely on an empirical approach to gaining knowledge; this approach emphasizes direct observation and experimentation. The advantage of the empirical approach is that it limits subjective judgment and intuition, both of which can lead to inaccurate conclusions about psychological phenomena. A disadvantage of this approach is that some aspects of mental processes are difficult to observe directly. In literature, readers may obtain a very rich and full description of characters</w:t>
      </w:r>
      <w:r>
        <w:rPr>
          <w:rFonts w:ascii="Arial" w:hAnsi="Arial" w:cs="Arial"/>
          <w:i/>
          <w:iCs/>
          <w:sz w:val="20"/>
          <w:szCs w:val="20"/>
        </w:rPr>
        <w:sym w:font="WP TypographicSymbols" w:char="003D"/>
      </w:r>
      <w:r>
        <w:rPr>
          <w:rFonts w:ascii="Arial" w:hAnsi="Arial" w:cs="Arial"/>
          <w:i/>
          <w:iCs/>
          <w:sz w:val="20"/>
          <w:szCs w:val="20"/>
        </w:rPr>
        <w:t xml:space="preserve"> behavior and mental processes, allowing them to gain a good understanding of motivations and behaviors. This information, however, may be biased by an author</w:t>
      </w:r>
      <w:r>
        <w:rPr>
          <w:rFonts w:ascii="Arial" w:hAnsi="Arial" w:cs="Arial"/>
          <w:i/>
          <w:iCs/>
          <w:sz w:val="20"/>
          <w:szCs w:val="20"/>
        </w:rPr>
        <w:sym w:font="WP TypographicSymbols" w:char="003D"/>
      </w:r>
      <w:r>
        <w:rPr>
          <w:rFonts w:ascii="Arial" w:hAnsi="Arial" w:cs="Arial"/>
          <w:i/>
          <w:iCs/>
          <w:sz w:val="20"/>
          <w:szCs w:val="20"/>
        </w:rPr>
        <w:t>s understanding of human behavior and may not describe what is generally true for most people.</w:t>
      </w:r>
    </w:p>
    <w:p w:rsidR="00E64132" w:rsidRDefault="00E64132" w:rsidP="00E64132">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E64132" w:rsidRPr="00E64132" w:rsidRDefault="00E64132" w:rsidP="00E64132">
      <w:pPr>
        <w:pStyle w:val="ListParagraph"/>
        <w:numPr>
          <w:ilvl w:val="0"/>
          <w:numId w:val="6"/>
        </w:numPr>
        <w:tabs>
          <w:tab w:val="left" w:pos="-1252"/>
          <w:tab w:val="left" w:pos="-720"/>
          <w:tab w:val="left" w:pos="0"/>
          <w:tab w:val="left" w:pos="360"/>
          <w:tab w:val="left" w:pos="720"/>
          <w:tab w:val="left" w:pos="1080"/>
          <w:tab w:val="left" w:pos="1440"/>
          <w:tab w:val="left" w:pos="1800"/>
        </w:tabs>
        <w:rPr>
          <w:rFonts w:ascii="Arial" w:hAnsi="Arial" w:cs="Arial"/>
          <w:sz w:val="20"/>
          <w:szCs w:val="20"/>
        </w:rPr>
      </w:pPr>
      <w:r w:rsidRPr="00E64132">
        <w:rPr>
          <w:rFonts w:ascii="Arial" w:hAnsi="Arial" w:cs="Arial"/>
          <w:sz w:val="20"/>
          <w:szCs w:val="20"/>
        </w:rPr>
        <w:t xml:space="preserve">Across the history of research in psychology, we have witnessed a change in emphases from sensation-perception to behaviorism and then to cognitive psychology. Within the different areas or </w:t>
      </w:r>
      <w:proofErr w:type="spellStart"/>
      <w:r w:rsidRPr="00E64132">
        <w:rPr>
          <w:rFonts w:ascii="Arial" w:hAnsi="Arial" w:cs="Arial"/>
          <w:sz w:val="20"/>
          <w:szCs w:val="20"/>
        </w:rPr>
        <w:t>subdisciplines</w:t>
      </w:r>
      <w:proofErr w:type="spellEnd"/>
      <w:r w:rsidRPr="00E64132">
        <w:rPr>
          <w:rFonts w:ascii="Arial" w:hAnsi="Arial" w:cs="Arial"/>
          <w:sz w:val="20"/>
          <w:szCs w:val="20"/>
        </w:rPr>
        <w:t xml:space="preserve"> of psychology (e.g., clinical, developmental, neuroscience, social), the number of research topics has increased tremendously.</w:t>
      </w:r>
    </w:p>
    <w:p w:rsidR="00E64132" w:rsidRDefault="00E64132" w:rsidP="00E64132">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E64132" w:rsidRDefault="00E64132" w:rsidP="00E64132">
      <w:pPr>
        <w:tabs>
          <w:tab w:val="left" w:pos="-1252"/>
          <w:tab w:val="left" w:pos="-720"/>
          <w:tab w:val="left" w:pos="0"/>
          <w:tab w:val="left" w:pos="360"/>
          <w:tab w:val="left" w:pos="720"/>
          <w:tab w:val="left" w:pos="1080"/>
          <w:tab w:val="left" w:pos="1440"/>
          <w:tab w:val="left" w:pos="1800"/>
        </w:tabs>
        <w:ind w:left="720" w:hanging="360"/>
        <w:rPr>
          <w:rFonts w:ascii="Arial" w:hAnsi="Arial" w:cs="Arial"/>
          <w:i/>
          <w:iCs/>
          <w:sz w:val="20"/>
          <w:szCs w:val="20"/>
        </w:rPr>
      </w:pPr>
      <w:r>
        <w:rPr>
          <w:rFonts w:ascii="Arial" w:hAnsi="Arial" w:cs="Arial"/>
          <w:i/>
          <w:iCs/>
          <w:sz w:val="20"/>
          <w:szCs w:val="20"/>
        </w:rPr>
        <w:lastRenderedPageBreak/>
        <w:tab/>
        <w:t xml:space="preserve">[Note: The following questions ask students to describe their own interests in psychology and to review recent psychological journals to identify topics of current interest within </w:t>
      </w:r>
      <w:proofErr w:type="spellStart"/>
      <w:r>
        <w:rPr>
          <w:rFonts w:ascii="Arial" w:hAnsi="Arial" w:cs="Arial"/>
          <w:i/>
          <w:iCs/>
          <w:sz w:val="20"/>
          <w:szCs w:val="20"/>
        </w:rPr>
        <w:t>subdisciplines</w:t>
      </w:r>
      <w:proofErr w:type="spellEnd"/>
      <w:r>
        <w:rPr>
          <w:rFonts w:ascii="Arial" w:hAnsi="Arial" w:cs="Arial"/>
          <w:i/>
          <w:iCs/>
          <w:sz w:val="20"/>
          <w:szCs w:val="20"/>
        </w:rPr>
        <w:t xml:space="preserve"> of psychology. Answers</w:t>
      </w:r>
      <w:r w:rsidR="00157062">
        <w:rPr>
          <w:rFonts w:ascii="Arial" w:hAnsi="Arial" w:cs="Arial"/>
          <w:i/>
          <w:iCs/>
          <w:sz w:val="20"/>
          <w:szCs w:val="20"/>
        </w:rPr>
        <w:t xml:space="preserve"> will vary according to students’ </w:t>
      </w:r>
      <w:r>
        <w:rPr>
          <w:rFonts w:ascii="Arial" w:hAnsi="Arial" w:cs="Arial"/>
          <w:i/>
          <w:iCs/>
          <w:sz w:val="20"/>
          <w:szCs w:val="20"/>
        </w:rPr>
        <w:t>experiences.]</w:t>
      </w:r>
    </w:p>
    <w:p w:rsidR="00E64132" w:rsidRDefault="00E64132" w:rsidP="00E64132">
      <w:pPr>
        <w:tabs>
          <w:tab w:val="left" w:pos="-1252"/>
          <w:tab w:val="left" w:pos="-720"/>
          <w:tab w:val="left" w:pos="0"/>
          <w:tab w:val="left" w:pos="360"/>
          <w:tab w:val="left" w:pos="720"/>
          <w:tab w:val="left" w:pos="1080"/>
          <w:tab w:val="left" w:pos="1440"/>
          <w:tab w:val="left" w:pos="1800"/>
        </w:tabs>
        <w:rPr>
          <w:rFonts w:ascii="Arial" w:hAnsi="Arial" w:cs="Arial"/>
          <w:i/>
          <w:iCs/>
          <w:sz w:val="20"/>
          <w:szCs w:val="20"/>
        </w:rPr>
      </w:pPr>
    </w:p>
    <w:p w:rsidR="00E64132" w:rsidRDefault="006739DA" w:rsidP="00E64132">
      <w:pPr>
        <w:tabs>
          <w:tab w:val="left" w:pos="-1252"/>
          <w:tab w:val="left" w:pos="-720"/>
          <w:tab w:val="left" w:pos="0"/>
          <w:tab w:val="left" w:pos="360"/>
          <w:tab w:val="left" w:pos="720"/>
          <w:tab w:val="left" w:pos="1080"/>
          <w:tab w:val="left" w:pos="1440"/>
          <w:tab w:val="left" w:pos="1800"/>
        </w:tabs>
        <w:ind w:firstLine="360"/>
        <w:rPr>
          <w:rFonts w:ascii="Arial" w:hAnsi="Arial" w:cs="Arial"/>
          <w:sz w:val="20"/>
          <w:szCs w:val="20"/>
        </w:rPr>
      </w:pPr>
      <w:r>
        <w:rPr>
          <w:rFonts w:ascii="Arial" w:hAnsi="Arial" w:cs="Arial"/>
          <w:sz w:val="20"/>
          <w:szCs w:val="20"/>
        </w:rPr>
        <w:tab/>
        <w:t>(1)</w:t>
      </w:r>
      <w:r w:rsidR="00E64132">
        <w:rPr>
          <w:rFonts w:ascii="Arial" w:hAnsi="Arial" w:cs="Arial"/>
          <w:sz w:val="20"/>
          <w:szCs w:val="20"/>
        </w:rPr>
        <w:tab/>
        <w:t>What area(s) within psychology is of most interest to you, and why?</w:t>
      </w:r>
    </w:p>
    <w:p w:rsidR="00E64132" w:rsidRDefault="00E64132" w:rsidP="00E64132">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E64132" w:rsidRDefault="006739DA" w:rsidP="00E64132">
      <w:pPr>
        <w:tabs>
          <w:tab w:val="left" w:pos="-1252"/>
          <w:tab w:val="left" w:pos="-720"/>
          <w:tab w:val="left" w:pos="0"/>
          <w:tab w:val="left" w:pos="360"/>
          <w:tab w:val="left" w:pos="720"/>
          <w:tab w:val="left" w:pos="1080"/>
          <w:tab w:val="left" w:pos="1440"/>
          <w:tab w:val="left" w:pos="1800"/>
        </w:tabs>
        <w:ind w:left="1080" w:hanging="720"/>
        <w:rPr>
          <w:rFonts w:ascii="Arial" w:hAnsi="Arial" w:cs="Arial"/>
          <w:sz w:val="20"/>
          <w:szCs w:val="20"/>
        </w:rPr>
      </w:pPr>
      <w:r>
        <w:rPr>
          <w:rFonts w:ascii="Arial" w:hAnsi="Arial" w:cs="Arial"/>
          <w:sz w:val="20"/>
          <w:szCs w:val="20"/>
        </w:rPr>
        <w:tab/>
        <w:t>(2)</w:t>
      </w:r>
      <w:r w:rsidR="00E64132">
        <w:rPr>
          <w:rFonts w:ascii="Arial" w:hAnsi="Arial" w:cs="Arial"/>
          <w:sz w:val="20"/>
          <w:szCs w:val="20"/>
        </w:rPr>
        <w:tab/>
        <w:t xml:space="preserve">At your library, browse through three or four current issues of journals within your area of interest (e.g., </w:t>
      </w:r>
      <w:r w:rsidR="00E64132">
        <w:rPr>
          <w:rFonts w:ascii="Arial" w:hAnsi="Arial" w:cs="Arial"/>
          <w:i/>
          <w:iCs/>
          <w:sz w:val="20"/>
          <w:szCs w:val="20"/>
        </w:rPr>
        <w:t>Developmental Psychology, Journal of Consulting and Clinical Psychology, Journal of Personality and Social Psychology</w:t>
      </w:r>
      <w:r w:rsidR="00E64132">
        <w:rPr>
          <w:rFonts w:ascii="Arial" w:hAnsi="Arial" w:cs="Arial"/>
          <w:sz w:val="20"/>
          <w:szCs w:val="20"/>
        </w:rPr>
        <w:t>). (Ask your instructor or librarian for names of additional journals.) What topics did the researchers investigate? Can you observe any trends in the topics or in the kind of research that is being conducted? Describe your findings.</w:t>
      </w:r>
    </w:p>
    <w:p w:rsidR="00E64132" w:rsidRDefault="00E64132" w:rsidP="00E64132">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E64132" w:rsidRPr="000F0A8D" w:rsidRDefault="00FA58B0" w:rsidP="000F0A8D">
      <w:pPr>
        <w:pStyle w:val="ListParagraph"/>
        <w:numPr>
          <w:ilvl w:val="0"/>
          <w:numId w:val="6"/>
        </w:numPr>
        <w:tabs>
          <w:tab w:val="left" w:pos="-1252"/>
          <w:tab w:val="left" w:pos="-720"/>
          <w:tab w:val="left" w:pos="0"/>
          <w:tab w:val="left" w:pos="360"/>
          <w:tab w:val="left" w:pos="720"/>
          <w:tab w:val="left" w:pos="1080"/>
          <w:tab w:val="left" w:pos="1440"/>
          <w:tab w:val="left" w:pos="1800"/>
        </w:tabs>
        <w:rPr>
          <w:rFonts w:ascii="Arial" w:hAnsi="Arial" w:cs="Arial"/>
          <w:sz w:val="20"/>
          <w:szCs w:val="20"/>
        </w:rPr>
      </w:pPr>
      <w:r>
        <w:rPr>
          <w:rFonts w:ascii="Arial" w:hAnsi="Arial" w:cs="Arial"/>
          <w:sz w:val="20"/>
          <w:szCs w:val="20"/>
        </w:rPr>
        <w:t>Identify how ethnocentric bias</w:t>
      </w:r>
      <w:r w:rsidR="00E64132" w:rsidRPr="000F0A8D">
        <w:rPr>
          <w:rFonts w:ascii="Arial" w:hAnsi="Arial" w:cs="Arial"/>
          <w:sz w:val="20"/>
          <w:szCs w:val="20"/>
        </w:rPr>
        <w:t xml:space="preserve"> might play a role in the type of research the following groups choose to pursue by providing a sample research question that would likely be of interest for each group</w:t>
      </w:r>
      <w:r>
        <w:rPr>
          <w:rFonts w:ascii="Arial" w:hAnsi="Arial" w:cs="Arial"/>
          <w:sz w:val="20"/>
          <w:szCs w:val="20"/>
        </w:rPr>
        <w:t xml:space="preserve"> (and would represent potential bias)</w:t>
      </w:r>
      <w:r w:rsidR="00E64132" w:rsidRPr="000F0A8D">
        <w:rPr>
          <w:rFonts w:ascii="Arial" w:hAnsi="Arial" w:cs="Arial"/>
          <w:sz w:val="20"/>
          <w:szCs w:val="20"/>
        </w:rPr>
        <w:t>.</w:t>
      </w:r>
    </w:p>
    <w:p w:rsidR="00E64132" w:rsidRDefault="00E64132" w:rsidP="00E64132">
      <w:pPr>
        <w:tabs>
          <w:tab w:val="left" w:pos="-1252"/>
          <w:tab w:val="left" w:pos="-720"/>
          <w:tab w:val="left" w:pos="0"/>
          <w:tab w:val="left" w:pos="360"/>
          <w:tab w:val="left" w:pos="720"/>
          <w:tab w:val="left" w:pos="1080"/>
          <w:tab w:val="left" w:pos="1440"/>
          <w:tab w:val="left" w:pos="1800"/>
        </w:tabs>
        <w:ind w:left="360" w:hanging="360"/>
        <w:rPr>
          <w:rFonts w:ascii="Arial" w:hAnsi="Arial" w:cs="Arial"/>
          <w:sz w:val="20"/>
          <w:szCs w:val="20"/>
        </w:rPr>
      </w:pPr>
    </w:p>
    <w:p w:rsidR="000F0A8D" w:rsidRDefault="000F0A8D" w:rsidP="00E64132">
      <w:pPr>
        <w:tabs>
          <w:tab w:val="left" w:pos="-1252"/>
          <w:tab w:val="left" w:pos="-720"/>
          <w:tab w:val="left" w:pos="0"/>
          <w:tab w:val="left" w:pos="360"/>
          <w:tab w:val="left" w:pos="720"/>
          <w:tab w:val="left" w:pos="1080"/>
          <w:tab w:val="left" w:pos="1440"/>
          <w:tab w:val="left" w:pos="1800"/>
        </w:tabs>
        <w:ind w:left="360" w:hanging="360"/>
        <w:rPr>
          <w:rFonts w:ascii="Arial" w:hAnsi="Arial" w:cs="Arial"/>
          <w:sz w:val="20"/>
          <w:szCs w:val="20"/>
        </w:rPr>
        <w:sectPr w:rsidR="000F0A8D" w:rsidSect="00E64132">
          <w:type w:val="continuous"/>
          <w:pgSz w:w="12240" w:h="15840"/>
          <w:pgMar w:top="1440" w:right="1440" w:bottom="1440" w:left="1440" w:header="1440" w:footer="1440" w:gutter="0"/>
          <w:cols w:space="720"/>
          <w:noEndnote/>
        </w:sectPr>
      </w:pPr>
    </w:p>
    <w:p w:rsidR="00E64132" w:rsidRDefault="006739DA" w:rsidP="006739DA">
      <w:pPr>
        <w:tabs>
          <w:tab w:val="left" w:pos="-1252"/>
          <w:tab w:val="left" w:pos="-720"/>
          <w:tab w:val="left" w:pos="0"/>
          <w:tab w:val="left" w:pos="360"/>
          <w:tab w:val="left" w:pos="720"/>
          <w:tab w:val="left" w:pos="1080"/>
          <w:tab w:val="left" w:pos="1440"/>
          <w:tab w:val="left" w:pos="1800"/>
        </w:tabs>
        <w:ind w:left="720"/>
        <w:rPr>
          <w:rFonts w:ascii="Arial" w:hAnsi="Arial" w:cs="Arial"/>
          <w:sz w:val="20"/>
          <w:szCs w:val="20"/>
        </w:rPr>
      </w:pPr>
      <w:r>
        <w:rPr>
          <w:rFonts w:ascii="Arial" w:hAnsi="Arial" w:cs="Arial"/>
          <w:sz w:val="20"/>
          <w:szCs w:val="20"/>
        </w:rPr>
        <w:lastRenderedPageBreak/>
        <w:t>(</w:t>
      </w:r>
      <w:r w:rsidR="000F0A8D">
        <w:rPr>
          <w:rFonts w:ascii="Arial" w:hAnsi="Arial" w:cs="Arial"/>
          <w:sz w:val="20"/>
          <w:szCs w:val="20"/>
        </w:rPr>
        <w:t>1</w:t>
      </w:r>
      <w:r>
        <w:rPr>
          <w:rFonts w:ascii="Arial" w:hAnsi="Arial" w:cs="Arial"/>
          <w:sz w:val="20"/>
          <w:szCs w:val="20"/>
        </w:rPr>
        <w:t>)</w:t>
      </w:r>
      <w:r w:rsidR="00E64132">
        <w:rPr>
          <w:rFonts w:ascii="Arial" w:hAnsi="Arial" w:cs="Arial"/>
          <w:sz w:val="20"/>
          <w:szCs w:val="20"/>
        </w:rPr>
        <w:tab/>
      </w:r>
      <w:proofErr w:type="gramStart"/>
      <w:r w:rsidR="00E64132">
        <w:rPr>
          <w:rFonts w:ascii="Arial" w:hAnsi="Arial" w:cs="Arial"/>
          <w:sz w:val="20"/>
          <w:szCs w:val="20"/>
        </w:rPr>
        <w:t>men</w:t>
      </w:r>
      <w:proofErr w:type="gramEnd"/>
      <w:r w:rsidR="00E64132">
        <w:rPr>
          <w:rFonts w:ascii="Arial" w:hAnsi="Arial" w:cs="Arial"/>
          <w:sz w:val="20"/>
          <w:szCs w:val="20"/>
        </w:rPr>
        <w:t xml:space="preserve"> vs. women</w:t>
      </w:r>
    </w:p>
    <w:p w:rsidR="00E64132" w:rsidRDefault="00E64132" w:rsidP="00E64132">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E64132" w:rsidRDefault="000F0A8D" w:rsidP="000F0A8D">
      <w:pPr>
        <w:tabs>
          <w:tab w:val="left" w:pos="-1252"/>
          <w:tab w:val="left" w:pos="-720"/>
          <w:tab w:val="left" w:pos="0"/>
          <w:tab w:val="left" w:pos="360"/>
          <w:tab w:val="left" w:pos="720"/>
          <w:tab w:val="left" w:pos="1080"/>
          <w:tab w:val="left" w:pos="1440"/>
          <w:tab w:val="left" w:pos="1800"/>
        </w:tabs>
        <w:ind w:left="1080" w:hanging="360"/>
        <w:rPr>
          <w:rFonts w:ascii="Arial" w:hAnsi="Arial" w:cs="Arial"/>
          <w:i/>
          <w:iCs/>
          <w:sz w:val="20"/>
          <w:szCs w:val="20"/>
        </w:rPr>
      </w:pPr>
      <w:r>
        <w:rPr>
          <w:rFonts w:ascii="Arial" w:hAnsi="Arial" w:cs="Arial"/>
          <w:i/>
          <w:iCs/>
          <w:sz w:val="20"/>
          <w:szCs w:val="20"/>
        </w:rPr>
        <w:tab/>
      </w:r>
      <w:r w:rsidR="00E64132">
        <w:rPr>
          <w:rFonts w:ascii="Arial" w:hAnsi="Arial" w:cs="Arial"/>
          <w:i/>
          <w:iCs/>
          <w:sz w:val="20"/>
          <w:szCs w:val="20"/>
        </w:rPr>
        <w:t>An ethnocentric bias from a male perspective might lead researchers to study people</w:t>
      </w:r>
      <w:r w:rsidR="00E64132">
        <w:rPr>
          <w:rFonts w:ascii="Arial" w:hAnsi="Arial" w:cs="Arial"/>
          <w:i/>
          <w:iCs/>
          <w:sz w:val="20"/>
          <w:szCs w:val="20"/>
        </w:rPr>
        <w:sym w:font="WP TypographicSymbols" w:char="003D"/>
      </w:r>
      <w:r w:rsidR="00E64132">
        <w:rPr>
          <w:rFonts w:ascii="Arial" w:hAnsi="Arial" w:cs="Arial"/>
          <w:i/>
          <w:iCs/>
          <w:sz w:val="20"/>
          <w:szCs w:val="20"/>
        </w:rPr>
        <w:t>s interest in team sports and competition; from a female perspective, researchers may choose to study people</w:t>
      </w:r>
      <w:r w:rsidR="00E64132">
        <w:rPr>
          <w:rFonts w:ascii="Arial" w:hAnsi="Arial" w:cs="Arial"/>
          <w:i/>
          <w:iCs/>
          <w:sz w:val="20"/>
          <w:szCs w:val="20"/>
        </w:rPr>
        <w:sym w:font="WP TypographicSymbols" w:char="003D"/>
      </w:r>
      <w:r w:rsidR="00E64132">
        <w:rPr>
          <w:rFonts w:ascii="Arial" w:hAnsi="Arial" w:cs="Arial"/>
          <w:i/>
          <w:iCs/>
          <w:sz w:val="20"/>
          <w:szCs w:val="20"/>
        </w:rPr>
        <w:t>s interest in infants and children.</w:t>
      </w:r>
    </w:p>
    <w:p w:rsidR="00E64132" w:rsidRDefault="00E64132" w:rsidP="00E64132">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E64132" w:rsidRDefault="000F0A8D" w:rsidP="00E64132">
      <w:pPr>
        <w:tabs>
          <w:tab w:val="left" w:pos="-1252"/>
          <w:tab w:val="left" w:pos="-720"/>
          <w:tab w:val="left" w:pos="0"/>
          <w:tab w:val="left" w:pos="360"/>
          <w:tab w:val="left" w:pos="720"/>
          <w:tab w:val="left" w:pos="1080"/>
          <w:tab w:val="left" w:pos="1440"/>
          <w:tab w:val="left" w:pos="1800"/>
        </w:tabs>
        <w:ind w:firstLine="360"/>
        <w:rPr>
          <w:rFonts w:ascii="Arial" w:hAnsi="Arial" w:cs="Arial"/>
          <w:sz w:val="20"/>
          <w:szCs w:val="20"/>
        </w:rPr>
      </w:pPr>
      <w:r>
        <w:rPr>
          <w:rFonts w:ascii="Arial" w:hAnsi="Arial" w:cs="Arial"/>
          <w:sz w:val="20"/>
          <w:szCs w:val="20"/>
        </w:rPr>
        <w:tab/>
      </w:r>
      <w:r w:rsidR="006739DA">
        <w:rPr>
          <w:rFonts w:ascii="Arial" w:hAnsi="Arial" w:cs="Arial"/>
          <w:sz w:val="20"/>
          <w:szCs w:val="20"/>
        </w:rPr>
        <w:t>(</w:t>
      </w:r>
      <w:r>
        <w:rPr>
          <w:rFonts w:ascii="Arial" w:hAnsi="Arial" w:cs="Arial"/>
          <w:sz w:val="20"/>
          <w:szCs w:val="20"/>
        </w:rPr>
        <w:t>2</w:t>
      </w:r>
      <w:r w:rsidR="006739DA">
        <w:rPr>
          <w:rFonts w:ascii="Arial" w:hAnsi="Arial" w:cs="Arial"/>
          <w:sz w:val="20"/>
          <w:szCs w:val="20"/>
        </w:rPr>
        <w:t>)</w:t>
      </w:r>
      <w:r w:rsidR="00E64132">
        <w:rPr>
          <w:rFonts w:ascii="Arial" w:hAnsi="Arial" w:cs="Arial"/>
          <w:sz w:val="20"/>
          <w:szCs w:val="20"/>
        </w:rPr>
        <w:tab/>
      </w:r>
      <w:proofErr w:type="gramStart"/>
      <w:r w:rsidR="00E64132">
        <w:rPr>
          <w:rFonts w:ascii="Arial" w:hAnsi="Arial" w:cs="Arial"/>
          <w:sz w:val="20"/>
          <w:szCs w:val="20"/>
        </w:rPr>
        <w:t>ethnic</w:t>
      </w:r>
      <w:proofErr w:type="gramEnd"/>
      <w:r w:rsidR="00E64132">
        <w:rPr>
          <w:rFonts w:ascii="Arial" w:hAnsi="Arial" w:cs="Arial"/>
          <w:sz w:val="20"/>
          <w:szCs w:val="20"/>
        </w:rPr>
        <w:t xml:space="preserve"> majority vs. ethnic minority</w:t>
      </w:r>
    </w:p>
    <w:p w:rsidR="00E64132" w:rsidRDefault="00E64132" w:rsidP="00E64132">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E64132" w:rsidRDefault="000F0A8D" w:rsidP="000F0A8D">
      <w:pPr>
        <w:tabs>
          <w:tab w:val="left" w:pos="-1252"/>
          <w:tab w:val="left" w:pos="-720"/>
          <w:tab w:val="left" w:pos="0"/>
          <w:tab w:val="left" w:pos="360"/>
          <w:tab w:val="left" w:pos="720"/>
          <w:tab w:val="left" w:pos="1080"/>
          <w:tab w:val="left" w:pos="1440"/>
          <w:tab w:val="left" w:pos="1800"/>
        </w:tabs>
        <w:ind w:left="1080" w:hanging="360"/>
        <w:rPr>
          <w:rFonts w:ascii="Arial" w:hAnsi="Arial" w:cs="Arial"/>
          <w:i/>
          <w:iCs/>
          <w:sz w:val="20"/>
          <w:szCs w:val="20"/>
        </w:rPr>
      </w:pPr>
      <w:r>
        <w:rPr>
          <w:rFonts w:ascii="Arial" w:hAnsi="Arial" w:cs="Arial"/>
          <w:i/>
          <w:iCs/>
          <w:sz w:val="20"/>
          <w:szCs w:val="20"/>
        </w:rPr>
        <w:tab/>
      </w:r>
      <w:r w:rsidR="00E64132">
        <w:rPr>
          <w:rFonts w:ascii="Arial" w:hAnsi="Arial" w:cs="Arial"/>
          <w:i/>
          <w:iCs/>
          <w:sz w:val="20"/>
          <w:szCs w:val="20"/>
        </w:rPr>
        <w:t>Researchers from within an ethnic majority might choose to conduct research on power hierarchies within relationships; researchers from an ethnic minority might choose to investigate factors related to feelings of oppression.</w:t>
      </w:r>
    </w:p>
    <w:p w:rsidR="00E64132" w:rsidRDefault="00E64132" w:rsidP="00E64132">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E64132" w:rsidRDefault="000F0A8D" w:rsidP="00E64132">
      <w:pPr>
        <w:tabs>
          <w:tab w:val="left" w:pos="-1252"/>
          <w:tab w:val="left" w:pos="-720"/>
          <w:tab w:val="left" w:pos="0"/>
          <w:tab w:val="left" w:pos="360"/>
          <w:tab w:val="left" w:pos="720"/>
          <w:tab w:val="left" w:pos="1080"/>
          <w:tab w:val="left" w:pos="1440"/>
          <w:tab w:val="left" w:pos="1800"/>
        </w:tabs>
        <w:ind w:firstLine="360"/>
        <w:rPr>
          <w:rFonts w:ascii="Arial" w:hAnsi="Arial" w:cs="Arial"/>
          <w:sz w:val="20"/>
          <w:szCs w:val="20"/>
        </w:rPr>
      </w:pPr>
      <w:r>
        <w:rPr>
          <w:rFonts w:ascii="Arial" w:hAnsi="Arial" w:cs="Arial"/>
          <w:sz w:val="20"/>
          <w:szCs w:val="20"/>
        </w:rPr>
        <w:tab/>
      </w:r>
      <w:r w:rsidR="006739DA">
        <w:rPr>
          <w:rFonts w:ascii="Arial" w:hAnsi="Arial" w:cs="Arial"/>
          <w:sz w:val="20"/>
          <w:szCs w:val="20"/>
        </w:rPr>
        <w:t>(</w:t>
      </w:r>
      <w:r>
        <w:rPr>
          <w:rFonts w:ascii="Arial" w:hAnsi="Arial" w:cs="Arial"/>
          <w:sz w:val="20"/>
          <w:szCs w:val="20"/>
        </w:rPr>
        <w:t>3</w:t>
      </w:r>
      <w:r w:rsidR="006739DA">
        <w:rPr>
          <w:rFonts w:ascii="Arial" w:hAnsi="Arial" w:cs="Arial"/>
          <w:sz w:val="20"/>
          <w:szCs w:val="20"/>
        </w:rPr>
        <w:t>)</w:t>
      </w:r>
      <w:r w:rsidR="00E64132">
        <w:rPr>
          <w:rFonts w:ascii="Arial" w:hAnsi="Arial" w:cs="Arial"/>
          <w:sz w:val="20"/>
          <w:szCs w:val="20"/>
        </w:rPr>
        <w:tab/>
      </w:r>
      <w:proofErr w:type="gramStart"/>
      <w:r w:rsidR="00E64132">
        <w:rPr>
          <w:rFonts w:ascii="Arial" w:hAnsi="Arial" w:cs="Arial"/>
          <w:sz w:val="20"/>
          <w:szCs w:val="20"/>
        </w:rPr>
        <w:t>political</w:t>
      </w:r>
      <w:proofErr w:type="gramEnd"/>
      <w:r w:rsidR="00E64132">
        <w:rPr>
          <w:rFonts w:ascii="Arial" w:hAnsi="Arial" w:cs="Arial"/>
          <w:sz w:val="20"/>
          <w:szCs w:val="20"/>
        </w:rPr>
        <w:t xml:space="preserve"> conservative vs. political liberal</w:t>
      </w:r>
    </w:p>
    <w:p w:rsidR="00E64132" w:rsidRDefault="00E64132" w:rsidP="00E64132">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E64132" w:rsidRDefault="000F0A8D" w:rsidP="000F0A8D">
      <w:pPr>
        <w:tabs>
          <w:tab w:val="left" w:pos="-1252"/>
          <w:tab w:val="left" w:pos="-720"/>
          <w:tab w:val="left" w:pos="0"/>
          <w:tab w:val="left" w:pos="360"/>
          <w:tab w:val="left" w:pos="720"/>
          <w:tab w:val="left" w:pos="1080"/>
          <w:tab w:val="left" w:pos="1440"/>
          <w:tab w:val="left" w:pos="1800"/>
        </w:tabs>
        <w:ind w:left="1080" w:hanging="360"/>
        <w:rPr>
          <w:rFonts w:ascii="Arial" w:hAnsi="Arial" w:cs="Arial"/>
          <w:i/>
          <w:iCs/>
          <w:sz w:val="20"/>
          <w:szCs w:val="20"/>
        </w:rPr>
      </w:pPr>
      <w:r>
        <w:rPr>
          <w:rFonts w:ascii="Arial" w:hAnsi="Arial" w:cs="Arial"/>
          <w:i/>
          <w:iCs/>
          <w:sz w:val="20"/>
          <w:szCs w:val="20"/>
        </w:rPr>
        <w:tab/>
      </w:r>
      <w:r w:rsidR="00E64132">
        <w:rPr>
          <w:rFonts w:ascii="Arial" w:hAnsi="Arial" w:cs="Arial"/>
          <w:i/>
          <w:iCs/>
          <w:sz w:val="20"/>
          <w:szCs w:val="20"/>
        </w:rPr>
        <w:t>Politically conservative researchers might choose to study the role of moral values in people</w:t>
      </w:r>
      <w:r w:rsidR="00E64132">
        <w:rPr>
          <w:rFonts w:ascii="Arial" w:hAnsi="Arial" w:cs="Arial"/>
          <w:i/>
          <w:iCs/>
          <w:sz w:val="20"/>
          <w:szCs w:val="20"/>
        </w:rPr>
        <w:sym w:font="WP TypographicSymbols" w:char="003D"/>
      </w:r>
      <w:r w:rsidR="00E64132">
        <w:rPr>
          <w:rFonts w:ascii="Arial" w:hAnsi="Arial" w:cs="Arial"/>
          <w:i/>
          <w:iCs/>
          <w:sz w:val="20"/>
          <w:szCs w:val="20"/>
        </w:rPr>
        <w:t>s voting behavior; politically liberal researchers might examine people</w:t>
      </w:r>
      <w:r w:rsidR="00E64132">
        <w:rPr>
          <w:rFonts w:ascii="Arial" w:hAnsi="Arial" w:cs="Arial"/>
          <w:i/>
          <w:iCs/>
          <w:sz w:val="20"/>
          <w:szCs w:val="20"/>
        </w:rPr>
        <w:sym w:font="WP TypographicSymbols" w:char="003D"/>
      </w:r>
      <w:r>
        <w:rPr>
          <w:rFonts w:ascii="Arial" w:hAnsi="Arial" w:cs="Arial"/>
          <w:i/>
          <w:iCs/>
          <w:sz w:val="20"/>
          <w:szCs w:val="20"/>
        </w:rPr>
        <w:t xml:space="preserve">s views on economic </w:t>
      </w:r>
      <w:r w:rsidR="00E64132">
        <w:rPr>
          <w:rFonts w:ascii="Arial" w:hAnsi="Arial" w:cs="Arial"/>
          <w:i/>
          <w:iCs/>
          <w:sz w:val="20"/>
          <w:szCs w:val="20"/>
        </w:rPr>
        <w:t>justice.</w:t>
      </w:r>
    </w:p>
    <w:p w:rsidR="00E64132" w:rsidRDefault="00E64132" w:rsidP="00E64132">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E64132" w:rsidRDefault="000F0A8D" w:rsidP="00E64132">
      <w:pPr>
        <w:tabs>
          <w:tab w:val="left" w:pos="-1252"/>
          <w:tab w:val="left" w:pos="-720"/>
          <w:tab w:val="left" w:pos="0"/>
          <w:tab w:val="left" w:pos="360"/>
          <w:tab w:val="left" w:pos="720"/>
          <w:tab w:val="left" w:pos="1080"/>
          <w:tab w:val="left" w:pos="1440"/>
          <w:tab w:val="left" w:pos="1800"/>
        </w:tabs>
        <w:ind w:firstLine="360"/>
        <w:rPr>
          <w:rFonts w:ascii="Arial" w:hAnsi="Arial" w:cs="Arial"/>
          <w:sz w:val="20"/>
          <w:szCs w:val="20"/>
        </w:rPr>
      </w:pPr>
      <w:r>
        <w:rPr>
          <w:rFonts w:ascii="Arial" w:hAnsi="Arial" w:cs="Arial"/>
          <w:sz w:val="20"/>
          <w:szCs w:val="20"/>
        </w:rPr>
        <w:tab/>
      </w:r>
      <w:r w:rsidR="006739DA">
        <w:rPr>
          <w:rFonts w:ascii="Arial" w:hAnsi="Arial" w:cs="Arial"/>
          <w:sz w:val="20"/>
          <w:szCs w:val="20"/>
        </w:rPr>
        <w:t>(</w:t>
      </w:r>
      <w:r>
        <w:rPr>
          <w:rFonts w:ascii="Arial" w:hAnsi="Arial" w:cs="Arial"/>
          <w:sz w:val="20"/>
          <w:szCs w:val="20"/>
        </w:rPr>
        <w:t>4</w:t>
      </w:r>
      <w:r w:rsidR="006739DA">
        <w:rPr>
          <w:rFonts w:ascii="Arial" w:hAnsi="Arial" w:cs="Arial"/>
          <w:sz w:val="20"/>
          <w:szCs w:val="20"/>
        </w:rPr>
        <w:t>)</w:t>
      </w:r>
      <w:r w:rsidR="00E64132">
        <w:rPr>
          <w:rFonts w:ascii="Arial" w:hAnsi="Arial" w:cs="Arial"/>
          <w:sz w:val="20"/>
          <w:szCs w:val="20"/>
        </w:rPr>
        <w:tab/>
      </w:r>
      <w:proofErr w:type="gramStart"/>
      <w:r w:rsidR="00E64132">
        <w:rPr>
          <w:rFonts w:ascii="Arial" w:hAnsi="Arial" w:cs="Arial"/>
          <w:sz w:val="20"/>
          <w:szCs w:val="20"/>
        </w:rPr>
        <w:t>ages</w:t>
      </w:r>
      <w:proofErr w:type="gramEnd"/>
      <w:r w:rsidR="00E64132">
        <w:rPr>
          <w:rFonts w:ascii="Arial" w:hAnsi="Arial" w:cs="Arial"/>
          <w:sz w:val="20"/>
          <w:szCs w:val="20"/>
        </w:rPr>
        <w:t xml:space="preserve"> 18-25 vs. 35-45 vs. 55-65 vs. 75-85</w:t>
      </w:r>
    </w:p>
    <w:p w:rsidR="00E64132" w:rsidRDefault="00E64132" w:rsidP="00E64132">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E64132" w:rsidRDefault="00E64132" w:rsidP="000F0A8D">
      <w:pPr>
        <w:ind w:left="1080"/>
      </w:pPr>
      <w:r>
        <w:rPr>
          <w:rFonts w:ascii="Arial" w:hAnsi="Arial" w:cs="Arial"/>
          <w:i/>
          <w:iCs/>
          <w:sz w:val="20"/>
          <w:szCs w:val="20"/>
        </w:rPr>
        <w:t xml:space="preserve">Researchers in the 18-25 age </w:t>
      </w:r>
      <w:proofErr w:type="gramStart"/>
      <w:r>
        <w:rPr>
          <w:rFonts w:ascii="Arial" w:hAnsi="Arial" w:cs="Arial"/>
          <w:i/>
          <w:iCs/>
          <w:sz w:val="20"/>
          <w:szCs w:val="20"/>
        </w:rPr>
        <w:t>group</w:t>
      </w:r>
      <w:proofErr w:type="gramEnd"/>
      <w:r>
        <w:rPr>
          <w:rFonts w:ascii="Arial" w:hAnsi="Arial" w:cs="Arial"/>
          <w:i/>
          <w:iCs/>
          <w:sz w:val="20"/>
          <w:szCs w:val="20"/>
        </w:rPr>
        <w:t xml:space="preserve"> might study factors related to mate selection; researchers in the 35-45 age group might choose to study factors related to career success; researchers in the 55-65 age group might be interested in studying the effects of an </w:t>
      </w:r>
      <w:r>
        <w:rPr>
          <w:rFonts w:ascii="Arial" w:hAnsi="Arial" w:cs="Arial"/>
          <w:i/>
          <w:iCs/>
          <w:sz w:val="20"/>
          <w:szCs w:val="20"/>
        </w:rPr>
        <w:sym w:font="WP TypographicSymbols" w:char="0041"/>
      </w:r>
      <w:r>
        <w:rPr>
          <w:rFonts w:ascii="Arial" w:hAnsi="Arial" w:cs="Arial"/>
          <w:i/>
          <w:iCs/>
          <w:sz w:val="20"/>
          <w:szCs w:val="20"/>
        </w:rPr>
        <w:t>empty nest</w:t>
      </w:r>
      <w:r>
        <w:rPr>
          <w:rFonts w:ascii="Arial" w:hAnsi="Arial" w:cs="Arial"/>
          <w:i/>
          <w:iCs/>
          <w:sz w:val="20"/>
          <w:szCs w:val="20"/>
        </w:rPr>
        <w:sym w:font="WP TypographicSymbols" w:char="0040"/>
      </w:r>
      <w:r>
        <w:rPr>
          <w:rFonts w:ascii="Arial" w:hAnsi="Arial" w:cs="Arial"/>
          <w:i/>
          <w:iCs/>
          <w:sz w:val="20"/>
          <w:szCs w:val="20"/>
        </w:rPr>
        <w:t>; researchers in the 75-85 age group might investigate attitudes toward death and dying.</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r>
        <w:rPr>
          <w:rFonts w:ascii="Arial" w:hAnsi="Arial" w:cs="Arial"/>
          <w:b/>
          <w:bCs/>
          <w:sz w:val="20"/>
          <w:szCs w:val="20"/>
        </w:rPr>
        <w:t>INSTRUCTOR</w:t>
      </w:r>
      <w:r>
        <w:rPr>
          <w:rFonts w:ascii="Arial" w:hAnsi="Arial" w:cs="Arial"/>
          <w:b/>
          <w:bCs/>
          <w:sz w:val="20"/>
          <w:szCs w:val="20"/>
        </w:rPr>
        <w:sym w:font="WP TypographicSymbols" w:char="003D"/>
      </w:r>
      <w:r>
        <w:rPr>
          <w:rFonts w:ascii="Arial" w:hAnsi="Arial" w:cs="Arial"/>
          <w:b/>
          <w:bCs/>
          <w:sz w:val="20"/>
          <w:szCs w:val="20"/>
        </w:rPr>
        <w:t>S LECTURE/DISCUSSION AIDS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r>
        <w:rPr>
          <w:rFonts w:ascii="Arial" w:hAnsi="Arial" w:cs="Arial"/>
          <w:sz w:val="20"/>
          <w:szCs w:val="20"/>
        </w:rPr>
        <w:t>The following pages display conten</w:t>
      </w:r>
      <w:r w:rsidR="004F03B6">
        <w:rPr>
          <w:rFonts w:ascii="Arial" w:hAnsi="Arial" w:cs="Arial"/>
          <w:sz w:val="20"/>
          <w:szCs w:val="20"/>
        </w:rPr>
        <w:t>t from Chapter 1 and may be used to facilitate lecture or discussion</w:t>
      </w:r>
      <w:r>
        <w:rPr>
          <w:rFonts w:ascii="Arial" w:hAnsi="Arial" w:cs="Arial"/>
          <w:sz w:val="20"/>
          <w:szCs w:val="20"/>
        </w:rPr>
        <w:t>.</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360" w:hanging="360"/>
        <w:rPr>
          <w:rFonts w:ascii="Arial" w:hAnsi="Arial" w:cs="Arial"/>
          <w:sz w:val="20"/>
          <w:szCs w:val="20"/>
        </w:rPr>
      </w:pPr>
      <w:r>
        <w:rPr>
          <w:rFonts w:ascii="Arial" w:hAnsi="Arial" w:cs="Arial"/>
          <w:sz w:val="20"/>
          <w:szCs w:val="20"/>
        </w:rPr>
        <w:t>1.</w:t>
      </w:r>
      <w:r>
        <w:rPr>
          <w:rFonts w:ascii="Arial" w:hAnsi="Arial" w:cs="Arial"/>
          <w:sz w:val="20"/>
          <w:szCs w:val="20"/>
        </w:rPr>
        <w:tab/>
      </w:r>
      <w:r>
        <w:rPr>
          <w:rFonts w:ascii="Arial" w:hAnsi="Arial" w:cs="Arial"/>
          <w:sz w:val="20"/>
          <w:szCs w:val="20"/>
          <w:u w:val="single"/>
        </w:rPr>
        <w:t>The Science of Psychology</w:t>
      </w:r>
      <w:r>
        <w:rPr>
          <w:rFonts w:ascii="Arial" w:hAnsi="Arial" w:cs="Arial"/>
          <w:sz w:val="20"/>
          <w:szCs w:val="20"/>
        </w:rPr>
        <w:t xml:space="preserve">: This </w:t>
      </w:r>
      <w:r w:rsidR="005E0293">
        <w:rPr>
          <w:rFonts w:ascii="Arial" w:hAnsi="Arial" w:cs="Arial"/>
          <w:sz w:val="20"/>
          <w:szCs w:val="20"/>
        </w:rPr>
        <w:t>page</w:t>
      </w:r>
      <w:r>
        <w:rPr>
          <w:rFonts w:ascii="Arial" w:hAnsi="Arial" w:cs="Arial"/>
          <w:sz w:val="20"/>
          <w:szCs w:val="20"/>
        </w:rPr>
        <w:t xml:space="preserve"> identifies three main aspects about psychological science.</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360" w:hanging="360"/>
        <w:rPr>
          <w:rFonts w:ascii="Arial" w:hAnsi="Arial" w:cs="Arial"/>
          <w:sz w:val="20"/>
          <w:szCs w:val="20"/>
        </w:rPr>
      </w:pPr>
      <w:r>
        <w:rPr>
          <w:rFonts w:ascii="Arial" w:hAnsi="Arial" w:cs="Arial"/>
          <w:sz w:val="20"/>
          <w:szCs w:val="20"/>
        </w:rPr>
        <w:t>2.</w:t>
      </w:r>
      <w:r>
        <w:rPr>
          <w:rFonts w:ascii="Arial" w:hAnsi="Arial" w:cs="Arial"/>
          <w:sz w:val="20"/>
          <w:szCs w:val="20"/>
        </w:rPr>
        <w:tab/>
      </w:r>
      <w:r>
        <w:rPr>
          <w:rFonts w:ascii="Arial" w:hAnsi="Arial" w:cs="Arial"/>
          <w:sz w:val="20"/>
          <w:szCs w:val="20"/>
          <w:u w:val="single"/>
        </w:rPr>
        <w:t>Media Violence and Aggression</w:t>
      </w:r>
      <w:r>
        <w:rPr>
          <w:rFonts w:ascii="Arial" w:hAnsi="Arial" w:cs="Arial"/>
          <w:sz w:val="20"/>
          <w:szCs w:val="20"/>
        </w:rPr>
        <w:t xml:space="preserve">: As an example of research in psychology, this </w:t>
      </w:r>
      <w:r w:rsidR="005E0293">
        <w:rPr>
          <w:rFonts w:ascii="Arial" w:hAnsi="Arial" w:cs="Arial"/>
          <w:sz w:val="20"/>
          <w:szCs w:val="20"/>
        </w:rPr>
        <w:t>page</w:t>
      </w:r>
      <w:r>
        <w:rPr>
          <w:rFonts w:ascii="Arial" w:hAnsi="Arial" w:cs="Arial"/>
          <w:sz w:val="20"/>
          <w:szCs w:val="20"/>
        </w:rPr>
        <w:t xml:space="preserve"> details major findings regarding the effects of media violence.</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360" w:hanging="360"/>
        <w:rPr>
          <w:rFonts w:ascii="Arial" w:hAnsi="Arial" w:cs="Arial"/>
          <w:sz w:val="20"/>
          <w:szCs w:val="20"/>
        </w:rPr>
      </w:pPr>
      <w:r>
        <w:rPr>
          <w:rFonts w:ascii="Arial" w:hAnsi="Arial" w:cs="Arial"/>
          <w:sz w:val="20"/>
          <w:szCs w:val="20"/>
        </w:rPr>
        <w:t>3.</w:t>
      </w:r>
      <w:r>
        <w:rPr>
          <w:rFonts w:ascii="Arial" w:hAnsi="Arial" w:cs="Arial"/>
          <w:sz w:val="20"/>
          <w:szCs w:val="20"/>
        </w:rPr>
        <w:tab/>
      </w:r>
      <w:r>
        <w:rPr>
          <w:rFonts w:ascii="Arial" w:hAnsi="Arial" w:cs="Arial"/>
          <w:sz w:val="20"/>
          <w:szCs w:val="20"/>
          <w:u w:val="single"/>
        </w:rPr>
        <w:t>The Scientific Method</w:t>
      </w:r>
      <w:r>
        <w:rPr>
          <w:rFonts w:ascii="Arial" w:hAnsi="Arial" w:cs="Arial"/>
          <w:sz w:val="20"/>
          <w:szCs w:val="20"/>
        </w:rPr>
        <w:t xml:space="preserve">: This </w:t>
      </w:r>
      <w:r w:rsidR="005E0293">
        <w:rPr>
          <w:rFonts w:ascii="Arial" w:hAnsi="Arial" w:cs="Arial"/>
          <w:sz w:val="20"/>
          <w:szCs w:val="20"/>
        </w:rPr>
        <w:t>page</w:t>
      </w:r>
      <w:r>
        <w:rPr>
          <w:rFonts w:ascii="Arial" w:hAnsi="Arial" w:cs="Arial"/>
          <w:sz w:val="20"/>
          <w:szCs w:val="20"/>
        </w:rPr>
        <w:t xml:space="preserve"> describes the scientific method and the empirical approach.</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360" w:hanging="360"/>
        <w:rPr>
          <w:rFonts w:ascii="Arial" w:hAnsi="Arial" w:cs="Arial"/>
          <w:sz w:val="20"/>
          <w:szCs w:val="20"/>
        </w:rPr>
      </w:pPr>
      <w:r>
        <w:rPr>
          <w:rFonts w:ascii="Arial" w:hAnsi="Arial" w:cs="Arial"/>
          <w:sz w:val="20"/>
          <w:szCs w:val="20"/>
        </w:rPr>
        <w:t>4.</w:t>
      </w:r>
      <w:r>
        <w:rPr>
          <w:rFonts w:ascii="Arial" w:hAnsi="Arial" w:cs="Arial"/>
          <w:sz w:val="20"/>
          <w:szCs w:val="20"/>
        </w:rPr>
        <w:tab/>
      </w:r>
      <w:r>
        <w:rPr>
          <w:rFonts w:ascii="Arial" w:hAnsi="Arial" w:cs="Arial"/>
          <w:sz w:val="20"/>
          <w:szCs w:val="20"/>
          <w:u w:val="single"/>
        </w:rPr>
        <w:t>Science in Context</w:t>
      </w:r>
      <w:r>
        <w:rPr>
          <w:rFonts w:ascii="Arial" w:hAnsi="Arial" w:cs="Arial"/>
          <w:sz w:val="20"/>
          <w:szCs w:val="20"/>
        </w:rPr>
        <w:t>: Three contexts for scientific psychology are introduced: historical, social/cultural, and moral.</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360" w:hanging="360"/>
        <w:rPr>
          <w:rFonts w:ascii="Arial" w:hAnsi="Arial" w:cs="Arial"/>
          <w:sz w:val="20"/>
          <w:szCs w:val="20"/>
        </w:rPr>
      </w:pPr>
      <w:r>
        <w:rPr>
          <w:rFonts w:ascii="Arial" w:hAnsi="Arial" w:cs="Arial"/>
          <w:sz w:val="20"/>
          <w:szCs w:val="20"/>
        </w:rPr>
        <w:t>5.</w:t>
      </w:r>
      <w:r>
        <w:rPr>
          <w:rFonts w:ascii="Arial" w:hAnsi="Arial" w:cs="Arial"/>
          <w:sz w:val="20"/>
          <w:szCs w:val="20"/>
        </w:rPr>
        <w:tab/>
      </w:r>
      <w:r w:rsidR="002C0B6B">
        <w:rPr>
          <w:rFonts w:ascii="Arial" w:hAnsi="Arial" w:cs="Arial"/>
          <w:sz w:val="20"/>
          <w:szCs w:val="20"/>
          <w:u w:val="single"/>
        </w:rPr>
        <w:t>Ethnocentric Bias</w:t>
      </w:r>
      <w:r>
        <w:rPr>
          <w:rFonts w:ascii="Arial" w:hAnsi="Arial" w:cs="Arial"/>
          <w:sz w:val="20"/>
          <w:szCs w:val="20"/>
        </w:rPr>
        <w:t xml:space="preserve">: This </w:t>
      </w:r>
      <w:r w:rsidR="005E0293">
        <w:rPr>
          <w:rFonts w:ascii="Arial" w:hAnsi="Arial" w:cs="Arial"/>
          <w:sz w:val="20"/>
          <w:szCs w:val="20"/>
        </w:rPr>
        <w:t>page</w:t>
      </w:r>
      <w:r>
        <w:rPr>
          <w:rFonts w:ascii="Arial" w:hAnsi="Arial" w:cs="Arial"/>
          <w:sz w:val="20"/>
          <w:szCs w:val="20"/>
        </w:rPr>
        <w:t xml:space="preserve"> describes the ethnocentric bias.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sectPr w:rsidR="00B63B27">
          <w:type w:val="continuous"/>
          <w:pgSz w:w="12240" w:h="15840"/>
          <w:pgMar w:top="1440" w:right="1440" w:bottom="1440" w:left="1440" w:header="1440" w:footer="1440" w:gutter="0"/>
          <w:cols w:space="720"/>
          <w:noEndnote/>
        </w:sectPr>
      </w:pPr>
    </w:p>
    <w:p w:rsidR="00B63B27" w:rsidRDefault="00B63B27">
      <w:pPr>
        <w:tabs>
          <w:tab w:val="left" w:pos="-1252"/>
          <w:tab w:val="left" w:pos="-720"/>
          <w:tab w:val="left" w:pos="0"/>
          <w:tab w:val="left" w:pos="360"/>
          <w:tab w:val="left" w:pos="720"/>
          <w:tab w:val="left" w:pos="1080"/>
          <w:tab w:val="left" w:pos="1440"/>
          <w:tab w:val="left" w:pos="1800"/>
        </w:tabs>
        <w:ind w:left="360" w:hanging="360"/>
        <w:rPr>
          <w:rFonts w:ascii="Arial" w:hAnsi="Arial" w:cs="Arial"/>
          <w:sz w:val="20"/>
          <w:szCs w:val="20"/>
        </w:rPr>
      </w:pPr>
      <w:r>
        <w:rPr>
          <w:rFonts w:ascii="Arial" w:hAnsi="Arial" w:cs="Arial"/>
          <w:sz w:val="20"/>
          <w:szCs w:val="20"/>
        </w:rPr>
        <w:lastRenderedPageBreak/>
        <w:t>6.</w:t>
      </w:r>
      <w:r>
        <w:rPr>
          <w:rFonts w:ascii="Arial" w:hAnsi="Arial" w:cs="Arial"/>
          <w:sz w:val="20"/>
          <w:szCs w:val="20"/>
        </w:rPr>
        <w:tab/>
      </w:r>
      <w:r>
        <w:rPr>
          <w:rFonts w:ascii="Arial" w:hAnsi="Arial" w:cs="Arial"/>
          <w:sz w:val="20"/>
          <w:szCs w:val="20"/>
          <w:u w:val="single"/>
        </w:rPr>
        <w:t xml:space="preserve">Thinking </w:t>
      </w:r>
      <w:proofErr w:type="gramStart"/>
      <w:r>
        <w:rPr>
          <w:rFonts w:ascii="Arial" w:hAnsi="Arial" w:cs="Arial"/>
          <w:sz w:val="20"/>
          <w:szCs w:val="20"/>
          <w:u w:val="single"/>
        </w:rPr>
        <w:t>Like</w:t>
      </w:r>
      <w:proofErr w:type="gramEnd"/>
      <w:r>
        <w:rPr>
          <w:rFonts w:ascii="Arial" w:hAnsi="Arial" w:cs="Arial"/>
          <w:sz w:val="20"/>
          <w:szCs w:val="20"/>
          <w:u w:val="single"/>
        </w:rPr>
        <w:t xml:space="preserve"> a Researcher</w:t>
      </w:r>
      <w:r>
        <w:rPr>
          <w:rFonts w:ascii="Arial" w:hAnsi="Arial" w:cs="Arial"/>
          <w:sz w:val="20"/>
          <w:szCs w:val="20"/>
        </w:rPr>
        <w:t xml:space="preserve">: This </w:t>
      </w:r>
      <w:r w:rsidR="005E0293">
        <w:rPr>
          <w:rFonts w:ascii="Arial" w:hAnsi="Arial" w:cs="Arial"/>
          <w:sz w:val="20"/>
          <w:szCs w:val="20"/>
        </w:rPr>
        <w:t>page</w:t>
      </w:r>
      <w:r>
        <w:rPr>
          <w:rFonts w:ascii="Arial" w:hAnsi="Arial" w:cs="Arial"/>
          <w:sz w:val="20"/>
          <w:szCs w:val="20"/>
        </w:rPr>
        <w:t xml:space="preserve"> introduces scientific skepticism.</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360" w:hanging="360"/>
        <w:rPr>
          <w:rFonts w:ascii="Arial" w:hAnsi="Arial" w:cs="Arial"/>
          <w:sz w:val="20"/>
          <w:szCs w:val="20"/>
        </w:rPr>
      </w:pPr>
      <w:r>
        <w:rPr>
          <w:rFonts w:ascii="Arial" w:hAnsi="Arial" w:cs="Arial"/>
          <w:sz w:val="20"/>
          <w:szCs w:val="20"/>
        </w:rPr>
        <w:t>7.</w:t>
      </w:r>
      <w:r>
        <w:rPr>
          <w:rFonts w:ascii="Arial" w:hAnsi="Arial" w:cs="Arial"/>
          <w:sz w:val="20"/>
          <w:szCs w:val="20"/>
        </w:rPr>
        <w:tab/>
      </w:r>
      <w:r>
        <w:rPr>
          <w:rFonts w:ascii="Arial" w:hAnsi="Arial" w:cs="Arial"/>
          <w:sz w:val="20"/>
          <w:szCs w:val="20"/>
          <w:u w:val="single"/>
        </w:rPr>
        <w:t>Guidelines for Evaluating Reports of Psychological Research</w:t>
      </w:r>
      <w:r>
        <w:rPr>
          <w:rFonts w:ascii="Arial" w:hAnsi="Arial" w:cs="Arial"/>
          <w:sz w:val="20"/>
          <w:szCs w:val="20"/>
        </w:rPr>
        <w:t xml:space="preserve">: This </w:t>
      </w:r>
      <w:r w:rsidR="005E0293">
        <w:rPr>
          <w:rFonts w:ascii="Arial" w:hAnsi="Arial" w:cs="Arial"/>
          <w:sz w:val="20"/>
          <w:szCs w:val="20"/>
        </w:rPr>
        <w:t>page</w:t>
      </w:r>
      <w:r>
        <w:rPr>
          <w:rFonts w:ascii="Arial" w:hAnsi="Arial" w:cs="Arial"/>
          <w:sz w:val="20"/>
          <w:szCs w:val="20"/>
        </w:rPr>
        <w:t xml:space="preserve"> offers guidelines for evaluating research reports presented in the media.</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360" w:hanging="360"/>
        <w:rPr>
          <w:rFonts w:ascii="Arial" w:hAnsi="Arial" w:cs="Arial"/>
          <w:sz w:val="20"/>
          <w:szCs w:val="20"/>
        </w:rPr>
      </w:pPr>
      <w:r>
        <w:rPr>
          <w:rFonts w:ascii="Arial" w:hAnsi="Arial" w:cs="Arial"/>
          <w:sz w:val="20"/>
          <w:szCs w:val="20"/>
        </w:rPr>
        <w:t>8.</w:t>
      </w:r>
      <w:r>
        <w:rPr>
          <w:rFonts w:ascii="Arial" w:hAnsi="Arial" w:cs="Arial"/>
          <w:sz w:val="20"/>
          <w:szCs w:val="20"/>
        </w:rPr>
        <w:tab/>
      </w:r>
      <w:r>
        <w:rPr>
          <w:rFonts w:ascii="Arial" w:hAnsi="Arial" w:cs="Arial"/>
          <w:sz w:val="20"/>
          <w:szCs w:val="20"/>
          <w:u w:val="single"/>
        </w:rPr>
        <w:t>Getting Started Doing Research</w:t>
      </w:r>
      <w:r>
        <w:rPr>
          <w:rFonts w:ascii="Arial" w:hAnsi="Arial" w:cs="Arial"/>
          <w:sz w:val="20"/>
          <w:szCs w:val="20"/>
        </w:rPr>
        <w:t xml:space="preserve">: This </w:t>
      </w:r>
      <w:r w:rsidR="005E0293">
        <w:rPr>
          <w:rFonts w:ascii="Arial" w:hAnsi="Arial" w:cs="Arial"/>
          <w:sz w:val="20"/>
          <w:szCs w:val="20"/>
        </w:rPr>
        <w:t>page</w:t>
      </w:r>
      <w:r>
        <w:rPr>
          <w:rFonts w:ascii="Arial" w:hAnsi="Arial" w:cs="Arial"/>
          <w:sz w:val="20"/>
          <w:szCs w:val="20"/>
        </w:rPr>
        <w:t xml:space="preserve"> suggests ideas for getting started in research.</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360" w:hanging="360"/>
        <w:rPr>
          <w:rFonts w:ascii="Arial" w:hAnsi="Arial" w:cs="Arial"/>
          <w:sz w:val="20"/>
          <w:szCs w:val="20"/>
        </w:rPr>
      </w:pPr>
      <w:r>
        <w:rPr>
          <w:rFonts w:ascii="Arial" w:hAnsi="Arial" w:cs="Arial"/>
          <w:sz w:val="20"/>
          <w:szCs w:val="20"/>
        </w:rPr>
        <w:t>9.</w:t>
      </w:r>
      <w:r>
        <w:rPr>
          <w:rFonts w:ascii="Arial" w:hAnsi="Arial" w:cs="Arial"/>
          <w:sz w:val="20"/>
          <w:szCs w:val="20"/>
        </w:rPr>
        <w:tab/>
      </w:r>
      <w:r>
        <w:rPr>
          <w:rFonts w:ascii="Arial" w:hAnsi="Arial" w:cs="Arial"/>
          <w:sz w:val="20"/>
          <w:szCs w:val="20"/>
          <w:u w:val="single"/>
        </w:rPr>
        <w:t>Research Hypotheses</w:t>
      </w:r>
      <w:r>
        <w:rPr>
          <w:rFonts w:ascii="Arial" w:hAnsi="Arial" w:cs="Arial"/>
          <w:sz w:val="20"/>
          <w:szCs w:val="20"/>
        </w:rPr>
        <w:t xml:space="preserve">: This </w:t>
      </w:r>
      <w:r w:rsidR="005E0293">
        <w:rPr>
          <w:rFonts w:ascii="Arial" w:hAnsi="Arial" w:cs="Arial"/>
          <w:sz w:val="20"/>
          <w:szCs w:val="20"/>
        </w:rPr>
        <w:t>page</w:t>
      </w:r>
      <w:r>
        <w:rPr>
          <w:rFonts w:ascii="Arial" w:hAnsi="Arial" w:cs="Arial"/>
          <w:sz w:val="20"/>
          <w:szCs w:val="20"/>
        </w:rPr>
        <w:t xml:space="preserve"> defines </w:t>
      </w:r>
      <w:r>
        <w:rPr>
          <w:rFonts w:ascii="Arial" w:hAnsi="Arial" w:cs="Arial"/>
          <w:sz w:val="20"/>
          <w:szCs w:val="20"/>
        </w:rPr>
        <w:sym w:font="WP TypographicSymbols" w:char="0041"/>
      </w:r>
      <w:r>
        <w:rPr>
          <w:rFonts w:ascii="Arial" w:hAnsi="Arial" w:cs="Arial"/>
          <w:sz w:val="20"/>
          <w:szCs w:val="20"/>
        </w:rPr>
        <w:t>hypothesis</w:t>
      </w:r>
      <w:r>
        <w:rPr>
          <w:rFonts w:ascii="Arial" w:hAnsi="Arial" w:cs="Arial"/>
          <w:sz w:val="20"/>
          <w:szCs w:val="20"/>
        </w:rPr>
        <w:sym w:font="WP TypographicSymbols" w:char="0040"/>
      </w:r>
      <w:r>
        <w:rPr>
          <w:rFonts w:ascii="Arial" w:hAnsi="Arial" w:cs="Arial"/>
          <w:sz w:val="20"/>
          <w:szCs w:val="20"/>
        </w:rPr>
        <w:t xml:space="preserve"> and compares two hypotheses regarding the effects of media violence.</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360" w:hanging="360"/>
        <w:rPr>
          <w:rFonts w:ascii="Arial" w:hAnsi="Arial" w:cs="Arial"/>
          <w:sz w:val="20"/>
          <w:szCs w:val="20"/>
        </w:rPr>
      </w:pPr>
      <w:r>
        <w:rPr>
          <w:rFonts w:ascii="Arial" w:hAnsi="Arial" w:cs="Arial"/>
          <w:sz w:val="20"/>
          <w:szCs w:val="20"/>
        </w:rPr>
        <w:t>10.</w:t>
      </w:r>
      <w:r>
        <w:rPr>
          <w:rFonts w:ascii="Arial" w:hAnsi="Arial" w:cs="Arial"/>
          <w:sz w:val="20"/>
          <w:szCs w:val="20"/>
        </w:rPr>
        <w:tab/>
      </w:r>
      <w:r>
        <w:rPr>
          <w:rFonts w:ascii="Arial" w:hAnsi="Arial" w:cs="Arial"/>
          <w:sz w:val="20"/>
          <w:szCs w:val="20"/>
          <w:u w:val="single"/>
        </w:rPr>
        <w:t xml:space="preserve">The </w:t>
      </w:r>
      <w:proofErr w:type="spellStart"/>
      <w:r>
        <w:rPr>
          <w:rFonts w:ascii="Arial" w:hAnsi="Arial" w:cs="Arial"/>
          <w:sz w:val="20"/>
          <w:szCs w:val="20"/>
          <w:u w:val="single"/>
        </w:rPr>
        <w:t>Multimethod</w:t>
      </w:r>
      <w:proofErr w:type="spellEnd"/>
      <w:r>
        <w:rPr>
          <w:rFonts w:ascii="Arial" w:hAnsi="Arial" w:cs="Arial"/>
          <w:sz w:val="20"/>
          <w:szCs w:val="20"/>
          <w:u w:val="single"/>
        </w:rPr>
        <w:t xml:space="preserve"> Approach to Psychological Research</w:t>
      </w:r>
      <w:r>
        <w:rPr>
          <w:rFonts w:ascii="Arial" w:hAnsi="Arial" w:cs="Arial"/>
          <w:sz w:val="20"/>
          <w:szCs w:val="20"/>
        </w:rPr>
        <w:t xml:space="preserve">: This </w:t>
      </w:r>
      <w:r w:rsidR="005E0293">
        <w:rPr>
          <w:rFonts w:ascii="Arial" w:hAnsi="Arial" w:cs="Arial"/>
          <w:sz w:val="20"/>
          <w:szCs w:val="20"/>
        </w:rPr>
        <w:t>page</w:t>
      </w:r>
      <w:r>
        <w:rPr>
          <w:rFonts w:ascii="Arial" w:hAnsi="Arial" w:cs="Arial"/>
          <w:sz w:val="20"/>
          <w:szCs w:val="20"/>
        </w:rPr>
        <w:t xml:space="preserve"> explains why psychologists use multiple methods to answer research questions.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360" w:hanging="360"/>
        <w:rPr>
          <w:rFonts w:ascii="Arial" w:hAnsi="Arial" w:cs="Arial"/>
          <w:sz w:val="20"/>
          <w:szCs w:val="20"/>
        </w:rPr>
      </w:pPr>
      <w:r>
        <w:rPr>
          <w:rFonts w:ascii="Arial" w:hAnsi="Arial" w:cs="Arial"/>
          <w:sz w:val="20"/>
          <w:szCs w:val="20"/>
        </w:rPr>
        <w:t>11.</w:t>
      </w:r>
      <w:r>
        <w:rPr>
          <w:rFonts w:ascii="Arial" w:hAnsi="Arial" w:cs="Arial"/>
          <w:sz w:val="20"/>
          <w:szCs w:val="20"/>
        </w:rPr>
        <w:tab/>
      </w:r>
      <w:r>
        <w:rPr>
          <w:rFonts w:ascii="Arial" w:hAnsi="Arial" w:cs="Arial"/>
          <w:sz w:val="20"/>
          <w:szCs w:val="20"/>
          <w:u w:val="single"/>
        </w:rPr>
        <w:t>Steps in the Research Process</w:t>
      </w:r>
      <w:r>
        <w:rPr>
          <w:rFonts w:ascii="Arial" w:hAnsi="Arial" w:cs="Arial"/>
          <w:sz w:val="20"/>
          <w:szCs w:val="20"/>
        </w:rPr>
        <w:t xml:space="preserve">: This </w:t>
      </w:r>
      <w:r w:rsidR="005E0293">
        <w:rPr>
          <w:rFonts w:ascii="Arial" w:hAnsi="Arial" w:cs="Arial"/>
          <w:sz w:val="20"/>
          <w:szCs w:val="20"/>
        </w:rPr>
        <w:t>page</w:t>
      </w:r>
      <w:r>
        <w:rPr>
          <w:rFonts w:ascii="Arial" w:hAnsi="Arial" w:cs="Arial"/>
          <w:sz w:val="20"/>
          <w:szCs w:val="20"/>
        </w:rPr>
        <w:t xml:space="preserve"> outli</w:t>
      </w:r>
      <w:r w:rsidR="002C0B6B">
        <w:rPr>
          <w:rFonts w:ascii="Arial" w:hAnsi="Arial" w:cs="Arial"/>
          <w:sz w:val="20"/>
          <w:szCs w:val="20"/>
        </w:rPr>
        <w:t xml:space="preserve">nes the steps involved in </w:t>
      </w:r>
      <w:r>
        <w:rPr>
          <w:rFonts w:ascii="Arial" w:hAnsi="Arial" w:cs="Arial"/>
          <w:sz w:val="20"/>
          <w:szCs w:val="20"/>
        </w:rPr>
        <w:t>conducting research and provides a good overview of topics covered in the text.</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pPr>
    </w:p>
    <w:p w:rsidR="00B63B27" w:rsidRDefault="00B63B27">
      <w:pPr>
        <w:tabs>
          <w:tab w:val="left" w:pos="-1252"/>
          <w:tab w:val="left" w:pos="-720"/>
          <w:tab w:val="left" w:pos="0"/>
          <w:tab w:val="left" w:pos="360"/>
          <w:tab w:val="left" w:pos="720"/>
          <w:tab w:val="left" w:pos="1080"/>
          <w:tab w:val="left" w:pos="1440"/>
          <w:tab w:val="left" w:pos="1800"/>
        </w:tabs>
        <w:ind w:left="360" w:hanging="360"/>
        <w:rPr>
          <w:rFonts w:ascii="Arial" w:hAnsi="Arial" w:cs="Arial"/>
          <w:sz w:val="20"/>
          <w:szCs w:val="20"/>
        </w:rPr>
      </w:pPr>
      <w:r>
        <w:rPr>
          <w:rFonts w:ascii="Arial" w:hAnsi="Arial" w:cs="Arial"/>
          <w:sz w:val="20"/>
          <w:szCs w:val="20"/>
        </w:rPr>
        <w:t>12.</w:t>
      </w:r>
      <w:r>
        <w:rPr>
          <w:rFonts w:ascii="Arial" w:hAnsi="Arial" w:cs="Arial"/>
          <w:sz w:val="20"/>
          <w:szCs w:val="20"/>
        </w:rPr>
        <w:tab/>
      </w:r>
      <w:r>
        <w:rPr>
          <w:rFonts w:ascii="Arial" w:hAnsi="Arial" w:cs="Arial"/>
          <w:sz w:val="20"/>
          <w:szCs w:val="20"/>
          <w:u w:val="single"/>
        </w:rPr>
        <w:t>Discussion Questions</w:t>
      </w:r>
      <w:r>
        <w:rPr>
          <w:rFonts w:ascii="Arial" w:hAnsi="Arial" w:cs="Arial"/>
          <w:sz w:val="20"/>
          <w:szCs w:val="20"/>
        </w:rPr>
        <w:t xml:space="preserve">: This </w:t>
      </w:r>
      <w:r w:rsidR="005E0293">
        <w:rPr>
          <w:rFonts w:ascii="Arial" w:hAnsi="Arial" w:cs="Arial"/>
          <w:sz w:val="20"/>
          <w:szCs w:val="20"/>
        </w:rPr>
        <w:t>page</w:t>
      </w:r>
      <w:r>
        <w:rPr>
          <w:rFonts w:ascii="Arial" w:hAnsi="Arial" w:cs="Arial"/>
          <w:sz w:val="20"/>
          <w:szCs w:val="20"/>
        </w:rPr>
        <w:t xml:space="preserve"> lists a number of questions that may stimulate discussion regarding the nature of psychological research.</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0"/>
          <w:szCs w:val="20"/>
        </w:rPr>
        <w:sectPr w:rsidR="00B63B27">
          <w:type w:val="continuous"/>
          <w:pgSz w:w="12240" w:h="15840"/>
          <w:pgMar w:top="1440" w:right="1440" w:bottom="1440" w:left="1440" w:header="1440" w:footer="1440" w:gutter="0"/>
          <w:cols w:space="720"/>
          <w:noEndnote/>
        </w:sectPr>
      </w:pPr>
    </w:p>
    <w:p w:rsidR="00B63B27" w:rsidRDefault="00B63B27">
      <w:pPr>
        <w:tabs>
          <w:tab w:val="left" w:pos="-1252"/>
          <w:tab w:val="left" w:pos="-720"/>
          <w:tab w:val="left" w:pos="0"/>
          <w:tab w:val="left" w:pos="360"/>
          <w:tab w:val="left" w:pos="720"/>
          <w:tab w:val="left" w:pos="1080"/>
          <w:tab w:val="left" w:pos="1440"/>
          <w:tab w:val="left" w:pos="1800"/>
        </w:tabs>
        <w:jc w:val="center"/>
        <w:rPr>
          <w:rFonts w:ascii="Arial" w:hAnsi="Arial" w:cs="Arial"/>
          <w:sz w:val="28"/>
          <w:szCs w:val="28"/>
        </w:rPr>
      </w:pPr>
      <w:r>
        <w:rPr>
          <w:rFonts w:ascii="Arial" w:hAnsi="Arial" w:cs="Arial"/>
          <w:b/>
          <w:bCs/>
          <w:sz w:val="32"/>
          <w:szCs w:val="32"/>
        </w:rPr>
        <w:lastRenderedPageBreak/>
        <w:t>The Science of Psychology</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1"/>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Psychologists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Develop theories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Conduct research</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Answer questions about behavior and mental processes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b/>
          <w:bCs/>
          <w:sz w:val="28"/>
          <w:szCs w:val="28"/>
        </w:rPr>
      </w:pP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b/>
          <w:bCs/>
          <w:sz w:val="28"/>
          <w:szCs w:val="28"/>
        </w:rPr>
        <w:sectPr w:rsidR="00B63B27">
          <w:pgSz w:w="12240" w:h="15840"/>
          <w:pgMar w:top="1440" w:right="1440" w:bottom="1440" w:left="1440" w:header="1440" w:footer="1440" w:gutter="0"/>
          <w:cols w:space="720"/>
          <w:noEndnote/>
        </w:sectPr>
      </w:pPr>
    </w:p>
    <w:p w:rsidR="001F7692" w:rsidRDefault="001F7692">
      <w:pPr>
        <w:tabs>
          <w:tab w:val="left" w:pos="-1252"/>
          <w:tab w:val="left" w:pos="-720"/>
          <w:tab w:val="left" w:pos="0"/>
          <w:tab w:val="left" w:pos="360"/>
          <w:tab w:val="left" w:pos="720"/>
          <w:tab w:val="left" w:pos="1080"/>
          <w:tab w:val="left" w:pos="1440"/>
          <w:tab w:val="left" w:pos="1800"/>
        </w:tabs>
        <w:jc w:val="center"/>
        <w:rPr>
          <w:rFonts w:ascii="Arial" w:hAnsi="Arial" w:cs="Arial"/>
          <w:b/>
          <w:bCs/>
          <w:sz w:val="32"/>
          <w:szCs w:val="32"/>
        </w:rPr>
      </w:pPr>
      <w:r>
        <w:rPr>
          <w:rFonts w:ascii="Arial" w:hAnsi="Arial" w:cs="Arial"/>
          <w:b/>
          <w:bCs/>
          <w:sz w:val="32"/>
          <w:szCs w:val="32"/>
        </w:rPr>
        <w:lastRenderedPageBreak/>
        <w:t>A Research Example:</w:t>
      </w:r>
    </w:p>
    <w:p w:rsidR="00B63B27" w:rsidRDefault="00B63B27">
      <w:pPr>
        <w:tabs>
          <w:tab w:val="left" w:pos="-1252"/>
          <w:tab w:val="left" w:pos="-720"/>
          <w:tab w:val="left" w:pos="0"/>
          <w:tab w:val="left" w:pos="360"/>
          <w:tab w:val="left" w:pos="720"/>
          <w:tab w:val="left" w:pos="1080"/>
          <w:tab w:val="left" w:pos="1440"/>
          <w:tab w:val="left" w:pos="1800"/>
        </w:tabs>
        <w:jc w:val="center"/>
        <w:rPr>
          <w:rFonts w:ascii="Arial" w:hAnsi="Arial" w:cs="Arial"/>
          <w:sz w:val="28"/>
          <w:szCs w:val="28"/>
        </w:rPr>
      </w:pPr>
      <w:r>
        <w:rPr>
          <w:rFonts w:ascii="Arial" w:hAnsi="Arial" w:cs="Arial"/>
          <w:b/>
          <w:bCs/>
          <w:sz w:val="32"/>
          <w:szCs w:val="32"/>
        </w:rPr>
        <w:t>Media Violence and Aggression</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1"/>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 xml:space="preserve">Exposure to media violence </w:t>
      </w:r>
      <w:r>
        <w:rPr>
          <w:rFonts w:ascii="Arial" w:hAnsi="Arial" w:cs="Arial"/>
          <w:i/>
          <w:iCs/>
          <w:sz w:val="28"/>
          <w:szCs w:val="28"/>
        </w:rPr>
        <w:t>causes</w:t>
      </w:r>
      <w:r>
        <w:rPr>
          <w:rFonts w:ascii="Arial" w:hAnsi="Arial" w:cs="Arial"/>
          <w:sz w:val="28"/>
          <w:szCs w:val="28"/>
        </w:rPr>
        <w:t xml:space="preserve"> </w:t>
      </w: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Increase aggressive and violent thoughts, emotions, behaviors</w:t>
      </w: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Short- and long-term effects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1"/>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Consistent effects of exposure to violent media</w:t>
      </w:r>
      <w:r w:rsidR="001F7692">
        <w:rPr>
          <w:rFonts w:ascii="Arial" w:hAnsi="Arial" w:cs="Arial"/>
          <w:sz w:val="28"/>
          <w:szCs w:val="28"/>
        </w:rPr>
        <w:t xml:space="preserve"> across:</w:t>
      </w: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Variety of research studies and methods</w:t>
      </w:r>
    </w:p>
    <w:p w:rsidR="00B63B27" w:rsidRDefault="001F7692"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S</w:t>
      </w:r>
      <w:r w:rsidR="00B63B27">
        <w:rPr>
          <w:rFonts w:ascii="Arial" w:hAnsi="Arial" w:cs="Arial"/>
          <w:sz w:val="28"/>
          <w:szCs w:val="28"/>
        </w:rPr>
        <w:t>amples of people</w:t>
      </w:r>
    </w:p>
    <w:p w:rsidR="00B63B27" w:rsidRDefault="001F7692"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T</w:t>
      </w:r>
      <w:r w:rsidR="00B63B27">
        <w:rPr>
          <w:rFonts w:ascii="Arial" w:hAnsi="Arial" w:cs="Arial"/>
          <w:sz w:val="28"/>
          <w:szCs w:val="28"/>
        </w:rPr>
        <w:t>ypes of media (e.g., TV, films, video games, Internet, music)</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1"/>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Long-term effects of childhood exposure</w:t>
      </w: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Adult aggression</w:t>
      </w: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 xml:space="preserve">Physical assaults </w:t>
      </w: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Spouse abuse</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1"/>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Research supports theories about exposure to media violence:</w:t>
      </w: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sym w:font="WP TypographicSymbols" w:char="0041"/>
      </w:r>
      <w:r>
        <w:rPr>
          <w:rFonts w:ascii="Arial" w:hAnsi="Arial" w:cs="Arial"/>
          <w:sz w:val="28"/>
          <w:szCs w:val="28"/>
        </w:rPr>
        <w:t>Activates</w:t>
      </w:r>
      <w:r>
        <w:rPr>
          <w:rFonts w:ascii="Arial" w:hAnsi="Arial" w:cs="Arial"/>
          <w:sz w:val="28"/>
          <w:szCs w:val="28"/>
        </w:rPr>
        <w:sym w:font="WP TypographicSymbols" w:char="0040"/>
      </w:r>
      <w:r>
        <w:rPr>
          <w:rFonts w:ascii="Arial" w:hAnsi="Arial" w:cs="Arial"/>
          <w:sz w:val="28"/>
          <w:szCs w:val="28"/>
        </w:rPr>
        <w:t xml:space="preserve"> aggressive cognitions and physiological arousal</w:t>
      </w: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Models aggressive behaviors</w:t>
      </w: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Desensitization</w:t>
      </w:r>
      <w:r w:rsidR="001F7692">
        <w:rPr>
          <w:rFonts w:ascii="Arial" w:hAnsi="Arial" w:cs="Arial"/>
          <w:sz w:val="28"/>
          <w:szCs w:val="28"/>
        </w:rPr>
        <w:t xml:space="preserve"> to violence</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1"/>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Additional factors important</w:t>
      </w:r>
    </w:p>
    <w:p w:rsidR="00B63B27" w:rsidRDefault="00B63B27" w:rsidP="009F0F71">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Characteristics of viewers (e.g., age)</w:t>
      </w:r>
    </w:p>
    <w:p w:rsidR="00B63B27" w:rsidRDefault="00B63B27" w:rsidP="009F0F71">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 xml:space="preserve">Social environments (e.g., parental monitoring) </w:t>
      </w:r>
    </w:p>
    <w:p w:rsidR="00B63B27" w:rsidRDefault="00B63B27" w:rsidP="009F0F71">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 xml:space="preserve">Media content (e.g., realism, consequences of violence) </w:t>
      </w:r>
    </w:p>
    <w:p w:rsidR="00B63B27" w:rsidRDefault="00B63B27">
      <w:pPr>
        <w:tabs>
          <w:tab w:val="left" w:pos="-1252"/>
          <w:tab w:val="left" w:pos="-720"/>
          <w:tab w:val="left" w:pos="0"/>
          <w:tab w:val="left" w:pos="360"/>
          <w:tab w:val="left" w:pos="720"/>
          <w:tab w:val="left" w:pos="1080"/>
          <w:tab w:val="left" w:pos="1440"/>
          <w:tab w:val="left" w:pos="1800"/>
        </w:tabs>
        <w:ind w:firstLine="720"/>
        <w:rPr>
          <w:rFonts w:ascii="Arial" w:hAnsi="Arial" w:cs="Arial"/>
          <w:sz w:val="28"/>
          <w:szCs w:val="28"/>
        </w:rPr>
      </w:pPr>
    </w:p>
    <w:p w:rsidR="00B63B27" w:rsidRDefault="00B63B27" w:rsidP="002A2F73">
      <w:pPr>
        <w:pStyle w:val="Level1"/>
        <w:numPr>
          <w:ilvl w:val="0"/>
          <w:numId w:val="1"/>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No one is immune to the effects of media violence.</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rPr>
      </w:pP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rPr>
      </w:pP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rPr>
      </w:pPr>
    </w:p>
    <w:p w:rsidR="00B63B27" w:rsidRDefault="00B63B27">
      <w:pPr>
        <w:tabs>
          <w:tab w:val="left" w:pos="-1252"/>
          <w:tab w:val="left" w:pos="-720"/>
          <w:tab w:val="left" w:pos="0"/>
          <w:tab w:val="left" w:pos="360"/>
          <w:tab w:val="left" w:pos="720"/>
          <w:tab w:val="left" w:pos="1080"/>
          <w:tab w:val="left" w:pos="1440"/>
          <w:tab w:val="left" w:pos="1800"/>
        </w:tabs>
        <w:ind w:left="360" w:hanging="360"/>
        <w:rPr>
          <w:rFonts w:ascii="Arial" w:hAnsi="Arial" w:cs="Arial"/>
          <w:sz w:val="28"/>
          <w:szCs w:val="28"/>
        </w:rPr>
      </w:pPr>
      <w:r>
        <w:rPr>
          <w:rFonts w:ascii="Arial" w:hAnsi="Arial" w:cs="Arial"/>
        </w:rPr>
        <w:t xml:space="preserve">Anderson, C. A., Berkowitz, L., </w:t>
      </w:r>
      <w:proofErr w:type="spellStart"/>
      <w:r>
        <w:rPr>
          <w:rFonts w:ascii="Arial" w:hAnsi="Arial" w:cs="Arial"/>
        </w:rPr>
        <w:t>Donnerstein</w:t>
      </w:r>
      <w:proofErr w:type="spellEnd"/>
      <w:r>
        <w:rPr>
          <w:rFonts w:ascii="Arial" w:hAnsi="Arial" w:cs="Arial"/>
        </w:rPr>
        <w:t xml:space="preserve">, E., </w:t>
      </w:r>
      <w:proofErr w:type="spellStart"/>
      <w:r>
        <w:rPr>
          <w:rFonts w:ascii="Arial" w:hAnsi="Arial" w:cs="Arial"/>
        </w:rPr>
        <w:t>Huesmann</w:t>
      </w:r>
      <w:proofErr w:type="spellEnd"/>
      <w:r>
        <w:rPr>
          <w:rFonts w:ascii="Arial" w:hAnsi="Arial" w:cs="Arial"/>
        </w:rPr>
        <w:t xml:space="preserve">, L. R., Johnson, J. D., Linz, D., </w:t>
      </w:r>
      <w:proofErr w:type="spellStart"/>
      <w:r>
        <w:rPr>
          <w:rFonts w:ascii="Arial" w:hAnsi="Arial" w:cs="Arial"/>
        </w:rPr>
        <w:t>Malamuth</w:t>
      </w:r>
      <w:proofErr w:type="spellEnd"/>
      <w:r>
        <w:rPr>
          <w:rFonts w:ascii="Arial" w:hAnsi="Arial" w:cs="Arial"/>
        </w:rPr>
        <w:t xml:space="preserve">, N. M., &amp; </w:t>
      </w:r>
      <w:proofErr w:type="spellStart"/>
      <w:r>
        <w:rPr>
          <w:rFonts w:ascii="Arial" w:hAnsi="Arial" w:cs="Arial"/>
        </w:rPr>
        <w:t>Wartella</w:t>
      </w:r>
      <w:proofErr w:type="spellEnd"/>
      <w:r>
        <w:rPr>
          <w:rFonts w:ascii="Arial" w:hAnsi="Arial" w:cs="Arial"/>
        </w:rPr>
        <w:t xml:space="preserve">, E. (2003). </w:t>
      </w:r>
      <w:proofErr w:type="gramStart"/>
      <w:r>
        <w:rPr>
          <w:rFonts w:ascii="Arial" w:hAnsi="Arial" w:cs="Arial"/>
        </w:rPr>
        <w:t>The influence of media violence on youth.</w:t>
      </w:r>
      <w:proofErr w:type="gramEnd"/>
      <w:r>
        <w:rPr>
          <w:rFonts w:ascii="Arial" w:hAnsi="Arial" w:cs="Arial"/>
        </w:rPr>
        <w:t xml:space="preserve"> </w:t>
      </w:r>
      <w:r>
        <w:rPr>
          <w:rFonts w:ascii="Arial" w:hAnsi="Arial" w:cs="Arial"/>
          <w:i/>
          <w:iCs/>
        </w:rPr>
        <w:t>Psychological Science in the Public Interest, 4,</w:t>
      </w:r>
      <w:r>
        <w:rPr>
          <w:rFonts w:ascii="Arial" w:hAnsi="Arial" w:cs="Arial"/>
        </w:rPr>
        <w:t xml:space="preserve"> 81-110.</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sectPr w:rsidR="00B63B27">
          <w:pgSz w:w="12240" w:h="15840"/>
          <w:pgMar w:top="1440" w:right="1440" w:bottom="1440" w:left="1440" w:header="1440" w:footer="1440" w:gutter="0"/>
          <w:cols w:space="720"/>
          <w:noEndnote/>
        </w:sectPr>
      </w:pPr>
    </w:p>
    <w:p w:rsidR="00B63B27" w:rsidRDefault="00B63B27">
      <w:pPr>
        <w:tabs>
          <w:tab w:val="left" w:pos="-1252"/>
          <w:tab w:val="left" w:pos="-720"/>
          <w:tab w:val="left" w:pos="0"/>
          <w:tab w:val="left" w:pos="360"/>
          <w:tab w:val="left" w:pos="720"/>
          <w:tab w:val="left" w:pos="1080"/>
          <w:tab w:val="left" w:pos="1440"/>
          <w:tab w:val="left" w:pos="1800"/>
        </w:tabs>
        <w:jc w:val="center"/>
        <w:rPr>
          <w:rFonts w:ascii="Arial" w:hAnsi="Arial" w:cs="Arial"/>
          <w:sz w:val="28"/>
          <w:szCs w:val="28"/>
        </w:rPr>
      </w:pPr>
      <w:r>
        <w:rPr>
          <w:rFonts w:ascii="Arial" w:hAnsi="Arial" w:cs="Arial"/>
          <w:b/>
          <w:bCs/>
          <w:sz w:val="32"/>
          <w:szCs w:val="32"/>
        </w:rPr>
        <w:lastRenderedPageBreak/>
        <w:t>The Scientific Method</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1"/>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Not a particular technique or method; an abstract concept</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1"/>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 xml:space="preserve">Ways in which scientists ask questions </w:t>
      </w:r>
    </w:p>
    <w:p w:rsidR="00530B40" w:rsidRDefault="00530B40" w:rsidP="00530B40">
      <w:pPr>
        <w:pStyle w:val="Level1"/>
        <w:tabs>
          <w:tab w:val="left" w:pos="-1252"/>
          <w:tab w:val="left" w:pos="-720"/>
          <w:tab w:val="left" w:pos="0"/>
          <w:tab w:val="left" w:pos="360"/>
          <w:tab w:val="left" w:pos="720"/>
          <w:tab w:val="left" w:pos="1080"/>
          <w:tab w:val="left" w:pos="1440"/>
          <w:tab w:val="left" w:pos="1800"/>
        </w:tabs>
        <w:ind w:left="0" w:firstLine="0"/>
        <w:rPr>
          <w:rFonts w:ascii="Arial" w:hAnsi="Arial" w:cs="Arial"/>
          <w:sz w:val="28"/>
          <w:szCs w:val="28"/>
        </w:rPr>
      </w:pPr>
    </w:p>
    <w:p w:rsidR="00B63B27" w:rsidRDefault="00B63B27" w:rsidP="00B33557">
      <w:pPr>
        <w:pStyle w:val="Level1"/>
        <w:numPr>
          <w:ilvl w:val="0"/>
          <w:numId w:val="7"/>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Logic and methods they use to gain answers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B33557">
      <w:pPr>
        <w:pStyle w:val="Level1"/>
        <w:numPr>
          <w:ilvl w:val="0"/>
          <w:numId w:val="7"/>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Two important aspects</w:t>
      </w:r>
      <w:r w:rsidR="00530B40">
        <w:rPr>
          <w:rFonts w:ascii="Arial" w:hAnsi="Arial" w:cs="Arial"/>
          <w:sz w:val="28"/>
          <w:szCs w:val="28"/>
        </w:rPr>
        <w:t>: Empirical approach, skeptical attitude</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1"/>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Empirical approach</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Observe behaviors directly</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 xml:space="preserve">Experimentation (systematic control of observations) </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sectPr w:rsidR="00B63B27">
          <w:pgSz w:w="12240" w:h="15840"/>
          <w:pgMar w:top="1440" w:right="1440" w:bottom="1440" w:left="1440" w:header="1440" w:footer="1440" w:gutter="0"/>
          <w:cols w:space="720"/>
          <w:noEndnote/>
        </w:sectPr>
      </w:pPr>
    </w:p>
    <w:p w:rsidR="00B63B27" w:rsidRDefault="00B63B27">
      <w:pPr>
        <w:tabs>
          <w:tab w:val="left" w:pos="-1252"/>
          <w:tab w:val="left" w:pos="-720"/>
          <w:tab w:val="left" w:pos="0"/>
          <w:tab w:val="left" w:pos="360"/>
          <w:tab w:val="left" w:pos="720"/>
          <w:tab w:val="left" w:pos="1080"/>
          <w:tab w:val="left" w:pos="1440"/>
          <w:tab w:val="left" w:pos="1800"/>
        </w:tabs>
        <w:jc w:val="center"/>
        <w:rPr>
          <w:rFonts w:ascii="Arial" w:hAnsi="Arial" w:cs="Arial"/>
          <w:b/>
          <w:bCs/>
          <w:sz w:val="32"/>
          <w:szCs w:val="32"/>
        </w:rPr>
      </w:pPr>
      <w:r>
        <w:rPr>
          <w:rFonts w:ascii="Arial" w:hAnsi="Arial" w:cs="Arial"/>
          <w:b/>
          <w:bCs/>
          <w:sz w:val="32"/>
          <w:szCs w:val="32"/>
        </w:rPr>
        <w:lastRenderedPageBreak/>
        <w:t>Science in Context</w:t>
      </w:r>
    </w:p>
    <w:p w:rsidR="00B63B27" w:rsidRDefault="00B63B27">
      <w:pPr>
        <w:tabs>
          <w:tab w:val="left" w:pos="-1252"/>
          <w:tab w:val="left" w:pos="-720"/>
          <w:tab w:val="left" w:pos="0"/>
          <w:tab w:val="left" w:pos="360"/>
          <w:tab w:val="left" w:pos="720"/>
          <w:tab w:val="left" w:pos="1080"/>
          <w:tab w:val="left" w:pos="1440"/>
          <w:tab w:val="left" w:pos="1800"/>
        </w:tabs>
        <w:jc w:val="center"/>
        <w:rPr>
          <w:rFonts w:ascii="Arial" w:hAnsi="Arial" w:cs="Arial"/>
          <w:sz w:val="28"/>
          <w:szCs w:val="28"/>
        </w:rPr>
      </w:pPr>
      <w:r>
        <w:rPr>
          <w:rFonts w:ascii="Arial" w:hAnsi="Arial" w:cs="Arial"/>
          <w:b/>
          <w:bCs/>
          <w:sz w:val="32"/>
          <w:szCs w:val="32"/>
        </w:rPr>
        <w:t>Historical, Social-Cultural, and Moral Contexts</w:t>
      </w:r>
    </w:p>
    <w:p w:rsidR="00B63B27" w:rsidRDefault="00B63B27" w:rsidP="002A2F73">
      <w:pPr>
        <w:pStyle w:val="Level1"/>
        <w:numPr>
          <w:ilvl w:val="0"/>
          <w:numId w:val="1"/>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Historical context</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Increased scope of scientific psychology</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Psychological organizations: APA, APS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Early 1900s: empirical approach</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20</w:t>
      </w:r>
      <w:r>
        <w:rPr>
          <w:rFonts w:ascii="Arial" w:hAnsi="Arial" w:cs="Arial"/>
          <w:sz w:val="28"/>
          <w:szCs w:val="28"/>
          <w:vertAlign w:val="superscript"/>
        </w:rPr>
        <w:t>th</w:t>
      </w:r>
      <w:r>
        <w:rPr>
          <w:rFonts w:ascii="Arial" w:hAnsi="Arial" w:cs="Arial"/>
          <w:sz w:val="28"/>
          <w:szCs w:val="28"/>
        </w:rPr>
        <w:t xml:space="preserve"> century: computer revolution</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Shift: behaviorism to cognitive psychology</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1"/>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Social and cultural context</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i/>
          <w:iCs/>
          <w:sz w:val="28"/>
          <w:szCs w:val="28"/>
        </w:rPr>
        <w:t>Zeitgeist</w:t>
      </w:r>
      <w:r>
        <w:rPr>
          <w:rFonts w:ascii="Arial" w:hAnsi="Arial" w:cs="Arial"/>
          <w:sz w:val="28"/>
          <w:szCs w:val="28"/>
        </w:rPr>
        <w:t xml:space="preserve"> influences</w:t>
      </w:r>
    </w:p>
    <w:p w:rsidR="00B63B27" w:rsidRDefault="00B63B27" w:rsidP="00B33557">
      <w:pPr>
        <w:pStyle w:val="Level1"/>
        <w:numPr>
          <w:ilvl w:val="0"/>
          <w:numId w:val="7"/>
        </w:numPr>
        <w:tabs>
          <w:tab w:val="left" w:pos="-1252"/>
          <w:tab w:val="left" w:pos="-720"/>
          <w:tab w:val="left" w:pos="0"/>
          <w:tab w:val="left" w:pos="360"/>
          <w:tab w:val="left" w:pos="720"/>
          <w:tab w:val="left" w:pos="1080"/>
          <w:tab w:val="left" w:pos="1440"/>
          <w:tab w:val="left" w:pos="1800"/>
        </w:tabs>
        <w:ind w:left="1080"/>
        <w:rPr>
          <w:rFonts w:ascii="Arial" w:hAnsi="Arial" w:cs="Arial"/>
          <w:sz w:val="28"/>
          <w:szCs w:val="28"/>
        </w:rPr>
      </w:pPr>
      <w:r>
        <w:rPr>
          <w:rFonts w:ascii="Arial" w:hAnsi="Arial" w:cs="Arial"/>
          <w:sz w:val="28"/>
          <w:szCs w:val="28"/>
        </w:rPr>
        <w:t>Research questions</w:t>
      </w:r>
    </w:p>
    <w:p w:rsidR="00B63B27" w:rsidRDefault="00B63B27" w:rsidP="00B33557">
      <w:pPr>
        <w:pStyle w:val="Level1"/>
        <w:numPr>
          <w:ilvl w:val="0"/>
          <w:numId w:val="7"/>
        </w:numPr>
        <w:tabs>
          <w:tab w:val="left" w:pos="-1252"/>
          <w:tab w:val="left" w:pos="-720"/>
          <w:tab w:val="left" w:pos="0"/>
          <w:tab w:val="left" w:pos="360"/>
          <w:tab w:val="left" w:pos="720"/>
          <w:tab w:val="left" w:pos="1080"/>
          <w:tab w:val="left" w:pos="1440"/>
          <w:tab w:val="left" w:pos="1800"/>
        </w:tabs>
        <w:ind w:left="1080"/>
        <w:rPr>
          <w:rFonts w:ascii="Arial" w:hAnsi="Arial" w:cs="Arial"/>
          <w:sz w:val="28"/>
          <w:szCs w:val="28"/>
        </w:rPr>
      </w:pPr>
      <w:r>
        <w:rPr>
          <w:rFonts w:ascii="Arial" w:hAnsi="Arial" w:cs="Arial"/>
          <w:sz w:val="28"/>
          <w:szCs w:val="28"/>
        </w:rPr>
        <w:t>Support for research</w:t>
      </w:r>
    </w:p>
    <w:p w:rsidR="00B63B27" w:rsidRDefault="00B63B27" w:rsidP="00B33557">
      <w:pPr>
        <w:pStyle w:val="Level1"/>
        <w:numPr>
          <w:ilvl w:val="0"/>
          <w:numId w:val="7"/>
        </w:numPr>
        <w:tabs>
          <w:tab w:val="left" w:pos="-1252"/>
          <w:tab w:val="left" w:pos="-720"/>
          <w:tab w:val="left" w:pos="0"/>
          <w:tab w:val="left" w:pos="360"/>
          <w:tab w:val="left" w:pos="720"/>
          <w:tab w:val="left" w:pos="1080"/>
          <w:tab w:val="left" w:pos="1440"/>
          <w:tab w:val="left" w:pos="1800"/>
        </w:tabs>
        <w:ind w:left="1080"/>
        <w:rPr>
          <w:rFonts w:ascii="Arial" w:hAnsi="Arial" w:cs="Arial"/>
          <w:sz w:val="28"/>
          <w:szCs w:val="28"/>
        </w:rPr>
      </w:pPr>
      <w:r>
        <w:rPr>
          <w:rFonts w:ascii="Arial" w:hAnsi="Arial" w:cs="Arial"/>
          <w:sz w:val="28"/>
          <w:szCs w:val="28"/>
        </w:rPr>
        <w:t>Society</w:t>
      </w:r>
      <w:r>
        <w:rPr>
          <w:rFonts w:ascii="Arial" w:hAnsi="Arial" w:cs="Arial"/>
          <w:sz w:val="28"/>
          <w:szCs w:val="28"/>
        </w:rPr>
        <w:sym w:font="WP TypographicSymbols" w:char="003D"/>
      </w:r>
      <w:r>
        <w:rPr>
          <w:rFonts w:ascii="Arial" w:hAnsi="Arial" w:cs="Arial"/>
          <w:sz w:val="28"/>
          <w:szCs w:val="28"/>
        </w:rPr>
        <w:t>s acceptance of research findings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 xml:space="preserve">Potential </w:t>
      </w:r>
      <w:r w:rsidR="00530B40">
        <w:rPr>
          <w:rFonts w:ascii="Arial" w:hAnsi="Arial" w:cs="Arial"/>
          <w:sz w:val="28"/>
          <w:szCs w:val="28"/>
        </w:rPr>
        <w:t>for ethnocentric bias</w:t>
      </w:r>
      <w:r>
        <w:rPr>
          <w:rFonts w:ascii="Arial" w:hAnsi="Arial" w:cs="Arial"/>
          <w:sz w:val="28"/>
          <w:szCs w:val="28"/>
        </w:rPr>
        <w:t xml:space="preserve"> </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1"/>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Moral context</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High standards for integrity and ethical conduct</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Scientists do not fabricate data, plagiarize, or selectively report research findings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Ethical principles of APA</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Evaluate research dilemmas involving risk and benefits, deception, animal research</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530B40">
      <w:pPr>
        <w:tabs>
          <w:tab w:val="left" w:pos="-1252"/>
          <w:tab w:val="left" w:pos="-720"/>
          <w:tab w:val="left" w:pos="0"/>
          <w:tab w:val="left" w:pos="360"/>
          <w:tab w:val="left" w:pos="720"/>
          <w:tab w:val="left" w:pos="1080"/>
          <w:tab w:val="left" w:pos="1440"/>
          <w:tab w:val="left" w:pos="1800"/>
        </w:tabs>
        <w:jc w:val="center"/>
        <w:rPr>
          <w:rFonts w:ascii="Arial" w:hAnsi="Arial" w:cs="Arial"/>
          <w:sz w:val="28"/>
          <w:szCs w:val="28"/>
        </w:rPr>
      </w:pPr>
      <w:bookmarkStart w:id="0" w:name="_GoBack"/>
      <w:bookmarkEnd w:id="0"/>
      <w:r>
        <w:rPr>
          <w:rFonts w:ascii="Arial" w:hAnsi="Arial" w:cs="Arial"/>
          <w:b/>
          <w:bCs/>
          <w:sz w:val="32"/>
          <w:szCs w:val="32"/>
        </w:rPr>
        <w:t>Ethnocentric Bias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1"/>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 xml:space="preserve">Attempt to understand behavior of individuals in a </w:t>
      </w:r>
      <w:r>
        <w:rPr>
          <w:rFonts w:ascii="Arial" w:hAnsi="Arial" w:cs="Arial"/>
          <w:i/>
          <w:iCs/>
          <w:sz w:val="28"/>
          <w:szCs w:val="28"/>
        </w:rPr>
        <w:t>different</w:t>
      </w:r>
      <w:r>
        <w:rPr>
          <w:rFonts w:ascii="Arial" w:hAnsi="Arial" w:cs="Arial"/>
          <w:sz w:val="28"/>
          <w:szCs w:val="28"/>
        </w:rPr>
        <w:t xml:space="preserve"> culture through framework or views of our </w:t>
      </w:r>
      <w:r>
        <w:rPr>
          <w:rFonts w:ascii="Arial" w:hAnsi="Arial" w:cs="Arial"/>
          <w:i/>
          <w:iCs/>
          <w:sz w:val="28"/>
          <w:szCs w:val="28"/>
        </w:rPr>
        <w:t>own</w:t>
      </w:r>
      <w:r>
        <w:rPr>
          <w:rFonts w:ascii="Arial" w:hAnsi="Arial" w:cs="Arial"/>
          <w:sz w:val="28"/>
          <w:szCs w:val="28"/>
        </w:rPr>
        <w:t xml:space="preserve"> culture</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1"/>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Be aware of cultural influences.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1"/>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Consider research questions that go against stereotypes</w:t>
      </w:r>
      <w:r w:rsidR="00530B40">
        <w:rPr>
          <w:rFonts w:ascii="Arial" w:hAnsi="Arial" w:cs="Arial"/>
          <w:sz w:val="28"/>
          <w:szCs w:val="28"/>
        </w:rPr>
        <w:t>.</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1"/>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Ethnocentric bias influences how we interpret behavior.</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Example: stereotypes based on clothing, hair style, body art</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Class Discussion</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530B40">
      <w:pPr>
        <w:tabs>
          <w:tab w:val="left" w:pos="-1252"/>
          <w:tab w:val="left" w:pos="-720"/>
          <w:tab w:val="left" w:pos="0"/>
          <w:tab w:val="left" w:pos="360"/>
          <w:tab w:val="left" w:pos="720"/>
          <w:tab w:val="left" w:pos="1080"/>
          <w:tab w:val="left" w:pos="1440"/>
          <w:tab w:val="left" w:pos="1800"/>
        </w:tabs>
        <w:ind w:left="720"/>
        <w:rPr>
          <w:rFonts w:ascii="Arial" w:hAnsi="Arial" w:cs="Arial"/>
          <w:sz w:val="28"/>
          <w:szCs w:val="28"/>
        </w:rPr>
      </w:pPr>
      <w:r>
        <w:rPr>
          <w:rFonts w:ascii="Arial" w:hAnsi="Arial" w:cs="Arial"/>
          <w:sz w:val="28"/>
          <w:szCs w:val="28"/>
        </w:rPr>
        <w:t>Does ethnocentric bias</w:t>
      </w:r>
      <w:r w:rsidR="00B63B27">
        <w:rPr>
          <w:rFonts w:ascii="Arial" w:hAnsi="Arial" w:cs="Arial"/>
          <w:sz w:val="28"/>
          <w:szCs w:val="28"/>
        </w:rPr>
        <w:t xml:space="preserve"> influence how people of different age groups interpret the dress (including body art) and behavior of teens and young adults?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sectPr w:rsidR="00B63B27">
          <w:pgSz w:w="12240" w:h="15840"/>
          <w:pgMar w:top="1440" w:right="1440" w:bottom="1440" w:left="1440" w:header="1440" w:footer="1440" w:gutter="0"/>
          <w:cols w:space="720"/>
          <w:noEndnote/>
        </w:sectPr>
      </w:pPr>
    </w:p>
    <w:p w:rsidR="00B63B27" w:rsidRDefault="00B63B27">
      <w:pPr>
        <w:tabs>
          <w:tab w:val="left" w:pos="-1252"/>
          <w:tab w:val="left" w:pos="-720"/>
          <w:tab w:val="left" w:pos="0"/>
          <w:tab w:val="left" w:pos="360"/>
          <w:tab w:val="left" w:pos="720"/>
          <w:tab w:val="left" w:pos="1080"/>
          <w:tab w:val="left" w:pos="1440"/>
          <w:tab w:val="left" w:pos="1800"/>
        </w:tabs>
        <w:jc w:val="center"/>
        <w:rPr>
          <w:rFonts w:ascii="Arial" w:hAnsi="Arial" w:cs="Arial"/>
          <w:sz w:val="32"/>
          <w:szCs w:val="32"/>
        </w:rPr>
      </w:pPr>
      <w:r>
        <w:rPr>
          <w:rFonts w:ascii="Arial" w:hAnsi="Arial" w:cs="Arial"/>
          <w:b/>
          <w:bCs/>
          <w:sz w:val="32"/>
          <w:szCs w:val="32"/>
        </w:rPr>
        <w:lastRenderedPageBreak/>
        <w:t xml:space="preserve">Thinking </w:t>
      </w:r>
      <w:proofErr w:type="gramStart"/>
      <w:r>
        <w:rPr>
          <w:rFonts w:ascii="Arial" w:hAnsi="Arial" w:cs="Arial"/>
          <w:b/>
          <w:bCs/>
          <w:sz w:val="32"/>
          <w:szCs w:val="32"/>
        </w:rPr>
        <w:t>Like</w:t>
      </w:r>
      <w:proofErr w:type="gramEnd"/>
      <w:r>
        <w:rPr>
          <w:rFonts w:ascii="Arial" w:hAnsi="Arial" w:cs="Arial"/>
          <w:b/>
          <w:bCs/>
          <w:sz w:val="32"/>
          <w:szCs w:val="32"/>
        </w:rPr>
        <w:t xml:space="preserve"> a Researcher</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1"/>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Be skeptical.</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b/>
          <w:bCs/>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 xml:space="preserve">Even </w:t>
      </w:r>
      <w:r w:rsidR="00530B40">
        <w:rPr>
          <w:rFonts w:ascii="Arial" w:hAnsi="Arial" w:cs="Arial"/>
          <w:sz w:val="28"/>
          <w:szCs w:val="28"/>
        </w:rPr>
        <w:t xml:space="preserve">for </w:t>
      </w:r>
      <w:r>
        <w:rPr>
          <w:rFonts w:ascii="Arial" w:hAnsi="Arial" w:cs="Arial"/>
          <w:sz w:val="28"/>
          <w:szCs w:val="28"/>
        </w:rPr>
        <w:t xml:space="preserve">claims based on </w:t>
      </w:r>
      <w:r>
        <w:rPr>
          <w:rFonts w:ascii="Arial" w:hAnsi="Arial" w:cs="Arial"/>
          <w:sz w:val="28"/>
          <w:szCs w:val="28"/>
        </w:rPr>
        <w:sym w:font="WP TypographicSymbols" w:char="0041"/>
      </w:r>
      <w:r>
        <w:rPr>
          <w:rFonts w:ascii="Arial" w:hAnsi="Arial" w:cs="Arial"/>
          <w:sz w:val="28"/>
          <w:szCs w:val="28"/>
        </w:rPr>
        <w:t>published</w:t>
      </w:r>
      <w:r>
        <w:rPr>
          <w:rFonts w:ascii="Arial" w:hAnsi="Arial" w:cs="Arial"/>
          <w:sz w:val="28"/>
          <w:szCs w:val="28"/>
        </w:rPr>
        <w:sym w:font="WP TypographicSymbols" w:char="0040"/>
      </w:r>
      <w:r>
        <w:rPr>
          <w:rFonts w:ascii="Arial" w:hAnsi="Arial" w:cs="Arial"/>
          <w:sz w:val="28"/>
          <w:szCs w:val="28"/>
        </w:rPr>
        <w:t xml:space="preserve"> research</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And claims presented in the media</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1"/>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Strongest evidence</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Converging evidence</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All claims are probabilistic.</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1"/>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Science and the legal system</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Both make decisions based on evidence.</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 xml:space="preserve">Small amount of evidence leads to </w:t>
      </w:r>
      <w:r>
        <w:rPr>
          <w:rFonts w:ascii="Arial" w:hAnsi="Arial" w:cs="Arial"/>
          <w:i/>
          <w:iCs/>
          <w:sz w:val="28"/>
          <w:szCs w:val="28"/>
        </w:rPr>
        <w:t>suspicion</w:t>
      </w:r>
      <w:r>
        <w:rPr>
          <w:rFonts w:ascii="Arial" w:hAnsi="Arial" w:cs="Arial"/>
          <w:sz w:val="28"/>
          <w:szCs w:val="28"/>
        </w:rPr>
        <w:t>.</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 xml:space="preserve">Large amount of evidence is needed to </w:t>
      </w:r>
      <w:r>
        <w:rPr>
          <w:rFonts w:ascii="Arial" w:hAnsi="Arial" w:cs="Arial"/>
          <w:i/>
          <w:iCs/>
          <w:sz w:val="28"/>
          <w:szCs w:val="28"/>
        </w:rPr>
        <w:t>convict.</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 xml:space="preserve"> </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sectPr w:rsidR="00B63B27">
          <w:pgSz w:w="12240" w:h="15840"/>
          <w:pgMar w:top="1440" w:right="1440" w:bottom="1440" w:left="1440" w:header="1440" w:footer="1440" w:gutter="0"/>
          <w:cols w:space="720"/>
          <w:noEndnote/>
        </w:sectPr>
      </w:pPr>
    </w:p>
    <w:p w:rsidR="00B63B27" w:rsidRDefault="00B63B27">
      <w:pPr>
        <w:tabs>
          <w:tab w:val="left" w:pos="-1252"/>
          <w:tab w:val="left" w:pos="-720"/>
          <w:tab w:val="left" w:pos="0"/>
          <w:tab w:val="left" w:pos="360"/>
          <w:tab w:val="left" w:pos="720"/>
          <w:tab w:val="left" w:pos="1080"/>
          <w:tab w:val="left" w:pos="1440"/>
          <w:tab w:val="left" w:pos="1800"/>
        </w:tabs>
        <w:jc w:val="center"/>
        <w:rPr>
          <w:rFonts w:ascii="Arial" w:hAnsi="Arial" w:cs="Arial"/>
          <w:b/>
          <w:bCs/>
          <w:sz w:val="32"/>
          <w:szCs w:val="32"/>
        </w:rPr>
      </w:pPr>
      <w:r>
        <w:rPr>
          <w:rFonts w:ascii="Arial" w:hAnsi="Arial" w:cs="Arial"/>
          <w:b/>
          <w:bCs/>
          <w:sz w:val="32"/>
          <w:szCs w:val="32"/>
        </w:rPr>
        <w:lastRenderedPageBreak/>
        <w:t>Guidelines for Evaluating Reports</w:t>
      </w:r>
    </w:p>
    <w:p w:rsidR="00B63B27" w:rsidRDefault="00B63B27">
      <w:pPr>
        <w:tabs>
          <w:tab w:val="left" w:pos="-1252"/>
          <w:tab w:val="left" w:pos="-720"/>
          <w:tab w:val="left" w:pos="0"/>
          <w:tab w:val="left" w:pos="360"/>
          <w:tab w:val="left" w:pos="720"/>
          <w:tab w:val="left" w:pos="1080"/>
          <w:tab w:val="left" w:pos="1440"/>
          <w:tab w:val="left" w:pos="1800"/>
        </w:tabs>
        <w:jc w:val="center"/>
        <w:rPr>
          <w:rFonts w:ascii="Arial" w:hAnsi="Arial" w:cs="Arial"/>
          <w:b/>
          <w:bCs/>
          <w:sz w:val="28"/>
          <w:szCs w:val="28"/>
        </w:rPr>
      </w:pPr>
      <w:r>
        <w:rPr>
          <w:rFonts w:ascii="Arial" w:hAnsi="Arial" w:cs="Arial"/>
          <w:b/>
          <w:bCs/>
          <w:sz w:val="32"/>
          <w:szCs w:val="32"/>
        </w:rPr>
        <w:t>Of Psychological Research</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1"/>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Don</w:t>
      </w:r>
      <w:r>
        <w:rPr>
          <w:rFonts w:ascii="Arial" w:hAnsi="Arial" w:cs="Arial"/>
          <w:sz w:val="28"/>
          <w:szCs w:val="28"/>
        </w:rPr>
        <w:sym w:font="WP TypographicSymbols" w:char="003D"/>
      </w:r>
      <w:r>
        <w:rPr>
          <w:rFonts w:ascii="Arial" w:hAnsi="Arial" w:cs="Arial"/>
          <w:sz w:val="28"/>
          <w:szCs w:val="28"/>
        </w:rPr>
        <w:t xml:space="preserve">t </w:t>
      </w:r>
      <w:proofErr w:type="gramStart"/>
      <w:r>
        <w:rPr>
          <w:rFonts w:ascii="Arial" w:hAnsi="Arial" w:cs="Arial"/>
          <w:sz w:val="28"/>
          <w:szCs w:val="28"/>
        </w:rPr>
        <w:t>confuse</w:t>
      </w:r>
      <w:proofErr w:type="gramEnd"/>
      <w:r>
        <w:rPr>
          <w:rFonts w:ascii="Arial" w:hAnsi="Arial" w:cs="Arial"/>
          <w:sz w:val="28"/>
          <w:szCs w:val="28"/>
        </w:rPr>
        <w:t xml:space="preserve"> pseudoscience or </w:t>
      </w:r>
      <w:proofErr w:type="spellStart"/>
      <w:r>
        <w:rPr>
          <w:rFonts w:ascii="Arial" w:hAnsi="Arial" w:cs="Arial"/>
          <w:sz w:val="28"/>
          <w:szCs w:val="28"/>
        </w:rPr>
        <w:t>nonscience</w:t>
      </w:r>
      <w:proofErr w:type="spellEnd"/>
      <w:r>
        <w:rPr>
          <w:rFonts w:ascii="Arial" w:hAnsi="Arial" w:cs="Arial"/>
          <w:sz w:val="28"/>
          <w:szCs w:val="28"/>
        </w:rPr>
        <w:t xml:space="preserve"> with science.</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1"/>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Be skeptical.</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1"/>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Scientists may disagree.</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1"/>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Research is generally about averages.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1"/>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Go to the original source.</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sectPr w:rsidR="00B63B27">
          <w:pgSz w:w="12240" w:h="15840"/>
          <w:pgMar w:top="1440" w:right="1440" w:bottom="1440" w:left="1440" w:header="1440" w:footer="1440" w:gutter="0"/>
          <w:cols w:space="720"/>
          <w:noEndnote/>
        </w:sectPr>
      </w:pPr>
    </w:p>
    <w:p w:rsidR="00B63B27" w:rsidRDefault="00B63B27">
      <w:pPr>
        <w:tabs>
          <w:tab w:val="left" w:pos="-1252"/>
          <w:tab w:val="left" w:pos="-720"/>
          <w:tab w:val="left" w:pos="0"/>
          <w:tab w:val="left" w:pos="360"/>
          <w:tab w:val="left" w:pos="720"/>
          <w:tab w:val="left" w:pos="1080"/>
          <w:tab w:val="left" w:pos="1440"/>
          <w:tab w:val="left" w:pos="1800"/>
        </w:tabs>
        <w:jc w:val="center"/>
        <w:rPr>
          <w:rFonts w:ascii="Arial" w:hAnsi="Arial" w:cs="Arial"/>
          <w:sz w:val="28"/>
          <w:szCs w:val="28"/>
        </w:rPr>
      </w:pPr>
      <w:r>
        <w:rPr>
          <w:rFonts w:ascii="Arial" w:hAnsi="Arial" w:cs="Arial"/>
          <w:b/>
          <w:bCs/>
          <w:sz w:val="32"/>
          <w:szCs w:val="32"/>
        </w:rPr>
        <w:lastRenderedPageBreak/>
        <w:t>Getting Started Doing Research</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1"/>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What should I study?</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Review psychology journals, textbooks, and courses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Attend colloquia</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Join a research team</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1"/>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How to develop a research question and hypothesis to test in research?</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Most important: Read reports of psychological research</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b/>
          <w:bCs/>
          <w:sz w:val="32"/>
          <w:szCs w:val="32"/>
        </w:rPr>
        <w:sectPr w:rsidR="00B63B27">
          <w:pgSz w:w="12240" w:h="15840"/>
          <w:pgMar w:top="1440" w:right="1440" w:bottom="1440" w:left="1440" w:header="1440" w:footer="1440" w:gutter="0"/>
          <w:cols w:space="720"/>
          <w:noEndnote/>
        </w:sectPr>
      </w:pPr>
    </w:p>
    <w:p w:rsidR="00B63B27" w:rsidRDefault="00B63B27">
      <w:pPr>
        <w:tabs>
          <w:tab w:val="left" w:pos="-1252"/>
          <w:tab w:val="left" w:pos="-720"/>
          <w:tab w:val="left" w:pos="0"/>
          <w:tab w:val="left" w:pos="360"/>
          <w:tab w:val="left" w:pos="720"/>
          <w:tab w:val="left" w:pos="1080"/>
          <w:tab w:val="left" w:pos="1440"/>
          <w:tab w:val="left" w:pos="1800"/>
        </w:tabs>
        <w:jc w:val="center"/>
        <w:rPr>
          <w:rFonts w:ascii="Arial" w:hAnsi="Arial" w:cs="Arial"/>
          <w:sz w:val="28"/>
          <w:szCs w:val="28"/>
        </w:rPr>
      </w:pPr>
      <w:r>
        <w:rPr>
          <w:rFonts w:ascii="Arial" w:hAnsi="Arial" w:cs="Arial"/>
          <w:b/>
          <w:bCs/>
          <w:sz w:val="32"/>
          <w:szCs w:val="32"/>
        </w:rPr>
        <w:lastRenderedPageBreak/>
        <w:t>Research Hypotheses</w:t>
      </w:r>
      <w:r>
        <w:rPr>
          <w:rFonts w:ascii="Arial" w:hAnsi="Arial" w:cs="Arial"/>
          <w:sz w:val="28"/>
          <w:szCs w:val="28"/>
        </w:rPr>
        <w:t xml:space="preserve"> </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B33557">
      <w:pPr>
        <w:pStyle w:val="Level1"/>
        <w:numPr>
          <w:ilvl w:val="0"/>
          <w:numId w:val="11"/>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 xml:space="preserve">A </w:t>
      </w:r>
      <w:r>
        <w:rPr>
          <w:rFonts w:ascii="Arial" w:hAnsi="Arial" w:cs="Arial"/>
          <w:i/>
          <w:iCs/>
          <w:sz w:val="28"/>
          <w:szCs w:val="28"/>
        </w:rPr>
        <w:t>hypothesis</w:t>
      </w:r>
      <w:r>
        <w:rPr>
          <w:rFonts w:ascii="Arial" w:hAnsi="Arial" w:cs="Arial"/>
          <w:sz w:val="28"/>
          <w:szCs w:val="28"/>
        </w:rPr>
        <w:t xml:space="preserve"> (plural: hypothes</w:t>
      </w:r>
      <w:r>
        <w:rPr>
          <w:rFonts w:ascii="Arial" w:hAnsi="Arial" w:cs="Arial"/>
          <w:i/>
          <w:iCs/>
          <w:sz w:val="28"/>
          <w:szCs w:val="28"/>
        </w:rPr>
        <w:t>es</w:t>
      </w:r>
      <w:r>
        <w:rPr>
          <w:rFonts w:ascii="Arial" w:hAnsi="Arial" w:cs="Arial"/>
          <w:sz w:val="28"/>
          <w:szCs w:val="28"/>
        </w:rPr>
        <w:t xml:space="preserve">) is </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A tentative explanation for a phenomenon</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 xml:space="preserve">Stated in the form of a prediction together with an explanation for the prediction </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1"/>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 xml:space="preserve">Examples </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Research participants who play violent video games are</w:t>
      </w:r>
      <w:r>
        <w:rPr>
          <w:rFonts w:ascii="Arial" w:hAnsi="Arial" w:cs="Arial"/>
          <w:i/>
          <w:iCs/>
          <w:sz w:val="28"/>
          <w:szCs w:val="28"/>
        </w:rPr>
        <w:t xml:space="preserve"> predicted</w:t>
      </w:r>
      <w:r>
        <w:rPr>
          <w:rFonts w:ascii="Arial" w:hAnsi="Arial" w:cs="Arial"/>
          <w:sz w:val="28"/>
          <w:szCs w:val="28"/>
        </w:rPr>
        <w:t xml:space="preserve"> to behave </w:t>
      </w:r>
      <w:r>
        <w:rPr>
          <w:rFonts w:ascii="Arial" w:hAnsi="Arial" w:cs="Arial"/>
          <w:i/>
          <w:iCs/>
          <w:sz w:val="28"/>
          <w:szCs w:val="28"/>
        </w:rPr>
        <w:t>more</w:t>
      </w:r>
      <w:r>
        <w:rPr>
          <w:rFonts w:ascii="Arial" w:hAnsi="Arial" w:cs="Arial"/>
          <w:sz w:val="28"/>
          <w:szCs w:val="28"/>
        </w:rPr>
        <w:t xml:space="preserve"> aggressively after the exposure than participants who passively view television violence</w:t>
      </w:r>
    </w:p>
    <w:p w:rsidR="00B63B27" w:rsidRDefault="00B63B27">
      <w:pPr>
        <w:tabs>
          <w:tab w:val="left" w:pos="-1252"/>
          <w:tab w:val="left" w:pos="-720"/>
          <w:tab w:val="left" w:pos="0"/>
          <w:tab w:val="left" w:pos="360"/>
          <w:tab w:val="left" w:pos="720"/>
          <w:tab w:val="left" w:pos="1080"/>
          <w:tab w:val="left" w:pos="1440"/>
          <w:tab w:val="left" w:pos="1800"/>
        </w:tabs>
        <w:ind w:firstLine="360"/>
        <w:rPr>
          <w:rFonts w:ascii="Arial" w:hAnsi="Arial" w:cs="Arial"/>
          <w:sz w:val="28"/>
          <w:szCs w:val="28"/>
        </w:rPr>
      </w:pPr>
      <w:proofErr w:type="gramStart"/>
      <w:r>
        <w:rPr>
          <w:rFonts w:ascii="Arial" w:hAnsi="Arial" w:cs="Arial"/>
          <w:i/>
          <w:iCs/>
          <w:sz w:val="28"/>
          <w:szCs w:val="28"/>
        </w:rPr>
        <w:t>because</w:t>
      </w:r>
      <w:proofErr w:type="gramEnd"/>
    </w:p>
    <w:p w:rsidR="00B63B27" w:rsidRDefault="00B63B27">
      <w:pPr>
        <w:tabs>
          <w:tab w:val="left" w:pos="-1252"/>
          <w:tab w:val="left" w:pos="-720"/>
          <w:tab w:val="left" w:pos="0"/>
          <w:tab w:val="left" w:pos="360"/>
          <w:tab w:val="left" w:pos="720"/>
          <w:tab w:val="left" w:pos="1080"/>
          <w:tab w:val="left" w:pos="1440"/>
          <w:tab w:val="left" w:pos="1800"/>
        </w:tabs>
        <w:ind w:left="720"/>
        <w:rPr>
          <w:rFonts w:ascii="Arial" w:hAnsi="Arial" w:cs="Arial"/>
          <w:sz w:val="28"/>
          <w:szCs w:val="28"/>
        </w:rPr>
      </w:pPr>
      <w:proofErr w:type="gramStart"/>
      <w:r>
        <w:rPr>
          <w:rFonts w:ascii="Arial" w:hAnsi="Arial" w:cs="Arial"/>
          <w:sz w:val="28"/>
          <w:szCs w:val="28"/>
        </w:rPr>
        <w:t>video</w:t>
      </w:r>
      <w:proofErr w:type="gramEnd"/>
      <w:r>
        <w:rPr>
          <w:rFonts w:ascii="Arial" w:hAnsi="Arial" w:cs="Arial"/>
          <w:sz w:val="28"/>
          <w:szCs w:val="28"/>
        </w:rPr>
        <w:t xml:space="preserve"> game participants</w:t>
      </w:r>
      <w:r>
        <w:rPr>
          <w:rFonts w:ascii="Arial" w:hAnsi="Arial" w:cs="Arial"/>
          <w:sz w:val="28"/>
          <w:szCs w:val="28"/>
        </w:rPr>
        <w:sym w:font="WP TypographicSymbols" w:char="003D"/>
      </w:r>
      <w:r>
        <w:rPr>
          <w:rFonts w:ascii="Arial" w:hAnsi="Arial" w:cs="Arial"/>
          <w:sz w:val="28"/>
          <w:szCs w:val="28"/>
        </w:rPr>
        <w:t xml:space="preserve"> aggression is reinforced (rewarded) while playing the game.</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Research participants who play violent video games are</w:t>
      </w:r>
      <w:r>
        <w:rPr>
          <w:rFonts w:ascii="Arial" w:hAnsi="Arial" w:cs="Arial"/>
          <w:i/>
          <w:iCs/>
          <w:sz w:val="28"/>
          <w:szCs w:val="28"/>
        </w:rPr>
        <w:t xml:space="preserve"> predicted</w:t>
      </w:r>
      <w:r>
        <w:rPr>
          <w:rFonts w:ascii="Arial" w:hAnsi="Arial" w:cs="Arial"/>
          <w:sz w:val="28"/>
          <w:szCs w:val="28"/>
        </w:rPr>
        <w:t xml:space="preserve"> to behave </w:t>
      </w:r>
      <w:r>
        <w:rPr>
          <w:rFonts w:ascii="Arial" w:hAnsi="Arial" w:cs="Arial"/>
          <w:i/>
          <w:iCs/>
          <w:sz w:val="28"/>
          <w:szCs w:val="28"/>
        </w:rPr>
        <w:t xml:space="preserve">less </w:t>
      </w:r>
      <w:r>
        <w:rPr>
          <w:rFonts w:ascii="Arial" w:hAnsi="Arial" w:cs="Arial"/>
          <w:sz w:val="28"/>
          <w:szCs w:val="28"/>
        </w:rPr>
        <w:t>aggressively after the exposure than participants who passively view television violence</w:t>
      </w:r>
    </w:p>
    <w:p w:rsidR="00B63B27" w:rsidRDefault="00B63B27">
      <w:pPr>
        <w:tabs>
          <w:tab w:val="left" w:pos="-1252"/>
          <w:tab w:val="left" w:pos="-720"/>
          <w:tab w:val="left" w:pos="0"/>
          <w:tab w:val="left" w:pos="360"/>
          <w:tab w:val="left" w:pos="720"/>
          <w:tab w:val="left" w:pos="1080"/>
          <w:tab w:val="left" w:pos="1440"/>
          <w:tab w:val="left" w:pos="1800"/>
        </w:tabs>
        <w:ind w:firstLine="360"/>
        <w:rPr>
          <w:rFonts w:ascii="Arial" w:hAnsi="Arial" w:cs="Arial"/>
          <w:sz w:val="28"/>
          <w:szCs w:val="28"/>
        </w:rPr>
      </w:pPr>
      <w:proofErr w:type="gramStart"/>
      <w:r>
        <w:rPr>
          <w:rFonts w:ascii="Arial" w:hAnsi="Arial" w:cs="Arial"/>
          <w:i/>
          <w:iCs/>
          <w:sz w:val="28"/>
          <w:szCs w:val="28"/>
        </w:rPr>
        <w:t>because</w:t>
      </w:r>
      <w:proofErr w:type="gramEnd"/>
    </w:p>
    <w:p w:rsidR="00B63B27" w:rsidRDefault="00B63B27">
      <w:pPr>
        <w:tabs>
          <w:tab w:val="left" w:pos="-1252"/>
          <w:tab w:val="left" w:pos="-720"/>
          <w:tab w:val="left" w:pos="0"/>
          <w:tab w:val="left" w:pos="360"/>
          <w:tab w:val="left" w:pos="720"/>
          <w:tab w:val="left" w:pos="1080"/>
          <w:tab w:val="left" w:pos="1440"/>
          <w:tab w:val="left" w:pos="1800"/>
        </w:tabs>
        <w:ind w:left="720"/>
        <w:rPr>
          <w:rFonts w:ascii="Arial" w:hAnsi="Arial" w:cs="Arial"/>
          <w:sz w:val="28"/>
          <w:szCs w:val="28"/>
        </w:rPr>
      </w:pPr>
      <w:proofErr w:type="gramStart"/>
      <w:r>
        <w:rPr>
          <w:rFonts w:ascii="Arial" w:hAnsi="Arial" w:cs="Arial"/>
          <w:sz w:val="28"/>
          <w:szCs w:val="28"/>
        </w:rPr>
        <w:t>video</w:t>
      </w:r>
      <w:proofErr w:type="gramEnd"/>
      <w:r>
        <w:rPr>
          <w:rFonts w:ascii="Arial" w:hAnsi="Arial" w:cs="Arial"/>
          <w:sz w:val="28"/>
          <w:szCs w:val="28"/>
        </w:rPr>
        <w:t xml:space="preserve"> game participants have the opportunity to release any aggressive impulses; passive television viewers do not have the opportunity during exposure.</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sectPr w:rsidR="00B63B27">
          <w:pgSz w:w="12240" w:h="15840"/>
          <w:pgMar w:top="1440" w:right="1440" w:bottom="1440" w:left="1440" w:header="1440" w:footer="1440" w:gutter="0"/>
          <w:cols w:space="720"/>
          <w:noEndnote/>
        </w:sectPr>
      </w:pPr>
    </w:p>
    <w:p w:rsidR="00B63B27" w:rsidRDefault="00B63B27">
      <w:pPr>
        <w:tabs>
          <w:tab w:val="left" w:pos="-1252"/>
          <w:tab w:val="left" w:pos="-720"/>
          <w:tab w:val="left" w:pos="0"/>
          <w:tab w:val="left" w:pos="360"/>
          <w:tab w:val="left" w:pos="720"/>
          <w:tab w:val="left" w:pos="1080"/>
          <w:tab w:val="left" w:pos="1440"/>
          <w:tab w:val="left" w:pos="1800"/>
        </w:tabs>
        <w:jc w:val="center"/>
        <w:rPr>
          <w:rFonts w:ascii="Arial" w:hAnsi="Arial" w:cs="Arial"/>
          <w:b/>
          <w:bCs/>
          <w:sz w:val="32"/>
          <w:szCs w:val="32"/>
        </w:rPr>
      </w:pPr>
      <w:r>
        <w:rPr>
          <w:rFonts w:ascii="Arial" w:hAnsi="Arial" w:cs="Arial"/>
          <w:b/>
          <w:bCs/>
          <w:sz w:val="32"/>
          <w:szCs w:val="32"/>
        </w:rPr>
        <w:lastRenderedPageBreak/>
        <w:t xml:space="preserve">The </w:t>
      </w:r>
      <w:proofErr w:type="spellStart"/>
      <w:r>
        <w:rPr>
          <w:rFonts w:ascii="Arial" w:hAnsi="Arial" w:cs="Arial"/>
          <w:b/>
          <w:bCs/>
          <w:sz w:val="32"/>
          <w:szCs w:val="32"/>
        </w:rPr>
        <w:t>Multimethod</w:t>
      </w:r>
      <w:proofErr w:type="spellEnd"/>
      <w:r>
        <w:rPr>
          <w:rFonts w:ascii="Arial" w:hAnsi="Arial" w:cs="Arial"/>
          <w:b/>
          <w:bCs/>
          <w:sz w:val="32"/>
          <w:szCs w:val="32"/>
        </w:rPr>
        <w:t xml:space="preserve"> Approach</w:t>
      </w:r>
    </w:p>
    <w:p w:rsidR="00B63B27" w:rsidRDefault="00B63B27">
      <w:pPr>
        <w:tabs>
          <w:tab w:val="left" w:pos="-1252"/>
          <w:tab w:val="left" w:pos="-720"/>
          <w:tab w:val="left" w:pos="0"/>
          <w:tab w:val="left" w:pos="360"/>
          <w:tab w:val="left" w:pos="720"/>
          <w:tab w:val="left" w:pos="1080"/>
          <w:tab w:val="left" w:pos="1440"/>
          <w:tab w:val="left" w:pos="1800"/>
        </w:tabs>
        <w:jc w:val="center"/>
        <w:rPr>
          <w:rFonts w:ascii="Arial" w:hAnsi="Arial" w:cs="Arial"/>
          <w:sz w:val="28"/>
          <w:szCs w:val="28"/>
        </w:rPr>
      </w:pPr>
      <w:proofErr w:type="gramStart"/>
      <w:r>
        <w:rPr>
          <w:rFonts w:ascii="Arial" w:hAnsi="Arial" w:cs="Arial"/>
          <w:b/>
          <w:bCs/>
          <w:sz w:val="32"/>
          <w:szCs w:val="32"/>
        </w:rPr>
        <w:t>to</w:t>
      </w:r>
      <w:proofErr w:type="gramEnd"/>
      <w:r>
        <w:rPr>
          <w:rFonts w:ascii="Arial" w:hAnsi="Arial" w:cs="Arial"/>
          <w:b/>
          <w:bCs/>
          <w:sz w:val="32"/>
          <w:szCs w:val="32"/>
        </w:rPr>
        <w:t xml:space="preserve"> Psychological Research</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1"/>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One scientific method</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1"/>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Many psychology research questions and methods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1"/>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Different areas in psychology require multiple research methods</w:t>
      </w:r>
    </w:p>
    <w:p w:rsidR="00B63B27" w:rsidRDefault="00B63B27">
      <w:pPr>
        <w:tabs>
          <w:tab w:val="left" w:pos="-1252"/>
          <w:tab w:val="left" w:pos="-720"/>
          <w:tab w:val="left" w:pos="0"/>
          <w:tab w:val="left" w:pos="360"/>
          <w:tab w:val="left" w:pos="720"/>
          <w:tab w:val="left" w:pos="1080"/>
          <w:tab w:val="left" w:pos="1440"/>
          <w:tab w:val="left" w:pos="1800"/>
        </w:tabs>
        <w:ind w:firstLine="360"/>
        <w:rPr>
          <w:rFonts w:ascii="Arial" w:hAnsi="Arial" w:cs="Arial"/>
          <w:sz w:val="28"/>
          <w:szCs w:val="28"/>
        </w:rPr>
      </w:pPr>
      <w:proofErr w:type="gramStart"/>
      <w:r>
        <w:rPr>
          <w:rFonts w:ascii="Arial" w:hAnsi="Arial" w:cs="Arial"/>
          <w:sz w:val="28"/>
          <w:szCs w:val="28"/>
        </w:rPr>
        <w:t>(e.g., clinical, cognitive, developmental, and social psychology).</w:t>
      </w:r>
      <w:proofErr w:type="gramEnd"/>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1"/>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No single research method or technique can answer all of the different questions.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1"/>
        </w:numPr>
        <w:tabs>
          <w:tab w:val="left" w:pos="-1252"/>
          <w:tab w:val="left" w:pos="-720"/>
          <w:tab w:val="left" w:pos="0"/>
          <w:tab w:val="left" w:pos="360"/>
          <w:tab w:val="left" w:pos="720"/>
          <w:tab w:val="left" w:pos="1080"/>
          <w:tab w:val="left" w:pos="1440"/>
          <w:tab w:val="left" w:pos="1800"/>
        </w:tabs>
        <w:rPr>
          <w:rFonts w:ascii="Arial" w:hAnsi="Arial" w:cs="Arial"/>
          <w:sz w:val="28"/>
          <w:szCs w:val="28"/>
        </w:rPr>
      </w:pPr>
      <w:proofErr w:type="spellStart"/>
      <w:r>
        <w:rPr>
          <w:rFonts w:ascii="Arial" w:hAnsi="Arial" w:cs="Arial"/>
          <w:sz w:val="28"/>
          <w:szCs w:val="28"/>
        </w:rPr>
        <w:t>Multimethod</w:t>
      </w:r>
      <w:proofErr w:type="spellEnd"/>
      <w:r>
        <w:rPr>
          <w:rFonts w:ascii="Arial" w:hAnsi="Arial" w:cs="Arial"/>
          <w:sz w:val="28"/>
          <w:szCs w:val="28"/>
        </w:rPr>
        <w:t xml:space="preserve"> approach</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Use various research methodologies and measures of behavior</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sym w:font="WP TypographicSymbols" w:char="0041"/>
      </w:r>
      <w:r>
        <w:rPr>
          <w:rFonts w:ascii="Arial" w:hAnsi="Arial" w:cs="Arial"/>
          <w:sz w:val="28"/>
          <w:szCs w:val="28"/>
        </w:rPr>
        <w:t>Toolbox</w:t>
      </w:r>
      <w:r>
        <w:rPr>
          <w:rFonts w:ascii="Arial" w:hAnsi="Arial" w:cs="Arial"/>
          <w:sz w:val="28"/>
          <w:szCs w:val="28"/>
        </w:rPr>
        <w:sym w:font="WP TypographicSymbols" w:char="0040"/>
      </w:r>
      <w:r>
        <w:rPr>
          <w:rFonts w:ascii="Arial" w:hAnsi="Arial" w:cs="Arial"/>
          <w:sz w:val="28"/>
          <w:szCs w:val="28"/>
        </w:rPr>
        <w:t xml:space="preserve"> with different strategies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No perfect method for answering questions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 xml:space="preserve">Each method or measure of behavior has flaws or may be incomplete </w:t>
      </w:r>
    </w:p>
    <w:p w:rsidR="00530B40" w:rsidRDefault="00530B40" w:rsidP="00530B40">
      <w:pPr>
        <w:pStyle w:val="Level1"/>
        <w:tabs>
          <w:tab w:val="left" w:pos="-1252"/>
          <w:tab w:val="left" w:pos="-720"/>
          <w:tab w:val="left" w:pos="0"/>
          <w:tab w:val="left" w:pos="360"/>
          <w:tab w:val="left" w:pos="720"/>
          <w:tab w:val="left" w:pos="1080"/>
          <w:tab w:val="left" w:pos="1440"/>
          <w:tab w:val="left" w:pos="1800"/>
        </w:tabs>
        <w:ind w:left="0" w:firstLine="0"/>
        <w:rPr>
          <w:rFonts w:ascii="Arial" w:hAnsi="Arial" w:cs="Arial"/>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 xml:space="preserve">Multiple methods </w:t>
      </w:r>
      <w:r>
        <w:rPr>
          <w:rFonts w:ascii="Arial" w:hAnsi="Arial" w:cs="Arial"/>
          <w:sz w:val="28"/>
          <w:szCs w:val="28"/>
        </w:rPr>
        <w:sym w:font="WP TypographicSymbols" w:char="0041"/>
      </w:r>
      <w:r>
        <w:rPr>
          <w:rFonts w:ascii="Arial" w:hAnsi="Arial" w:cs="Arial"/>
          <w:sz w:val="28"/>
          <w:szCs w:val="28"/>
        </w:rPr>
        <w:t>fill in the gaps</w:t>
      </w:r>
      <w:r>
        <w:rPr>
          <w:rFonts w:ascii="Arial" w:hAnsi="Arial" w:cs="Arial"/>
          <w:sz w:val="28"/>
          <w:szCs w:val="28"/>
        </w:rPr>
        <w:sym w:font="WP TypographicSymbols" w:char="0040"/>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s>
        <w:rPr>
          <w:rFonts w:ascii="Arial" w:hAnsi="Arial" w:cs="Arial"/>
          <w:sz w:val="28"/>
          <w:szCs w:val="28"/>
        </w:rPr>
      </w:pPr>
      <w:r>
        <w:rPr>
          <w:rFonts w:ascii="Arial" w:hAnsi="Arial" w:cs="Arial"/>
          <w:sz w:val="28"/>
          <w:szCs w:val="28"/>
        </w:rPr>
        <w:t>Advantage: gain more complete understanding of complex behavior and mental processes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sectPr w:rsidR="00B63B27">
          <w:pgSz w:w="12240" w:h="15840"/>
          <w:pgMar w:top="1440" w:right="1440" w:bottom="1440" w:left="1440" w:header="1440" w:footer="1440" w:gutter="0"/>
          <w:cols w:space="720"/>
          <w:noEndnote/>
        </w:sectPr>
      </w:pPr>
    </w:p>
    <w:p w:rsidR="00B63B27" w:rsidRDefault="00B63B27">
      <w:pPr>
        <w:tabs>
          <w:tab w:val="left" w:pos="-1252"/>
          <w:tab w:val="left" w:pos="-720"/>
          <w:tab w:val="left" w:pos="0"/>
          <w:tab w:val="left" w:pos="360"/>
          <w:tab w:val="left" w:pos="720"/>
          <w:tab w:val="left" w:pos="1080"/>
          <w:tab w:val="left" w:pos="1440"/>
          <w:tab w:val="left" w:pos="1800"/>
        </w:tabs>
        <w:jc w:val="center"/>
        <w:rPr>
          <w:rFonts w:ascii="Arial" w:hAnsi="Arial" w:cs="Arial"/>
          <w:sz w:val="28"/>
          <w:szCs w:val="28"/>
        </w:rPr>
      </w:pPr>
      <w:r>
        <w:rPr>
          <w:rFonts w:ascii="Arial" w:hAnsi="Arial" w:cs="Arial"/>
          <w:b/>
          <w:bCs/>
          <w:sz w:val="32"/>
          <w:szCs w:val="32"/>
        </w:rPr>
        <w:lastRenderedPageBreak/>
        <w:t>Steps of the Research Process</w:t>
      </w:r>
    </w:p>
    <w:p w:rsidR="00B63B27" w:rsidRDefault="00B63B27">
      <w:pPr>
        <w:tabs>
          <w:tab w:val="left" w:pos="-1252"/>
          <w:tab w:val="left" w:pos="-720"/>
          <w:tab w:val="left" w:pos="0"/>
          <w:tab w:val="left" w:pos="360"/>
          <w:tab w:val="left" w:pos="720"/>
          <w:tab w:val="left" w:pos="1080"/>
          <w:tab w:val="left" w:pos="1440"/>
          <w:tab w:val="left" w:pos="1800"/>
        </w:tabs>
        <w:rPr>
          <w:rFonts w:ascii="Arial" w:hAnsi="Arial" w:cs="Arial"/>
          <w:sz w:val="28"/>
          <w:szCs w:val="28"/>
        </w:rPr>
      </w:pPr>
    </w:p>
    <w:p w:rsidR="00B63B27" w:rsidRDefault="00B63B27">
      <w:p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ind w:left="5040" w:hanging="5040"/>
        <w:rPr>
          <w:rFonts w:ascii="Arial" w:hAnsi="Arial" w:cs="Arial"/>
          <w:sz w:val="28"/>
          <w:szCs w:val="28"/>
        </w:rPr>
      </w:pPr>
      <w:r>
        <w:rPr>
          <w:rFonts w:ascii="Arial" w:hAnsi="Arial" w:cs="Arial"/>
          <w:b/>
          <w:bCs/>
          <w:sz w:val="32"/>
          <w:szCs w:val="32"/>
          <w:u w:val="single"/>
        </w:rPr>
        <w:t>Step</w:t>
      </w:r>
      <w:r>
        <w:rPr>
          <w:rFonts w:ascii="Arial" w:hAnsi="Arial" w:cs="Arial"/>
          <w:b/>
          <w:bCs/>
          <w:sz w:val="32"/>
          <w:szCs w:val="32"/>
        </w:rPr>
        <w:tab/>
      </w:r>
      <w:r>
        <w:rPr>
          <w:rFonts w:ascii="Arial" w:hAnsi="Arial" w:cs="Arial"/>
          <w:b/>
          <w:bCs/>
          <w:sz w:val="32"/>
          <w:szCs w:val="32"/>
        </w:rPr>
        <w:tab/>
      </w:r>
      <w:r>
        <w:rPr>
          <w:rFonts w:ascii="Arial" w:hAnsi="Arial" w:cs="Arial"/>
          <w:b/>
          <w:bCs/>
          <w:sz w:val="32"/>
          <w:szCs w:val="32"/>
        </w:rPr>
        <w:tab/>
      </w:r>
      <w:r>
        <w:rPr>
          <w:rFonts w:ascii="Arial" w:hAnsi="Arial" w:cs="Arial"/>
          <w:b/>
          <w:bCs/>
          <w:sz w:val="32"/>
          <w:szCs w:val="32"/>
        </w:rPr>
        <w:tab/>
      </w:r>
      <w:r>
        <w:rPr>
          <w:rFonts w:ascii="Arial" w:hAnsi="Arial" w:cs="Arial"/>
          <w:b/>
          <w:bCs/>
          <w:sz w:val="32"/>
          <w:szCs w:val="32"/>
        </w:rPr>
        <w:tab/>
      </w:r>
      <w:r>
        <w:rPr>
          <w:rFonts w:ascii="Arial" w:hAnsi="Arial" w:cs="Arial"/>
          <w:b/>
          <w:bCs/>
          <w:sz w:val="32"/>
          <w:szCs w:val="32"/>
        </w:rPr>
        <w:tab/>
      </w:r>
      <w:r>
        <w:rPr>
          <w:rFonts w:ascii="Arial" w:hAnsi="Arial" w:cs="Arial"/>
          <w:b/>
          <w:bCs/>
          <w:sz w:val="32"/>
          <w:szCs w:val="32"/>
        </w:rPr>
        <w:tab/>
      </w:r>
      <w:r>
        <w:rPr>
          <w:rFonts w:ascii="Arial" w:hAnsi="Arial" w:cs="Arial"/>
          <w:b/>
          <w:bCs/>
          <w:sz w:val="32"/>
          <w:szCs w:val="32"/>
        </w:rPr>
        <w:tab/>
      </w:r>
      <w:r>
        <w:rPr>
          <w:rFonts w:ascii="Arial" w:hAnsi="Arial" w:cs="Arial"/>
          <w:b/>
          <w:bCs/>
          <w:sz w:val="32"/>
          <w:szCs w:val="32"/>
          <w:u w:val="single"/>
        </w:rPr>
        <w:t>How?</w:t>
      </w:r>
      <w:r>
        <w:rPr>
          <w:rFonts w:ascii="Arial" w:hAnsi="Arial" w:cs="Arial"/>
          <w:sz w:val="28"/>
          <w:szCs w:val="28"/>
        </w:rPr>
        <w:tab/>
      </w:r>
    </w:p>
    <w:p w:rsidR="00B63B27" w:rsidRDefault="00B63B27">
      <w:p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rPr>
          <w:rFonts w:ascii="Arial" w:hAnsi="Arial" w:cs="Arial"/>
          <w:sz w:val="28"/>
          <w:szCs w:val="28"/>
        </w:rPr>
      </w:pPr>
    </w:p>
    <w:p w:rsidR="00B63B27" w:rsidRDefault="00B63B27">
      <w:p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rPr>
          <w:rFonts w:ascii="Arial" w:hAnsi="Arial" w:cs="Arial"/>
          <w:sz w:val="28"/>
          <w:szCs w:val="28"/>
        </w:rPr>
      </w:pPr>
      <w:r>
        <w:rPr>
          <w:rFonts w:ascii="Arial" w:hAnsi="Arial" w:cs="Arial"/>
          <w:sz w:val="28"/>
          <w:szCs w:val="28"/>
        </w:rPr>
        <w:t>Develop a research question.</w:t>
      </w:r>
      <w:r>
        <w:rPr>
          <w:rFonts w:ascii="Arial" w:hAnsi="Arial" w:cs="Arial"/>
          <w:sz w:val="28"/>
          <w:szCs w:val="28"/>
        </w:rPr>
        <w:tab/>
      </w:r>
      <w:r>
        <w:rPr>
          <w:rFonts w:ascii="Arial" w:hAnsi="Arial" w:cs="Arial"/>
          <w:sz w:val="28"/>
          <w:szCs w:val="28"/>
        </w:rPr>
        <w:sym w:font="WP TypographicSymbols" w:char="0042"/>
      </w:r>
      <w:r w:rsidR="00530B40">
        <w:rPr>
          <w:rFonts w:ascii="Arial" w:hAnsi="Arial" w:cs="Arial"/>
          <w:sz w:val="28"/>
          <w:szCs w:val="28"/>
        </w:rPr>
        <w:t xml:space="preserve"> Be aware of ethnocentric bias</w:t>
      </w:r>
      <w:r>
        <w:rPr>
          <w:rFonts w:ascii="Arial" w:hAnsi="Arial" w:cs="Arial"/>
          <w:sz w:val="28"/>
          <w:szCs w:val="28"/>
        </w:rPr>
        <w:t>.</w:t>
      </w:r>
    </w:p>
    <w:p w:rsidR="00B63B27" w:rsidRDefault="00B63B27">
      <w:p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ind w:left="3960"/>
        <w:rPr>
          <w:rFonts w:ascii="Arial" w:hAnsi="Arial" w:cs="Arial"/>
          <w:sz w:val="28"/>
          <w:szCs w:val="28"/>
        </w:rPr>
      </w:pPr>
      <w:r>
        <w:rPr>
          <w:rFonts w:ascii="Arial" w:hAnsi="Arial" w:cs="Arial"/>
          <w:sz w:val="28"/>
          <w:szCs w:val="28"/>
        </w:rPr>
        <w:sym w:font="WP TypographicSymbols" w:char="0042"/>
      </w:r>
      <w:r>
        <w:rPr>
          <w:rFonts w:ascii="Arial" w:hAnsi="Arial" w:cs="Arial"/>
          <w:sz w:val="28"/>
          <w:szCs w:val="28"/>
        </w:rPr>
        <w:t xml:space="preserve"> Gain experience doing research.</w:t>
      </w:r>
    </w:p>
    <w:p w:rsidR="00B63B27" w:rsidRDefault="00B63B27">
      <w:p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ind w:left="3960"/>
        <w:rPr>
          <w:rFonts w:ascii="Arial" w:hAnsi="Arial" w:cs="Arial"/>
          <w:sz w:val="28"/>
          <w:szCs w:val="28"/>
        </w:rPr>
      </w:pPr>
      <w:r>
        <w:rPr>
          <w:rFonts w:ascii="Arial" w:hAnsi="Arial" w:cs="Arial"/>
          <w:sz w:val="28"/>
          <w:szCs w:val="28"/>
        </w:rPr>
        <w:sym w:font="WP TypographicSymbols" w:char="0042"/>
      </w:r>
      <w:r>
        <w:rPr>
          <w:rFonts w:ascii="Arial" w:hAnsi="Arial" w:cs="Arial"/>
          <w:sz w:val="28"/>
          <w:szCs w:val="28"/>
        </w:rPr>
        <w:t xml:space="preserve"> Read psychological literature.</w:t>
      </w:r>
    </w:p>
    <w:p w:rsidR="00B63B27" w:rsidRDefault="00B63B27">
      <w:p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rPr>
          <w:rFonts w:ascii="Arial" w:hAnsi="Arial" w:cs="Arial"/>
          <w:sz w:val="28"/>
          <w:szCs w:val="28"/>
        </w:rPr>
      </w:pPr>
    </w:p>
    <w:p w:rsidR="00B63B27" w:rsidRDefault="00B63B27">
      <w:p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ind w:left="3960" w:hanging="3960"/>
        <w:rPr>
          <w:rFonts w:ascii="Arial" w:hAnsi="Arial" w:cs="Arial"/>
          <w:sz w:val="28"/>
          <w:szCs w:val="28"/>
        </w:rPr>
      </w:pPr>
      <w:r>
        <w:rPr>
          <w:rFonts w:ascii="Arial" w:hAnsi="Arial" w:cs="Arial"/>
          <w:sz w:val="28"/>
          <w:szCs w:val="28"/>
        </w:rPr>
        <w:t>Generate a research</w:t>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sym w:font="WP TypographicSymbols" w:char="0042"/>
      </w:r>
      <w:r>
        <w:rPr>
          <w:rFonts w:ascii="Arial" w:hAnsi="Arial" w:cs="Arial"/>
          <w:sz w:val="28"/>
          <w:szCs w:val="28"/>
        </w:rPr>
        <w:t xml:space="preserve"> Read theories on your topic.</w:t>
      </w:r>
    </w:p>
    <w:p w:rsidR="00B63B27" w:rsidRDefault="00B63B27">
      <w:p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ind w:left="3960" w:hanging="3960"/>
        <w:rPr>
          <w:rFonts w:ascii="Arial" w:hAnsi="Arial" w:cs="Arial"/>
          <w:sz w:val="28"/>
          <w:szCs w:val="28"/>
        </w:rPr>
      </w:pPr>
      <w:proofErr w:type="gramStart"/>
      <w:r>
        <w:rPr>
          <w:rFonts w:ascii="Arial" w:hAnsi="Arial" w:cs="Arial"/>
          <w:sz w:val="28"/>
          <w:szCs w:val="28"/>
        </w:rPr>
        <w:t>hypothesis</w:t>
      </w:r>
      <w:proofErr w:type="gramEnd"/>
      <w:r>
        <w:rPr>
          <w:rFonts w:ascii="Arial" w:hAnsi="Arial" w:cs="Arial"/>
          <w:sz w:val="28"/>
          <w:szCs w:val="28"/>
        </w:rPr>
        <w:t>.</w:t>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sym w:font="WP TypographicSymbols" w:char="0042"/>
      </w:r>
      <w:r>
        <w:rPr>
          <w:rFonts w:ascii="Arial" w:hAnsi="Arial" w:cs="Arial"/>
          <w:sz w:val="28"/>
          <w:szCs w:val="28"/>
        </w:rPr>
        <w:t xml:space="preserve"> Consider personal experience, think of exceptions, and notice inconsistencies in previous research.</w:t>
      </w:r>
    </w:p>
    <w:p w:rsidR="00B63B27" w:rsidRDefault="00B63B27">
      <w:p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rPr>
          <w:rFonts w:ascii="Arial" w:hAnsi="Arial" w:cs="Arial"/>
          <w:sz w:val="28"/>
          <w:szCs w:val="28"/>
        </w:rPr>
      </w:pPr>
    </w:p>
    <w:p w:rsidR="00B63B27" w:rsidRDefault="00B63B27">
      <w:p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ind w:left="3960" w:hanging="3960"/>
        <w:rPr>
          <w:rFonts w:ascii="Arial" w:hAnsi="Arial" w:cs="Arial"/>
          <w:sz w:val="28"/>
          <w:szCs w:val="28"/>
        </w:rPr>
      </w:pPr>
      <w:r>
        <w:rPr>
          <w:rFonts w:ascii="Arial" w:hAnsi="Arial" w:cs="Arial"/>
          <w:sz w:val="28"/>
          <w:szCs w:val="28"/>
        </w:rPr>
        <w:t>Form operational definitions.</w:t>
      </w:r>
      <w:r>
        <w:rPr>
          <w:rFonts w:ascii="Arial" w:hAnsi="Arial" w:cs="Arial"/>
          <w:sz w:val="28"/>
          <w:szCs w:val="28"/>
        </w:rPr>
        <w:tab/>
      </w:r>
      <w:r>
        <w:rPr>
          <w:rFonts w:ascii="Arial" w:hAnsi="Arial" w:cs="Arial"/>
          <w:sz w:val="28"/>
          <w:szCs w:val="28"/>
        </w:rPr>
        <w:tab/>
      </w:r>
      <w:r>
        <w:rPr>
          <w:rFonts w:ascii="Arial" w:hAnsi="Arial" w:cs="Arial"/>
          <w:sz w:val="28"/>
          <w:szCs w:val="28"/>
        </w:rPr>
        <w:sym w:font="WP TypographicSymbols" w:char="0042"/>
      </w:r>
      <w:r>
        <w:rPr>
          <w:rFonts w:ascii="Arial" w:hAnsi="Arial" w:cs="Arial"/>
          <w:sz w:val="28"/>
          <w:szCs w:val="28"/>
        </w:rPr>
        <w:t xml:space="preserve"> Look to previous research to see how others have defined the same constructs.</w:t>
      </w:r>
    </w:p>
    <w:p w:rsidR="00B63B27" w:rsidRDefault="00B63B27">
      <w:p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ind w:left="3960"/>
        <w:rPr>
          <w:rFonts w:ascii="Arial" w:hAnsi="Arial" w:cs="Arial"/>
          <w:sz w:val="28"/>
          <w:szCs w:val="28"/>
        </w:rPr>
      </w:pPr>
      <w:r>
        <w:rPr>
          <w:rFonts w:ascii="Arial" w:hAnsi="Arial" w:cs="Arial"/>
          <w:sz w:val="28"/>
          <w:szCs w:val="28"/>
        </w:rPr>
        <w:sym w:font="WP TypographicSymbols" w:char="0042"/>
      </w:r>
      <w:r>
        <w:rPr>
          <w:rFonts w:ascii="Arial" w:hAnsi="Arial" w:cs="Arial"/>
          <w:sz w:val="28"/>
          <w:szCs w:val="28"/>
        </w:rPr>
        <w:t xml:space="preserve"> Identify the variables you will examine.</w:t>
      </w:r>
    </w:p>
    <w:p w:rsidR="00B63B27" w:rsidRDefault="00B63B27">
      <w:p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rPr>
          <w:rFonts w:ascii="Arial" w:hAnsi="Arial" w:cs="Arial"/>
          <w:sz w:val="28"/>
          <w:szCs w:val="28"/>
        </w:rPr>
      </w:pPr>
    </w:p>
    <w:p w:rsidR="00B63B27" w:rsidRDefault="00B63B27">
      <w:p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ind w:left="3960" w:hanging="3960"/>
        <w:rPr>
          <w:rFonts w:ascii="Arial" w:hAnsi="Arial" w:cs="Arial"/>
          <w:sz w:val="28"/>
          <w:szCs w:val="28"/>
        </w:rPr>
      </w:pPr>
      <w:r>
        <w:rPr>
          <w:rFonts w:ascii="Arial" w:hAnsi="Arial" w:cs="Arial"/>
          <w:sz w:val="28"/>
          <w:szCs w:val="28"/>
        </w:rPr>
        <w:t>Choose a research design.</w:t>
      </w:r>
      <w:r>
        <w:rPr>
          <w:rFonts w:ascii="Arial" w:hAnsi="Arial" w:cs="Arial"/>
          <w:sz w:val="28"/>
          <w:szCs w:val="28"/>
        </w:rPr>
        <w:tab/>
      </w:r>
      <w:r>
        <w:rPr>
          <w:rFonts w:ascii="Arial" w:hAnsi="Arial" w:cs="Arial"/>
          <w:sz w:val="28"/>
          <w:szCs w:val="28"/>
        </w:rPr>
        <w:tab/>
      </w:r>
      <w:r>
        <w:rPr>
          <w:rFonts w:ascii="Arial" w:hAnsi="Arial" w:cs="Arial"/>
          <w:sz w:val="28"/>
          <w:szCs w:val="28"/>
        </w:rPr>
        <w:sym w:font="WP TypographicSymbols" w:char="0042"/>
      </w:r>
      <w:r>
        <w:rPr>
          <w:rFonts w:ascii="Arial" w:hAnsi="Arial" w:cs="Arial"/>
          <w:sz w:val="28"/>
          <w:szCs w:val="28"/>
        </w:rPr>
        <w:t xml:space="preserve"> Decide whether your research question seeks to describe, allow prediction, or identify causal relationships.</w:t>
      </w:r>
    </w:p>
    <w:p w:rsidR="00B63B27" w:rsidRDefault="00B63B27">
      <w:p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ind w:left="3960"/>
        <w:rPr>
          <w:rFonts w:ascii="Arial" w:hAnsi="Arial" w:cs="Arial"/>
          <w:sz w:val="28"/>
          <w:szCs w:val="28"/>
        </w:rPr>
      </w:pPr>
      <w:r>
        <w:rPr>
          <w:rFonts w:ascii="Arial" w:hAnsi="Arial" w:cs="Arial"/>
          <w:sz w:val="28"/>
          <w:szCs w:val="28"/>
        </w:rPr>
        <w:sym w:font="WP TypographicSymbols" w:char="0042"/>
      </w:r>
      <w:r>
        <w:rPr>
          <w:rFonts w:ascii="Arial" w:hAnsi="Arial" w:cs="Arial"/>
          <w:sz w:val="28"/>
          <w:szCs w:val="28"/>
        </w:rPr>
        <w:t xml:space="preserve"> Choose the appropriate research design for your question.</w:t>
      </w:r>
    </w:p>
    <w:p w:rsidR="00B63B27" w:rsidRDefault="00B63B27">
      <w:p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rPr>
          <w:rFonts w:ascii="Arial" w:hAnsi="Arial" w:cs="Arial"/>
          <w:sz w:val="28"/>
          <w:szCs w:val="28"/>
        </w:rPr>
      </w:pPr>
    </w:p>
    <w:p w:rsidR="00B63B27" w:rsidRDefault="00B63B27">
      <w:p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ind w:left="3960" w:hanging="3960"/>
        <w:rPr>
          <w:rFonts w:ascii="Arial" w:hAnsi="Arial" w:cs="Arial"/>
          <w:sz w:val="28"/>
          <w:szCs w:val="28"/>
        </w:rPr>
      </w:pPr>
      <w:r>
        <w:rPr>
          <w:rFonts w:ascii="Arial" w:hAnsi="Arial" w:cs="Arial"/>
          <w:sz w:val="28"/>
          <w:szCs w:val="28"/>
        </w:rPr>
        <w:t>Evaluate the ethical issues.</w:t>
      </w:r>
      <w:r>
        <w:rPr>
          <w:rFonts w:ascii="Arial" w:hAnsi="Arial" w:cs="Arial"/>
          <w:sz w:val="28"/>
          <w:szCs w:val="28"/>
        </w:rPr>
        <w:tab/>
      </w:r>
      <w:r>
        <w:rPr>
          <w:rFonts w:ascii="Arial" w:hAnsi="Arial" w:cs="Arial"/>
          <w:sz w:val="28"/>
          <w:szCs w:val="28"/>
        </w:rPr>
        <w:tab/>
      </w:r>
      <w:r>
        <w:rPr>
          <w:rFonts w:ascii="Arial" w:hAnsi="Arial" w:cs="Arial"/>
          <w:sz w:val="28"/>
          <w:szCs w:val="28"/>
        </w:rPr>
        <w:sym w:font="WP TypographicSymbols" w:char="0042"/>
      </w:r>
      <w:r>
        <w:rPr>
          <w:rFonts w:ascii="Arial" w:hAnsi="Arial" w:cs="Arial"/>
          <w:sz w:val="28"/>
          <w:szCs w:val="28"/>
        </w:rPr>
        <w:t xml:space="preserve"> Identify the potential risks and benefits of the research an</w:t>
      </w:r>
      <w:r w:rsidR="00157062">
        <w:rPr>
          <w:rFonts w:ascii="Arial" w:hAnsi="Arial" w:cs="Arial"/>
          <w:sz w:val="28"/>
          <w:szCs w:val="28"/>
        </w:rPr>
        <w:t xml:space="preserve">d the ways in which participants’ </w:t>
      </w:r>
      <w:r>
        <w:rPr>
          <w:rFonts w:ascii="Arial" w:hAnsi="Arial" w:cs="Arial"/>
          <w:sz w:val="28"/>
          <w:szCs w:val="28"/>
        </w:rPr>
        <w:t>welfare will be protected.</w:t>
      </w:r>
    </w:p>
    <w:p w:rsidR="00B63B27" w:rsidRDefault="00B63B27">
      <w:p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ind w:left="3960"/>
        <w:rPr>
          <w:rFonts w:ascii="Arial" w:hAnsi="Arial" w:cs="Arial"/>
          <w:sz w:val="28"/>
          <w:szCs w:val="28"/>
        </w:rPr>
      </w:pPr>
      <w:r>
        <w:rPr>
          <w:rFonts w:ascii="Arial" w:hAnsi="Arial" w:cs="Arial"/>
          <w:sz w:val="28"/>
          <w:szCs w:val="28"/>
        </w:rPr>
        <w:sym w:font="WP TypographicSymbols" w:char="0042"/>
      </w:r>
      <w:r>
        <w:rPr>
          <w:rFonts w:ascii="Arial" w:hAnsi="Arial" w:cs="Arial"/>
          <w:sz w:val="28"/>
          <w:szCs w:val="28"/>
        </w:rPr>
        <w:t xml:space="preserve"> Submit a proposal to an ethics review committee.</w:t>
      </w:r>
    </w:p>
    <w:p w:rsidR="00B63B27" w:rsidRDefault="00B63B27">
      <w:p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ind w:left="3960"/>
        <w:rPr>
          <w:rFonts w:ascii="Arial" w:hAnsi="Arial" w:cs="Arial"/>
          <w:sz w:val="28"/>
          <w:szCs w:val="28"/>
        </w:rPr>
      </w:pPr>
      <w:r>
        <w:rPr>
          <w:rFonts w:ascii="Arial" w:hAnsi="Arial" w:cs="Arial"/>
          <w:sz w:val="28"/>
          <w:szCs w:val="28"/>
        </w:rPr>
        <w:sym w:font="WP TypographicSymbols" w:char="0042"/>
      </w:r>
      <w:r>
        <w:rPr>
          <w:rFonts w:ascii="Arial" w:hAnsi="Arial" w:cs="Arial"/>
          <w:sz w:val="28"/>
          <w:szCs w:val="28"/>
        </w:rPr>
        <w:t xml:space="preserve"> Seek permission from those in authority.</w:t>
      </w:r>
    </w:p>
    <w:p w:rsidR="00B63B27" w:rsidRDefault="00B63B27">
      <w:p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ind w:firstLine="1080"/>
        <w:rPr>
          <w:rFonts w:ascii="Arial" w:hAnsi="Arial" w:cs="Arial"/>
          <w:sz w:val="28"/>
          <w:szCs w:val="28"/>
        </w:rPr>
      </w:pPr>
    </w:p>
    <w:p w:rsidR="00B63B27" w:rsidRDefault="00B63B27">
      <w:p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rPr>
          <w:rFonts w:ascii="Arial" w:hAnsi="Arial" w:cs="Arial"/>
          <w:sz w:val="28"/>
          <w:szCs w:val="28"/>
        </w:rPr>
      </w:pPr>
      <w:r>
        <w:rPr>
          <w:rFonts w:ascii="Arial" w:hAnsi="Arial" w:cs="Arial"/>
          <w:sz w:val="28"/>
          <w:szCs w:val="28"/>
        </w:rPr>
        <w:t>Collect and analyze data;</w:t>
      </w:r>
      <w:r>
        <w:rPr>
          <w:rFonts w:ascii="Arial" w:hAnsi="Arial" w:cs="Arial"/>
          <w:sz w:val="28"/>
          <w:szCs w:val="28"/>
        </w:rPr>
        <w:tab/>
      </w:r>
      <w:r>
        <w:rPr>
          <w:rFonts w:ascii="Arial" w:hAnsi="Arial" w:cs="Arial"/>
          <w:sz w:val="28"/>
          <w:szCs w:val="28"/>
        </w:rPr>
        <w:tab/>
      </w:r>
      <w:r>
        <w:rPr>
          <w:rFonts w:ascii="Arial" w:hAnsi="Arial" w:cs="Arial"/>
          <w:sz w:val="28"/>
          <w:szCs w:val="28"/>
        </w:rPr>
        <w:sym w:font="WP TypographicSymbols" w:char="0042"/>
      </w:r>
      <w:r>
        <w:rPr>
          <w:rFonts w:ascii="Arial" w:hAnsi="Arial" w:cs="Arial"/>
          <w:sz w:val="28"/>
          <w:szCs w:val="28"/>
        </w:rPr>
        <w:t xml:space="preserve"> Get to know the data.</w:t>
      </w:r>
    </w:p>
    <w:p w:rsidR="00B63B27" w:rsidRDefault="00B63B27">
      <w:p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rPr>
          <w:rFonts w:ascii="Arial" w:hAnsi="Arial" w:cs="Arial"/>
          <w:sz w:val="28"/>
          <w:szCs w:val="28"/>
        </w:rPr>
      </w:pPr>
      <w:proofErr w:type="gramStart"/>
      <w:r>
        <w:rPr>
          <w:rFonts w:ascii="Arial" w:hAnsi="Arial" w:cs="Arial"/>
          <w:sz w:val="28"/>
          <w:szCs w:val="28"/>
        </w:rPr>
        <w:t>form</w:t>
      </w:r>
      <w:proofErr w:type="gramEnd"/>
      <w:r>
        <w:rPr>
          <w:rFonts w:ascii="Arial" w:hAnsi="Arial" w:cs="Arial"/>
          <w:sz w:val="28"/>
          <w:szCs w:val="28"/>
        </w:rPr>
        <w:t xml:space="preserve"> conclusions.</w:t>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sym w:font="WP TypographicSymbols" w:char="0042"/>
      </w:r>
      <w:r>
        <w:rPr>
          <w:rFonts w:ascii="Arial" w:hAnsi="Arial" w:cs="Arial"/>
          <w:sz w:val="28"/>
          <w:szCs w:val="28"/>
        </w:rPr>
        <w:t xml:space="preserve"> Summarize the data.</w:t>
      </w:r>
    </w:p>
    <w:p w:rsidR="00B63B27" w:rsidRDefault="00B63B27">
      <w:p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ind w:left="3960"/>
        <w:rPr>
          <w:rFonts w:ascii="Arial" w:hAnsi="Arial" w:cs="Arial"/>
          <w:sz w:val="28"/>
          <w:szCs w:val="28"/>
        </w:rPr>
      </w:pPr>
      <w:r>
        <w:rPr>
          <w:rFonts w:ascii="Arial" w:hAnsi="Arial" w:cs="Arial"/>
          <w:sz w:val="28"/>
          <w:szCs w:val="28"/>
        </w:rPr>
        <w:sym w:font="WP TypographicSymbols" w:char="0042"/>
      </w:r>
      <w:r>
        <w:rPr>
          <w:rFonts w:ascii="Arial" w:hAnsi="Arial" w:cs="Arial"/>
          <w:sz w:val="28"/>
          <w:szCs w:val="28"/>
        </w:rPr>
        <w:t xml:space="preserve"> Confirm what the data reveal.</w:t>
      </w:r>
    </w:p>
    <w:p w:rsidR="00B63B27" w:rsidRDefault="00B63B27">
      <w:p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rPr>
          <w:rFonts w:ascii="Arial" w:hAnsi="Arial" w:cs="Arial"/>
          <w:sz w:val="28"/>
          <w:szCs w:val="28"/>
        </w:rPr>
      </w:pPr>
    </w:p>
    <w:p w:rsidR="00B63B27" w:rsidRDefault="00B63B27">
      <w:p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ind w:left="3960" w:hanging="3960"/>
        <w:rPr>
          <w:rFonts w:ascii="Arial" w:hAnsi="Arial" w:cs="Arial"/>
          <w:sz w:val="28"/>
          <w:szCs w:val="28"/>
        </w:rPr>
      </w:pPr>
      <w:proofErr w:type="gramStart"/>
      <w:r>
        <w:rPr>
          <w:rFonts w:ascii="Arial" w:hAnsi="Arial" w:cs="Arial"/>
          <w:sz w:val="28"/>
          <w:szCs w:val="28"/>
        </w:rPr>
        <w:lastRenderedPageBreak/>
        <w:t>Report research results.</w:t>
      </w:r>
      <w:proofErr w:type="gramEnd"/>
      <w:r>
        <w:rPr>
          <w:rFonts w:ascii="Arial" w:hAnsi="Arial" w:cs="Arial"/>
          <w:sz w:val="28"/>
          <w:szCs w:val="28"/>
        </w:rPr>
        <w:tab/>
      </w:r>
      <w:r>
        <w:rPr>
          <w:rFonts w:ascii="Arial" w:hAnsi="Arial" w:cs="Arial"/>
          <w:sz w:val="28"/>
          <w:szCs w:val="28"/>
        </w:rPr>
        <w:tab/>
      </w:r>
      <w:r>
        <w:rPr>
          <w:rFonts w:ascii="Arial" w:hAnsi="Arial" w:cs="Arial"/>
          <w:sz w:val="28"/>
          <w:szCs w:val="28"/>
        </w:rPr>
        <w:sym w:font="WP TypographicSymbols" w:char="0042"/>
      </w:r>
      <w:r>
        <w:rPr>
          <w:rFonts w:ascii="Arial" w:hAnsi="Arial" w:cs="Arial"/>
          <w:sz w:val="28"/>
          <w:szCs w:val="28"/>
        </w:rPr>
        <w:t xml:space="preserve"> Present the findings at a psychology conference.</w:t>
      </w:r>
    </w:p>
    <w:p w:rsidR="00B63B27" w:rsidRDefault="00B63B27">
      <w:p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ind w:left="3960"/>
        <w:rPr>
          <w:rFonts w:ascii="Arial" w:hAnsi="Arial" w:cs="Arial"/>
          <w:sz w:val="28"/>
          <w:szCs w:val="28"/>
        </w:rPr>
      </w:pPr>
      <w:r>
        <w:rPr>
          <w:rFonts w:ascii="Arial" w:hAnsi="Arial" w:cs="Arial"/>
          <w:sz w:val="28"/>
          <w:szCs w:val="28"/>
        </w:rPr>
        <w:sym w:font="WP TypographicSymbols" w:char="0042"/>
      </w:r>
      <w:r>
        <w:rPr>
          <w:rFonts w:ascii="Arial" w:hAnsi="Arial" w:cs="Arial"/>
          <w:sz w:val="28"/>
          <w:szCs w:val="28"/>
        </w:rPr>
        <w:t xml:space="preserve"> Submit a written report of the study to a psychology journal.</w:t>
      </w:r>
    </w:p>
    <w:p w:rsidR="00B63B27" w:rsidRDefault="00B63B27">
      <w:p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rPr>
          <w:rFonts w:ascii="Arial" w:hAnsi="Arial" w:cs="Arial"/>
          <w:sz w:val="28"/>
          <w:szCs w:val="28"/>
        </w:rPr>
      </w:pPr>
    </w:p>
    <w:p w:rsidR="00B63B27" w:rsidRDefault="00B63B27">
      <w:p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rPr>
          <w:rFonts w:ascii="Arial" w:hAnsi="Arial" w:cs="Arial"/>
          <w:sz w:val="28"/>
          <w:szCs w:val="28"/>
        </w:rPr>
        <w:sectPr w:rsidR="00B63B27">
          <w:pgSz w:w="12240" w:h="15840"/>
          <w:pgMar w:top="1440" w:right="1440" w:bottom="1440" w:left="1440" w:header="1440" w:footer="1440" w:gutter="0"/>
          <w:cols w:space="720"/>
          <w:noEndnote/>
        </w:sectPr>
      </w:pPr>
    </w:p>
    <w:p w:rsidR="00B63B27" w:rsidRDefault="00B63B27">
      <w:p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jc w:val="center"/>
        <w:rPr>
          <w:rFonts w:ascii="Arial" w:hAnsi="Arial" w:cs="Arial"/>
          <w:sz w:val="28"/>
          <w:szCs w:val="28"/>
        </w:rPr>
      </w:pPr>
      <w:r>
        <w:rPr>
          <w:rFonts w:ascii="Arial" w:hAnsi="Arial" w:cs="Arial"/>
          <w:b/>
          <w:bCs/>
          <w:sz w:val="32"/>
          <w:szCs w:val="32"/>
        </w:rPr>
        <w:lastRenderedPageBreak/>
        <w:t>Discussion Questions</w:t>
      </w:r>
    </w:p>
    <w:p w:rsidR="00B63B27" w:rsidRDefault="00B63B27">
      <w:p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rPr>
          <w:rFonts w:ascii="Arial" w:hAnsi="Arial" w:cs="Arial"/>
          <w:sz w:val="28"/>
          <w:szCs w:val="28"/>
        </w:rPr>
      </w:pPr>
    </w:p>
    <w:p w:rsidR="00B63B27" w:rsidRDefault="00B63B27" w:rsidP="002A2F73">
      <w:pPr>
        <w:pStyle w:val="Level1"/>
        <w:numPr>
          <w:ilvl w:val="0"/>
          <w:numId w:val="1"/>
        </w:num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rPr>
          <w:rFonts w:ascii="Arial" w:hAnsi="Arial" w:cs="Arial"/>
          <w:sz w:val="28"/>
          <w:szCs w:val="28"/>
        </w:rPr>
      </w:pPr>
      <w:r>
        <w:rPr>
          <w:rFonts w:ascii="Arial" w:hAnsi="Arial" w:cs="Arial"/>
          <w:sz w:val="28"/>
          <w:szCs w:val="28"/>
        </w:rPr>
        <w:t>Have you heard or read media reports about psychological research?</w:t>
      </w:r>
    </w:p>
    <w:p w:rsidR="00B63B27" w:rsidRDefault="00B63B27">
      <w:p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rPr>
          <w:rFonts w:ascii="Arial" w:hAnsi="Arial" w:cs="Arial"/>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rPr>
          <w:rFonts w:ascii="Arial" w:hAnsi="Arial" w:cs="Arial"/>
          <w:sz w:val="28"/>
          <w:szCs w:val="28"/>
        </w:rPr>
      </w:pPr>
      <w:r>
        <w:rPr>
          <w:rFonts w:ascii="Arial" w:hAnsi="Arial" w:cs="Arial"/>
          <w:sz w:val="28"/>
          <w:szCs w:val="28"/>
        </w:rPr>
        <w:t>Did you accept the report without questions? Why or why not?</w:t>
      </w: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rPr>
          <w:rFonts w:ascii="Arial" w:hAnsi="Arial" w:cs="Arial"/>
          <w:sz w:val="28"/>
          <w:szCs w:val="28"/>
        </w:rPr>
      </w:pPr>
      <w:r>
        <w:rPr>
          <w:rFonts w:ascii="Arial" w:hAnsi="Arial" w:cs="Arial"/>
          <w:sz w:val="28"/>
          <w:szCs w:val="28"/>
        </w:rPr>
        <w:t>Did you have enough information?</w:t>
      </w:r>
    </w:p>
    <w:p w:rsidR="00B63B27" w:rsidRDefault="00B63B27" w:rsidP="00B33557">
      <w:pPr>
        <w:pStyle w:val="Level1"/>
        <w:numPr>
          <w:ilvl w:val="0"/>
          <w:numId w:val="7"/>
        </w:num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ind w:left="1080"/>
        <w:rPr>
          <w:rFonts w:ascii="Arial" w:hAnsi="Arial" w:cs="Arial"/>
          <w:sz w:val="28"/>
          <w:szCs w:val="28"/>
        </w:rPr>
      </w:pPr>
      <w:r>
        <w:rPr>
          <w:rFonts w:ascii="Arial" w:hAnsi="Arial" w:cs="Arial"/>
          <w:sz w:val="28"/>
          <w:szCs w:val="28"/>
        </w:rPr>
        <w:t>What do other scientists say about the topic?</w:t>
      </w:r>
    </w:p>
    <w:p w:rsidR="00B63B27" w:rsidRDefault="00B63B27" w:rsidP="00B33557">
      <w:pPr>
        <w:pStyle w:val="Level1"/>
        <w:numPr>
          <w:ilvl w:val="0"/>
          <w:numId w:val="7"/>
        </w:num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ind w:left="1080"/>
        <w:rPr>
          <w:rFonts w:ascii="Arial" w:hAnsi="Arial" w:cs="Arial"/>
          <w:sz w:val="28"/>
          <w:szCs w:val="28"/>
        </w:rPr>
      </w:pPr>
      <w:r>
        <w:rPr>
          <w:rFonts w:ascii="Arial" w:hAnsi="Arial" w:cs="Arial"/>
          <w:sz w:val="28"/>
          <w:szCs w:val="28"/>
        </w:rPr>
        <w:t xml:space="preserve">Could the reporter be biased? </w:t>
      </w:r>
    </w:p>
    <w:p w:rsidR="00B63B27" w:rsidRDefault="00B63B27">
      <w:p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rPr>
          <w:rFonts w:ascii="Arial" w:hAnsi="Arial" w:cs="Arial"/>
          <w:sz w:val="28"/>
          <w:szCs w:val="28"/>
        </w:rPr>
      </w:pPr>
    </w:p>
    <w:p w:rsidR="00B63B27" w:rsidRDefault="00B63B27" w:rsidP="002A2F73">
      <w:pPr>
        <w:pStyle w:val="Level1"/>
        <w:numPr>
          <w:ilvl w:val="0"/>
          <w:numId w:val="1"/>
        </w:num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rPr>
          <w:rFonts w:ascii="Arial" w:hAnsi="Arial" w:cs="Arial"/>
          <w:sz w:val="28"/>
          <w:szCs w:val="28"/>
        </w:rPr>
      </w:pPr>
      <w:r>
        <w:rPr>
          <w:rFonts w:ascii="Arial" w:hAnsi="Arial" w:cs="Arial"/>
          <w:sz w:val="28"/>
          <w:szCs w:val="28"/>
        </w:rPr>
        <w:t>Do you remember ever being skeptical about research presented in the media?</w:t>
      </w:r>
    </w:p>
    <w:p w:rsidR="00B63B27" w:rsidRDefault="00B63B27">
      <w:p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rPr>
          <w:rFonts w:ascii="Arial" w:hAnsi="Arial" w:cs="Arial"/>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rPr>
          <w:rFonts w:ascii="Arial" w:hAnsi="Arial" w:cs="Arial"/>
          <w:sz w:val="28"/>
          <w:szCs w:val="28"/>
        </w:rPr>
      </w:pPr>
      <w:r>
        <w:rPr>
          <w:rFonts w:ascii="Arial" w:hAnsi="Arial" w:cs="Arial"/>
          <w:sz w:val="28"/>
          <w:szCs w:val="28"/>
        </w:rPr>
        <w:t>Why were you skeptical?</w:t>
      </w: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rPr>
          <w:rFonts w:ascii="Arial" w:hAnsi="Arial" w:cs="Arial"/>
          <w:sz w:val="28"/>
          <w:szCs w:val="28"/>
        </w:rPr>
      </w:pPr>
      <w:r>
        <w:rPr>
          <w:rFonts w:ascii="Arial" w:hAnsi="Arial" w:cs="Arial"/>
          <w:sz w:val="28"/>
          <w:szCs w:val="28"/>
        </w:rPr>
        <w:t>What information would have made you less skeptical?</w:t>
      </w: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rPr>
          <w:rFonts w:ascii="Arial" w:hAnsi="Arial" w:cs="Arial"/>
          <w:sz w:val="28"/>
          <w:szCs w:val="28"/>
        </w:rPr>
      </w:pPr>
      <w:r>
        <w:rPr>
          <w:rFonts w:ascii="Arial" w:hAnsi="Arial" w:cs="Arial"/>
          <w:sz w:val="28"/>
          <w:szCs w:val="28"/>
        </w:rPr>
        <w:t xml:space="preserve">Did a finding seem </w:t>
      </w:r>
      <w:r>
        <w:rPr>
          <w:rFonts w:ascii="Arial" w:hAnsi="Arial" w:cs="Arial"/>
          <w:sz w:val="28"/>
          <w:szCs w:val="28"/>
        </w:rPr>
        <w:sym w:font="WP TypographicSymbols" w:char="0041"/>
      </w:r>
      <w:r>
        <w:rPr>
          <w:rFonts w:ascii="Arial" w:hAnsi="Arial" w:cs="Arial"/>
          <w:sz w:val="28"/>
          <w:szCs w:val="28"/>
        </w:rPr>
        <w:t>too good to be true</w:t>
      </w:r>
      <w:r>
        <w:rPr>
          <w:rFonts w:ascii="Arial" w:hAnsi="Arial" w:cs="Arial"/>
          <w:sz w:val="28"/>
          <w:szCs w:val="28"/>
        </w:rPr>
        <w:sym w:font="WP TypographicSymbols" w:char="0040"/>
      </w:r>
      <w:r>
        <w:rPr>
          <w:rFonts w:ascii="Arial" w:hAnsi="Arial" w:cs="Arial"/>
          <w:sz w:val="28"/>
          <w:szCs w:val="28"/>
        </w:rPr>
        <w:t>?</w:t>
      </w: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rPr>
          <w:rFonts w:ascii="Arial" w:hAnsi="Arial" w:cs="Arial"/>
          <w:sz w:val="28"/>
          <w:szCs w:val="28"/>
        </w:rPr>
      </w:pPr>
      <w:r>
        <w:rPr>
          <w:rFonts w:ascii="Arial" w:hAnsi="Arial" w:cs="Arial"/>
          <w:sz w:val="28"/>
          <w:szCs w:val="28"/>
        </w:rPr>
        <w:t>Did anyone have anything to gain through the report?</w:t>
      </w: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rPr>
          <w:rFonts w:ascii="Arial" w:hAnsi="Arial" w:cs="Arial"/>
          <w:sz w:val="28"/>
          <w:szCs w:val="28"/>
        </w:rPr>
      </w:pPr>
      <w:r>
        <w:rPr>
          <w:rFonts w:ascii="Arial" w:hAnsi="Arial" w:cs="Arial"/>
          <w:sz w:val="28"/>
          <w:szCs w:val="28"/>
        </w:rPr>
        <w:t>Have the findings been replicated (repeated)?</w:t>
      </w:r>
    </w:p>
    <w:p w:rsidR="00B63B27" w:rsidRDefault="00B63B27">
      <w:p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rPr>
          <w:rFonts w:ascii="Arial" w:hAnsi="Arial" w:cs="Arial"/>
          <w:sz w:val="28"/>
          <w:szCs w:val="28"/>
        </w:rPr>
      </w:pPr>
    </w:p>
    <w:p w:rsidR="00B63B27" w:rsidRDefault="00B63B27" w:rsidP="002A2F73">
      <w:pPr>
        <w:pStyle w:val="Level1"/>
        <w:numPr>
          <w:ilvl w:val="0"/>
          <w:numId w:val="1"/>
        </w:num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rPr>
          <w:rFonts w:ascii="Arial" w:hAnsi="Arial" w:cs="Arial"/>
          <w:sz w:val="28"/>
          <w:szCs w:val="28"/>
        </w:rPr>
      </w:pPr>
      <w:r>
        <w:rPr>
          <w:rFonts w:ascii="Arial" w:hAnsi="Arial" w:cs="Arial"/>
          <w:sz w:val="28"/>
          <w:szCs w:val="28"/>
        </w:rPr>
        <w:t>What research topics in psychology interest you?</w:t>
      </w:r>
    </w:p>
    <w:p w:rsidR="00B63B27" w:rsidRDefault="00B63B27">
      <w:p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ind w:firstLine="360"/>
        <w:rPr>
          <w:rFonts w:ascii="Arial" w:hAnsi="Arial" w:cs="Arial"/>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rPr>
          <w:rFonts w:ascii="Arial" w:hAnsi="Arial" w:cs="Arial"/>
          <w:sz w:val="28"/>
          <w:szCs w:val="28"/>
        </w:rPr>
      </w:pPr>
      <w:r>
        <w:rPr>
          <w:rFonts w:ascii="Arial" w:hAnsi="Arial" w:cs="Arial"/>
          <w:sz w:val="28"/>
          <w:szCs w:val="28"/>
        </w:rPr>
        <w:t>What relationships might exi</w:t>
      </w:r>
      <w:r w:rsidR="00D5179E">
        <w:rPr>
          <w:rFonts w:ascii="Arial" w:hAnsi="Arial" w:cs="Arial"/>
          <w:sz w:val="28"/>
          <w:szCs w:val="28"/>
        </w:rPr>
        <w:t>st among variables (factors) of interest to you</w:t>
      </w:r>
      <w:r>
        <w:rPr>
          <w:rFonts w:ascii="Arial" w:hAnsi="Arial" w:cs="Arial"/>
          <w:sz w:val="28"/>
          <w:szCs w:val="28"/>
        </w:rPr>
        <w:t>?</w:t>
      </w: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rPr>
          <w:rFonts w:ascii="Arial" w:hAnsi="Arial" w:cs="Arial"/>
          <w:sz w:val="28"/>
          <w:szCs w:val="28"/>
        </w:rPr>
      </w:pPr>
      <w:r>
        <w:rPr>
          <w:rFonts w:ascii="Arial" w:hAnsi="Arial" w:cs="Arial"/>
          <w:sz w:val="28"/>
          <w:szCs w:val="28"/>
        </w:rPr>
        <w:t>Can you make predictions regarding your variables?</w:t>
      </w: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rPr>
          <w:rFonts w:ascii="Arial" w:hAnsi="Arial" w:cs="Arial"/>
          <w:sz w:val="28"/>
          <w:szCs w:val="28"/>
        </w:rPr>
      </w:pPr>
      <w:r>
        <w:rPr>
          <w:rFonts w:ascii="Arial" w:hAnsi="Arial" w:cs="Arial"/>
          <w:sz w:val="28"/>
          <w:szCs w:val="28"/>
        </w:rPr>
        <w:t>Can you identify potential causes for the behavior or phenomenon?</w:t>
      </w:r>
    </w:p>
    <w:p w:rsidR="00B63B27" w:rsidRDefault="00B63B27">
      <w:p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rPr>
          <w:rFonts w:ascii="Arial" w:hAnsi="Arial" w:cs="Arial"/>
          <w:sz w:val="28"/>
          <w:szCs w:val="28"/>
        </w:rPr>
      </w:pPr>
    </w:p>
    <w:p w:rsidR="00B63B27" w:rsidRDefault="00B63B27" w:rsidP="002A2F73">
      <w:pPr>
        <w:pStyle w:val="Level1"/>
        <w:numPr>
          <w:ilvl w:val="0"/>
          <w:numId w:val="1"/>
        </w:num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rPr>
          <w:rFonts w:ascii="Arial" w:hAnsi="Arial" w:cs="Arial"/>
          <w:sz w:val="28"/>
          <w:szCs w:val="28"/>
        </w:rPr>
      </w:pPr>
      <w:r>
        <w:rPr>
          <w:rFonts w:ascii="Arial" w:hAnsi="Arial" w:cs="Arial"/>
          <w:sz w:val="28"/>
          <w:szCs w:val="28"/>
        </w:rPr>
        <w:t>Does your cultural background influence your choice of topic and hypotheses?</w:t>
      </w:r>
    </w:p>
    <w:p w:rsidR="00B63B27" w:rsidRDefault="00B63B27">
      <w:p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ind w:firstLine="360"/>
        <w:rPr>
          <w:rFonts w:ascii="Arial" w:hAnsi="Arial" w:cs="Arial"/>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rPr>
          <w:rFonts w:ascii="Arial" w:hAnsi="Arial" w:cs="Arial"/>
          <w:sz w:val="28"/>
          <w:szCs w:val="28"/>
        </w:rPr>
      </w:pPr>
      <w:r>
        <w:rPr>
          <w:rFonts w:ascii="Arial" w:hAnsi="Arial" w:cs="Arial"/>
          <w:sz w:val="28"/>
          <w:szCs w:val="28"/>
        </w:rPr>
        <w:t>Would people of different backgrounds view your topic similarly?</w:t>
      </w: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rPr>
          <w:rFonts w:ascii="Arial" w:hAnsi="Arial" w:cs="Arial"/>
          <w:sz w:val="28"/>
          <w:szCs w:val="28"/>
        </w:rPr>
      </w:pPr>
      <w:r>
        <w:rPr>
          <w:rFonts w:ascii="Arial" w:hAnsi="Arial" w:cs="Arial"/>
          <w:sz w:val="28"/>
          <w:szCs w:val="28"/>
        </w:rPr>
        <w:t>Consider people with different age, sex, racial and socioeconomic status than yourself. Might these characteristics make a difference for your topic?</w:t>
      </w:r>
    </w:p>
    <w:p w:rsidR="00B63B27" w:rsidRDefault="00B63B27">
      <w:p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rPr>
          <w:rFonts w:ascii="Arial" w:hAnsi="Arial" w:cs="Arial"/>
          <w:sz w:val="28"/>
          <w:szCs w:val="28"/>
        </w:rPr>
      </w:pPr>
    </w:p>
    <w:p w:rsidR="00B63B27" w:rsidRDefault="00B63B27" w:rsidP="002A2F73">
      <w:pPr>
        <w:pStyle w:val="Level1"/>
        <w:numPr>
          <w:ilvl w:val="0"/>
          <w:numId w:val="1"/>
        </w:num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rPr>
          <w:rFonts w:ascii="Arial" w:hAnsi="Arial" w:cs="Arial"/>
          <w:sz w:val="28"/>
          <w:szCs w:val="28"/>
        </w:rPr>
      </w:pPr>
      <w:r>
        <w:rPr>
          <w:rFonts w:ascii="Arial" w:hAnsi="Arial" w:cs="Arial"/>
          <w:sz w:val="28"/>
          <w:szCs w:val="28"/>
        </w:rPr>
        <w:t xml:space="preserve">What research topics and theories are currently popular among </w:t>
      </w:r>
      <w:r>
        <w:rPr>
          <w:rFonts w:ascii="Arial" w:hAnsi="Arial" w:cs="Arial"/>
          <w:sz w:val="28"/>
          <w:szCs w:val="28"/>
        </w:rPr>
        <w:lastRenderedPageBreak/>
        <w:t>psychologists?</w:t>
      </w:r>
    </w:p>
    <w:p w:rsidR="00B63B27" w:rsidRDefault="00B63B27">
      <w:p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rPr>
          <w:rFonts w:ascii="Arial" w:hAnsi="Arial" w:cs="Arial"/>
          <w:sz w:val="28"/>
          <w:szCs w:val="28"/>
        </w:rPr>
      </w:pPr>
    </w:p>
    <w:p w:rsidR="00B63B27" w:rsidRDefault="00B63B27" w:rsidP="002A2F73">
      <w:pPr>
        <w:pStyle w:val="Level1"/>
        <w:numPr>
          <w:ilvl w:val="0"/>
          <w:numId w:val="2"/>
        </w:num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rPr>
          <w:rFonts w:ascii="Arial" w:hAnsi="Arial" w:cs="Arial"/>
          <w:sz w:val="28"/>
          <w:szCs w:val="28"/>
        </w:rPr>
      </w:pPr>
      <w:r>
        <w:rPr>
          <w:rFonts w:ascii="Arial" w:hAnsi="Arial" w:cs="Arial"/>
          <w:sz w:val="28"/>
          <w:szCs w:val="28"/>
        </w:rPr>
        <w:t>How might current the current social and cultural context be related to the prominence of certain psychological topics?</w:t>
      </w:r>
    </w:p>
    <w:p w:rsidR="00B63B27" w:rsidRDefault="00B63B27">
      <w:p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ind w:firstLine="360"/>
        <w:rPr>
          <w:rFonts w:ascii="Arial" w:hAnsi="Arial" w:cs="Arial"/>
          <w:sz w:val="28"/>
          <w:szCs w:val="28"/>
        </w:rPr>
      </w:pPr>
    </w:p>
    <w:p w:rsidR="00D5179E" w:rsidRPr="00D5179E" w:rsidRDefault="00B63B27" w:rsidP="00D5179E">
      <w:pPr>
        <w:pStyle w:val="Level1"/>
        <w:numPr>
          <w:ilvl w:val="0"/>
          <w:numId w:val="1"/>
        </w:numPr>
        <w:tabs>
          <w:tab w:val="left" w:pos="-1252"/>
          <w:tab w:val="left" w:pos="-720"/>
          <w:tab w:val="left" w:pos="0"/>
          <w:tab w:val="left" w:pos="360"/>
          <w:tab w:val="left" w:pos="720"/>
          <w:tab w:val="left" w:pos="1080"/>
          <w:tab w:val="left" w:pos="1440"/>
          <w:tab w:val="left" w:pos="1800"/>
          <w:tab w:val="left" w:pos="2160"/>
          <w:tab w:val="left" w:pos="2880"/>
          <w:tab w:val="left" w:pos="3600"/>
          <w:tab w:val="left" w:pos="3960"/>
        </w:tabs>
        <w:rPr>
          <w:rFonts w:ascii="Arial" w:hAnsi="Arial" w:cs="Arial"/>
          <w:sz w:val="28"/>
          <w:szCs w:val="28"/>
        </w:rPr>
      </w:pPr>
      <w:r>
        <w:rPr>
          <w:rFonts w:ascii="Arial" w:hAnsi="Arial" w:cs="Arial"/>
          <w:sz w:val="28"/>
          <w:szCs w:val="28"/>
        </w:rPr>
        <w:t>What psychology research topics are investigated at your school?</w:t>
      </w:r>
    </w:p>
    <w:sectPr w:rsidR="00D5179E" w:rsidRPr="00D5179E" w:rsidSect="00B63B27">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DDC" w:rsidRDefault="00425DDC" w:rsidP="00301754">
      <w:r>
        <w:separator/>
      </w:r>
    </w:p>
  </w:endnote>
  <w:endnote w:type="continuationSeparator" w:id="0">
    <w:p w:rsidR="00425DDC" w:rsidRDefault="00425DDC" w:rsidP="00301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MathA">
    <w:altName w:val="Symbol"/>
    <w:charset w:val="02"/>
    <w:family w:val="auto"/>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776" w:rsidRPr="00301754" w:rsidRDefault="00BB5776" w:rsidP="00301754">
    <w:pPr>
      <w:rPr>
        <w:rFonts w:ascii="Arial" w:hAnsi="Arial" w:cs="Arial"/>
        <w:sz w:val="18"/>
        <w:szCs w:val="18"/>
      </w:rPr>
    </w:pPr>
    <w:r w:rsidRPr="00301754">
      <w:rPr>
        <w:rFonts w:ascii="Arial" w:hAnsi="Arial" w:cs="Arial"/>
        <w:sz w:val="18"/>
        <w:szCs w:val="18"/>
        <w:lang w:val="en-IN"/>
      </w:rPr>
      <w:t>Copyright © 2015 McGraw-Hill Education.  All rights reserved. No reproduction or distribution without the prior written consent of McGraw-Hill Education.</w:t>
    </w:r>
  </w:p>
  <w:p w:rsidR="00BB5776" w:rsidRDefault="00BB5776">
    <w:pPr>
      <w:pStyle w:val="Footer"/>
    </w:pPr>
  </w:p>
  <w:p w:rsidR="00BB5776" w:rsidRDefault="00BB57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DDC" w:rsidRDefault="00425DDC" w:rsidP="00301754">
      <w:r>
        <w:separator/>
      </w:r>
    </w:p>
  </w:footnote>
  <w:footnote w:type="continuationSeparator" w:id="0">
    <w:p w:rsidR="00425DDC" w:rsidRDefault="00425DDC" w:rsidP="003017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1369396"/>
      <w:docPartObj>
        <w:docPartGallery w:val="Page Numbers (Top of Page)"/>
        <w:docPartUnique/>
      </w:docPartObj>
    </w:sdtPr>
    <w:sdtEndPr>
      <w:rPr>
        <w:noProof/>
      </w:rPr>
    </w:sdtEndPr>
    <w:sdtContent>
      <w:p w:rsidR="00BB5776" w:rsidRDefault="00BB5776">
        <w:pPr>
          <w:pStyle w:val="Header"/>
          <w:jc w:val="right"/>
        </w:pPr>
        <w:r>
          <w:fldChar w:fldCharType="begin"/>
        </w:r>
        <w:r>
          <w:instrText xml:space="preserve"> PAGE   \* MERGEFORMAT </w:instrText>
        </w:r>
        <w:r>
          <w:fldChar w:fldCharType="separate"/>
        </w:r>
        <w:r w:rsidR="006C169D">
          <w:rPr>
            <w:noProof/>
          </w:rPr>
          <w:t>26</w:t>
        </w:r>
        <w:r>
          <w:rPr>
            <w:noProof/>
          </w:rPr>
          <w:fldChar w:fldCharType="end"/>
        </w:r>
      </w:p>
    </w:sdtContent>
  </w:sdt>
  <w:p w:rsidR="00BB5776" w:rsidRDefault="00BB577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2F0860A"/>
    <w:lvl w:ilvl="0">
      <w:numFmt w:val="bullet"/>
      <w:lvlText w:val="*"/>
      <w:lvlJc w:val="left"/>
    </w:lvl>
  </w:abstractNum>
  <w:abstractNum w:abstractNumId="1">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nsid w:val="00000002"/>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
    <w:nsid w:val="00000003"/>
    <w:multiLevelType w:val="multilevel"/>
    <w:tmpl w:val="00000000"/>
    <w:name w:val="æ"/>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4">
    <w:nsid w:val="00000004"/>
    <w:multiLevelType w:val="multilevel"/>
    <w:tmpl w:val="00000000"/>
    <w:name w:val="æ"/>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5">
    <w:nsid w:val="00000005"/>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6">
    <w:nsid w:val="00000006"/>
    <w:multiLevelType w:val="multilevel"/>
    <w:tmpl w:val="00000000"/>
    <w:name w:val="æ"/>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7">
    <w:nsid w:val="00000007"/>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8">
    <w:nsid w:val="00000008"/>
    <w:multiLevelType w:val="multilevel"/>
    <w:tmpl w:val="00000000"/>
    <w:name w:val="æ"/>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9">
    <w:nsid w:val="00000009"/>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0">
    <w:nsid w:val="0000000A"/>
    <w:multiLevelType w:val="multilevel"/>
    <w:tmpl w:val="00000000"/>
    <w:name w:val="æ"/>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11">
    <w:nsid w:val="0000000B"/>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2">
    <w:nsid w:val="0000000C"/>
    <w:multiLevelType w:val="multilevel"/>
    <w:tmpl w:val="00000000"/>
    <w:name w:val="æ"/>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13">
    <w:nsid w:val="0000000D"/>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4">
    <w:nsid w:val="0000000E"/>
    <w:multiLevelType w:val="multilevel"/>
    <w:tmpl w:val="00000000"/>
    <w:name w:val="æ"/>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15">
    <w:nsid w:val="0000000F"/>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6">
    <w:nsid w:val="00000010"/>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7">
    <w:nsid w:val="00000011"/>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8">
    <w:nsid w:val="00000012"/>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9">
    <w:nsid w:val="00000013"/>
    <w:multiLevelType w:val="multilevel"/>
    <w:tmpl w:val="00000000"/>
    <w:name w:val="æ"/>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20">
    <w:nsid w:val="00000014"/>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1">
    <w:nsid w:val="00000015"/>
    <w:multiLevelType w:val="multilevel"/>
    <w:tmpl w:val="00000000"/>
    <w:name w:val="æ"/>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22">
    <w:nsid w:val="00000016"/>
    <w:multiLevelType w:val="multilevel"/>
    <w:tmpl w:val="00000000"/>
    <w:name w:val="æ"/>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23">
    <w:nsid w:val="00000017"/>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4">
    <w:nsid w:val="00000018"/>
    <w:multiLevelType w:val="multilevel"/>
    <w:tmpl w:val="00000000"/>
    <w:name w:val="æ"/>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25">
    <w:nsid w:val="00000019"/>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6">
    <w:nsid w:val="0000001A"/>
    <w:multiLevelType w:val="multilevel"/>
    <w:tmpl w:val="00000000"/>
    <w:name w:val="æ"/>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27">
    <w:nsid w:val="0000001B"/>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8">
    <w:nsid w:val="0000001C"/>
    <w:multiLevelType w:val="multilevel"/>
    <w:tmpl w:val="00000000"/>
    <w:name w:val="æ"/>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29">
    <w:nsid w:val="0000001D"/>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0">
    <w:nsid w:val="0000001E"/>
    <w:multiLevelType w:val="multilevel"/>
    <w:tmpl w:val="00000000"/>
    <w:name w:val="æ"/>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31">
    <w:nsid w:val="0000001F"/>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2">
    <w:nsid w:val="00000020"/>
    <w:multiLevelType w:val="multilevel"/>
    <w:tmpl w:val="00000000"/>
    <w:name w:val="æ"/>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33">
    <w:nsid w:val="00000021"/>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4">
    <w:nsid w:val="00000022"/>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5">
    <w:nsid w:val="00000023"/>
    <w:multiLevelType w:val="multilevel"/>
    <w:tmpl w:val="00000000"/>
    <w:name w:val="æ"/>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36">
    <w:nsid w:val="00000024"/>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7">
    <w:nsid w:val="00000025"/>
    <w:multiLevelType w:val="multilevel"/>
    <w:tmpl w:val="00000000"/>
    <w:name w:val="æ"/>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38">
    <w:nsid w:val="00000026"/>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9">
    <w:nsid w:val="00000027"/>
    <w:multiLevelType w:val="multilevel"/>
    <w:tmpl w:val="00000000"/>
    <w:name w:val="æ"/>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40">
    <w:nsid w:val="00000028"/>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1">
    <w:nsid w:val="00000029"/>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2">
    <w:nsid w:val="0000002A"/>
    <w:multiLevelType w:val="multilevel"/>
    <w:tmpl w:val="00000000"/>
    <w:name w:val="æ"/>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43">
    <w:nsid w:val="0000002B"/>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4">
    <w:nsid w:val="0000002C"/>
    <w:multiLevelType w:val="multilevel"/>
    <w:tmpl w:val="00000000"/>
    <w:name w:val="æ"/>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45">
    <w:nsid w:val="0000002D"/>
    <w:multiLevelType w:val="multilevel"/>
    <w:tmpl w:val="00000000"/>
    <w:name w:val="æ"/>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46">
    <w:nsid w:val="0000002E"/>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47">
    <w:nsid w:val="0000002F"/>
    <w:multiLevelType w:val="multilevel"/>
    <w:tmpl w:val="00000000"/>
    <w:name w:val="æ"/>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48">
    <w:nsid w:val="00000030"/>
    <w:multiLevelType w:val="multilevel"/>
    <w:tmpl w:val="00000000"/>
    <w:name w:val="æ"/>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49">
    <w:nsid w:val="00000031"/>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0">
    <w:nsid w:val="00000032"/>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1">
    <w:nsid w:val="00000033"/>
    <w:multiLevelType w:val="multilevel"/>
    <w:tmpl w:val="00000000"/>
    <w:name w:val="æ"/>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52">
    <w:nsid w:val="00000034"/>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3">
    <w:nsid w:val="00000035"/>
    <w:multiLevelType w:val="multilevel"/>
    <w:tmpl w:val="00000000"/>
    <w:name w:val="æ"/>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54">
    <w:nsid w:val="00000036"/>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5">
    <w:nsid w:val="00000037"/>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6">
    <w:nsid w:val="00000038"/>
    <w:multiLevelType w:val="multilevel"/>
    <w:tmpl w:val="00000000"/>
    <w:name w:val="æ"/>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57">
    <w:nsid w:val="00000039"/>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8">
    <w:nsid w:val="0000003A"/>
    <w:multiLevelType w:val="multilevel"/>
    <w:tmpl w:val="00000000"/>
    <w:name w:val="æ"/>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59">
    <w:nsid w:val="0000003B"/>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60">
    <w:nsid w:val="0000003C"/>
    <w:multiLevelType w:val="multilevel"/>
    <w:tmpl w:val="00000000"/>
    <w:name w:val="æ"/>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61">
    <w:nsid w:val="0000003D"/>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62">
    <w:nsid w:val="0000003E"/>
    <w:multiLevelType w:val="multilevel"/>
    <w:tmpl w:val="00000000"/>
    <w:name w:val="æ"/>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63">
    <w:nsid w:val="0000003F"/>
    <w:multiLevelType w:val="multilevel"/>
    <w:tmpl w:val="00000000"/>
    <w:name w:val="æ"/>
    <w:lvl w:ilvl="0">
      <w:start w:val="1"/>
      <w:numFmt w:val="decimal"/>
      <w:lvlText w:val="&lt;"/>
      <w:lvlJc w:val="left"/>
    </w:lvl>
    <w:lvl w:ilvl="1">
      <w:start w:val="1"/>
      <w:numFmt w:val="decimal"/>
      <w:lvlText w:val="&lt;"/>
      <w:lvlJc w:val="left"/>
    </w:lvl>
    <w:lvl w:ilvl="2">
      <w:start w:val="1"/>
      <w:numFmt w:val="decimal"/>
      <w:lvlText w:val="&lt;"/>
      <w:lvlJc w:val="left"/>
    </w:lvl>
    <w:lvl w:ilvl="3">
      <w:start w:val="1"/>
      <w:numFmt w:val="decimal"/>
      <w:lvlText w:val="&lt;"/>
      <w:lvlJc w:val="left"/>
    </w:lvl>
    <w:lvl w:ilvl="4">
      <w:start w:val="1"/>
      <w:numFmt w:val="decimal"/>
      <w:lvlText w:val="&lt;"/>
      <w:lvlJc w:val="left"/>
    </w:lvl>
    <w:lvl w:ilvl="5">
      <w:start w:val="1"/>
      <w:numFmt w:val="decimal"/>
      <w:lvlText w:val="&lt;"/>
      <w:lvlJc w:val="left"/>
    </w:lvl>
    <w:lvl w:ilvl="6">
      <w:start w:val="1"/>
      <w:numFmt w:val="decimal"/>
      <w:lvlText w:val="&lt;"/>
      <w:lvlJc w:val="left"/>
    </w:lvl>
    <w:lvl w:ilvl="7">
      <w:start w:val="1"/>
      <w:numFmt w:val="decimal"/>
      <w:lvlText w:val="&lt;"/>
      <w:lvlJc w:val="left"/>
    </w:lvl>
    <w:lvl w:ilvl="8">
      <w:numFmt w:val="decimal"/>
      <w:lvlText w:val=""/>
      <w:lvlJc w:val="left"/>
    </w:lvl>
  </w:abstractNum>
  <w:abstractNum w:abstractNumId="64">
    <w:nsid w:val="00000040"/>
    <w:multiLevelType w:val="multilevel"/>
    <w:tmpl w:val="00000000"/>
    <w:name w:val="ã"/>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65">
    <w:nsid w:val="0CE26653"/>
    <w:multiLevelType w:val="hybridMultilevel"/>
    <w:tmpl w:val="A4C8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11773821"/>
    <w:multiLevelType w:val="hybridMultilevel"/>
    <w:tmpl w:val="1EB43780"/>
    <w:lvl w:ilvl="0" w:tplc="F2F0860A">
      <w:numFmt w:val="bullet"/>
      <w:lvlText w:val=""/>
      <w:lvlJc w:val="left"/>
      <w:pPr>
        <w:ind w:left="720" w:hanging="360"/>
      </w:pPr>
      <w:rPr>
        <w:rFonts w:ascii="WP MathA" w:hAnsi="WP Math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1E207910"/>
    <w:multiLevelType w:val="hybridMultilevel"/>
    <w:tmpl w:val="54861D14"/>
    <w:lvl w:ilvl="0" w:tplc="F2F0860A">
      <w:numFmt w:val="bullet"/>
      <w:lvlText w:val="$"/>
      <w:lvlJc w:val="left"/>
      <w:pPr>
        <w:ind w:left="720" w:hanging="360"/>
      </w:pPr>
      <w:rPr>
        <w:rFonts w:ascii="WP TypographicSymbols" w:hAnsi="WP TypographicSymbol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3C9B42BD"/>
    <w:multiLevelType w:val="hybridMultilevel"/>
    <w:tmpl w:val="DA20B5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1496099"/>
    <w:multiLevelType w:val="hybridMultilevel"/>
    <w:tmpl w:val="30E4F72C"/>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3F41BCB"/>
    <w:multiLevelType w:val="hybridMultilevel"/>
    <w:tmpl w:val="F81C081C"/>
    <w:lvl w:ilvl="0" w:tplc="F2F0860A">
      <w:numFmt w:val="bullet"/>
      <w:lvlText w:val=""/>
      <w:lvlJc w:val="left"/>
      <w:pPr>
        <w:ind w:left="720" w:hanging="360"/>
      </w:pPr>
      <w:rPr>
        <w:rFonts w:ascii="WP MathA" w:hAnsi="WP Math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466F5DFD"/>
    <w:multiLevelType w:val="hybridMultilevel"/>
    <w:tmpl w:val="D640D510"/>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7EC5116B"/>
    <w:multiLevelType w:val="hybridMultilevel"/>
    <w:tmpl w:val="DBB2EB0C"/>
    <w:lvl w:ilvl="0" w:tplc="F2F0860A">
      <w:numFmt w:val="bullet"/>
      <w:lvlText w:val="!"/>
      <w:lvlJc w:val="left"/>
      <w:pPr>
        <w:ind w:left="360" w:hanging="360"/>
      </w:pPr>
      <w:rPr>
        <w:rFonts w:ascii="WP TypographicSymbols" w:hAnsi="WP TypographicSymbol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lvlOverride w:ilvl="0">
      <w:lvl w:ilvl="0">
        <w:numFmt w:val="bullet"/>
        <w:lvlText w:val="!"/>
        <w:legacy w:legacy="1" w:legacySpace="0" w:legacyIndent="360"/>
        <w:lvlJc w:val="left"/>
        <w:pPr>
          <w:ind w:left="360" w:hanging="360"/>
        </w:pPr>
        <w:rPr>
          <w:rFonts w:ascii="WP TypographicSymbols" w:hAnsi="WP TypographicSymbols" w:hint="default"/>
        </w:rPr>
      </w:lvl>
    </w:lvlOverride>
  </w:num>
  <w:num w:numId="2">
    <w:abstractNumId w:val="0"/>
    <w:lvlOverride w:ilvl="0">
      <w:lvl w:ilvl="0">
        <w:numFmt w:val="bullet"/>
        <w:lvlText w:val=""/>
        <w:legacy w:legacy="1" w:legacySpace="0" w:legacyIndent="360"/>
        <w:lvlJc w:val="left"/>
        <w:pPr>
          <w:ind w:left="720" w:hanging="360"/>
        </w:pPr>
        <w:rPr>
          <w:rFonts w:ascii="WP MathA" w:hAnsi="WP MathA" w:hint="default"/>
        </w:rPr>
      </w:lvl>
    </w:lvlOverride>
  </w:num>
  <w:num w:numId="3">
    <w:abstractNumId w:val="0"/>
    <w:lvlOverride w:ilvl="0">
      <w:lvl w:ilvl="0">
        <w:numFmt w:val="bullet"/>
        <w:lvlText w:val="$"/>
        <w:legacy w:legacy="1" w:legacySpace="0" w:legacyIndent="360"/>
        <w:lvlJc w:val="left"/>
        <w:pPr>
          <w:ind w:left="720" w:hanging="360"/>
        </w:pPr>
        <w:rPr>
          <w:rFonts w:ascii="WP TypographicSymbols" w:hAnsi="WP TypographicSymbols" w:hint="default"/>
        </w:rPr>
      </w:lvl>
    </w:lvlOverride>
  </w:num>
  <w:num w:numId="4">
    <w:abstractNumId w:val="69"/>
  </w:num>
  <w:num w:numId="5">
    <w:abstractNumId w:val="68"/>
  </w:num>
  <w:num w:numId="6">
    <w:abstractNumId w:val="71"/>
  </w:num>
  <w:num w:numId="7">
    <w:abstractNumId w:val="66"/>
  </w:num>
  <w:num w:numId="8">
    <w:abstractNumId w:val="70"/>
  </w:num>
  <w:num w:numId="9">
    <w:abstractNumId w:val="67"/>
  </w:num>
  <w:num w:numId="10">
    <w:abstractNumId w:val="65"/>
  </w:num>
  <w:num w:numId="11">
    <w:abstractNumId w:val="7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B27"/>
    <w:rsid w:val="0007115C"/>
    <w:rsid w:val="000B4EB2"/>
    <w:rsid w:val="000F0A8D"/>
    <w:rsid w:val="00124544"/>
    <w:rsid w:val="00157062"/>
    <w:rsid w:val="001F7692"/>
    <w:rsid w:val="002964F9"/>
    <w:rsid w:val="002A2F73"/>
    <w:rsid w:val="002C0B6B"/>
    <w:rsid w:val="002C6830"/>
    <w:rsid w:val="00301754"/>
    <w:rsid w:val="00313B48"/>
    <w:rsid w:val="003226B6"/>
    <w:rsid w:val="003635AE"/>
    <w:rsid w:val="003D30E5"/>
    <w:rsid w:val="00425DDC"/>
    <w:rsid w:val="00463D12"/>
    <w:rsid w:val="00481E3D"/>
    <w:rsid w:val="004F03B6"/>
    <w:rsid w:val="00530B40"/>
    <w:rsid w:val="005B1D83"/>
    <w:rsid w:val="005E0293"/>
    <w:rsid w:val="006739DA"/>
    <w:rsid w:val="006C065C"/>
    <w:rsid w:val="006C169D"/>
    <w:rsid w:val="006E5AB2"/>
    <w:rsid w:val="006E6BAC"/>
    <w:rsid w:val="0071773F"/>
    <w:rsid w:val="00841F9C"/>
    <w:rsid w:val="00891A5A"/>
    <w:rsid w:val="009330D3"/>
    <w:rsid w:val="009671EE"/>
    <w:rsid w:val="009C5E0B"/>
    <w:rsid w:val="009D1D11"/>
    <w:rsid w:val="009F0F71"/>
    <w:rsid w:val="00AD7423"/>
    <w:rsid w:val="00B33557"/>
    <w:rsid w:val="00B63B27"/>
    <w:rsid w:val="00B830D9"/>
    <w:rsid w:val="00BB5776"/>
    <w:rsid w:val="00C54CBA"/>
    <w:rsid w:val="00C82D02"/>
    <w:rsid w:val="00D5179E"/>
    <w:rsid w:val="00E64132"/>
    <w:rsid w:val="00F51736"/>
    <w:rsid w:val="00F74617"/>
    <w:rsid w:val="00FA58B0"/>
    <w:rsid w:val="00FA6F05"/>
    <w:rsid w:val="00FB3A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customStyle="1" w:styleId="Level1">
    <w:name w:val="Level 1"/>
    <w:basedOn w:val="Normal"/>
    <w:uiPriority w:val="99"/>
    <w:pPr>
      <w:ind w:left="720" w:hanging="360"/>
    </w:pPr>
  </w:style>
  <w:style w:type="paragraph" w:styleId="ListParagraph">
    <w:name w:val="List Paragraph"/>
    <w:basedOn w:val="Normal"/>
    <w:uiPriority w:val="34"/>
    <w:qFormat/>
    <w:rsid w:val="00313B48"/>
    <w:pPr>
      <w:ind w:left="720"/>
      <w:contextualSpacing/>
    </w:pPr>
  </w:style>
  <w:style w:type="paragraph" w:customStyle="1" w:styleId="level21">
    <w:name w:val="_level21"/>
    <w:basedOn w:val="Normal"/>
    <w:rsid w:val="00F74617"/>
    <w:pPr>
      <w:widowControl/>
      <w:autoSpaceDE/>
      <w:autoSpaceDN/>
      <w:adjustRightInd/>
    </w:pPr>
    <w:rPr>
      <w:rFonts w:eastAsia="Times New Roman"/>
      <w:szCs w:val="20"/>
    </w:rPr>
  </w:style>
  <w:style w:type="paragraph" w:styleId="Header">
    <w:name w:val="header"/>
    <w:basedOn w:val="Normal"/>
    <w:link w:val="HeaderChar"/>
    <w:uiPriority w:val="99"/>
    <w:unhideWhenUsed/>
    <w:rsid w:val="00301754"/>
    <w:pPr>
      <w:tabs>
        <w:tab w:val="center" w:pos="4680"/>
        <w:tab w:val="right" w:pos="9360"/>
      </w:tabs>
    </w:pPr>
  </w:style>
  <w:style w:type="character" w:customStyle="1" w:styleId="HeaderChar">
    <w:name w:val="Header Char"/>
    <w:basedOn w:val="DefaultParagraphFont"/>
    <w:link w:val="Header"/>
    <w:uiPriority w:val="99"/>
    <w:rsid w:val="00301754"/>
    <w:rPr>
      <w:rFonts w:ascii="Times New Roman" w:hAnsi="Times New Roman" w:cs="Times New Roman"/>
      <w:sz w:val="24"/>
      <w:szCs w:val="24"/>
    </w:rPr>
  </w:style>
  <w:style w:type="paragraph" w:styleId="Footer">
    <w:name w:val="footer"/>
    <w:basedOn w:val="Normal"/>
    <w:link w:val="FooterChar"/>
    <w:uiPriority w:val="99"/>
    <w:unhideWhenUsed/>
    <w:rsid w:val="00301754"/>
    <w:pPr>
      <w:tabs>
        <w:tab w:val="center" w:pos="4680"/>
        <w:tab w:val="right" w:pos="9360"/>
      </w:tabs>
    </w:pPr>
  </w:style>
  <w:style w:type="character" w:customStyle="1" w:styleId="FooterChar">
    <w:name w:val="Footer Char"/>
    <w:basedOn w:val="DefaultParagraphFont"/>
    <w:link w:val="Footer"/>
    <w:uiPriority w:val="99"/>
    <w:rsid w:val="00301754"/>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301754"/>
    <w:rPr>
      <w:rFonts w:ascii="Tahoma" w:hAnsi="Tahoma" w:cs="Tahoma"/>
      <w:sz w:val="16"/>
      <w:szCs w:val="16"/>
    </w:rPr>
  </w:style>
  <w:style w:type="character" w:customStyle="1" w:styleId="BalloonTextChar">
    <w:name w:val="Balloon Text Char"/>
    <w:basedOn w:val="DefaultParagraphFont"/>
    <w:link w:val="BalloonText"/>
    <w:uiPriority w:val="99"/>
    <w:semiHidden/>
    <w:rsid w:val="003017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customStyle="1" w:styleId="Level1">
    <w:name w:val="Level 1"/>
    <w:basedOn w:val="Normal"/>
    <w:uiPriority w:val="99"/>
    <w:pPr>
      <w:ind w:left="720" w:hanging="360"/>
    </w:pPr>
  </w:style>
  <w:style w:type="paragraph" w:styleId="ListParagraph">
    <w:name w:val="List Paragraph"/>
    <w:basedOn w:val="Normal"/>
    <w:uiPriority w:val="34"/>
    <w:qFormat/>
    <w:rsid w:val="00313B48"/>
    <w:pPr>
      <w:ind w:left="720"/>
      <w:contextualSpacing/>
    </w:pPr>
  </w:style>
  <w:style w:type="paragraph" w:customStyle="1" w:styleId="level21">
    <w:name w:val="_level21"/>
    <w:basedOn w:val="Normal"/>
    <w:rsid w:val="00F74617"/>
    <w:pPr>
      <w:widowControl/>
      <w:autoSpaceDE/>
      <w:autoSpaceDN/>
      <w:adjustRightInd/>
    </w:pPr>
    <w:rPr>
      <w:rFonts w:eastAsia="Times New Roman"/>
      <w:szCs w:val="20"/>
    </w:rPr>
  </w:style>
  <w:style w:type="paragraph" w:styleId="Header">
    <w:name w:val="header"/>
    <w:basedOn w:val="Normal"/>
    <w:link w:val="HeaderChar"/>
    <w:uiPriority w:val="99"/>
    <w:unhideWhenUsed/>
    <w:rsid w:val="00301754"/>
    <w:pPr>
      <w:tabs>
        <w:tab w:val="center" w:pos="4680"/>
        <w:tab w:val="right" w:pos="9360"/>
      </w:tabs>
    </w:pPr>
  </w:style>
  <w:style w:type="character" w:customStyle="1" w:styleId="HeaderChar">
    <w:name w:val="Header Char"/>
    <w:basedOn w:val="DefaultParagraphFont"/>
    <w:link w:val="Header"/>
    <w:uiPriority w:val="99"/>
    <w:rsid w:val="00301754"/>
    <w:rPr>
      <w:rFonts w:ascii="Times New Roman" w:hAnsi="Times New Roman" w:cs="Times New Roman"/>
      <w:sz w:val="24"/>
      <w:szCs w:val="24"/>
    </w:rPr>
  </w:style>
  <w:style w:type="paragraph" w:styleId="Footer">
    <w:name w:val="footer"/>
    <w:basedOn w:val="Normal"/>
    <w:link w:val="FooterChar"/>
    <w:uiPriority w:val="99"/>
    <w:unhideWhenUsed/>
    <w:rsid w:val="00301754"/>
    <w:pPr>
      <w:tabs>
        <w:tab w:val="center" w:pos="4680"/>
        <w:tab w:val="right" w:pos="9360"/>
      </w:tabs>
    </w:pPr>
  </w:style>
  <w:style w:type="character" w:customStyle="1" w:styleId="FooterChar">
    <w:name w:val="Footer Char"/>
    <w:basedOn w:val="DefaultParagraphFont"/>
    <w:link w:val="Footer"/>
    <w:uiPriority w:val="99"/>
    <w:rsid w:val="00301754"/>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301754"/>
    <w:rPr>
      <w:rFonts w:ascii="Tahoma" w:hAnsi="Tahoma" w:cs="Tahoma"/>
      <w:sz w:val="16"/>
      <w:szCs w:val="16"/>
    </w:rPr>
  </w:style>
  <w:style w:type="character" w:customStyle="1" w:styleId="BalloonTextChar">
    <w:name w:val="Balloon Text Char"/>
    <w:basedOn w:val="DefaultParagraphFont"/>
    <w:link w:val="BalloonText"/>
    <w:uiPriority w:val="99"/>
    <w:semiHidden/>
    <w:rsid w:val="003017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421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27</Pages>
  <Words>6851</Words>
  <Characters>39057</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45817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Jeanne</dc:creator>
  <cp:lastModifiedBy>Mahmudov, Tahir</cp:lastModifiedBy>
  <cp:revision>7</cp:revision>
  <dcterms:created xsi:type="dcterms:W3CDTF">2013-12-09T14:44:00Z</dcterms:created>
  <dcterms:modified xsi:type="dcterms:W3CDTF">2014-03-13T12:40:00Z</dcterms:modified>
</cp:coreProperties>
</file>